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AA" w:rsidRPr="00EA57AA" w:rsidRDefault="00EA57AA" w:rsidP="00EA57AA">
      <w:pPr>
        <w:spacing w:before="0"/>
        <w:jc w:val="right"/>
        <w:rPr>
          <w:rFonts w:ascii="Times New Roman" w:hAnsi="Times New Roman"/>
          <w:sz w:val="24"/>
        </w:rPr>
      </w:pPr>
      <w:r w:rsidRPr="00EA57AA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EA57AA" w:rsidRDefault="00EA57AA" w:rsidP="00EA57AA">
      <w:pPr>
        <w:spacing w:before="0"/>
      </w:pPr>
    </w:p>
    <w:p w:rsidR="00406505" w:rsidRDefault="00406505" w:rsidP="00EA57AA">
      <w:pPr>
        <w:spacing w:before="0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№____</w:t>
            </w:r>
            <w:r w:rsidR="00DA55B6">
              <w:rPr>
                <w:rFonts w:ascii="Times New Roman" w:hAnsi="Times New Roman"/>
                <w:sz w:val="24"/>
              </w:rPr>
              <w:t>329</w:t>
            </w:r>
            <w:r>
              <w:rPr>
                <w:rFonts w:ascii="Times New Roman" w:hAnsi="Times New Roman"/>
                <w:sz w:val="24"/>
              </w:rPr>
              <w:t>____ от «___</w:t>
            </w:r>
            <w:r w:rsidR="00DA55B6">
              <w:rPr>
                <w:rFonts w:ascii="Times New Roman" w:hAnsi="Times New Roman"/>
                <w:sz w:val="24"/>
              </w:rPr>
              <w:t>13</w:t>
            </w:r>
            <w:r>
              <w:rPr>
                <w:rFonts w:ascii="Times New Roman" w:hAnsi="Times New Roman"/>
                <w:sz w:val="24"/>
              </w:rPr>
              <w:t>__»_____</w:t>
            </w:r>
            <w:r w:rsidR="00DA55B6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______</w:t>
            </w:r>
            <w:r w:rsidR="00E82DDA">
              <w:rPr>
                <w:rFonts w:ascii="Times New Roman" w:hAnsi="Times New Roman"/>
                <w:sz w:val="24"/>
              </w:rPr>
              <w:t>2015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406505" w:rsidRDefault="00406505" w:rsidP="00ED7A97">
      <w:pPr>
        <w:spacing w:before="0"/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spacing w:before="0"/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090708">
        <w:rPr>
          <w:rFonts w:ascii="Times New Roman" w:hAnsi="Times New Roman"/>
          <w:b/>
          <w:sz w:val="24"/>
        </w:rPr>
        <w:t>410</w:t>
      </w:r>
      <w:r w:rsidR="002A3E0A">
        <w:rPr>
          <w:rFonts w:ascii="Times New Roman" w:hAnsi="Times New Roman"/>
          <w:b/>
          <w:sz w:val="24"/>
        </w:rPr>
        <w:t>/ТК/</w:t>
      </w:r>
      <w:r w:rsidR="00E82DDA">
        <w:rPr>
          <w:rFonts w:ascii="Times New Roman" w:hAnsi="Times New Roman"/>
          <w:b/>
          <w:sz w:val="24"/>
        </w:rPr>
        <w:t>2015</w:t>
      </w:r>
      <w:r w:rsidR="00734ECD">
        <w:rPr>
          <w:rFonts w:ascii="Times New Roman" w:hAnsi="Times New Roman"/>
          <w:b/>
          <w:sz w:val="24"/>
        </w:rPr>
        <w:t xml:space="preserve"> от «__</w:t>
      </w:r>
      <w:r w:rsidR="00DA55B6">
        <w:rPr>
          <w:rFonts w:ascii="Times New Roman" w:hAnsi="Times New Roman"/>
          <w:b/>
          <w:sz w:val="24"/>
        </w:rPr>
        <w:t>13</w:t>
      </w:r>
      <w:r w:rsidR="00734ECD">
        <w:rPr>
          <w:rFonts w:ascii="Times New Roman" w:hAnsi="Times New Roman"/>
          <w:b/>
          <w:sz w:val="24"/>
        </w:rPr>
        <w:t>__»______</w:t>
      </w:r>
      <w:r w:rsidR="00DA55B6">
        <w:rPr>
          <w:rFonts w:ascii="Times New Roman" w:hAnsi="Times New Roman"/>
          <w:b/>
          <w:sz w:val="24"/>
        </w:rPr>
        <w:t>08</w:t>
      </w:r>
      <w:r w:rsidR="00734ECD">
        <w:rPr>
          <w:rFonts w:ascii="Times New Roman" w:hAnsi="Times New Roman"/>
          <w:b/>
          <w:sz w:val="24"/>
        </w:rPr>
        <w:t>_______</w:t>
      </w:r>
      <w:r w:rsidR="00E82DDA">
        <w:rPr>
          <w:rFonts w:ascii="Times New Roman" w:hAnsi="Times New Roman"/>
          <w:b/>
          <w:sz w:val="24"/>
        </w:rPr>
        <w:t>2015</w:t>
      </w:r>
      <w:r w:rsidR="00734ECD">
        <w:rPr>
          <w:rFonts w:ascii="Times New Roman" w:hAnsi="Times New Roman"/>
          <w:b/>
          <w:sz w:val="24"/>
        </w:rPr>
        <w:t xml:space="preserve"> г.</w:t>
      </w:r>
    </w:p>
    <w:p w:rsidR="00406505" w:rsidRDefault="0040650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9F1D12" w:rsidRDefault="003816B5" w:rsidP="009F1D12">
      <w:pPr>
        <w:ind w:firstLine="709"/>
        <w:jc w:val="both"/>
        <w:rPr>
          <w:rFonts w:ascii="Times New Roman" w:hAnsi="Times New Roman"/>
          <w:sz w:val="24"/>
        </w:rPr>
      </w:pPr>
      <w:r w:rsidRPr="009F1D12">
        <w:rPr>
          <w:rFonts w:ascii="Times New Roman" w:hAnsi="Times New Roman"/>
          <w:b/>
          <w:sz w:val="24"/>
        </w:rPr>
        <w:t>ОАО «</w:t>
      </w:r>
      <w:r w:rsidR="00152D25" w:rsidRPr="009F1D12">
        <w:rPr>
          <w:rFonts w:ascii="Times New Roman" w:hAnsi="Times New Roman"/>
          <w:b/>
          <w:sz w:val="24"/>
        </w:rPr>
        <w:t>СН-МНГ</w:t>
      </w:r>
      <w:r w:rsidRPr="009F1D12">
        <w:rPr>
          <w:rFonts w:ascii="Times New Roman" w:hAnsi="Times New Roman"/>
          <w:b/>
          <w:sz w:val="24"/>
        </w:rPr>
        <w:t>»</w:t>
      </w:r>
      <w:r w:rsidRPr="009F1D12">
        <w:rPr>
          <w:rFonts w:ascii="Times New Roman" w:hAnsi="Times New Roman"/>
          <w:sz w:val="24"/>
        </w:rPr>
        <w:t xml:space="preserve"> приглашает вас сделать предложение (оферту) </w:t>
      </w:r>
      <w:r w:rsidR="00E82DDA" w:rsidRPr="00E82DDA">
        <w:rPr>
          <w:rFonts w:ascii="Times New Roman" w:hAnsi="Times New Roman"/>
          <w:b/>
          <w:sz w:val="24"/>
        </w:rPr>
        <w:t xml:space="preserve">на оказание услуг по обеспечению </w:t>
      </w:r>
      <w:r w:rsidR="00E82DDA" w:rsidRPr="00E82DDA">
        <w:rPr>
          <w:rFonts w:ascii="Times New Roman" w:hAnsi="Times New Roman"/>
          <w:b/>
          <w:bCs/>
          <w:sz w:val="24"/>
        </w:rPr>
        <w:t xml:space="preserve">проезда транспортных средств </w:t>
      </w:r>
      <w:r w:rsidR="00E82DDA" w:rsidRPr="00E82DDA">
        <w:rPr>
          <w:rFonts w:ascii="Times New Roman" w:hAnsi="Times New Roman"/>
          <w:b/>
          <w:sz w:val="24"/>
        </w:rPr>
        <w:t>через реку Обь на 1560,2 км</w:t>
      </w:r>
      <w:r w:rsidR="00F77001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3816B5" w:rsidRPr="00510540" w:rsidRDefault="00510540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510540">
        <w:rPr>
          <w:rFonts w:ascii="Times New Roman" w:hAnsi="Times New Roman"/>
          <w:sz w:val="24"/>
        </w:rPr>
        <w:t>Отбор проводится в два этапа: оценка технической части оферт и оценка коммерческой части оферт</w:t>
      </w:r>
      <w:r w:rsidR="003816B5" w:rsidRPr="00510540">
        <w:rPr>
          <w:rFonts w:ascii="Times New Roman" w:hAnsi="Times New Roman"/>
          <w:sz w:val="24"/>
        </w:rPr>
        <w:t>.</w:t>
      </w:r>
    </w:p>
    <w:p w:rsidR="009A5763" w:rsidRPr="009A5763" w:rsidRDefault="009A5763" w:rsidP="009A5763">
      <w:pPr>
        <w:tabs>
          <w:tab w:val="left" w:pos="284"/>
        </w:tabs>
        <w:spacing w:before="60"/>
        <w:ind w:firstLine="284"/>
        <w:jc w:val="both"/>
        <w:outlineLvl w:val="1"/>
        <w:rPr>
          <w:rFonts w:ascii="Times New Roman" w:hAnsi="Times New Roman"/>
          <w:sz w:val="24"/>
        </w:rPr>
      </w:pPr>
      <w:r w:rsidRPr="009A5763">
        <w:rPr>
          <w:rFonts w:ascii="Times New Roman" w:hAnsi="Times New Roman"/>
          <w:sz w:val="24"/>
        </w:rPr>
        <w:t xml:space="preserve">После этапа оценки коммерческой части оферт </w:t>
      </w:r>
      <w:r w:rsidRPr="009A5763">
        <w:rPr>
          <w:rFonts w:ascii="Times New Roman" w:hAnsi="Times New Roman"/>
          <w:b/>
          <w:sz w:val="24"/>
        </w:rPr>
        <w:t>будут запрошены улучшенные коммерческие части оферт</w:t>
      </w:r>
      <w:r w:rsidRPr="009A5763">
        <w:rPr>
          <w:rFonts w:ascii="Times New Roman" w:hAnsi="Times New Roman"/>
          <w:sz w:val="24"/>
        </w:rPr>
        <w:t xml:space="preserve"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Pr="009A5763">
        <w:rPr>
          <w:rFonts w:ascii="Times New Roman" w:hAnsi="Times New Roman"/>
          <w:sz w:val="24"/>
        </w:rPr>
        <w:t>т.ч</w:t>
      </w:r>
      <w:proofErr w:type="spellEnd"/>
      <w:r w:rsidRPr="009A5763">
        <w:rPr>
          <w:rFonts w:ascii="Times New Roman" w:hAnsi="Times New Roman"/>
          <w:sz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3816B5" w:rsidRDefault="009A5763" w:rsidP="009A5763">
      <w:pPr>
        <w:pStyle w:val="a"/>
        <w:numPr>
          <w:ilvl w:val="0"/>
          <w:numId w:val="0"/>
        </w:numPr>
        <w:tabs>
          <w:tab w:val="left" w:pos="284"/>
        </w:tabs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9A5763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31.12.</w:t>
      </w:r>
      <w:r w:rsidR="00E82DDA">
        <w:rPr>
          <w:rFonts w:ascii="Times New Roman" w:hAnsi="Times New Roman"/>
          <w:b/>
          <w:sz w:val="24"/>
        </w:rPr>
        <w:t>2015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9A5763" w:rsidRDefault="009A5763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</w:t>
      </w:r>
      <w:r>
        <w:rPr>
          <w:rFonts w:ascii="Times New Roman" w:hAnsi="Times New Roman"/>
          <w:bCs/>
          <w:sz w:val="24"/>
        </w:rPr>
        <w:t>кой по статьям затрат (форма 8)</w:t>
      </w:r>
      <w:r w:rsidRPr="00A1066B">
        <w:rPr>
          <w:rFonts w:ascii="Times New Roman" w:hAnsi="Times New Roman"/>
          <w:bCs/>
          <w:sz w:val="24"/>
        </w:rPr>
        <w:t>;</w:t>
      </w:r>
    </w:p>
    <w:p w:rsidR="00C13F3F" w:rsidRPr="00A1066B" w:rsidRDefault="009A5763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заполненный Лот (Форма 9</w:t>
      </w:r>
      <w:r w:rsidR="00C13F3F" w:rsidRPr="00A1066B">
        <w:rPr>
          <w:rFonts w:ascii="Times New Roman" w:hAnsi="Times New Roman"/>
          <w:sz w:val="24"/>
        </w:rPr>
        <w:t>);</w:t>
      </w:r>
    </w:p>
    <w:p w:rsidR="00A1066B" w:rsidRPr="00A1066B" w:rsidRDefault="004A50F0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proofErr w:type="gramStart"/>
      <w:r w:rsidR="00160C28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proofErr w:type="gramEnd"/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160C28">
        <w:rPr>
          <w:rFonts w:ascii="Times New Roman" w:hAnsi="Times New Roman"/>
          <w:bCs/>
          <w:sz w:val="24"/>
        </w:rPr>
        <w:t>Претендентов</w:t>
      </w:r>
      <w:r w:rsidR="0091641D">
        <w:rPr>
          <w:rFonts w:ascii="Times New Roman" w:hAnsi="Times New Roman"/>
          <w:bCs/>
          <w:sz w:val="24"/>
        </w:rPr>
        <w:t xml:space="preserve">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7C2407">
        <w:rPr>
          <w:rFonts w:ascii="Times New Roman" w:hAnsi="Times New Roman"/>
          <w:bCs/>
          <w:sz w:val="24"/>
        </w:rPr>
        <w:t>1</w:t>
      </w:r>
      <w:r w:rsidR="009A5763">
        <w:rPr>
          <w:rFonts w:ascii="Times New Roman" w:hAnsi="Times New Roman"/>
          <w:bCs/>
          <w:sz w:val="24"/>
        </w:rPr>
        <w:t>0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«___</w:t>
      </w:r>
      <w:r w:rsidR="00DA55B6">
        <w:rPr>
          <w:rFonts w:ascii="Times New Roman" w:hAnsi="Times New Roman"/>
          <w:b/>
          <w:sz w:val="24"/>
        </w:rPr>
        <w:t>13</w:t>
      </w:r>
      <w:r w:rsidRPr="003816B5">
        <w:rPr>
          <w:rFonts w:ascii="Times New Roman" w:hAnsi="Times New Roman"/>
          <w:b/>
          <w:sz w:val="24"/>
        </w:rPr>
        <w:t>_» ________</w:t>
      </w:r>
      <w:r w:rsidR="00DA55B6">
        <w:rPr>
          <w:rFonts w:ascii="Times New Roman" w:hAnsi="Times New Roman"/>
          <w:b/>
          <w:sz w:val="24"/>
        </w:rPr>
        <w:t>08</w:t>
      </w:r>
      <w:r w:rsidRPr="003816B5">
        <w:rPr>
          <w:rFonts w:ascii="Times New Roman" w:hAnsi="Times New Roman"/>
          <w:b/>
          <w:sz w:val="24"/>
        </w:rPr>
        <w:t xml:space="preserve">__________ </w:t>
      </w:r>
      <w:r w:rsidR="00E82DDA">
        <w:rPr>
          <w:rFonts w:ascii="Times New Roman" w:hAnsi="Times New Roman"/>
          <w:b/>
          <w:sz w:val="24"/>
        </w:rPr>
        <w:t>2015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lastRenderedPageBreak/>
        <w:t xml:space="preserve">Окончание приема оферт – </w:t>
      </w:r>
      <w:r w:rsidR="00161D3C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161D3C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«__</w:t>
      </w:r>
      <w:r w:rsidR="00DA55B6">
        <w:rPr>
          <w:rFonts w:ascii="Times New Roman" w:hAnsi="Times New Roman"/>
          <w:b/>
          <w:sz w:val="24"/>
        </w:rPr>
        <w:t>26</w:t>
      </w:r>
      <w:r w:rsidRPr="003816B5">
        <w:rPr>
          <w:rFonts w:ascii="Times New Roman" w:hAnsi="Times New Roman"/>
          <w:b/>
          <w:sz w:val="24"/>
        </w:rPr>
        <w:t>__» ______</w:t>
      </w:r>
      <w:r w:rsidR="00DA55B6">
        <w:rPr>
          <w:rFonts w:ascii="Times New Roman" w:hAnsi="Times New Roman"/>
          <w:b/>
          <w:sz w:val="24"/>
        </w:rPr>
        <w:t>08</w:t>
      </w:r>
      <w:r w:rsidRPr="003816B5">
        <w:rPr>
          <w:rFonts w:ascii="Times New Roman" w:hAnsi="Times New Roman"/>
          <w:b/>
          <w:sz w:val="24"/>
        </w:rPr>
        <w:t xml:space="preserve">_________ </w:t>
      </w:r>
      <w:r w:rsidR="00E82DDA">
        <w:rPr>
          <w:rFonts w:ascii="Times New Roman" w:hAnsi="Times New Roman"/>
          <w:b/>
          <w:sz w:val="24"/>
        </w:rPr>
        <w:t>2015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612BD7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>»</w:t>
      </w:r>
      <w:r w:rsidR="00612BD7">
        <w:rPr>
          <w:rFonts w:ascii="Times New Roman" w:hAnsi="Times New Roman"/>
          <w:b/>
          <w:sz w:val="24"/>
        </w:rPr>
        <w:t xml:space="preserve"> 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E82DDA">
        <w:rPr>
          <w:rFonts w:ascii="Times New Roman" w:hAnsi="Times New Roman"/>
          <w:b/>
          <w:sz w:val="24"/>
        </w:rPr>
        <w:t>2015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A77505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90708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90708">
        <w:rPr>
          <w:rFonts w:ascii="Times New Roman" w:hAnsi="Times New Roman"/>
          <w:b/>
          <w:sz w:val="24"/>
        </w:rPr>
        <w:t>«Предложение на №</w:t>
      </w:r>
      <w:r w:rsidR="00090708" w:rsidRPr="00090708">
        <w:rPr>
          <w:rFonts w:ascii="Times New Roman" w:hAnsi="Times New Roman"/>
          <w:b/>
          <w:sz w:val="24"/>
        </w:rPr>
        <w:t>410</w:t>
      </w:r>
      <w:r w:rsidR="002A3E0A" w:rsidRPr="00090708">
        <w:rPr>
          <w:rFonts w:ascii="Times New Roman" w:hAnsi="Times New Roman"/>
          <w:b/>
          <w:sz w:val="24"/>
        </w:rPr>
        <w:t>/ТК/</w:t>
      </w:r>
      <w:r w:rsidR="00E82DDA" w:rsidRPr="00090708">
        <w:rPr>
          <w:rFonts w:ascii="Times New Roman" w:hAnsi="Times New Roman"/>
          <w:b/>
          <w:sz w:val="24"/>
        </w:rPr>
        <w:t>2015</w:t>
      </w:r>
      <w:r w:rsidRPr="00090708">
        <w:rPr>
          <w:rFonts w:ascii="Times New Roman" w:hAnsi="Times New Roman"/>
          <w:b/>
          <w:sz w:val="24"/>
        </w:rPr>
        <w:t>»</w:t>
      </w:r>
      <w:r w:rsidRPr="00090708">
        <w:rPr>
          <w:rFonts w:ascii="Times New Roman" w:hAnsi="Times New Roman"/>
          <w:sz w:val="24"/>
        </w:rPr>
        <w:t>.</w:t>
      </w:r>
    </w:p>
    <w:p w:rsidR="00636300" w:rsidRDefault="00636300" w:rsidP="00636300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1A7599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1A7599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>:</w:t>
      </w:r>
    </w:p>
    <w:p w:rsidR="00636300" w:rsidRDefault="00636300" w:rsidP="00636300">
      <w:pPr>
        <w:spacing w:before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1A7599">
        <w:rPr>
          <w:rFonts w:ascii="Times New Roman" w:hAnsi="Times New Roman"/>
          <w:b/>
          <w:bCs/>
          <w:sz w:val="24"/>
        </w:rPr>
        <w:t xml:space="preserve">первый </w:t>
      </w:r>
      <w:r w:rsidRPr="001A7599">
        <w:rPr>
          <w:rFonts w:ascii="Times New Roman" w:hAnsi="Times New Roman"/>
          <w:bCs/>
          <w:sz w:val="24"/>
        </w:rPr>
        <w:t>конверт</w:t>
      </w:r>
      <w:r w:rsidRPr="001A7599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</w:t>
      </w:r>
      <w:r w:rsidRPr="00C13F3F">
        <w:rPr>
          <w:rFonts w:ascii="Times New Roman" w:hAnsi="Times New Roman"/>
          <w:sz w:val="24"/>
        </w:rPr>
        <w:t xml:space="preserve">соответствие подрядной организации требованиям критериев </w:t>
      </w:r>
      <w:r w:rsidR="00160C28">
        <w:rPr>
          <w:rFonts w:ascii="Times New Roman" w:hAnsi="Times New Roman"/>
          <w:sz w:val="24"/>
        </w:rPr>
        <w:t>технической оценки оферт Претендентов</w:t>
      </w:r>
      <w:r w:rsidRPr="00C13F3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2A3E0A">
        <w:rPr>
          <w:rFonts w:ascii="Times New Roman" w:hAnsi="Times New Roman"/>
          <w:sz w:val="24"/>
        </w:rPr>
        <w:t>1</w:t>
      </w:r>
      <w:r w:rsidR="009A5763">
        <w:rPr>
          <w:rFonts w:ascii="Times New Roman" w:hAnsi="Times New Roman"/>
          <w:sz w:val="24"/>
        </w:rPr>
        <w:t>0</w:t>
      </w:r>
      <w:r w:rsidRPr="00C13F3F">
        <w:rPr>
          <w:rFonts w:ascii="Times New Roman" w:hAnsi="Times New Roman"/>
          <w:sz w:val="24"/>
        </w:rPr>
        <w:t xml:space="preserve">) </w:t>
      </w:r>
      <w:r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>
        <w:rPr>
          <w:rFonts w:ascii="Times New Roman" w:hAnsi="Times New Roman"/>
          <w:sz w:val="24"/>
        </w:rPr>
        <w:t>т</w:t>
      </w:r>
      <w:proofErr w:type="gramStart"/>
      <w:r>
        <w:rPr>
          <w:rFonts w:ascii="Times New Roman" w:hAnsi="Times New Roman"/>
          <w:sz w:val="24"/>
        </w:rPr>
        <w:t>.п</w:t>
      </w:r>
      <w:proofErr w:type="spellEnd"/>
      <w:proofErr w:type="gramEnd"/>
      <w:r>
        <w:rPr>
          <w:rFonts w:ascii="Times New Roman" w:hAnsi="Times New Roman"/>
          <w:sz w:val="24"/>
        </w:rPr>
        <w:t>);</w:t>
      </w:r>
    </w:p>
    <w:p w:rsidR="00636300" w:rsidRDefault="00636300" w:rsidP="00636300">
      <w:pPr>
        <w:autoSpaceDE w:val="0"/>
        <w:autoSpaceDN w:val="0"/>
        <w:adjustRightInd w:val="0"/>
        <w:spacing w:before="0"/>
        <w:ind w:firstLine="709"/>
        <w:jc w:val="both"/>
        <w:rPr>
          <w:rFonts w:ascii="Times New Roman" w:hAnsi="Times New Roman"/>
          <w:bCs/>
          <w:sz w:val="24"/>
        </w:rPr>
      </w:pPr>
      <w:r w:rsidRPr="0084327A">
        <w:rPr>
          <w:rFonts w:ascii="Times New Roman" w:hAnsi="Times New Roman"/>
          <w:sz w:val="24"/>
        </w:rPr>
        <w:t xml:space="preserve">- </w:t>
      </w:r>
      <w:r w:rsidRPr="0084327A">
        <w:rPr>
          <w:rFonts w:ascii="Times New Roman" w:hAnsi="Times New Roman"/>
          <w:b/>
          <w:bCs/>
          <w:sz w:val="24"/>
        </w:rPr>
        <w:t xml:space="preserve">второй </w:t>
      </w:r>
      <w:r w:rsidRPr="0084327A">
        <w:rPr>
          <w:rFonts w:ascii="Times New Roman" w:hAnsi="Times New Roman"/>
          <w:bCs/>
          <w:sz w:val="24"/>
        </w:rPr>
        <w:t xml:space="preserve">конверт </w:t>
      </w:r>
      <w:r w:rsidRPr="0084327A">
        <w:rPr>
          <w:rFonts w:ascii="Times New Roman" w:eastAsiaTheme="minorHAnsi" w:hAnsi="Times New Roman"/>
          <w:sz w:val="24"/>
          <w:lang w:eastAsia="en-US"/>
        </w:rPr>
        <w:t>(с пометкой «Копия»), содержащий копии документов, находящихся в первом конверте</w:t>
      </w:r>
      <w:r>
        <w:rPr>
          <w:rFonts w:ascii="Times New Roman" w:eastAsiaTheme="minorHAnsi" w:hAnsi="Times New Roman"/>
          <w:sz w:val="24"/>
          <w:lang w:eastAsia="en-US"/>
        </w:rPr>
        <w:t>;</w:t>
      </w:r>
    </w:p>
    <w:p w:rsidR="00636300" w:rsidRDefault="00636300" w:rsidP="00636300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 xml:space="preserve">- </w:t>
      </w:r>
      <w:r w:rsidRPr="0084327A">
        <w:rPr>
          <w:rFonts w:ascii="Times New Roman" w:hAnsi="Times New Roman"/>
          <w:b/>
          <w:bCs/>
          <w:sz w:val="24"/>
        </w:rPr>
        <w:t>третий</w:t>
      </w:r>
      <w:r>
        <w:rPr>
          <w:rFonts w:ascii="Times New Roman" w:hAnsi="Times New Roman"/>
          <w:bCs/>
          <w:sz w:val="24"/>
        </w:rPr>
        <w:t xml:space="preserve"> конверт </w:t>
      </w:r>
      <w:r w:rsidRPr="00C13F3F">
        <w:rPr>
          <w:rFonts w:ascii="Times New Roman" w:hAnsi="Times New Roman"/>
          <w:bCs/>
          <w:sz w:val="24"/>
        </w:rPr>
        <w:t xml:space="preserve">(с пометкой </w:t>
      </w:r>
      <w:r w:rsidRPr="00C13F3F">
        <w:rPr>
          <w:rFonts w:ascii="Times New Roman" w:hAnsi="Times New Roman"/>
          <w:bCs/>
          <w:sz w:val="24"/>
          <w:u w:val="single"/>
        </w:rPr>
        <w:t>«Оригинал»)</w:t>
      </w:r>
      <w:r w:rsidRPr="00C13F3F">
        <w:rPr>
          <w:rFonts w:ascii="Times New Roman" w:hAnsi="Times New Roman"/>
          <w:sz w:val="24"/>
        </w:rPr>
        <w:t xml:space="preserve">, содержит </w:t>
      </w:r>
      <w:r w:rsidRPr="001A7599">
        <w:rPr>
          <w:rFonts w:ascii="Times New Roman" w:hAnsi="Times New Roman"/>
          <w:sz w:val="24"/>
        </w:rPr>
        <w:t>оригиналы документов: заполненное извещение о согласии сделать оферту (Форма 2), предложение о заключении договора (Форма 3), заполненн</w:t>
      </w:r>
      <w:r w:rsidR="00A77505">
        <w:rPr>
          <w:rFonts w:ascii="Times New Roman" w:hAnsi="Times New Roman"/>
          <w:sz w:val="24"/>
        </w:rPr>
        <w:t>ая таблица цен</w:t>
      </w:r>
      <w:r w:rsidRPr="001A7599">
        <w:rPr>
          <w:rFonts w:ascii="Times New Roman" w:hAnsi="Times New Roman"/>
          <w:sz w:val="24"/>
        </w:rPr>
        <w:t xml:space="preserve"> (Форма 4) в соответствии с Требования</w:t>
      </w:r>
      <w:r w:rsidR="009A5763">
        <w:rPr>
          <w:rFonts w:ascii="Times New Roman" w:hAnsi="Times New Roman"/>
          <w:sz w:val="24"/>
        </w:rPr>
        <w:t>ми к предмету оферты (Форма 5)</w:t>
      </w:r>
      <w:r w:rsidRPr="001A7599">
        <w:rPr>
          <w:rFonts w:ascii="Times New Roman" w:hAnsi="Times New Roman"/>
          <w:sz w:val="24"/>
        </w:rPr>
        <w:t xml:space="preserve">, перечень аффилированных организаций (Форма 7), </w:t>
      </w:r>
      <w:r w:rsidR="009A5763" w:rsidRPr="001A7599">
        <w:rPr>
          <w:rFonts w:ascii="Times New Roman" w:hAnsi="Times New Roman"/>
          <w:sz w:val="24"/>
        </w:rPr>
        <w:t xml:space="preserve">заполненная и подписанная </w:t>
      </w:r>
      <w:r w:rsidR="009A5763"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="009A5763" w:rsidRPr="001A7599">
        <w:rPr>
          <w:rFonts w:ascii="Times New Roman" w:hAnsi="Times New Roman"/>
          <w:sz w:val="24"/>
        </w:rPr>
        <w:t xml:space="preserve"> (Форма </w:t>
      </w:r>
      <w:r w:rsidR="009A5763">
        <w:rPr>
          <w:rFonts w:ascii="Times New Roman" w:hAnsi="Times New Roman"/>
          <w:sz w:val="24"/>
        </w:rPr>
        <w:t>8</w:t>
      </w:r>
      <w:r w:rsidR="009A5763" w:rsidRPr="001A7599">
        <w:rPr>
          <w:rFonts w:ascii="Times New Roman" w:hAnsi="Times New Roman"/>
          <w:sz w:val="24"/>
        </w:rPr>
        <w:t>)</w:t>
      </w:r>
      <w:r w:rsidR="009A5763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заполненны</w:t>
      </w:r>
      <w:r w:rsidR="009A5763"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z w:val="24"/>
        </w:rPr>
        <w:t xml:space="preserve"> лот (Форма </w:t>
      </w:r>
      <w:r w:rsidR="009A5763">
        <w:rPr>
          <w:rFonts w:ascii="Times New Roman" w:hAnsi="Times New Roman"/>
          <w:sz w:val="24"/>
        </w:rPr>
        <w:t>9)</w:t>
      </w:r>
      <w:r w:rsidRPr="001A7599">
        <w:rPr>
          <w:rFonts w:ascii="Times New Roman" w:hAnsi="Times New Roman"/>
          <w:sz w:val="24"/>
        </w:rPr>
        <w:t>;</w:t>
      </w:r>
      <w:proofErr w:type="gramEnd"/>
    </w:p>
    <w:p w:rsidR="00636300" w:rsidRDefault="00636300" w:rsidP="00636300">
      <w:pPr>
        <w:spacing w:before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- четвертый</w:t>
      </w:r>
      <w:r w:rsidRPr="001A7599">
        <w:rPr>
          <w:rFonts w:ascii="Times New Roman" w:hAnsi="Times New Roman"/>
          <w:b/>
          <w:sz w:val="24"/>
        </w:rPr>
        <w:t xml:space="preserve">  </w:t>
      </w:r>
      <w:r w:rsidRPr="001A7599">
        <w:rPr>
          <w:rFonts w:ascii="Times New Roman" w:hAnsi="Times New Roman"/>
          <w:sz w:val="24"/>
        </w:rPr>
        <w:t xml:space="preserve">конверт </w:t>
      </w:r>
      <w:r w:rsidRPr="001A7599">
        <w:rPr>
          <w:rFonts w:ascii="Times New Roman" w:hAnsi="Times New Roman"/>
          <w:bCs/>
          <w:sz w:val="24"/>
        </w:rPr>
        <w:t xml:space="preserve">(с пометкой </w:t>
      </w:r>
      <w:r w:rsidRPr="001A7599">
        <w:rPr>
          <w:rFonts w:ascii="Times New Roman" w:hAnsi="Times New Roman"/>
          <w:bCs/>
          <w:sz w:val="24"/>
          <w:u w:val="single"/>
        </w:rPr>
        <w:t>«Копия»</w:t>
      </w:r>
      <w:r w:rsidRPr="001A7599">
        <w:rPr>
          <w:rFonts w:ascii="Times New Roman" w:hAnsi="Times New Roman"/>
          <w:bCs/>
          <w:sz w:val="24"/>
        </w:rPr>
        <w:t xml:space="preserve">), </w:t>
      </w:r>
      <w:r w:rsidRPr="001A7599">
        <w:rPr>
          <w:rFonts w:ascii="Times New Roman" w:hAnsi="Times New Roman"/>
          <w:sz w:val="24"/>
        </w:rPr>
        <w:t>содержащий копии документов, находящихся в</w:t>
      </w:r>
      <w:r>
        <w:rPr>
          <w:rFonts w:ascii="Times New Roman" w:hAnsi="Times New Roman"/>
          <w:sz w:val="24"/>
        </w:rPr>
        <w:t xml:space="preserve"> третьем</w:t>
      </w:r>
      <w:r w:rsidRPr="001A7599">
        <w:rPr>
          <w:rFonts w:ascii="Times New Roman" w:hAnsi="Times New Roman"/>
          <w:sz w:val="24"/>
        </w:rPr>
        <w:t xml:space="preserve"> конверте.</w:t>
      </w:r>
    </w:p>
    <w:p w:rsidR="00636300" w:rsidRDefault="00636300" w:rsidP="0063630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51B49"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z w:val="24"/>
        </w:rPr>
        <w:t xml:space="preserve">третий </w:t>
      </w:r>
      <w:r w:rsidRPr="00051B49">
        <w:rPr>
          <w:rFonts w:ascii="Times New Roman" w:hAnsi="Times New Roman"/>
          <w:sz w:val="24"/>
        </w:rPr>
        <w:t>конверт с пометкой «Оригинал» вкладывается диск с электронной версией «Таблицы цен» Приложения к «Предложению заключения договора» и отсканированными оригиналами документов (содержащимися в конверте)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63630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экспресс-почтой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>628684, ХМАО-Югра, г. Мегион,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A77505">
        <w:rPr>
          <w:rFonts w:ascii="Times New Roman" w:hAnsi="Times New Roman"/>
          <w:sz w:val="24"/>
        </w:rPr>
        <w:t>настоящего предложения, полученные не позднее, «__</w:t>
      </w:r>
      <w:r w:rsidR="00DA55B6">
        <w:rPr>
          <w:rFonts w:ascii="Times New Roman" w:hAnsi="Times New Roman"/>
          <w:sz w:val="24"/>
        </w:rPr>
        <w:t>21</w:t>
      </w:r>
      <w:r w:rsidRPr="00A77505">
        <w:rPr>
          <w:rFonts w:ascii="Times New Roman" w:hAnsi="Times New Roman"/>
          <w:sz w:val="24"/>
        </w:rPr>
        <w:t>__» ________</w:t>
      </w:r>
      <w:r w:rsidR="00DA55B6">
        <w:rPr>
          <w:rFonts w:ascii="Times New Roman" w:hAnsi="Times New Roman"/>
          <w:sz w:val="24"/>
        </w:rPr>
        <w:t>08</w:t>
      </w:r>
      <w:r w:rsidRPr="00A77505">
        <w:rPr>
          <w:rFonts w:ascii="Times New Roman" w:hAnsi="Times New Roman"/>
          <w:sz w:val="24"/>
        </w:rPr>
        <w:t xml:space="preserve">__________ </w:t>
      </w:r>
      <w:r w:rsidR="00E82DDA">
        <w:rPr>
          <w:rFonts w:ascii="Times New Roman" w:hAnsi="Times New Roman"/>
          <w:sz w:val="24"/>
        </w:rPr>
        <w:t>2015</w:t>
      </w:r>
      <w:r w:rsidRPr="00A77505">
        <w:rPr>
          <w:rFonts w:ascii="Times New Roman" w:hAnsi="Times New Roman"/>
          <w:sz w:val="24"/>
        </w:rPr>
        <w:t xml:space="preserve"> г</w:t>
      </w:r>
      <w:r w:rsidR="00161D3C">
        <w:rPr>
          <w:rFonts w:ascii="Times New Roman" w:hAnsi="Times New Roman"/>
          <w:sz w:val="24"/>
        </w:rPr>
        <w:t>.</w:t>
      </w:r>
      <w:r w:rsidRPr="00A77505">
        <w:rPr>
          <w:rFonts w:ascii="Times New Roman" w:hAnsi="Times New Roman"/>
          <w:sz w:val="24"/>
        </w:rPr>
        <w:t xml:space="preserve"> Ответ </w:t>
      </w:r>
      <w:r w:rsidRPr="003816B5">
        <w:rPr>
          <w:rFonts w:ascii="Times New Roman" w:hAnsi="Times New Roman"/>
          <w:sz w:val="24"/>
        </w:rPr>
        <w:t>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Кобзев Сергей Геннадьевич, тел.: 8(34643)</w:t>
      </w:r>
      <w:r w:rsidR="00F7700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47-773,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hyperlink r:id="rId7" w:history="1">
        <w:r w:rsidR="00161D3C" w:rsidRPr="002C5827">
          <w:rPr>
            <w:rStyle w:val="aa"/>
            <w:rFonts w:ascii="Times New Roman" w:hAnsi="Times New Roman"/>
            <w:sz w:val="24"/>
            <w:lang w:val="en-US"/>
          </w:rPr>
          <w:t>KobzevSG</w:t>
        </w:r>
        <w:r w:rsidR="00161D3C" w:rsidRPr="002C5827">
          <w:rPr>
            <w:rStyle w:val="aa"/>
            <w:rFonts w:ascii="Times New Roman" w:hAnsi="Times New Roman"/>
            <w:sz w:val="24"/>
          </w:rPr>
          <w:t>@</w:t>
        </w:r>
        <w:r w:rsidR="00161D3C" w:rsidRPr="002C5827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61D3C" w:rsidRPr="002C5827">
          <w:rPr>
            <w:rStyle w:val="aa"/>
            <w:rFonts w:ascii="Times New Roman" w:hAnsi="Times New Roman"/>
            <w:sz w:val="24"/>
          </w:rPr>
          <w:t>.</w:t>
        </w:r>
        <w:r w:rsidR="00161D3C" w:rsidRPr="002C5827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61D3C" w:rsidRPr="002C5827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61D3C" w:rsidRPr="002C5827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161D3C" w:rsidRDefault="00161D3C" w:rsidP="00161D3C">
      <w:pPr>
        <w:spacing w:before="0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Кичук</w:t>
      </w:r>
      <w:proofErr w:type="spellEnd"/>
      <w:r>
        <w:rPr>
          <w:rFonts w:ascii="Times New Roman" w:hAnsi="Times New Roman"/>
          <w:sz w:val="24"/>
        </w:rPr>
        <w:t xml:space="preserve"> Виктор Петрович, тел.: 8(34643)</w:t>
      </w:r>
      <w:r w:rsidR="00F7700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45-657, </w:t>
      </w:r>
      <w:r>
        <w:rPr>
          <w:rFonts w:ascii="Times New Roman" w:hAnsi="Times New Roman"/>
          <w:sz w:val="24"/>
          <w:lang w:val="en-US"/>
        </w:rPr>
        <w:t>mail</w:t>
      </w:r>
      <w:r>
        <w:rPr>
          <w:rFonts w:ascii="Times New Roman" w:hAnsi="Times New Roman"/>
          <w:sz w:val="24"/>
        </w:rPr>
        <w:t xml:space="preserve">: </w:t>
      </w:r>
      <w:hyperlink r:id="rId8" w:history="1">
        <w:r w:rsidR="00F77001" w:rsidRPr="00915101">
          <w:rPr>
            <w:rStyle w:val="aa"/>
            <w:rFonts w:ascii="Times New Roman" w:hAnsi="Times New Roman"/>
            <w:sz w:val="24"/>
            <w:lang w:val="en-US"/>
          </w:rPr>
          <w:t>KichukVP</w:t>
        </w:r>
        <w:r w:rsidR="00F77001" w:rsidRPr="00915101">
          <w:rPr>
            <w:rStyle w:val="aa"/>
            <w:rFonts w:ascii="Times New Roman" w:hAnsi="Times New Roman"/>
            <w:sz w:val="24"/>
          </w:rPr>
          <w:t>@</w:t>
        </w:r>
        <w:r w:rsidR="00F77001" w:rsidRPr="00915101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F77001" w:rsidRPr="00915101">
          <w:rPr>
            <w:rStyle w:val="aa"/>
            <w:rFonts w:ascii="Times New Roman" w:hAnsi="Times New Roman"/>
            <w:sz w:val="24"/>
          </w:rPr>
          <w:t>.</w:t>
        </w:r>
        <w:r w:rsidR="00F77001" w:rsidRPr="00915101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F77001" w:rsidRPr="00915101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F77001" w:rsidRPr="00915101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3816B5" w:rsidRDefault="00F77001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Масло Александр Сергеевич</w:t>
      </w:r>
      <w:r w:rsidR="00A1066B">
        <w:rPr>
          <w:rFonts w:ascii="Times New Roman" w:hAnsi="Times New Roman"/>
          <w:sz w:val="24"/>
        </w:rPr>
        <w:t>, тел.: 8(34643)</w:t>
      </w:r>
      <w:r>
        <w:rPr>
          <w:rFonts w:ascii="Times New Roman" w:hAnsi="Times New Roman"/>
          <w:sz w:val="24"/>
        </w:rPr>
        <w:t xml:space="preserve"> </w:t>
      </w:r>
      <w:r w:rsidR="00A1066B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7 229</w:t>
      </w:r>
      <w:r w:rsidR="00A1066B">
        <w:rPr>
          <w:rFonts w:ascii="Times New Roman" w:hAnsi="Times New Roman"/>
          <w:sz w:val="24"/>
        </w:rPr>
        <w:t xml:space="preserve">, </w:t>
      </w:r>
      <w:r w:rsidR="00A1066B">
        <w:rPr>
          <w:rFonts w:ascii="Times New Roman" w:hAnsi="Times New Roman"/>
          <w:sz w:val="24"/>
          <w:lang w:val="en-US"/>
        </w:rPr>
        <w:t>mail</w:t>
      </w:r>
      <w:r w:rsidR="00A1066B" w:rsidRPr="00A1066B">
        <w:rPr>
          <w:rFonts w:ascii="Times New Roman" w:hAnsi="Times New Roman"/>
          <w:sz w:val="24"/>
        </w:rPr>
        <w:t xml:space="preserve">: </w:t>
      </w:r>
      <w:hyperlink r:id="rId9" w:history="1">
        <w:r w:rsidRPr="00915101">
          <w:rPr>
            <w:rStyle w:val="aa"/>
            <w:rFonts w:ascii="Times New Roman" w:hAnsi="Times New Roman"/>
            <w:sz w:val="24"/>
            <w:lang w:val="en-US"/>
          </w:rPr>
          <w:t>MasloAS</w:t>
        </w:r>
        <w:r w:rsidRPr="00915101">
          <w:rPr>
            <w:rStyle w:val="aa"/>
            <w:rFonts w:ascii="Times New Roman" w:hAnsi="Times New Roman"/>
            <w:sz w:val="24"/>
          </w:rPr>
          <w:t>@</w:t>
        </w:r>
        <w:r w:rsidRPr="00915101">
          <w:rPr>
            <w:rStyle w:val="aa"/>
            <w:rFonts w:ascii="Times New Roman" w:hAnsi="Times New Roman"/>
            <w:sz w:val="24"/>
            <w:lang w:val="en-US"/>
          </w:rPr>
          <w:t>mng</w:t>
        </w:r>
        <w:r w:rsidRPr="00915101">
          <w:rPr>
            <w:rStyle w:val="aa"/>
            <w:rFonts w:ascii="Times New Roman" w:hAnsi="Times New Roman"/>
            <w:sz w:val="24"/>
          </w:rPr>
          <w:t>.</w:t>
        </w:r>
        <w:r w:rsidRPr="00915101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Pr="00915101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Pr="00915101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A77505" w:rsidRDefault="00F77001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  <w:r w:rsidR="002A3E0A">
        <w:rPr>
          <w:rFonts w:ascii="Times New Roman" w:hAnsi="Times New Roman"/>
          <w:sz w:val="24"/>
        </w:rPr>
        <w:t>, тел.: 8(34643)</w:t>
      </w:r>
      <w:r>
        <w:rPr>
          <w:rFonts w:ascii="Times New Roman" w:hAnsi="Times New Roman"/>
          <w:sz w:val="24"/>
        </w:rPr>
        <w:t xml:space="preserve"> </w:t>
      </w:r>
      <w:r w:rsidR="002A3E0A">
        <w:rPr>
          <w:rFonts w:ascii="Times New Roman" w:hAnsi="Times New Roman"/>
          <w:sz w:val="24"/>
        </w:rPr>
        <w:t>46-</w:t>
      </w:r>
      <w:r>
        <w:rPr>
          <w:rFonts w:ascii="Times New Roman" w:hAnsi="Times New Roman"/>
          <w:sz w:val="24"/>
        </w:rPr>
        <w:t>891</w:t>
      </w:r>
      <w:r w:rsidR="002A3E0A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10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</w:p>
    <w:p w:rsidR="00E965EE" w:rsidRPr="00A77505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6038D8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3816B5"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>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A77505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11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F77001" w:rsidRDefault="00F77001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A77505" w:rsidRPr="00A77505" w:rsidRDefault="00A77505" w:rsidP="00A77505">
      <w:pPr>
        <w:spacing w:before="0"/>
        <w:jc w:val="right"/>
        <w:rPr>
          <w:rFonts w:ascii="Times New Roman" w:hAnsi="Times New Roman"/>
          <w:sz w:val="24"/>
        </w:rPr>
      </w:pPr>
      <w:r w:rsidRPr="00A77505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1330E" w:rsidRDefault="0051330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1330E" w:rsidRDefault="0051330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090708">
        <w:rPr>
          <w:rFonts w:ascii="Times New Roman" w:hAnsi="Times New Roman"/>
          <w:b/>
          <w:sz w:val="24"/>
        </w:rPr>
        <w:t>410</w:t>
      </w:r>
      <w:r w:rsidR="002A3E0A">
        <w:rPr>
          <w:rFonts w:ascii="Times New Roman" w:hAnsi="Times New Roman"/>
          <w:b/>
          <w:sz w:val="24"/>
        </w:rPr>
        <w:t>/ТК/</w:t>
      </w:r>
      <w:r w:rsidR="00E82DDA">
        <w:rPr>
          <w:rFonts w:ascii="Times New Roman" w:hAnsi="Times New Roman"/>
          <w:b/>
          <w:sz w:val="24"/>
        </w:rPr>
        <w:t>2015</w:t>
      </w:r>
      <w:r w:rsidR="00734ECD">
        <w:rPr>
          <w:rFonts w:ascii="Times New Roman" w:hAnsi="Times New Roman"/>
          <w:b/>
          <w:sz w:val="24"/>
        </w:rPr>
        <w:t xml:space="preserve"> от «__</w:t>
      </w:r>
      <w:r w:rsidR="00DA55B6">
        <w:rPr>
          <w:rFonts w:ascii="Times New Roman" w:hAnsi="Times New Roman"/>
          <w:b/>
          <w:sz w:val="24"/>
        </w:rPr>
        <w:t>13</w:t>
      </w:r>
      <w:r w:rsidR="00734ECD">
        <w:rPr>
          <w:rFonts w:ascii="Times New Roman" w:hAnsi="Times New Roman"/>
          <w:b/>
          <w:sz w:val="24"/>
        </w:rPr>
        <w:t>__»_____</w:t>
      </w:r>
      <w:r w:rsidR="00DA55B6">
        <w:rPr>
          <w:rFonts w:ascii="Times New Roman" w:hAnsi="Times New Roman"/>
          <w:b/>
          <w:sz w:val="24"/>
        </w:rPr>
        <w:t>08</w:t>
      </w:r>
      <w:r w:rsidR="00734ECD">
        <w:rPr>
          <w:rFonts w:ascii="Times New Roman" w:hAnsi="Times New Roman"/>
          <w:b/>
          <w:sz w:val="24"/>
        </w:rPr>
        <w:t>_________</w:t>
      </w:r>
      <w:r w:rsidR="00E82DDA">
        <w:rPr>
          <w:rFonts w:ascii="Times New Roman" w:hAnsi="Times New Roman"/>
          <w:b/>
          <w:sz w:val="24"/>
        </w:rPr>
        <w:t>2015</w:t>
      </w:r>
      <w:r w:rsidR="00734ECD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090708">
        <w:rPr>
          <w:rFonts w:ascii="Times New Roman" w:hAnsi="Times New Roman"/>
          <w:b/>
          <w:sz w:val="24"/>
        </w:rPr>
        <w:t>410</w:t>
      </w:r>
      <w:r w:rsidR="002A3E0A">
        <w:rPr>
          <w:rFonts w:ascii="Times New Roman" w:hAnsi="Times New Roman"/>
          <w:b/>
          <w:sz w:val="24"/>
        </w:rPr>
        <w:t>/ТК/</w:t>
      </w:r>
      <w:r w:rsidR="00E82DDA">
        <w:rPr>
          <w:rFonts w:ascii="Times New Roman" w:hAnsi="Times New Roman"/>
          <w:b/>
          <w:sz w:val="24"/>
        </w:rPr>
        <w:t>2015</w:t>
      </w:r>
      <w:r w:rsidR="00734ECD">
        <w:rPr>
          <w:rFonts w:ascii="Times New Roman" w:hAnsi="Times New Roman"/>
          <w:b/>
          <w:sz w:val="24"/>
        </w:rPr>
        <w:t xml:space="preserve"> от «____»____________</w:t>
      </w:r>
      <w:r w:rsidR="00E82DDA">
        <w:rPr>
          <w:rFonts w:ascii="Times New Roman" w:hAnsi="Times New Roman"/>
          <w:b/>
          <w:sz w:val="24"/>
        </w:rPr>
        <w:t>2015</w:t>
      </w:r>
      <w:r w:rsidR="00734ECD">
        <w:rPr>
          <w:rFonts w:ascii="Times New Roman" w:hAnsi="Times New Roman"/>
          <w:b/>
          <w:sz w:val="24"/>
        </w:rPr>
        <w:t xml:space="preserve"> г.</w:t>
      </w:r>
      <w:r w:rsidRPr="00C342DE">
        <w:rPr>
          <w:rFonts w:ascii="Times New Roman" w:hAnsi="Times New Roman"/>
          <w:color w:val="FF0000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C342DE">
        <w:rPr>
          <w:rFonts w:ascii="Times New Roman" w:hAnsi="Times New Roman"/>
          <w:sz w:val="24"/>
        </w:rPr>
        <w:t>Н-МНГ»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F77001" w:rsidRPr="00E82DDA">
        <w:rPr>
          <w:rFonts w:ascii="Times New Roman" w:hAnsi="Times New Roman"/>
          <w:b/>
          <w:sz w:val="24"/>
        </w:rPr>
        <w:t xml:space="preserve">на оказание услуг по обеспечению </w:t>
      </w:r>
      <w:r w:rsidR="00F77001" w:rsidRPr="00E82DDA">
        <w:rPr>
          <w:rFonts w:ascii="Times New Roman" w:hAnsi="Times New Roman"/>
          <w:b/>
          <w:bCs/>
          <w:sz w:val="24"/>
        </w:rPr>
        <w:t xml:space="preserve">проезда транспортных средств </w:t>
      </w:r>
      <w:r w:rsidR="00F77001" w:rsidRPr="00E82DDA">
        <w:rPr>
          <w:rFonts w:ascii="Times New Roman" w:hAnsi="Times New Roman"/>
          <w:b/>
          <w:sz w:val="24"/>
        </w:rPr>
        <w:t>через реку Обь на</w:t>
      </w:r>
      <w:proofErr w:type="gramEnd"/>
      <w:r w:rsidR="00F77001" w:rsidRPr="00E82DDA">
        <w:rPr>
          <w:rFonts w:ascii="Times New Roman" w:hAnsi="Times New Roman"/>
          <w:b/>
          <w:sz w:val="24"/>
        </w:rPr>
        <w:t xml:space="preserve"> </w:t>
      </w:r>
      <w:proofErr w:type="gramStart"/>
      <w:r w:rsidR="00F77001" w:rsidRPr="00E82DDA">
        <w:rPr>
          <w:rFonts w:ascii="Times New Roman" w:hAnsi="Times New Roman"/>
          <w:b/>
          <w:sz w:val="24"/>
        </w:rPr>
        <w:t>1560,2</w:t>
      </w:r>
      <w:proofErr w:type="gramEnd"/>
      <w:r w:rsidR="00F77001" w:rsidRPr="00E82DDA">
        <w:rPr>
          <w:rFonts w:ascii="Times New Roman" w:hAnsi="Times New Roman"/>
          <w:b/>
          <w:sz w:val="24"/>
        </w:rPr>
        <w:t xml:space="preserve"> </w:t>
      </w:r>
      <w:proofErr w:type="gramStart"/>
      <w:r w:rsidR="00F77001" w:rsidRPr="00E82DDA">
        <w:rPr>
          <w:rFonts w:ascii="Times New Roman" w:hAnsi="Times New Roman"/>
          <w:b/>
          <w:sz w:val="24"/>
        </w:rPr>
        <w:t>км</w:t>
      </w:r>
      <w:proofErr w:type="gramEnd"/>
      <w:r w:rsidRPr="00580A9C">
        <w:rPr>
          <w:rFonts w:ascii="Times New Roman" w:hAnsi="Times New Roman"/>
          <w:sz w:val="24"/>
        </w:rPr>
        <w:t xml:space="preserve"> на условиях указанного ПДО не позднее 20 дней с момента уведомления о принятии нашего предложения. 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C342DE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C342DE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F77001" w:rsidRDefault="00F77001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A77505" w:rsidRPr="00A77505" w:rsidRDefault="00A77505" w:rsidP="00A77505">
      <w:pPr>
        <w:spacing w:before="0"/>
        <w:jc w:val="right"/>
        <w:rPr>
          <w:rFonts w:ascii="Times New Roman" w:hAnsi="Times New Roman"/>
          <w:b/>
          <w:sz w:val="24"/>
        </w:rPr>
      </w:pPr>
      <w:r w:rsidRPr="00A77505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1330E" w:rsidRDefault="0051330E" w:rsidP="00ED7A97">
      <w:pPr>
        <w:spacing w:before="0"/>
        <w:rPr>
          <w:rFonts w:ascii="Times New Roman" w:hAnsi="Times New Roman"/>
          <w:sz w:val="24"/>
        </w:rPr>
      </w:pPr>
    </w:p>
    <w:p w:rsidR="0051330E" w:rsidRDefault="0051330E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ХМАО-Югра,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924885" w:rsidRPr="00580A9C" w:rsidRDefault="00924885" w:rsidP="00702917">
      <w:p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24885" w:rsidRPr="00580A9C" w:rsidRDefault="00580A9C" w:rsidP="00702917">
      <w:pPr>
        <w:spacing w:before="0"/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580A9C" w:rsidRDefault="00580A9C" w:rsidP="00924885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E82DDA">
        <w:rPr>
          <w:rFonts w:ascii="Times New Roman" w:hAnsi="Times New Roman"/>
          <w:sz w:val="24"/>
        </w:rPr>
        <w:t>2015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spacing w:before="0"/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70291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F77001" w:rsidRPr="00E82DDA">
        <w:rPr>
          <w:rFonts w:ascii="Times New Roman" w:hAnsi="Times New Roman"/>
          <w:b/>
          <w:sz w:val="24"/>
        </w:rPr>
        <w:t xml:space="preserve">на оказание услуг по обеспечению </w:t>
      </w:r>
      <w:r w:rsidR="00F77001" w:rsidRPr="00E82DDA">
        <w:rPr>
          <w:rFonts w:ascii="Times New Roman" w:hAnsi="Times New Roman"/>
          <w:b/>
          <w:bCs/>
          <w:sz w:val="24"/>
        </w:rPr>
        <w:t xml:space="preserve">проезда транспортных средств </w:t>
      </w:r>
      <w:r w:rsidR="00F77001" w:rsidRPr="00E82DDA">
        <w:rPr>
          <w:rFonts w:ascii="Times New Roman" w:hAnsi="Times New Roman"/>
          <w:b/>
          <w:sz w:val="24"/>
        </w:rPr>
        <w:t>через реку Обь на 1560,2 км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902E02" w:rsidTr="00D8153A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702917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702917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F1D12" w:rsidRPr="009F1D12" w:rsidTr="00D8153A">
        <w:trPr>
          <w:trHeight w:val="251"/>
        </w:trPr>
        <w:tc>
          <w:tcPr>
            <w:tcW w:w="6379" w:type="dxa"/>
            <w:vAlign w:val="center"/>
          </w:tcPr>
          <w:p w:rsidR="009F1D12" w:rsidRPr="00D8153A" w:rsidRDefault="009F1D12" w:rsidP="00D8153A">
            <w:pPr>
              <w:pStyle w:val="ae"/>
              <w:rPr>
                <w:rFonts w:ascii="Times New Roman" w:hAnsi="Times New Roman"/>
                <w:b/>
                <w:sz w:val="23"/>
                <w:szCs w:val="23"/>
              </w:rPr>
            </w:pPr>
            <w:r w:rsidRPr="00D8153A">
              <w:rPr>
                <w:rFonts w:ascii="Times New Roman" w:hAnsi="Times New Roman"/>
                <w:b/>
                <w:sz w:val="23"/>
                <w:szCs w:val="23"/>
              </w:rPr>
              <w:t>Лот №</w:t>
            </w:r>
            <w:r w:rsidR="007964AD">
              <w:rPr>
                <w:rFonts w:ascii="Times New Roman" w:hAnsi="Times New Roman"/>
                <w:b/>
                <w:sz w:val="23"/>
                <w:szCs w:val="23"/>
              </w:rPr>
              <w:t>916.</w:t>
            </w:r>
            <w:r w:rsidRPr="00D8153A">
              <w:rPr>
                <w:rFonts w:ascii="Times New Roman" w:hAnsi="Times New Roman"/>
                <w:b/>
                <w:sz w:val="23"/>
                <w:szCs w:val="23"/>
              </w:rPr>
              <w:t>1</w:t>
            </w:r>
            <w:r w:rsidR="007964AD">
              <w:rPr>
                <w:rFonts w:ascii="Times New Roman" w:hAnsi="Times New Roman"/>
                <w:b/>
                <w:sz w:val="23"/>
                <w:szCs w:val="23"/>
              </w:rPr>
              <w:t>.</w:t>
            </w:r>
            <w:r w:rsidR="00D8153A">
              <w:rPr>
                <w:rFonts w:ascii="Times New Roman" w:hAnsi="Times New Roman"/>
                <w:b/>
                <w:sz w:val="23"/>
                <w:szCs w:val="23"/>
              </w:rPr>
              <w:t>:</w:t>
            </w:r>
          </w:p>
        </w:tc>
        <w:tc>
          <w:tcPr>
            <w:tcW w:w="3827" w:type="dxa"/>
            <w:vAlign w:val="center"/>
          </w:tcPr>
          <w:p w:rsidR="009F1D12" w:rsidRPr="009F1D12" w:rsidRDefault="009F1D12" w:rsidP="00702917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F1D12" w:rsidRPr="009F1D12" w:rsidTr="00CC2C48">
        <w:trPr>
          <w:trHeight w:val="256"/>
        </w:trPr>
        <w:tc>
          <w:tcPr>
            <w:tcW w:w="6379" w:type="dxa"/>
            <w:vAlign w:val="center"/>
          </w:tcPr>
          <w:p w:rsidR="009F1D12" w:rsidRPr="00D8153A" w:rsidRDefault="009F1D12" w:rsidP="00F77001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D8153A">
              <w:rPr>
                <w:rFonts w:ascii="Times New Roman" w:hAnsi="Times New Roman"/>
                <w:sz w:val="23"/>
                <w:szCs w:val="23"/>
              </w:rPr>
              <w:t xml:space="preserve">Сроки оказания работ/услуг: </w:t>
            </w:r>
            <w:r w:rsidR="00D8153A">
              <w:rPr>
                <w:rFonts w:ascii="Times New Roman" w:hAnsi="Times New Roman"/>
                <w:sz w:val="23"/>
                <w:szCs w:val="23"/>
              </w:rPr>
              <w:t>с 01.</w:t>
            </w:r>
            <w:r w:rsidR="00F77001">
              <w:rPr>
                <w:rFonts w:ascii="Times New Roman" w:hAnsi="Times New Roman"/>
                <w:sz w:val="23"/>
                <w:szCs w:val="23"/>
              </w:rPr>
              <w:t>11</w:t>
            </w:r>
            <w:r w:rsidR="00D8153A">
              <w:rPr>
                <w:rFonts w:ascii="Times New Roman" w:hAnsi="Times New Roman"/>
                <w:sz w:val="23"/>
                <w:szCs w:val="23"/>
              </w:rPr>
              <w:t>.2015 г. по 31.1</w:t>
            </w:r>
            <w:r w:rsidR="00F77001">
              <w:rPr>
                <w:rFonts w:ascii="Times New Roman" w:hAnsi="Times New Roman"/>
                <w:sz w:val="23"/>
                <w:szCs w:val="23"/>
              </w:rPr>
              <w:t>0</w:t>
            </w:r>
            <w:r w:rsidR="00D8153A">
              <w:rPr>
                <w:rFonts w:ascii="Times New Roman" w:hAnsi="Times New Roman"/>
                <w:sz w:val="23"/>
                <w:szCs w:val="23"/>
              </w:rPr>
              <w:t>.201</w:t>
            </w:r>
            <w:r w:rsidR="00F77001">
              <w:rPr>
                <w:rFonts w:ascii="Times New Roman" w:hAnsi="Times New Roman"/>
                <w:sz w:val="23"/>
                <w:szCs w:val="23"/>
              </w:rPr>
              <w:t>8</w:t>
            </w:r>
            <w:r w:rsidR="00D8153A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F1D12" w:rsidRPr="009F1D12" w:rsidRDefault="009F1D12" w:rsidP="00CC2C48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F1D1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F1D12" w:rsidRPr="009F1D12" w:rsidTr="00CC2C48">
        <w:trPr>
          <w:trHeight w:val="306"/>
        </w:trPr>
        <w:tc>
          <w:tcPr>
            <w:tcW w:w="6379" w:type="dxa"/>
            <w:vAlign w:val="center"/>
          </w:tcPr>
          <w:p w:rsidR="009F1D12" w:rsidRPr="00D8153A" w:rsidRDefault="009F1D12" w:rsidP="00D8153A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D8153A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F1D12" w:rsidRPr="009F1D12" w:rsidRDefault="009F1D12" w:rsidP="00CC2C48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F1D12" w:rsidRPr="009F1D12" w:rsidTr="00CC2C48">
        <w:trPr>
          <w:trHeight w:val="278"/>
        </w:trPr>
        <w:tc>
          <w:tcPr>
            <w:tcW w:w="6379" w:type="dxa"/>
            <w:vAlign w:val="center"/>
          </w:tcPr>
          <w:p w:rsidR="009F1D12" w:rsidRPr="00D8153A" w:rsidRDefault="009F1D12" w:rsidP="00D8153A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D8153A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F1D12" w:rsidRPr="009F1D12" w:rsidRDefault="009F1D12" w:rsidP="00CC2C48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F1D12" w:rsidRPr="00902E02" w:rsidTr="00CC2C48">
        <w:trPr>
          <w:trHeight w:val="192"/>
        </w:trPr>
        <w:tc>
          <w:tcPr>
            <w:tcW w:w="6379" w:type="dxa"/>
            <w:vAlign w:val="center"/>
          </w:tcPr>
          <w:p w:rsidR="009F1D12" w:rsidRPr="00902E02" w:rsidRDefault="009F1D12" w:rsidP="00702917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F1D12" w:rsidRPr="00902E02" w:rsidRDefault="009F1D12" w:rsidP="00CC2C48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F1D12" w:rsidRPr="00902E02" w:rsidTr="00CC2C48">
        <w:trPr>
          <w:trHeight w:val="675"/>
        </w:trPr>
        <w:tc>
          <w:tcPr>
            <w:tcW w:w="6379" w:type="dxa"/>
          </w:tcPr>
          <w:p w:rsidR="009F1D12" w:rsidRPr="00902E02" w:rsidRDefault="009F1D12" w:rsidP="00702917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F77001" w:rsidRPr="00F77001" w:rsidRDefault="00F77001" w:rsidP="00F77001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77001">
              <w:rPr>
                <w:rFonts w:ascii="Times New Roman" w:hAnsi="Times New Roman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F77001">
              <w:rPr>
                <w:rFonts w:ascii="Times New Roman" w:hAnsi="Times New Roman"/>
                <w:sz w:val="23"/>
                <w:szCs w:val="23"/>
              </w:rPr>
              <w:t>с даты получения</w:t>
            </w:r>
            <w:proofErr w:type="gramEnd"/>
            <w:r w:rsidRPr="00F77001">
              <w:rPr>
                <w:rFonts w:ascii="Times New Roman" w:hAnsi="Times New Roman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F77001" w:rsidRPr="00F77001" w:rsidRDefault="00F77001" w:rsidP="00F77001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77001">
              <w:rPr>
                <w:rFonts w:ascii="Times New Roman" w:hAnsi="Times New Roman"/>
                <w:sz w:val="23"/>
                <w:szCs w:val="23"/>
              </w:rPr>
              <w:t>- акта оказанных услуг;</w:t>
            </w:r>
          </w:p>
          <w:p w:rsidR="009F1D12" w:rsidRPr="009F1D12" w:rsidRDefault="00F77001" w:rsidP="00F77001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77001">
              <w:rPr>
                <w:rFonts w:ascii="Times New Roman" w:hAnsi="Times New Roman"/>
                <w:sz w:val="23"/>
                <w:szCs w:val="23"/>
              </w:rPr>
              <w:t>- счета-фактуры.</w:t>
            </w:r>
          </w:p>
        </w:tc>
        <w:tc>
          <w:tcPr>
            <w:tcW w:w="3827" w:type="dxa"/>
            <w:vAlign w:val="center"/>
          </w:tcPr>
          <w:p w:rsidR="009F1D12" w:rsidRPr="00902E02" w:rsidRDefault="009F1D12" w:rsidP="00CC2C48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F1D12" w:rsidRPr="00902E02" w:rsidTr="00CC2C48">
        <w:trPr>
          <w:trHeight w:val="198"/>
        </w:trPr>
        <w:tc>
          <w:tcPr>
            <w:tcW w:w="6379" w:type="dxa"/>
          </w:tcPr>
          <w:p w:rsidR="009F1D12" w:rsidRPr="00902E02" w:rsidRDefault="009F1D1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</w:tc>
        <w:tc>
          <w:tcPr>
            <w:tcW w:w="3827" w:type="dxa"/>
            <w:vAlign w:val="center"/>
          </w:tcPr>
          <w:p w:rsidR="009F1D12" w:rsidRPr="00902E02" w:rsidRDefault="009F1D12" w:rsidP="00CC2C48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702917">
      <w:p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152D25">
        <w:rPr>
          <w:rFonts w:ascii="Times New Roman" w:hAnsi="Times New Roman"/>
          <w:sz w:val="24"/>
        </w:rPr>
        <w:t xml:space="preserve">декабря </w:t>
      </w:r>
      <w:r w:rsidR="00E82DDA">
        <w:rPr>
          <w:rFonts w:ascii="Times New Roman" w:hAnsi="Times New Roman"/>
          <w:sz w:val="24"/>
        </w:rPr>
        <w:t>2015</w:t>
      </w:r>
      <w:r w:rsidR="00152D25">
        <w:rPr>
          <w:rFonts w:ascii="Times New Roman" w:hAnsi="Times New Roman"/>
          <w:sz w:val="24"/>
        </w:rPr>
        <w:t xml:space="preserve"> </w:t>
      </w:r>
      <w:r w:rsidR="00702917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A77505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"/>
        <w:gridCol w:w="5596"/>
        <w:gridCol w:w="1701"/>
        <w:gridCol w:w="992"/>
        <w:gridCol w:w="709"/>
        <w:gridCol w:w="1417"/>
        <w:gridCol w:w="1418"/>
        <w:gridCol w:w="1701"/>
        <w:gridCol w:w="1843"/>
      </w:tblGrid>
      <w:tr w:rsidR="002A3E0A" w:rsidRPr="002A3E0A" w:rsidTr="002A3E0A">
        <w:trPr>
          <w:cantSplit/>
          <w:trHeight w:val="866"/>
        </w:trPr>
        <w:tc>
          <w:tcPr>
            <w:tcW w:w="466" w:type="dxa"/>
            <w:vAlign w:val="center"/>
          </w:tcPr>
          <w:p w:rsidR="002A3E0A" w:rsidRPr="002A3E0A" w:rsidRDefault="002A3E0A" w:rsidP="002A3E0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2A3E0A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№ </w:t>
            </w:r>
            <w:proofErr w:type="gramStart"/>
            <w:r w:rsidRPr="002A3E0A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п</w:t>
            </w:r>
            <w:proofErr w:type="gramEnd"/>
            <w:r w:rsidRPr="002A3E0A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/п</w:t>
            </w:r>
          </w:p>
        </w:tc>
        <w:tc>
          <w:tcPr>
            <w:tcW w:w="5596" w:type="dxa"/>
            <w:vAlign w:val="center"/>
          </w:tcPr>
          <w:p w:rsidR="002A3E0A" w:rsidRPr="002A3E0A" w:rsidRDefault="002A3E0A" w:rsidP="002A3E0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2A3E0A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Наименование</w:t>
            </w:r>
            <w:r w:rsidRPr="002A3E0A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 услуги (номер лота)</w:t>
            </w:r>
          </w:p>
        </w:tc>
        <w:tc>
          <w:tcPr>
            <w:tcW w:w="1701" w:type="dxa"/>
            <w:vAlign w:val="center"/>
          </w:tcPr>
          <w:p w:rsidR="002A3E0A" w:rsidRPr="002A3E0A" w:rsidRDefault="002A3E0A" w:rsidP="002A3E0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2A3E0A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Заказчик</w:t>
            </w:r>
          </w:p>
        </w:tc>
        <w:tc>
          <w:tcPr>
            <w:tcW w:w="992" w:type="dxa"/>
            <w:vAlign w:val="center"/>
          </w:tcPr>
          <w:p w:rsidR="002A3E0A" w:rsidRPr="002A3E0A" w:rsidRDefault="002A3E0A" w:rsidP="002A3E0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2A3E0A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Ед. изм.</w:t>
            </w:r>
          </w:p>
        </w:tc>
        <w:tc>
          <w:tcPr>
            <w:tcW w:w="709" w:type="dxa"/>
            <w:vAlign w:val="center"/>
          </w:tcPr>
          <w:p w:rsidR="002A3E0A" w:rsidRPr="002A3E0A" w:rsidRDefault="002A3E0A" w:rsidP="002A3E0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2A3E0A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Кол.</w:t>
            </w:r>
          </w:p>
        </w:tc>
        <w:tc>
          <w:tcPr>
            <w:tcW w:w="1417" w:type="dxa"/>
            <w:vAlign w:val="center"/>
          </w:tcPr>
          <w:p w:rsidR="002A3E0A" w:rsidRPr="002A3E0A" w:rsidRDefault="002A3E0A" w:rsidP="002A3E0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2A3E0A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Стоимость за единицу без НДС (18%), руб.</w:t>
            </w:r>
          </w:p>
        </w:tc>
        <w:tc>
          <w:tcPr>
            <w:tcW w:w="1418" w:type="dxa"/>
            <w:vAlign w:val="center"/>
          </w:tcPr>
          <w:p w:rsidR="002A3E0A" w:rsidRPr="002A3E0A" w:rsidRDefault="002A3E0A" w:rsidP="002A3E0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2A3E0A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 без НДС (18%), руб.</w:t>
            </w:r>
          </w:p>
        </w:tc>
        <w:tc>
          <w:tcPr>
            <w:tcW w:w="1701" w:type="dxa"/>
            <w:vAlign w:val="center"/>
          </w:tcPr>
          <w:p w:rsidR="002A3E0A" w:rsidRPr="002A3E0A" w:rsidRDefault="002A3E0A" w:rsidP="002A3E0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2A3E0A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 НДС (18%), руб.</w:t>
            </w:r>
          </w:p>
        </w:tc>
        <w:tc>
          <w:tcPr>
            <w:tcW w:w="1843" w:type="dxa"/>
            <w:vAlign w:val="center"/>
          </w:tcPr>
          <w:p w:rsidR="002A3E0A" w:rsidRPr="002A3E0A" w:rsidRDefault="002A3E0A" w:rsidP="002A3E0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2A3E0A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 с НДС (18%), руб.</w:t>
            </w:r>
          </w:p>
        </w:tc>
      </w:tr>
      <w:tr w:rsidR="00090708" w:rsidRPr="007964AD" w:rsidTr="002A3E0A">
        <w:trPr>
          <w:trHeight w:val="397"/>
        </w:trPr>
        <w:tc>
          <w:tcPr>
            <w:tcW w:w="466" w:type="dxa"/>
            <w:vMerge w:val="restart"/>
            <w:vAlign w:val="center"/>
          </w:tcPr>
          <w:p w:rsidR="00090708" w:rsidRPr="007964AD" w:rsidRDefault="00090708" w:rsidP="007964AD">
            <w:pPr>
              <w:pStyle w:val="ae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64A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96" w:type="dxa"/>
            <w:vAlign w:val="center"/>
          </w:tcPr>
          <w:p w:rsidR="00090708" w:rsidRPr="007964AD" w:rsidRDefault="00090708" w:rsidP="007964A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7964AD">
              <w:rPr>
                <w:rFonts w:ascii="Times New Roman" w:hAnsi="Times New Roman"/>
                <w:sz w:val="18"/>
                <w:szCs w:val="18"/>
              </w:rPr>
              <w:t>Лот №916.1.: "Оказание</w:t>
            </w:r>
            <w:r w:rsidRPr="00F77001">
              <w:rPr>
                <w:rFonts w:ascii="Times New Roman" w:hAnsi="Times New Roman"/>
                <w:sz w:val="18"/>
                <w:szCs w:val="18"/>
              </w:rPr>
              <w:t xml:space="preserve"> услуг по обеспечению проезда транспортных средств через реку Обь на 1560,2 км</w:t>
            </w:r>
            <w:r w:rsidRPr="007964AD">
              <w:rPr>
                <w:rFonts w:ascii="Times New Roman" w:hAnsi="Times New Roman"/>
                <w:sz w:val="18"/>
                <w:szCs w:val="18"/>
              </w:rPr>
              <w:t>"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.:</w:t>
            </w:r>
          </w:p>
        </w:tc>
        <w:tc>
          <w:tcPr>
            <w:tcW w:w="1701" w:type="dxa"/>
            <w:vAlign w:val="center"/>
          </w:tcPr>
          <w:p w:rsidR="00090708" w:rsidRPr="007964AD" w:rsidRDefault="00090708" w:rsidP="007964AD">
            <w:pPr>
              <w:pStyle w:val="ae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0708" w:rsidRPr="007964AD" w:rsidRDefault="00090708" w:rsidP="007964AD">
            <w:pPr>
              <w:pStyle w:val="ae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90708" w:rsidRPr="007964AD" w:rsidRDefault="00090708" w:rsidP="007964A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090708" w:rsidRPr="007964AD" w:rsidRDefault="00090708" w:rsidP="007964A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90708" w:rsidRPr="007964AD" w:rsidRDefault="00090708" w:rsidP="007964A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090708" w:rsidRPr="007964AD" w:rsidRDefault="00090708" w:rsidP="007964A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090708" w:rsidRPr="007964AD" w:rsidRDefault="00090708" w:rsidP="007964A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0708" w:rsidRPr="007964AD" w:rsidTr="00D96FF0">
        <w:trPr>
          <w:trHeight w:val="206"/>
        </w:trPr>
        <w:tc>
          <w:tcPr>
            <w:tcW w:w="466" w:type="dxa"/>
            <w:vMerge/>
            <w:vAlign w:val="center"/>
          </w:tcPr>
          <w:p w:rsidR="00090708" w:rsidRPr="007964AD" w:rsidRDefault="00090708" w:rsidP="007964AD">
            <w:pPr>
              <w:pStyle w:val="ae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6" w:type="dxa"/>
            <w:vAlign w:val="center"/>
          </w:tcPr>
          <w:p w:rsidR="00090708" w:rsidRPr="00090708" w:rsidRDefault="00090708" w:rsidP="007964A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090708">
              <w:rPr>
                <w:rFonts w:ascii="Times New Roman" w:hAnsi="Times New Roman"/>
                <w:sz w:val="18"/>
                <w:szCs w:val="18"/>
              </w:rPr>
              <w:t>С «01» ноября 2015г. по «31» декабря 2015г.</w:t>
            </w:r>
          </w:p>
        </w:tc>
        <w:tc>
          <w:tcPr>
            <w:tcW w:w="1701" w:type="dxa"/>
            <w:vMerge w:val="restart"/>
            <w:vAlign w:val="center"/>
          </w:tcPr>
          <w:p w:rsidR="00090708" w:rsidRPr="007964AD" w:rsidRDefault="00090708" w:rsidP="00F77001">
            <w:pPr>
              <w:pStyle w:val="ae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64AD">
              <w:rPr>
                <w:rFonts w:ascii="Times New Roman" w:hAnsi="Times New Roman"/>
                <w:sz w:val="18"/>
                <w:szCs w:val="18"/>
              </w:rPr>
              <w:t>ОАО "СН-МНГ"</w:t>
            </w:r>
          </w:p>
        </w:tc>
        <w:tc>
          <w:tcPr>
            <w:tcW w:w="992" w:type="dxa"/>
            <w:vAlign w:val="center"/>
          </w:tcPr>
          <w:p w:rsidR="00090708" w:rsidRPr="007964AD" w:rsidRDefault="00090708" w:rsidP="00D96FF0">
            <w:pPr>
              <w:pStyle w:val="a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месяц</w:t>
            </w:r>
          </w:p>
        </w:tc>
        <w:tc>
          <w:tcPr>
            <w:tcW w:w="709" w:type="dxa"/>
            <w:vAlign w:val="center"/>
          </w:tcPr>
          <w:p w:rsidR="00090708" w:rsidRPr="007964AD" w:rsidRDefault="00090708" w:rsidP="00D96FF0">
            <w:pPr>
              <w:pStyle w:val="a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090708" w:rsidRPr="007964AD" w:rsidRDefault="00090708" w:rsidP="007964A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90708" w:rsidRPr="007964AD" w:rsidRDefault="00090708" w:rsidP="007964A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090708" w:rsidRPr="007964AD" w:rsidRDefault="00090708" w:rsidP="007964A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090708" w:rsidRPr="007964AD" w:rsidRDefault="00090708" w:rsidP="007964A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0708" w:rsidRPr="007964AD" w:rsidTr="00D96FF0">
        <w:trPr>
          <w:trHeight w:val="124"/>
        </w:trPr>
        <w:tc>
          <w:tcPr>
            <w:tcW w:w="466" w:type="dxa"/>
            <w:vMerge/>
            <w:vAlign w:val="center"/>
          </w:tcPr>
          <w:p w:rsidR="00090708" w:rsidRPr="007964AD" w:rsidRDefault="00090708" w:rsidP="007964AD">
            <w:pPr>
              <w:pStyle w:val="ae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6" w:type="dxa"/>
            <w:vAlign w:val="center"/>
          </w:tcPr>
          <w:p w:rsidR="00090708" w:rsidRPr="00090708" w:rsidRDefault="00090708" w:rsidP="007964A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090708">
              <w:rPr>
                <w:rFonts w:ascii="Times New Roman" w:hAnsi="Times New Roman"/>
                <w:sz w:val="18"/>
                <w:szCs w:val="18"/>
              </w:rPr>
              <w:t>С «01» января 2016г. по «31» декабря 2016г.</w:t>
            </w:r>
          </w:p>
        </w:tc>
        <w:tc>
          <w:tcPr>
            <w:tcW w:w="1701" w:type="dxa"/>
            <w:vMerge/>
            <w:vAlign w:val="center"/>
          </w:tcPr>
          <w:p w:rsidR="00090708" w:rsidRPr="007964AD" w:rsidRDefault="00090708" w:rsidP="00D96FF0">
            <w:pPr>
              <w:pStyle w:val="ae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0708" w:rsidRPr="007964AD" w:rsidRDefault="00090708" w:rsidP="00D96FF0">
            <w:pPr>
              <w:pStyle w:val="a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месяц</w:t>
            </w:r>
          </w:p>
        </w:tc>
        <w:tc>
          <w:tcPr>
            <w:tcW w:w="709" w:type="dxa"/>
            <w:vAlign w:val="center"/>
          </w:tcPr>
          <w:p w:rsidR="00090708" w:rsidRPr="007964AD" w:rsidRDefault="00090708" w:rsidP="00D96FF0">
            <w:pPr>
              <w:pStyle w:val="a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</w:tcPr>
          <w:p w:rsidR="00090708" w:rsidRPr="007964AD" w:rsidRDefault="00090708" w:rsidP="007964A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90708" w:rsidRPr="007964AD" w:rsidRDefault="00090708" w:rsidP="007964A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090708" w:rsidRPr="007964AD" w:rsidRDefault="00090708" w:rsidP="007964A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090708" w:rsidRPr="007964AD" w:rsidRDefault="00090708" w:rsidP="007964A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0708" w:rsidRPr="007964AD" w:rsidTr="00D96FF0">
        <w:trPr>
          <w:trHeight w:val="141"/>
        </w:trPr>
        <w:tc>
          <w:tcPr>
            <w:tcW w:w="466" w:type="dxa"/>
            <w:vMerge/>
            <w:vAlign w:val="center"/>
          </w:tcPr>
          <w:p w:rsidR="00090708" w:rsidRPr="007964AD" w:rsidRDefault="00090708" w:rsidP="007964AD">
            <w:pPr>
              <w:pStyle w:val="ae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6" w:type="dxa"/>
            <w:vAlign w:val="center"/>
          </w:tcPr>
          <w:p w:rsidR="00090708" w:rsidRPr="00090708" w:rsidRDefault="00090708" w:rsidP="00090708">
            <w:pPr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90708">
              <w:rPr>
                <w:rFonts w:ascii="Times New Roman" w:hAnsi="Times New Roman"/>
                <w:sz w:val="18"/>
                <w:szCs w:val="18"/>
              </w:rPr>
              <w:t>С «01» января 2017г. по «31» декабря 2017г.</w:t>
            </w:r>
          </w:p>
        </w:tc>
        <w:tc>
          <w:tcPr>
            <w:tcW w:w="1701" w:type="dxa"/>
            <w:vMerge/>
            <w:vAlign w:val="center"/>
          </w:tcPr>
          <w:p w:rsidR="00090708" w:rsidRPr="007964AD" w:rsidRDefault="00090708" w:rsidP="00D96FF0">
            <w:pPr>
              <w:pStyle w:val="ae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0708" w:rsidRPr="007964AD" w:rsidRDefault="00090708" w:rsidP="00D96FF0">
            <w:pPr>
              <w:pStyle w:val="a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месяц</w:t>
            </w:r>
          </w:p>
        </w:tc>
        <w:tc>
          <w:tcPr>
            <w:tcW w:w="709" w:type="dxa"/>
            <w:vAlign w:val="center"/>
          </w:tcPr>
          <w:p w:rsidR="00090708" w:rsidRPr="007964AD" w:rsidRDefault="00090708" w:rsidP="00D96FF0">
            <w:pPr>
              <w:pStyle w:val="a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</w:tcPr>
          <w:p w:rsidR="00090708" w:rsidRPr="007964AD" w:rsidRDefault="00090708" w:rsidP="007964A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90708" w:rsidRPr="007964AD" w:rsidRDefault="00090708" w:rsidP="007964A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090708" w:rsidRPr="007964AD" w:rsidRDefault="00090708" w:rsidP="007964A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090708" w:rsidRPr="007964AD" w:rsidRDefault="00090708" w:rsidP="007964A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0708" w:rsidRPr="007964AD" w:rsidTr="00D96FF0">
        <w:trPr>
          <w:trHeight w:val="141"/>
        </w:trPr>
        <w:tc>
          <w:tcPr>
            <w:tcW w:w="466" w:type="dxa"/>
            <w:vMerge/>
            <w:vAlign w:val="center"/>
          </w:tcPr>
          <w:p w:rsidR="00090708" w:rsidRPr="007964AD" w:rsidRDefault="00090708" w:rsidP="007964AD">
            <w:pPr>
              <w:pStyle w:val="ae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6" w:type="dxa"/>
            <w:vAlign w:val="center"/>
          </w:tcPr>
          <w:p w:rsidR="00090708" w:rsidRPr="00090708" w:rsidRDefault="00090708" w:rsidP="007964A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090708">
              <w:rPr>
                <w:rFonts w:ascii="Times New Roman" w:hAnsi="Times New Roman"/>
                <w:sz w:val="18"/>
                <w:szCs w:val="18"/>
              </w:rPr>
              <w:t>С «01» января 2018г. по «31» октября 2018г.</w:t>
            </w:r>
          </w:p>
        </w:tc>
        <w:tc>
          <w:tcPr>
            <w:tcW w:w="1701" w:type="dxa"/>
            <w:vMerge/>
            <w:vAlign w:val="center"/>
          </w:tcPr>
          <w:p w:rsidR="00090708" w:rsidRPr="007964AD" w:rsidRDefault="00090708" w:rsidP="00D96FF0">
            <w:pPr>
              <w:pStyle w:val="ae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0708" w:rsidRPr="007964AD" w:rsidRDefault="00090708" w:rsidP="000D044D">
            <w:pPr>
              <w:pStyle w:val="a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месяц</w:t>
            </w:r>
          </w:p>
        </w:tc>
        <w:tc>
          <w:tcPr>
            <w:tcW w:w="709" w:type="dxa"/>
            <w:vAlign w:val="center"/>
          </w:tcPr>
          <w:p w:rsidR="00090708" w:rsidRDefault="00090708" w:rsidP="00D96FF0">
            <w:pPr>
              <w:pStyle w:val="a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:rsidR="00090708" w:rsidRPr="007964AD" w:rsidRDefault="00090708" w:rsidP="007964A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90708" w:rsidRPr="007964AD" w:rsidRDefault="00090708" w:rsidP="007964A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090708" w:rsidRPr="007964AD" w:rsidRDefault="00090708" w:rsidP="007964A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090708" w:rsidRPr="007964AD" w:rsidRDefault="00090708" w:rsidP="007964A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7001" w:rsidRPr="00D96FF0" w:rsidTr="00D96FF0">
        <w:trPr>
          <w:trHeight w:val="260"/>
        </w:trPr>
        <w:tc>
          <w:tcPr>
            <w:tcW w:w="466" w:type="dxa"/>
            <w:vAlign w:val="center"/>
          </w:tcPr>
          <w:p w:rsidR="00F77001" w:rsidRPr="00D96FF0" w:rsidRDefault="00F77001" w:rsidP="00D96FF0">
            <w:pPr>
              <w:pStyle w:val="ae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596" w:type="dxa"/>
            <w:vAlign w:val="center"/>
          </w:tcPr>
          <w:p w:rsidR="00F77001" w:rsidRPr="00D96FF0" w:rsidRDefault="00F77001" w:rsidP="00D96FF0">
            <w:pPr>
              <w:pStyle w:val="ae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701" w:type="dxa"/>
            <w:vAlign w:val="center"/>
          </w:tcPr>
          <w:p w:rsidR="00F77001" w:rsidRPr="00D96FF0" w:rsidRDefault="00F77001" w:rsidP="00D96FF0">
            <w:pPr>
              <w:pStyle w:val="ae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F77001" w:rsidRPr="00D96FF0" w:rsidRDefault="00F77001" w:rsidP="00D96FF0">
            <w:pPr>
              <w:pStyle w:val="ae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77001" w:rsidRPr="00D96FF0" w:rsidRDefault="00F77001" w:rsidP="00D96FF0">
            <w:pPr>
              <w:pStyle w:val="ae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36</w:t>
            </w:r>
          </w:p>
        </w:tc>
        <w:tc>
          <w:tcPr>
            <w:tcW w:w="1417" w:type="dxa"/>
            <w:vAlign w:val="center"/>
          </w:tcPr>
          <w:p w:rsidR="00F77001" w:rsidRPr="00D96FF0" w:rsidRDefault="00F77001" w:rsidP="00D96FF0">
            <w:pPr>
              <w:pStyle w:val="ae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F77001" w:rsidRPr="00D96FF0" w:rsidRDefault="00F77001" w:rsidP="00D96FF0">
            <w:pPr>
              <w:pStyle w:val="ae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F77001" w:rsidRPr="00D96FF0" w:rsidRDefault="00F77001" w:rsidP="00D96FF0">
            <w:pPr>
              <w:pStyle w:val="ae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F77001" w:rsidRPr="00D96FF0" w:rsidRDefault="00F77001" w:rsidP="00D96FF0">
            <w:pPr>
              <w:pStyle w:val="ae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580A9C" w:rsidRDefault="00580A9C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p w:rsidR="002A3E0A" w:rsidRPr="00580A9C" w:rsidRDefault="002A3E0A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1766"/>
      </w:tblGrid>
      <w:tr w:rsidR="00580A9C" w:rsidRPr="00580A9C" w:rsidTr="00F77001">
        <w:tc>
          <w:tcPr>
            <w:tcW w:w="4077" w:type="dxa"/>
          </w:tcPr>
          <w:p w:rsidR="00580A9C" w:rsidRPr="00103568" w:rsidRDefault="00580A9C" w:rsidP="00103568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Базис </w:t>
            </w:r>
            <w:r w:rsidR="00103568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11766" w:type="dxa"/>
            <w:vAlign w:val="center"/>
          </w:tcPr>
          <w:p w:rsidR="00580A9C" w:rsidRPr="00152D25" w:rsidRDefault="00DD0000" w:rsidP="00DD0000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река</w:t>
            </w:r>
            <w:r w:rsidRPr="00DD0000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Обь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(</w:t>
            </w:r>
            <w:r w:rsidRPr="00DD0000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1560,2 км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)</w:t>
            </w:r>
          </w:p>
        </w:tc>
      </w:tr>
      <w:tr w:rsidR="00580A9C" w:rsidRPr="00580A9C" w:rsidTr="00F77001">
        <w:tc>
          <w:tcPr>
            <w:tcW w:w="4077" w:type="dxa"/>
            <w:vAlign w:val="center"/>
          </w:tcPr>
          <w:p w:rsidR="00580A9C" w:rsidRPr="00580A9C" w:rsidRDefault="00580A9C" w:rsidP="00ED7A97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>Форма оплаты</w:t>
            </w:r>
          </w:p>
        </w:tc>
        <w:tc>
          <w:tcPr>
            <w:tcW w:w="11766" w:type="dxa"/>
            <w:vAlign w:val="center"/>
          </w:tcPr>
          <w:p w:rsidR="00F77001" w:rsidRPr="00F77001" w:rsidRDefault="004A50F0" w:rsidP="00F77001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4A50F0">
              <w:rPr>
                <w:rFonts w:ascii="Times New Roman" w:hAnsi="Times New Roman"/>
                <w:sz w:val="18"/>
                <w:szCs w:val="18"/>
              </w:rPr>
              <w:t xml:space="preserve">в течение </w:t>
            </w:r>
            <w:r w:rsidR="00F77001" w:rsidRPr="00F77001">
              <w:rPr>
                <w:rFonts w:ascii="Times New Roman" w:hAnsi="Times New Roman"/>
                <w:sz w:val="18"/>
                <w:szCs w:val="18"/>
              </w:rPr>
              <w:t xml:space="preserve">90 календарных дней, но не ранее 60 дней </w:t>
            </w:r>
            <w:proofErr w:type="gramStart"/>
            <w:r w:rsidR="00F77001" w:rsidRPr="00F77001">
              <w:rPr>
                <w:rFonts w:ascii="Times New Roman" w:hAnsi="Times New Roman"/>
                <w:sz w:val="18"/>
                <w:szCs w:val="18"/>
              </w:rPr>
              <w:t>с даты получения</w:t>
            </w:r>
            <w:proofErr w:type="gramEnd"/>
            <w:r w:rsidR="00F77001" w:rsidRPr="00F77001">
              <w:rPr>
                <w:rFonts w:ascii="Times New Roman" w:hAnsi="Times New Roman"/>
                <w:sz w:val="18"/>
                <w:szCs w:val="18"/>
              </w:rPr>
              <w:t xml:space="preserve"> от Исполнителя оригиналов следующих документов:</w:t>
            </w:r>
          </w:p>
          <w:p w:rsidR="00F77001" w:rsidRPr="00F77001" w:rsidRDefault="00F77001" w:rsidP="00F77001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F77001">
              <w:rPr>
                <w:rFonts w:ascii="Times New Roman" w:hAnsi="Times New Roman"/>
                <w:sz w:val="18"/>
                <w:szCs w:val="18"/>
              </w:rPr>
              <w:t>- акта оказанных услуг;</w:t>
            </w:r>
          </w:p>
          <w:p w:rsidR="00580A9C" w:rsidRPr="004A50F0" w:rsidRDefault="00F77001" w:rsidP="00F77001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F77001">
              <w:rPr>
                <w:rFonts w:ascii="Times New Roman" w:hAnsi="Times New Roman"/>
                <w:sz w:val="18"/>
                <w:szCs w:val="18"/>
              </w:rPr>
              <w:t>- счета-фактуры.</w:t>
            </w:r>
          </w:p>
        </w:tc>
      </w:tr>
      <w:tr w:rsidR="00580A9C" w:rsidRPr="00580A9C" w:rsidTr="00F77001">
        <w:tc>
          <w:tcPr>
            <w:tcW w:w="4077" w:type="dxa"/>
            <w:vAlign w:val="center"/>
          </w:tcPr>
          <w:p w:rsidR="00580A9C" w:rsidRPr="00103568" w:rsidRDefault="00580A9C" w:rsidP="00103568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Срок </w:t>
            </w:r>
            <w:r w:rsidR="00103568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11766" w:type="dxa"/>
            <w:vAlign w:val="center"/>
          </w:tcPr>
          <w:p w:rsidR="00580A9C" w:rsidRPr="00152D25" w:rsidRDefault="00E82DDA" w:rsidP="00F77001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2015</w:t>
            </w:r>
            <w:r w:rsidR="00D8153A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-201</w:t>
            </w:r>
            <w:r w:rsidR="00F77001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8</w:t>
            </w:r>
            <w:r w:rsidR="00D8153A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</w:t>
            </w:r>
            <w:proofErr w:type="spellStart"/>
            <w:r w:rsidR="00D8153A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г.</w:t>
            </w:r>
            <w:proofErr w:type="gramStart"/>
            <w:r w:rsidR="00D8153A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г</w:t>
            </w:r>
            <w:proofErr w:type="spellEnd"/>
            <w:proofErr w:type="gramEnd"/>
            <w:r w:rsidR="00D8153A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</w:t>
            </w:r>
          </w:p>
        </w:tc>
      </w:tr>
    </w:tbl>
    <w:p w:rsidR="00924885" w:rsidRDefault="0092488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090708" w:rsidRPr="00090708" w:rsidRDefault="00580A9C" w:rsidP="00090708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090708" w:rsidRPr="00580A9C" w:rsidRDefault="00090708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  <w:sectPr w:rsidR="00580A9C" w:rsidRPr="00580A9C" w:rsidSect="000D044D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A77505" w:rsidRPr="00A77505" w:rsidRDefault="00A77505" w:rsidP="00A77505">
      <w:pPr>
        <w:jc w:val="right"/>
        <w:rPr>
          <w:rFonts w:ascii="Times New Roman" w:hAnsi="Times New Roman"/>
          <w:b/>
          <w:sz w:val="24"/>
        </w:rPr>
      </w:pPr>
      <w:r w:rsidRPr="00A77505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1"/>
        <w:gridCol w:w="5687"/>
      </w:tblGrid>
      <w:tr w:rsidR="00924885" w:rsidTr="000D044D">
        <w:tc>
          <w:tcPr>
            <w:tcW w:w="4644" w:type="dxa"/>
          </w:tcPr>
          <w:p w:rsidR="00924885" w:rsidRDefault="00924885" w:rsidP="000D044D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0D044D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0D044D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0D044D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№____</w:t>
            </w:r>
            <w:r w:rsidR="00DA55B6">
              <w:rPr>
                <w:rFonts w:ascii="Times New Roman" w:hAnsi="Times New Roman"/>
                <w:sz w:val="24"/>
              </w:rPr>
              <w:t>329</w:t>
            </w:r>
            <w:r>
              <w:rPr>
                <w:rFonts w:ascii="Times New Roman" w:hAnsi="Times New Roman"/>
                <w:sz w:val="24"/>
              </w:rPr>
              <w:t>____ от «___</w:t>
            </w:r>
            <w:r w:rsidR="00DA55B6">
              <w:rPr>
                <w:rFonts w:ascii="Times New Roman" w:hAnsi="Times New Roman"/>
                <w:sz w:val="24"/>
              </w:rPr>
              <w:t>13</w:t>
            </w:r>
            <w:r>
              <w:rPr>
                <w:rFonts w:ascii="Times New Roman" w:hAnsi="Times New Roman"/>
                <w:sz w:val="24"/>
              </w:rPr>
              <w:t>__»_____</w:t>
            </w:r>
            <w:r w:rsidR="00DA55B6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______</w:t>
            </w:r>
            <w:r w:rsidR="00E82DDA">
              <w:rPr>
                <w:rFonts w:ascii="Times New Roman" w:hAnsi="Times New Roman"/>
                <w:sz w:val="24"/>
              </w:rPr>
              <w:t>2015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DD0000" w:rsidRDefault="0063302F" w:rsidP="00D1512C">
      <w:pPr>
        <w:pStyle w:val="a"/>
        <w:numPr>
          <w:ilvl w:val="0"/>
          <w:numId w:val="7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DD0000">
        <w:rPr>
          <w:rFonts w:ascii="Times New Roman" w:hAnsi="Times New Roman" w:cs="Times New Roman"/>
          <w:sz w:val="24"/>
          <w:szCs w:val="24"/>
        </w:rPr>
        <w:t xml:space="preserve">Предмет закупки: </w:t>
      </w:r>
      <w:r w:rsidR="00D8153A" w:rsidRPr="00DD0000">
        <w:rPr>
          <w:rFonts w:ascii="Times New Roman" w:hAnsi="Times New Roman"/>
          <w:b/>
          <w:sz w:val="24"/>
          <w:szCs w:val="24"/>
        </w:rPr>
        <w:t xml:space="preserve">оказание услуг по </w:t>
      </w:r>
      <w:r w:rsidR="00D8153A" w:rsidRPr="00DD0000">
        <w:rPr>
          <w:rFonts w:ascii="Times New Roman" w:hAnsi="Times New Roman"/>
          <w:b/>
          <w:bCs/>
          <w:spacing w:val="-3"/>
          <w:sz w:val="24"/>
          <w:szCs w:val="24"/>
        </w:rPr>
        <w:t xml:space="preserve">обеспечению проезда </w:t>
      </w:r>
      <w:r w:rsidR="00DD0000" w:rsidRPr="00DD0000">
        <w:rPr>
          <w:rFonts w:ascii="Times New Roman" w:hAnsi="Times New Roman"/>
          <w:b/>
          <w:bCs/>
          <w:spacing w:val="-3"/>
          <w:sz w:val="24"/>
          <w:szCs w:val="24"/>
        </w:rPr>
        <w:t>транспортных средств через реку Обь на 1560,2 км</w:t>
      </w:r>
      <w:r w:rsidR="00DD0000" w:rsidRPr="00DD0000">
        <w:rPr>
          <w:rFonts w:ascii="Times New Roman" w:hAnsi="Times New Roman"/>
          <w:bCs/>
          <w:spacing w:val="-3"/>
          <w:sz w:val="24"/>
          <w:szCs w:val="24"/>
        </w:rPr>
        <w:t>;</w:t>
      </w:r>
    </w:p>
    <w:p w:rsidR="008308D7" w:rsidRPr="00DD0000" w:rsidRDefault="0063302F" w:rsidP="00D1512C">
      <w:pPr>
        <w:pStyle w:val="a"/>
        <w:numPr>
          <w:ilvl w:val="0"/>
          <w:numId w:val="7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DD0000">
        <w:rPr>
          <w:rFonts w:ascii="Times New Roman" w:hAnsi="Times New Roman" w:cs="Times New Roman"/>
          <w:sz w:val="24"/>
          <w:szCs w:val="24"/>
        </w:rPr>
        <w:t>Инициатор закупки: открытое акционерное общество «Славнефть-Мегионнефтегаз» (ОАО «СН-МНГ»).</w:t>
      </w:r>
    </w:p>
    <w:p w:rsidR="00CC2C48" w:rsidRPr="00DD0000" w:rsidRDefault="0063302F" w:rsidP="00D1512C">
      <w:pPr>
        <w:pStyle w:val="a"/>
        <w:numPr>
          <w:ilvl w:val="0"/>
          <w:numId w:val="7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DD0000">
        <w:rPr>
          <w:rFonts w:ascii="Times New Roman" w:hAnsi="Times New Roman" w:cs="Times New Roman"/>
          <w:sz w:val="24"/>
          <w:szCs w:val="24"/>
        </w:rPr>
        <w:t xml:space="preserve">Плановые сроки </w:t>
      </w:r>
      <w:r w:rsidR="008308D7" w:rsidRPr="00DD0000">
        <w:rPr>
          <w:rFonts w:ascii="Times New Roman" w:hAnsi="Times New Roman" w:cs="Times New Roman"/>
          <w:sz w:val="24"/>
          <w:szCs w:val="24"/>
        </w:rPr>
        <w:t xml:space="preserve">оказания услуг: </w:t>
      </w:r>
    </w:p>
    <w:p w:rsidR="0063302F" w:rsidRPr="00DD0000" w:rsidRDefault="00CC2C48" w:rsidP="00D1512C">
      <w:pPr>
        <w:pStyle w:val="a"/>
        <w:numPr>
          <w:ilvl w:val="0"/>
          <w:numId w:val="7"/>
        </w:numPr>
        <w:tabs>
          <w:tab w:val="left" w:pos="1134"/>
        </w:tabs>
        <w:spacing w:before="0"/>
        <w:ind w:hanging="11"/>
        <w:rPr>
          <w:rFonts w:ascii="Times New Roman" w:hAnsi="Times New Roman" w:cs="Times New Roman"/>
          <w:sz w:val="24"/>
          <w:szCs w:val="24"/>
        </w:rPr>
      </w:pPr>
      <w:r w:rsidRPr="00DD0000">
        <w:rPr>
          <w:rFonts w:ascii="Times New Roman" w:hAnsi="Times New Roman" w:cs="Times New Roman"/>
          <w:sz w:val="24"/>
          <w:szCs w:val="24"/>
        </w:rPr>
        <w:t>по лоту №</w:t>
      </w:r>
      <w:r w:rsidR="004A50F0" w:rsidRPr="00DD0000">
        <w:rPr>
          <w:rFonts w:ascii="Times New Roman" w:hAnsi="Times New Roman" w:cs="Times New Roman"/>
          <w:sz w:val="24"/>
          <w:szCs w:val="24"/>
        </w:rPr>
        <w:t>916.</w:t>
      </w:r>
      <w:r w:rsidRPr="00DD0000">
        <w:rPr>
          <w:rFonts w:ascii="Times New Roman" w:hAnsi="Times New Roman" w:cs="Times New Roman"/>
          <w:sz w:val="24"/>
          <w:szCs w:val="24"/>
        </w:rPr>
        <w:t>1</w:t>
      </w:r>
      <w:r w:rsidR="004A50F0" w:rsidRPr="00DD0000">
        <w:rPr>
          <w:rFonts w:ascii="Times New Roman" w:hAnsi="Times New Roman" w:cs="Times New Roman"/>
          <w:sz w:val="24"/>
          <w:szCs w:val="24"/>
        </w:rPr>
        <w:t>.</w:t>
      </w:r>
      <w:r w:rsidRPr="00DD0000">
        <w:rPr>
          <w:rFonts w:ascii="Times New Roman" w:hAnsi="Times New Roman" w:cs="Times New Roman"/>
          <w:sz w:val="24"/>
          <w:szCs w:val="24"/>
        </w:rPr>
        <w:t xml:space="preserve">: </w:t>
      </w:r>
      <w:r w:rsidRPr="00DD0000">
        <w:rPr>
          <w:rFonts w:ascii="Times New Roman" w:hAnsi="Times New Roman"/>
          <w:sz w:val="24"/>
          <w:szCs w:val="24"/>
        </w:rPr>
        <w:t>с 01.</w:t>
      </w:r>
      <w:r w:rsidR="00DD0000" w:rsidRPr="00DD0000">
        <w:rPr>
          <w:rFonts w:ascii="Times New Roman" w:hAnsi="Times New Roman"/>
          <w:sz w:val="24"/>
          <w:szCs w:val="24"/>
        </w:rPr>
        <w:t>1</w:t>
      </w:r>
      <w:r w:rsidRPr="00DD0000">
        <w:rPr>
          <w:rFonts w:ascii="Times New Roman" w:hAnsi="Times New Roman"/>
          <w:sz w:val="24"/>
          <w:szCs w:val="24"/>
        </w:rPr>
        <w:t>1.2015 г. по 31.1</w:t>
      </w:r>
      <w:r w:rsidR="00DD0000" w:rsidRPr="00DD0000">
        <w:rPr>
          <w:rFonts w:ascii="Times New Roman" w:hAnsi="Times New Roman"/>
          <w:sz w:val="24"/>
          <w:szCs w:val="24"/>
        </w:rPr>
        <w:t>0</w:t>
      </w:r>
      <w:r w:rsidRPr="00DD0000">
        <w:rPr>
          <w:rFonts w:ascii="Times New Roman" w:hAnsi="Times New Roman"/>
          <w:sz w:val="24"/>
          <w:szCs w:val="24"/>
        </w:rPr>
        <w:t>.201</w:t>
      </w:r>
      <w:r w:rsidR="00DD0000" w:rsidRPr="00DD0000">
        <w:rPr>
          <w:rFonts w:ascii="Times New Roman" w:hAnsi="Times New Roman"/>
          <w:sz w:val="24"/>
          <w:szCs w:val="24"/>
        </w:rPr>
        <w:t>8</w:t>
      </w:r>
      <w:r w:rsidRPr="00DD0000">
        <w:rPr>
          <w:rFonts w:ascii="Times New Roman" w:hAnsi="Times New Roman"/>
          <w:sz w:val="24"/>
          <w:szCs w:val="24"/>
        </w:rPr>
        <w:t xml:space="preserve"> г.;</w:t>
      </w:r>
    </w:p>
    <w:p w:rsidR="004A50F0" w:rsidRPr="00DD0000" w:rsidRDefault="004A50F0" w:rsidP="00D1512C">
      <w:pPr>
        <w:pStyle w:val="ac"/>
        <w:numPr>
          <w:ilvl w:val="0"/>
          <w:numId w:val="7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DD0000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DD0000">
        <w:rPr>
          <w:rFonts w:ascii="Times New Roman" w:hAnsi="Times New Roman"/>
          <w:sz w:val="24"/>
        </w:rPr>
        <w:t xml:space="preserve"> по лоту 916.1. (форма </w:t>
      </w:r>
      <w:r w:rsidR="000D044D">
        <w:rPr>
          <w:rFonts w:ascii="Times New Roman" w:hAnsi="Times New Roman"/>
          <w:sz w:val="24"/>
        </w:rPr>
        <w:t>9</w:t>
      </w:r>
      <w:r w:rsidRPr="00DD0000">
        <w:rPr>
          <w:rFonts w:ascii="Times New Roman" w:hAnsi="Times New Roman"/>
          <w:sz w:val="24"/>
        </w:rPr>
        <w:t>) -  без</w:t>
      </w:r>
      <w:r w:rsidR="00DD0000" w:rsidRPr="00DD0000">
        <w:rPr>
          <w:rFonts w:ascii="Times New Roman" w:hAnsi="Times New Roman"/>
          <w:sz w:val="24"/>
        </w:rPr>
        <w:t xml:space="preserve"> объявления стартовой стоимости;</w:t>
      </w:r>
    </w:p>
    <w:p w:rsidR="00DD0000" w:rsidRPr="00DD0000" w:rsidRDefault="00DD0000" w:rsidP="00D1512C">
      <w:pPr>
        <w:pStyle w:val="ac"/>
        <w:numPr>
          <w:ilvl w:val="0"/>
          <w:numId w:val="7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DD0000">
        <w:rPr>
          <w:rFonts w:ascii="Times New Roman" w:hAnsi="Times New Roman"/>
          <w:sz w:val="24"/>
          <w:u w:val="single"/>
        </w:rPr>
        <w:t>Тип лота –</w:t>
      </w:r>
      <w:r w:rsidRPr="00DD0000">
        <w:rPr>
          <w:rFonts w:ascii="Times New Roman" w:hAnsi="Times New Roman"/>
          <w:sz w:val="24"/>
        </w:rPr>
        <w:t xml:space="preserve"> </w:t>
      </w:r>
      <w:r w:rsidRPr="00DD0000">
        <w:rPr>
          <w:rFonts w:ascii="Times New Roman" w:hAnsi="Times New Roman"/>
          <w:b/>
          <w:sz w:val="24"/>
        </w:rPr>
        <w:t>неделимый.</w:t>
      </w:r>
    </w:p>
    <w:p w:rsidR="004A50F0" w:rsidRPr="00CC2C48" w:rsidRDefault="004A50F0" w:rsidP="004A50F0">
      <w:pPr>
        <w:pStyle w:val="ae"/>
        <w:tabs>
          <w:tab w:val="left" w:pos="1134"/>
        </w:tabs>
        <w:rPr>
          <w:rFonts w:ascii="Times New Roman" w:hAnsi="Times New Roman"/>
          <w:sz w:val="24"/>
        </w:rPr>
      </w:pP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производственные мощности для выполнения предлагаемых работ,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договора;</w:t>
      </w:r>
    </w:p>
    <w:p w:rsidR="002412C9" w:rsidRPr="00992C5C" w:rsidRDefault="002412C9" w:rsidP="002412C9">
      <w:pPr>
        <w:widowControl w:val="0"/>
        <w:numPr>
          <w:ilvl w:val="0"/>
          <w:numId w:val="4"/>
        </w:numPr>
        <w:suppressAutoHyphens/>
        <w:autoSpaceDE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безопасности, прошедший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категории, обеспечить персонал ресурсами, необходимыми для оказания данного вида услуг с соблюдением  безопасных условий труда.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</w:t>
      </w:r>
      <w:r w:rsidR="002A3E0A"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>ного случая;</w:t>
      </w:r>
    </w:p>
    <w:p w:rsidR="00992C5C" w:rsidRPr="00992C5C" w:rsidRDefault="00992C5C" w:rsidP="00992C5C">
      <w:pPr>
        <w:widowControl w:val="0"/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160C28" w:rsidRPr="000D173C" w:rsidRDefault="0063302F" w:rsidP="000D173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3. Основные требования к Контрагенту.           </w:t>
      </w:r>
    </w:p>
    <w:p w:rsidR="00160C28" w:rsidRPr="00160C28" w:rsidRDefault="00160C28" w:rsidP="002412C9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Соответствие контрагента критериям технической оценки оферт Претендентов (форма 1</w:t>
      </w:r>
      <w:r w:rsidR="000D044D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>).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color w:val="000000"/>
          <w:sz w:val="24"/>
        </w:rPr>
        <w:t>Привлечение Субподрядчиков осуществляется на условиях письменного согласия Заказчика</w:t>
      </w:r>
      <w:r w:rsidRPr="002412C9">
        <w:rPr>
          <w:rFonts w:ascii="Times New Roman" w:hAnsi="Times New Roman"/>
          <w:sz w:val="24"/>
        </w:rPr>
        <w:t>;</w:t>
      </w:r>
    </w:p>
    <w:p w:rsid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Организация проживания персонала за счет собственных средств;</w:t>
      </w:r>
    </w:p>
    <w:p w:rsidR="00C342DE" w:rsidRPr="00C342DE" w:rsidRDefault="00C342DE" w:rsidP="002412C9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342DE">
        <w:rPr>
          <w:rFonts w:ascii="Times New Roman" w:hAnsi="Times New Roman"/>
          <w:sz w:val="24"/>
        </w:rPr>
        <w:lastRenderedPageBreak/>
        <w:t>Обеспечить безопасный круглосуточный бесперебойный проезд транспорта Заказчика в период оказания услуг</w:t>
      </w:r>
      <w:r>
        <w:rPr>
          <w:rFonts w:ascii="Times New Roman" w:hAnsi="Times New Roman"/>
          <w:sz w:val="24"/>
        </w:rPr>
        <w:t>.</w:t>
      </w:r>
    </w:p>
    <w:p w:rsidR="002412C9" w:rsidRPr="0063302F" w:rsidRDefault="002412C9" w:rsidP="002412C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2412C9" w:rsidRPr="002412C9" w:rsidRDefault="002412C9" w:rsidP="00D1512C">
      <w:pPr>
        <w:numPr>
          <w:ilvl w:val="0"/>
          <w:numId w:val="6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Качественное и своевременное оказание услуг на месторождениях и производственной территории ОАО «СН-МНГ» в период </w:t>
      </w:r>
      <w:r w:rsidR="00C342DE">
        <w:rPr>
          <w:rFonts w:ascii="Times New Roman" w:hAnsi="Times New Roman"/>
          <w:sz w:val="24"/>
        </w:rPr>
        <w:t>действия договора</w:t>
      </w:r>
      <w:r w:rsidRPr="002412C9">
        <w:rPr>
          <w:rFonts w:ascii="Times New Roman" w:hAnsi="Times New Roman"/>
          <w:sz w:val="24"/>
        </w:rPr>
        <w:t xml:space="preserve"> </w:t>
      </w:r>
    </w:p>
    <w:p w:rsidR="002412C9" w:rsidRPr="002412C9" w:rsidRDefault="002412C9" w:rsidP="00D1512C">
      <w:pPr>
        <w:widowControl w:val="0"/>
        <w:numPr>
          <w:ilvl w:val="0"/>
          <w:numId w:val="6"/>
        </w:numPr>
        <w:tabs>
          <w:tab w:val="clear" w:pos="1427"/>
          <w:tab w:val="num" w:pos="720"/>
        </w:tabs>
        <w:suppressAutoHyphens/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При оказании услуг на </w:t>
      </w:r>
      <w:r w:rsidRPr="002412C9">
        <w:rPr>
          <w:rFonts w:ascii="Times New Roman" w:hAnsi="Times New Roman"/>
          <w:spacing w:val="-2"/>
          <w:sz w:val="24"/>
        </w:rPr>
        <w:t>производственных территориях</w:t>
      </w:r>
      <w:r w:rsidRPr="002412C9">
        <w:rPr>
          <w:rFonts w:ascii="Times New Roman" w:hAnsi="Times New Roman"/>
          <w:sz w:val="24"/>
        </w:rPr>
        <w:t xml:space="preserve"> ОАО «СН-МНГ» соблюдать и выполнять требования д</w:t>
      </w:r>
      <w:r w:rsidRPr="002412C9">
        <w:rPr>
          <w:rFonts w:ascii="Times New Roman" w:hAnsi="Times New Roman"/>
          <w:color w:val="000000"/>
          <w:sz w:val="24"/>
        </w:rPr>
        <w:t>ействующих нормативно правовых актов РФ</w:t>
      </w:r>
      <w:r w:rsidRPr="002412C9">
        <w:rPr>
          <w:rFonts w:ascii="Times New Roman" w:hAnsi="Times New Roman"/>
          <w:sz w:val="24"/>
        </w:rPr>
        <w:t xml:space="preserve">, положений и </w:t>
      </w:r>
      <w:proofErr w:type="gramStart"/>
      <w:r w:rsidRPr="002412C9">
        <w:rPr>
          <w:rFonts w:ascii="Times New Roman" w:hAnsi="Times New Roman"/>
          <w:sz w:val="24"/>
        </w:rPr>
        <w:t>стандартов</w:t>
      </w:r>
      <w:proofErr w:type="gramEnd"/>
      <w:r w:rsidRPr="002412C9">
        <w:rPr>
          <w:rFonts w:ascii="Times New Roman" w:hAnsi="Times New Roman"/>
          <w:sz w:val="24"/>
        </w:rPr>
        <w:t xml:space="preserve"> утвержденных </w:t>
      </w:r>
      <w:r w:rsidRPr="002412C9">
        <w:rPr>
          <w:rFonts w:ascii="Times New Roman" w:hAnsi="Times New Roman"/>
          <w:spacing w:val="-2"/>
          <w:sz w:val="24"/>
        </w:rPr>
        <w:t xml:space="preserve">в </w:t>
      </w:r>
      <w:r w:rsidRPr="002412C9">
        <w:rPr>
          <w:rFonts w:ascii="Times New Roman" w:hAnsi="Times New Roman"/>
          <w:sz w:val="24"/>
        </w:rPr>
        <w:t>открытом акционерном обществе «Славнефть-Мегионнефтегаз»</w:t>
      </w:r>
      <w:r w:rsidRPr="002412C9">
        <w:rPr>
          <w:rFonts w:ascii="Times New Roman" w:hAnsi="Times New Roman"/>
          <w:spacing w:val="-2"/>
          <w:sz w:val="24"/>
        </w:rPr>
        <w:t>.</w:t>
      </w:r>
    </w:p>
    <w:p w:rsidR="00933AF1" w:rsidRPr="00992C5C" w:rsidRDefault="00933AF1" w:rsidP="00992C5C">
      <w:pPr>
        <w:pStyle w:val="ac"/>
        <w:spacing w:before="0"/>
        <w:rPr>
          <w:rFonts w:ascii="Times New Roman" w:hAnsi="Times New Roman"/>
          <w:sz w:val="24"/>
        </w:rPr>
      </w:pPr>
    </w:p>
    <w:p w:rsidR="000D044D" w:rsidRPr="000D044D" w:rsidRDefault="000D044D" w:rsidP="000D044D">
      <w:pPr>
        <w:spacing w:before="0"/>
        <w:rPr>
          <w:rFonts w:ascii="Times New Roman" w:hAnsi="Times New Roman"/>
          <w:b/>
          <w:sz w:val="24"/>
        </w:rPr>
      </w:pPr>
      <w:r w:rsidRPr="000D044D">
        <w:rPr>
          <w:rFonts w:ascii="Times New Roman" w:hAnsi="Times New Roman"/>
          <w:b/>
          <w:sz w:val="24"/>
        </w:rPr>
        <w:t>5. Особые условия</w:t>
      </w:r>
    </w:p>
    <w:p w:rsidR="000D044D" w:rsidRPr="000D044D" w:rsidRDefault="000D044D" w:rsidP="00D1512C">
      <w:pPr>
        <w:numPr>
          <w:ilvl w:val="0"/>
          <w:numId w:val="8"/>
        </w:numPr>
        <w:spacing w:before="0"/>
        <w:contextualSpacing/>
        <w:rPr>
          <w:rFonts w:ascii="Times New Roman" w:hAnsi="Times New Roman"/>
          <w:sz w:val="24"/>
        </w:rPr>
      </w:pPr>
      <w:r w:rsidRPr="000D044D">
        <w:rPr>
          <w:rFonts w:ascii="Times New Roman" w:hAnsi="Times New Roman"/>
          <w:sz w:val="24"/>
        </w:rPr>
        <w:t>Подробное техническое задание изложено в приложении №1 к настоящей форме.</w:t>
      </w: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0D044D" w:rsidRDefault="000D044D" w:rsidP="00ED7A97">
      <w:pPr>
        <w:spacing w:before="0"/>
        <w:rPr>
          <w:rFonts w:ascii="Times New Roman" w:hAnsi="Times New Roman"/>
          <w:sz w:val="24"/>
        </w:rPr>
      </w:pPr>
    </w:p>
    <w:p w:rsidR="000D044D" w:rsidRDefault="000D044D" w:rsidP="00ED7A97">
      <w:pPr>
        <w:spacing w:before="0"/>
        <w:rPr>
          <w:rFonts w:ascii="Times New Roman" w:hAnsi="Times New Roman"/>
          <w:sz w:val="24"/>
        </w:rPr>
      </w:pPr>
    </w:p>
    <w:p w:rsidR="000D044D" w:rsidRDefault="000D044D" w:rsidP="00ED7A97">
      <w:pPr>
        <w:spacing w:before="0"/>
        <w:rPr>
          <w:rFonts w:ascii="Times New Roman" w:hAnsi="Times New Roman"/>
          <w:sz w:val="24"/>
        </w:rPr>
      </w:pPr>
    </w:p>
    <w:p w:rsidR="000D044D" w:rsidRDefault="000D044D" w:rsidP="00ED7A97">
      <w:pPr>
        <w:spacing w:before="0"/>
        <w:rPr>
          <w:rFonts w:ascii="Times New Roman" w:hAnsi="Times New Roman"/>
          <w:sz w:val="24"/>
        </w:rPr>
      </w:pPr>
    </w:p>
    <w:p w:rsidR="000D044D" w:rsidRDefault="000D044D" w:rsidP="00ED7A97">
      <w:pPr>
        <w:spacing w:before="0"/>
        <w:rPr>
          <w:rFonts w:ascii="Times New Roman" w:hAnsi="Times New Roman"/>
          <w:sz w:val="24"/>
        </w:rPr>
      </w:pPr>
    </w:p>
    <w:p w:rsidR="00DA55B6" w:rsidRDefault="00DA55B6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A55B6" w:rsidRDefault="00DA55B6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A55B6" w:rsidRDefault="00DA55B6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A55B6" w:rsidRDefault="00DA55B6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A55B6" w:rsidRDefault="00DA55B6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A55B6" w:rsidRDefault="00DA55B6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A55B6" w:rsidRDefault="00DA55B6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A55B6" w:rsidRDefault="00DA55B6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A55B6" w:rsidRDefault="00DA55B6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A55B6" w:rsidRDefault="00DA55B6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A55B6" w:rsidRDefault="00DA55B6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A55B6" w:rsidRDefault="00DA55B6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A55B6" w:rsidRDefault="00DA55B6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A55B6" w:rsidRDefault="00DA55B6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A55B6" w:rsidRDefault="00DA55B6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A55B6" w:rsidRDefault="00DA55B6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A55B6" w:rsidRDefault="00DA55B6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A55B6" w:rsidRDefault="00DA55B6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A55B6" w:rsidRDefault="00DA55B6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A55B6" w:rsidRDefault="00DA55B6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A55B6" w:rsidRDefault="00DA55B6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A55B6" w:rsidRDefault="00DA55B6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A55B6" w:rsidRDefault="00DA55B6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A55B6" w:rsidRDefault="00DA55B6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A55B6" w:rsidRDefault="00DA55B6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A55B6" w:rsidRDefault="00DA55B6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A55B6" w:rsidRDefault="00DA55B6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A55B6" w:rsidRDefault="00DA55B6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A55B6" w:rsidRDefault="00DA55B6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A55B6" w:rsidRDefault="00DA55B6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A55B6" w:rsidRDefault="00DA55B6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A55B6" w:rsidRDefault="00DA55B6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0D044D">
        <w:rPr>
          <w:rFonts w:ascii="Times New Roman" w:hAnsi="Times New Roman"/>
          <w:b/>
          <w:sz w:val="28"/>
          <w:szCs w:val="28"/>
        </w:rPr>
        <w:lastRenderedPageBreak/>
        <w:t>Форма 6 (Договор)</w:t>
      </w: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jc w:val="center"/>
        <w:rPr>
          <w:rFonts w:ascii="Times New Roman" w:hAnsi="Times New Roman"/>
          <w:b/>
          <w:sz w:val="28"/>
          <w:szCs w:val="28"/>
        </w:rPr>
      </w:pPr>
      <w:r w:rsidRPr="000D044D">
        <w:rPr>
          <w:rFonts w:ascii="Times New Roman" w:hAnsi="Times New Roman"/>
          <w:b/>
          <w:sz w:val="28"/>
          <w:szCs w:val="28"/>
        </w:rPr>
        <w:t xml:space="preserve">Договор на оказание услуг по обеспечению </w:t>
      </w:r>
      <w:r w:rsidRPr="000D044D">
        <w:rPr>
          <w:rFonts w:ascii="Times New Roman" w:hAnsi="Times New Roman"/>
          <w:b/>
          <w:bCs/>
          <w:spacing w:val="-2"/>
          <w:sz w:val="28"/>
          <w:szCs w:val="28"/>
          <w:lang w:eastAsia="ar-SA"/>
        </w:rPr>
        <w:t xml:space="preserve">проезда транспортных средств </w:t>
      </w:r>
      <w:r w:rsidRPr="000D044D">
        <w:rPr>
          <w:rFonts w:ascii="Times New Roman" w:hAnsi="Times New Roman"/>
          <w:b/>
          <w:spacing w:val="-1"/>
          <w:sz w:val="28"/>
          <w:szCs w:val="28"/>
          <w:lang w:eastAsia="ar-SA"/>
        </w:rPr>
        <w:t xml:space="preserve">через </w:t>
      </w:r>
      <w:r w:rsidRPr="000D044D">
        <w:rPr>
          <w:rFonts w:ascii="Times New Roman" w:hAnsi="Times New Roman"/>
          <w:b/>
          <w:spacing w:val="-1"/>
          <w:sz w:val="28"/>
          <w:szCs w:val="28"/>
          <w:highlight w:val="lightGray"/>
          <w:lang w:eastAsia="ar-SA"/>
        </w:rPr>
        <w:t>реку Обь на 1560,2</w:t>
      </w:r>
      <w:r w:rsidRPr="000D044D">
        <w:rPr>
          <w:rFonts w:ascii="Times New Roman" w:hAnsi="Times New Roman"/>
          <w:b/>
          <w:spacing w:val="-1"/>
          <w:sz w:val="28"/>
          <w:szCs w:val="28"/>
          <w:lang w:eastAsia="ar-SA"/>
        </w:rPr>
        <w:t xml:space="preserve"> км</w:t>
      </w: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0D044D">
        <w:rPr>
          <w:rFonts w:ascii="Times New Roman" w:hAnsi="Times New Roman"/>
          <w:b/>
          <w:sz w:val="28"/>
          <w:szCs w:val="28"/>
        </w:rPr>
        <w:t>между</w:t>
      </w: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0D044D">
        <w:rPr>
          <w:rFonts w:ascii="Times New Roman" w:hAnsi="Times New Roman"/>
          <w:b/>
          <w:sz w:val="28"/>
          <w:szCs w:val="28"/>
        </w:rPr>
        <w:t xml:space="preserve">Открытым акционерным обществом «Славнефть-Мегионнефтегаз» </w:t>
      </w: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0D044D">
        <w:rPr>
          <w:rFonts w:ascii="Times New Roman" w:hAnsi="Times New Roman"/>
          <w:b/>
          <w:sz w:val="28"/>
          <w:szCs w:val="28"/>
        </w:rPr>
        <w:t>(ОАО «СН-МНГ»)</w:t>
      </w: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0D044D">
        <w:rPr>
          <w:rFonts w:ascii="Times New Roman" w:hAnsi="Times New Roman"/>
          <w:b/>
          <w:sz w:val="28"/>
          <w:szCs w:val="28"/>
        </w:rPr>
        <w:t>и</w:t>
      </w: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left="696" w:firstLine="720"/>
        <w:jc w:val="center"/>
        <w:rPr>
          <w:rFonts w:ascii="Times New Roman" w:hAnsi="Times New Roman"/>
          <w:b/>
          <w:sz w:val="28"/>
          <w:szCs w:val="28"/>
        </w:rPr>
      </w:pPr>
      <w:r w:rsidRPr="000D044D">
        <w:rPr>
          <w:rFonts w:ascii="Times New Roman" w:hAnsi="Times New Roman"/>
          <w:b/>
          <w:sz w:val="28"/>
          <w:szCs w:val="28"/>
          <w:highlight w:val="lightGray"/>
        </w:rPr>
        <w:t>___________________________________________________________</w:t>
      </w: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Times New Roman" w:hAnsi="Times New Roman"/>
          <w:sz w:val="20"/>
          <w:szCs w:val="20"/>
        </w:rPr>
      </w:pPr>
      <w:r w:rsidRPr="000D044D">
        <w:rPr>
          <w:rFonts w:ascii="Times New Roman" w:hAnsi="Times New Roman"/>
          <w:sz w:val="20"/>
          <w:szCs w:val="20"/>
          <w:highlight w:val="lightGray"/>
        </w:rPr>
        <w:t>(наименование контрагента)</w:t>
      </w: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Times New Roman" w:hAnsi="Times New Roman"/>
          <w:b/>
          <w:sz w:val="20"/>
          <w:szCs w:val="28"/>
        </w:rPr>
      </w:pPr>
      <w:r w:rsidRPr="000D044D">
        <w:rPr>
          <w:rFonts w:ascii="Times New Roman" w:hAnsi="Times New Roman"/>
          <w:b/>
          <w:sz w:val="20"/>
          <w:szCs w:val="28"/>
        </w:rPr>
        <w:t>г. Мегион</w:t>
      </w: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Times New Roman" w:hAnsi="Times New Roman"/>
          <w:b/>
          <w:sz w:val="20"/>
          <w:szCs w:val="28"/>
        </w:rPr>
      </w:pPr>
      <w:r w:rsidRPr="000D044D">
        <w:rPr>
          <w:rFonts w:ascii="Times New Roman" w:hAnsi="Times New Roman"/>
          <w:b/>
          <w:sz w:val="20"/>
          <w:szCs w:val="28"/>
        </w:rPr>
        <w:t>20</w:t>
      </w:r>
      <w:r w:rsidRPr="000D044D">
        <w:rPr>
          <w:rFonts w:ascii="Times New Roman" w:hAnsi="Times New Roman"/>
          <w:b/>
          <w:sz w:val="20"/>
          <w:szCs w:val="28"/>
          <w:lang w:val="en-US"/>
        </w:rPr>
        <w:t>1</w:t>
      </w:r>
      <w:r w:rsidRPr="000D044D">
        <w:rPr>
          <w:rFonts w:ascii="Times New Roman" w:hAnsi="Times New Roman"/>
          <w:b/>
          <w:sz w:val="20"/>
          <w:szCs w:val="28"/>
          <w:highlight w:val="lightGray"/>
        </w:rPr>
        <w:t>____</w:t>
      </w:r>
      <w:r w:rsidRPr="000D044D">
        <w:rPr>
          <w:rFonts w:ascii="Times New Roman" w:hAnsi="Times New Roman"/>
          <w:b/>
          <w:sz w:val="20"/>
          <w:szCs w:val="28"/>
        </w:rPr>
        <w:t xml:space="preserve"> г.</w:t>
      </w:r>
      <w:permStart w:id="1482121935" w:edGrp="everyone"/>
      <w:permEnd w:id="1482121935"/>
    </w:p>
    <w:p w:rsidR="000D044D" w:rsidRPr="000D044D" w:rsidRDefault="000D044D" w:rsidP="000D044D">
      <w:pPr>
        <w:spacing w:before="0" w:after="200" w:line="276" w:lineRule="auto"/>
        <w:rPr>
          <w:rFonts w:ascii="Times New Roman" w:hAnsi="Times New Roman"/>
          <w:b/>
          <w:sz w:val="20"/>
          <w:szCs w:val="28"/>
        </w:rPr>
      </w:pPr>
      <w:r w:rsidRPr="000D044D">
        <w:rPr>
          <w:rFonts w:ascii="Times New Roman" w:hAnsi="Times New Roman"/>
          <w:b/>
          <w:sz w:val="20"/>
          <w:szCs w:val="28"/>
        </w:rPr>
        <w:br w:type="page"/>
      </w: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ind w:firstLine="720"/>
        <w:jc w:val="center"/>
        <w:rPr>
          <w:rFonts w:ascii="Times New Roman" w:hAnsi="Times New Roman"/>
          <w:b/>
          <w:sz w:val="20"/>
          <w:szCs w:val="28"/>
        </w:rPr>
      </w:pPr>
    </w:p>
    <w:p w:rsidR="000D044D" w:rsidRPr="000D044D" w:rsidRDefault="000D044D" w:rsidP="000D044D">
      <w:pPr>
        <w:shd w:val="clear" w:color="000000" w:fill="FFFFFF"/>
        <w:autoSpaceDE w:val="0"/>
        <w:autoSpaceDN w:val="0"/>
        <w:adjustRightInd w:val="0"/>
        <w:spacing w:before="0"/>
        <w:ind w:firstLine="709"/>
        <w:jc w:val="center"/>
        <w:rPr>
          <w:rFonts w:ascii="Times New Roman" w:hAnsi="Times New Roman"/>
          <w:b/>
          <w:bCs/>
          <w:color w:val="000000"/>
          <w:sz w:val="24"/>
        </w:rPr>
      </w:pPr>
    </w:p>
    <w:p w:rsidR="000D044D" w:rsidRPr="000D044D" w:rsidRDefault="000D044D" w:rsidP="000D044D">
      <w:pPr>
        <w:spacing w:before="0"/>
        <w:ind w:firstLine="720"/>
        <w:jc w:val="center"/>
        <w:rPr>
          <w:rFonts w:ascii="Times New Roman" w:hAnsi="Times New Roman"/>
          <w:b/>
          <w:sz w:val="24"/>
        </w:rPr>
      </w:pPr>
      <w:r w:rsidRPr="000D044D">
        <w:rPr>
          <w:rFonts w:ascii="Times New Roman" w:hAnsi="Times New Roman"/>
          <w:b/>
          <w:sz w:val="24"/>
        </w:rPr>
        <w:t>СОДЕРЖАНИЕ</w:t>
      </w:r>
    </w:p>
    <w:p w:rsidR="000D044D" w:rsidRPr="000D044D" w:rsidRDefault="000D044D" w:rsidP="000D044D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 w:cs="Arial"/>
          <w:color w:val="000000"/>
          <w:sz w:val="24"/>
          <w:szCs w:val="26"/>
        </w:rPr>
      </w:pPr>
    </w:p>
    <w:p w:rsidR="000D044D" w:rsidRPr="000D044D" w:rsidRDefault="000D044D" w:rsidP="000D044D">
      <w:pPr>
        <w:spacing w:before="0"/>
        <w:jc w:val="center"/>
        <w:rPr>
          <w:rFonts w:ascii="Times New Roman" w:eastAsia="Calibri" w:hAnsi="Times New Roman"/>
          <w:b/>
          <w:szCs w:val="28"/>
          <w:lang w:val="en-US" w:eastAsia="ar-SA"/>
        </w:rPr>
      </w:pPr>
    </w:p>
    <w:tbl>
      <w:tblPr>
        <w:tblW w:w="9045" w:type="dxa"/>
        <w:tblInd w:w="595" w:type="dxa"/>
        <w:tblLook w:val="01E0" w:firstRow="1" w:lastRow="1" w:firstColumn="1" w:lastColumn="1" w:noHBand="0" w:noVBand="0"/>
      </w:tblPr>
      <w:tblGrid>
        <w:gridCol w:w="646"/>
        <w:gridCol w:w="7684"/>
        <w:gridCol w:w="715"/>
      </w:tblGrid>
      <w:tr w:rsidR="000D044D" w:rsidRPr="000D044D" w:rsidTr="000D044D">
        <w:tc>
          <w:tcPr>
            <w:tcW w:w="646" w:type="dxa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szCs w:val="22"/>
                <w:lang w:eastAsia="ar-SA"/>
              </w:rPr>
            </w:pPr>
            <w:r w:rsidRPr="000D044D">
              <w:rPr>
                <w:rFonts w:ascii="Times New Roman" w:eastAsia="Calibri" w:hAnsi="Times New Roman"/>
                <w:szCs w:val="22"/>
                <w:lang w:eastAsia="ar-SA"/>
              </w:rPr>
              <w:t>1.</w:t>
            </w:r>
          </w:p>
        </w:tc>
        <w:tc>
          <w:tcPr>
            <w:tcW w:w="7684" w:type="dxa"/>
          </w:tcPr>
          <w:p w:rsidR="000D044D" w:rsidRPr="000D044D" w:rsidRDefault="000D044D" w:rsidP="000D044D">
            <w:pPr>
              <w:spacing w:before="0"/>
              <w:rPr>
                <w:rFonts w:ascii="Times New Roman" w:eastAsia="Calibri" w:hAnsi="Times New Roman"/>
                <w:b/>
                <w:szCs w:val="22"/>
                <w:lang w:eastAsia="ar-SA"/>
              </w:rPr>
            </w:pPr>
            <w:r w:rsidRPr="000D044D">
              <w:rPr>
                <w:rFonts w:ascii="Times New Roman" w:eastAsia="Calibri" w:hAnsi="Times New Roman"/>
                <w:b/>
                <w:szCs w:val="22"/>
                <w:lang w:eastAsia="ar-SA"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D9D9D9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b/>
                <w:szCs w:val="22"/>
                <w:lang w:eastAsia="ar-SA"/>
              </w:rPr>
            </w:pPr>
          </w:p>
        </w:tc>
      </w:tr>
      <w:tr w:rsidR="000D044D" w:rsidRPr="000D044D" w:rsidTr="000D044D">
        <w:tc>
          <w:tcPr>
            <w:tcW w:w="9045" w:type="dxa"/>
            <w:gridSpan w:val="3"/>
            <w:shd w:val="clear" w:color="auto" w:fill="D9D9D9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b/>
                <w:sz w:val="10"/>
                <w:szCs w:val="10"/>
                <w:lang w:eastAsia="ar-SA"/>
              </w:rPr>
            </w:pPr>
          </w:p>
        </w:tc>
      </w:tr>
      <w:tr w:rsidR="000D044D" w:rsidRPr="000D044D" w:rsidTr="000D044D">
        <w:tc>
          <w:tcPr>
            <w:tcW w:w="646" w:type="dxa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szCs w:val="22"/>
                <w:lang w:eastAsia="ar-SA"/>
              </w:rPr>
            </w:pPr>
            <w:r w:rsidRPr="000D044D">
              <w:rPr>
                <w:rFonts w:ascii="Times New Roman" w:eastAsia="Calibri" w:hAnsi="Times New Roman"/>
                <w:szCs w:val="22"/>
                <w:lang w:eastAsia="ar-SA"/>
              </w:rPr>
              <w:t>2.</w:t>
            </w:r>
          </w:p>
        </w:tc>
        <w:tc>
          <w:tcPr>
            <w:tcW w:w="7684" w:type="dxa"/>
          </w:tcPr>
          <w:p w:rsidR="000D044D" w:rsidRPr="000D044D" w:rsidRDefault="000D044D" w:rsidP="000D044D">
            <w:pPr>
              <w:spacing w:before="0"/>
              <w:rPr>
                <w:rFonts w:ascii="Times New Roman" w:eastAsia="Calibri" w:hAnsi="Times New Roman"/>
                <w:b/>
                <w:szCs w:val="22"/>
                <w:lang w:eastAsia="ar-SA"/>
              </w:rPr>
            </w:pPr>
            <w:r w:rsidRPr="000D044D">
              <w:rPr>
                <w:rFonts w:ascii="Times New Roman" w:eastAsia="Calibri" w:hAnsi="Times New Roman"/>
                <w:b/>
                <w:szCs w:val="22"/>
                <w:lang w:eastAsia="ar-SA"/>
              </w:rPr>
              <w:t>ПРЕДМЕТ ДОГОВОРА……………………………………………………………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D9D9D9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b/>
                <w:szCs w:val="22"/>
                <w:lang w:eastAsia="ar-SA"/>
              </w:rPr>
            </w:pPr>
          </w:p>
        </w:tc>
      </w:tr>
      <w:tr w:rsidR="000D044D" w:rsidRPr="000D044D" w:rsidTr="000D044D">
        <w:tc>
          <w:tcPr>
            <w:tcW w:w="9045" w:type="dxa"/>
            <w:gridSpan w:val="3"/>
            <w:shd w:val="clear" w:color="auto" w:fill="D9D9D9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b/>
                <w:sz w:val="10"/>
                <w:szCs w:val="10"/>
                <w:lang w:eastAsia="ar-SA"/>
              </w:rPr>
            </w:pPr>
          </w:p>
        </w:tc>
      </w:tr>
      <w:tr w:rsidR="000D044D" w:rsidRPr="000D044D" w:rsidTr="000D044D">
        <w:tc>
          <w:tcPr>
            <w:tcW w:w="646" w:type="dxa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szCs w:val="22"/>
                <w:lang w:eastAsia="ar-SA"/>
              </w:rPr>
            </w:pPr>
            <w:r w:rsidRPr="000D044D">
              <w:rPr>
                <w:rFonts w:ascii="Times New Roman" w:eastAsia="Calibri" w:hAnsi="Times New Roman"/>
                <w:szCs w:val="22"/>
                <w:lang w:eastAsia="ar-SA"/>
              </w:rPr>
              <w:t>3.</w:t>
            </w:r>
          </w:p>
        </w:tc>
        <w:tc>
          <w:tcPr>
            <w:tcW w:w="7684" w:type="dxa"/>
          </w:tcPr>
          <w:p w:rsidR="000D044D" w:rsidRPr="000D044D" w:rsidRDefault="000D044D" w:rsidP="000D044D">
            <w:pPr>
              <w:spacing w:before="0"/>
              <w:rPr>
                <w:rFonts w:ascii="Times New Roman" w:eastAsia="Calibri" w:hAnsi="Times New Roman"/>
                <w:b/>
                <w:szCs w:val="22"/>
                <w:lang w:eastAsia="ar-SA"/>
              </w:rPr>
            </w:pPr>
            <w:r w:rsidRPr="000D044D">
              <w:rPr>
                <w:rFonts w:ascii="Times New Roman" w:eastAsia="Calibri" w:hAnsi="Times New Roman"/>
                <w:b/>
                <w:szCs w:val="22"/>
                <w:lang w:eastAsia="ar-SA"/>
              </w:rPr>
              <w:t>СТОИМОСТЬ УСЛУГ И ПОРЯДОК ОПЛАТЫ……………………….……...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D9D9D9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b/>
                <w:szCs w:val="22"/>
                <w:lang w:eastAsia="ar-SA"/>
              </w:rPr>
            </w:pPr>
          </w:p>
        </w:tc>
      </w:tr>
      <w:tr w:rsidR="000D044D" w:rsidRPr="000D044D" w:rsidTr="000D044D">
        <w:tc>
          <w:tcPr>
            <w:tcW w:w="9045" w:type="dxa"/>
            <w:gridSpan w:val="3"/>
            <w:shd w:val="clear" w:color="auto" w:fill="D9D9D9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b/>
                <w:sz w:val="10"/>
                <w:szCs w:val="10"/>
                <w:lang w:eastAsia="ar-SA"/>
              </w:rPr>
            </w:pPr>
          </w:p>
        </w:tc>
      </w:tr>
      <w:tr w:rsidR="000D044D" w:rsidRPr="000D044D" w:rsidTr="000D044D">
        <w:tc>
          <w:tcPr>
            <w:tcW w:w="646" w:type="dxa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szCs w:val="22"/>
                <w:lang w:eastAsia="ar-SA"/>
              </w:rPr>
            </w:pPr>
            <w:r w:rsidRPr="000D044D">
              <w:rPr>
                <w:rFonts w:ascii="Times New Roman" w:eastAsia="Calibri" w:hAnsi="Times New Roman"/>
                <w:szCs w:val="22"/>
                <w:lang w:eastAsia="ar-SA"/>
              </w:rPr>
              <w:t>4.</w:t>
            </w:r>
          </w:p>
        </w:tc>
        <w:tc>
          <w:tcPr>
            <w:tcW w:w="7684" w:type="dxa"/>
          </w:tcPr>
          <w:p w:rsidR="000D044D" w:rsidRPr="000D044D" w:rsidRDefault="000D044D" w:rsidP="000D044D">
            <w:pPr>
              <w:spacing w:before="0"/>
              <w:rPr>
                <w:rFonts w:ascii="Times New Roman" w:eastAsia="Calibri" w:hAnsi="Times New Roman"/>
                <w:b/>
                <w:szCs w:val="22"/>
                <w:lang w:eastAsia="ar-SA"/>
              </w:rPr>
            </w:pPr>
            <w:r w:rsidRPr="000D044D">
              <w:rPr>
                <w:rFonts w:ascii="Times New Roman" w:eastAsia="Calibri" w:hAnsi="Times New Roman"/>
                <w:b/>
                <w:szCs w:val="22"/>
                <w:lang w:eastAsia="ar-SA"/>
              </w:rPr>
              <w:t>ПРАВА И ОБЯЗАННОСТИ СТОРОН…….…………………………………….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D9D9D9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b/>
                <w:szCs w:val="22"/>
                <w:lang w:eastAsia="ar-SA"/>
              </w:rPr>
            </w:pPr>
          </w:p>
        </w:tc>
      </w:tr>
      <w:tr w:rsidR="000D044D" w:rsidRPr="000D044D" w:rsidTr="000D044D">
        <w:tc>
          <w:tcPr>
            <w:tcW w:w="9045" w:type="dxa"/>
            <w:gridSpan w:val="3"/>
            <w:shd w:val="clear" w:color="auto" w:fill="D9D9D9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b/>
                <w:sz w:val="10"/>
                <w:szCs w:val="10"/>
                <w:lang w:eastAsia="ar-SA"/>
              </w:rPr>
            </w:pPr>
          </w:p>
        </w:tc>
      </w:tr>
      <w:tr w:rsidR="000D044D" w:rsidRPr="000D044D" w:rsidTr="000D044D">
        <w:tc>
          <w:tcPr>
            <w:tcW w:w="646" w:type="dxa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szCs w:val="22"/>
                <w:lang w:eastAsia="ar-SA"/>
              </w:rPr>
            </w:pPr>
            <w:r w:rsidRPr="000D044D">
              <w:rPr>
                <w:rFonts w:ascii="Times New Roman" w:eastAsia="Calibri" w:hAnsi="Times New Roman"/>
                <w:szCs w:val="22"/>
                <w:lang w:eastAsia="ar-SA"/>
              </w:rPr>
              <w:t>5.</w:t>
            </w:r>
          </w:p>
        </w:tc>
        <w:tc>
          <w:tcPr>
            <w:tcW w:w="7684" w:type="dxa"/>
          </w:tcPr>
          <w:p w:rsidR="000D044D" w:rsidRPr="000D044D" w:rsidRDefault="000D044D" w:rsidP="000D044D">
            <w:pPr>
              <w:spacing w:before="0"/>
              <w:rPr>
                <w:rFonts w:ascii="Times New Roman" w:eastAsia="Calibri" w:hAnsi="Times New Roman"/>
                <w:b/>
                <w:bCs/>
                <w:szCs w:val="22"/>
                <w:lang w:eastAsia="ar-SA"/>
              </w:rPr>
            </w:pPr>
            <w:r w:rsidRPr="000D044D">
              <w:rPr>
                <w:rFonts w:ascii="Times New Roman" w:eastAsia="Calibri" w:hAnsi="Times New Roman"/>
                <w:b/>
                <w:szCs w:val="22"/>
                <w:lang w:eastAsia="ar-SA"/>
              </w:rPr>
              <w:t>ПОРЯДОК ПРИЕМКИ ОКАЗАННЫХ УСЛУГ……………………………….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D9D9D9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b/>
                <w:szCs w:val="22"/>
                <w:lang w:eastAsia="ar-SA"/>
              </w:rPr>
            </w:pPr>
          </w:p>
        </w:tc>
      </w:tr>
      <w:tr w:rsidR="000D044D" w:rsidRPr="000D044D" w:rsidTr="000D044D">
        <w:tc>
          <w:tcPr>
            <w:tcW w:w="9045" w:type="dxa"/>
            <w:gridSpan w:val="3"/>
            <w:shd w:val="clear" w:color="auto" w:fill="D9D9D9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b/>
                <w:sz w:val="10"/>
                <w:szCs w:val="10"/>
                <w:lang w:eastAsia="ar-SA"/>
              </w:rPr>
            </w:pPr>
          </w:p>
        </w:tc>
      </w:tr>
      <w:tr w:rsidR="000D044D" w:rsidRPr="000D044D" w:rsidTr="000D044D">
        <w:tc>
          <w:tcPr>
            <w:tcW w:w="646" w:type="dxa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szCs w:val="22"/>
                <w:lang w:eastAsia="ar-SA"/>
              </w:rPr>
            </w:pPr>
            <w:r w:rsidRPr="000D044D">
              <w:rPr>
                <w:rFonts w:ascii="Times New Roman" w:eastAsia="Calibri" w:hAnsi="Times New Roman"/>
                <w:szCs w:val="22"/>
                <w:lang w:eastAsia="ar-SA"/>
              </w:rPr>
              <w:t xml:space="preserve">6. </w:t>
            </w:r>
          </w:p>
        </w:tc>
        <w:tc>
          <w:tcPr>
            <w:tcW w:w="7684" w:type="dxa"/>
          </w:tcPr>
          <w:p w:rsidR="000D044D" w:rsidRPr="000D044D" w:rsidRDefault="000D044D" w:rsidP="000D044D">
            <w:pPr>
              <w:spacing w:before="0"/>
              <w:rPr>
                <w:rFonts w:ascii="Times New Roman" w:eastAsia="Calibri" w:hAnsi="Times New Roman"/>
                <w:b/>
                <w:szCs w:val="22"/>
                <w:lang w:eastAsia="ar-SA"/>
              </w:rPr>
            </w:pPr>
            <w:r w:rsidRPr="000D044D">
              <w:rPr>
                <w:rFonts w:ascii="Times New Roman" w:eastAsia="Calibri" w:hAnsi="Times New Roman"/>
                <w:b/>
                <w:bCs/>
                <w:szCs w:val="22"/>
                <w:lang w:eastAsia="ar-SA"/>
              </w:rPr>
              <w:t>ОТВЕТСТВЕННОСТЬ СТОРОН</w:t>
            </w:r>
            <w:r w:rsidRPr="000D044D">
              <w:rPr>
                <w:rFonts w:ascii="Times New Roman" w:eastAsia="Calibri" w:hAnsi="Times New Roman"/>
                <w:b/>
                <w:szCs w:val="22"/>
                <w:lang w:eastAsia="ar-SA"/>
              </w:rPr>
              <w:t xml:space="preserve"> ……………………………………………….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D9D9D9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b/>
                <w:szCs w:val="22"/>
                <w:lang w:eastAsia="ar-SA"/>
              </w:rPr>
            </w:pPr>
          </w:p>
        </w:tc>
      </w:tr>
      <w:tr w:rsidR="000D044D" w:rsidRPr="000D044D" w:rsidTr="000D044D">
        <w:tc>
          <w:tcPr>
            <w:tcW w:w="9045" w:type="dxa"/>
            <w:gridSpan w:val="3"/>
            <w:shd w:val="clear" w:color="auto" w:fill="D9D9D9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b/>
                <w:sz w:val="10"/>
                <w:szCs w:val="10"/>
                <w:lang w:eastAsia="ar-SA"/>
              </w:rPr>
            </w:pPr>
          </w:p>
        </w:tc>
      </w:tr>
      <w:tr w:rsidR="000D044D" w:rsidRPr="000D044D" w:rsidTr="000D044D">
        <w:tc>
          <w:tcPr>
            <w:tcW w:w="646" w:type="dxa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szCs w:val="22"/>
                <w:lang w:eastAsia="ar-SA"/>
              </w:rPr>
            </w:pPr>
            <w:r w:rsidRPr="000D044D">
              <w:rPr>
                <w:rFonts w:ascii="Times New Roman" w:eastAsia="Calibri" w:hAnsi="Times New Roman"/>
                <w:szCs w:val="22"/>
                <w:lang w:eastAsia="ar-SA"/>
              </w:rPr>
              <w:t>7.</w:t>
            </w:r>
          </w:p>
        </w:tc>
        <w:tc>
          <w:tcPr>
            <w:tcW w:w="7684" w:type="dxa"/>
          </w:tcPr>
          <w:p w:rsidR="000D044D" w:rsidRPr="000D044D" w:rsidRDefault="000D044D" w:rsidP="000D044D">
            <w:pPr>
              <w:spacing w:before="0"/>
              <w:rPr>
                <w:rFonts w:ascii="Times New Roman" w:eastAsia="Calibri" w:hAnsi="Times New Roman"/>
                <w:b/>
                <w:bCs/>
                <w:szCs w:val="22"/>
                <w:lang w:eastAsia="ar-SA"/>
              </w:rPr>
            </w:pPr>
            <w:r w:rsidRPr="000D044D">
              <w:rPr>
                <w:rFonts w:ascii="Times New Roman" w:eastAsia="Calibri" w:hAnsi="Times New Roman"/>
                <w:b/>
                <w:szCs w:val="22"/>
                <w:lang w:eastAsia="ar-SA"/>
              </w:rPr>
              <w:t>ОБСТОЯТЕЛЬСТВА НЕПРЕОДОЛИМОЙ СИЛЫ (ФОРС-МАЖОР</w:t>
            </w:r>
            <w:r w:rsidRPr="000D044D">
              <w:rPr>
                <w:rFonts w:ascii="Times New Roman" w:eastAsia="Calibri" w:hAnsi="Times New Roman"/>
                <w:b/>
                <w:bCs/>
                <w:szCs w:val="22"/>
                <w:lang w:eastAsia="ar-SA"/>
              </w:rPr>
              <w:t>)…….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D9D9D9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b/>
                <w:szCs w:val="22"/>
                <w:lang w:eastAsia="ar-SA"/>
              </w:rPr>
            </w:pPr>
          </w:p>
        </w:tc>
      </w:tr>
      <w:tr w:rsidR="000D044D" w:rsidRPr="000D044D" w:rsidTr="000D044D">
        <w:tc>
          <w:tcPr>
            <w:tcW w:w="9045" w:type="dxa"/>
            <w:gridSpan w:val="3"/>
            <w:shd w:val="clear" w:color="auto" w:fill="D9D9D9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b/>
                <w:sz w:val="10"/>
                <w:szCs w:val="10"/>
                <w:lang w:eastAsia="ar-SA"/>
              </w:rPr>
            </w:pPr>
          </w:p>
        </w:tc>
      </w:tr>
      <w:tr w:rsidR="000D044D" w:rsidRPr="000D044D" w:rsidTr="000D044D">
        <w:tc>
          <w:tcPr>
            <w:tcW w:w="646" w:type="dxa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szCs w:val="22"/>
                <w:lang w:eastAsia="ar-SA"/>
              </w:rPr>
            </w:pPr>
            <w:r w:rsidRPr="000D044D">
              <w:rPr>
                <w:rFonts w:ascii="Times New Roman" w:eastAsia="Calibri" w:hAnsi="Times New Roman"/>
                <w:szCs w:val="22"/>
                <w:lang w:eastAsia="ar-SA"/>
              </w:rPr>
              <w:t>8.</w:t>
            </w:r>
          </w:p>
        </w:tc>
        <w:tc>
          <w:tcPr>
            <w:tcW w:w="7684" w:type="dxa"/>
          </w:tcPr>
          <w:p w:rsidR="000D044D" w:rsidRPr="000D044D" w:rsidRDefault="000D044D" w:rsidP="000D044D">
            <w:pPr>
              <w:spacing w:before="0"/>
              <w:rPr>
                <w:rFonts w:ascii="Times New Roman" w:eastAsia="Calibri" w:hAnsi="Times New Roman"/>
                <w:b/>
                <w:bCs/>
                <w:szCs w:val="22"/>
                <w:lang w:eastAsia="ar-SA"/>
              </w:rPr>
            </w:pPr>
            <w:r w:rsidRPr="000D044D">
              <w:rPr>
                <w:rFonts w:ascii="Times New Roman" w:eastAsia="Calibri" w:hAnsi="Times New Roman"/>
                <w:b/>
                <w:szCs w:val="22"/>
                <w:lang w:eastAsia="ar-SA"/>
              </w:rPr>
              <w:t>КОНФИДЕНЦИАЛЬНОСТЬ…………………………………………………….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D9D9D9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b/>
                <w:szCs w:val="22"/>
                <w:lang w:eastAsia="ar-SA"/>
              </w:rPr>
            </w:pPr>
          </w:p>
        </w:tc>
      </w:tr>
      <w:tr w:rsidR="000D044D" w:rsidRPr="000D044D" w:rsidTr="000D044D">
        <w:tc>
          <w:tcPr>
            <w:tcW w:w="9045" w:type="dxa"/>
            <w:gridSpan w:val="3"/>
            <w:shd w:val="clear" w:color="auto" w:fill="D9D9D9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b/>
                <w:sz w:val="10"/>
                <w:szCs w:val="10"/>
                <w:lang w:eastAsia="ar-SA"/>
              </w:rPr>
            </w:pPr>
          </w:p>
        </w:tc>
      </w:tr>
      <w:tr w:rsidR="000D044D" w:rsidRPr="000D044D" w:rsidTr="000D044D">
        <w:tc>
          <w:tcPr>
            <w:tcW w:w="646" w:type="dxa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szCs w:val="22"/>
                <w:lang w:eastAsia="ar-SA"/>
              </w:rPr>
            </w:pPr>
            <w:r w:rsidRPr="000D044D">
              <w:rPr>
                <w:rFonts w:ascii="Times New Roman" w:eastAsia="Calibri" w:hAnsi="Times New Roman"/>
                <w:szCs w:val="22"/>
                <w:lang w:eastAsia="ar-SA"/>
              </w:rPr>
              <w:t>9.</w:t>
            </w:r>
          </w:p>
        </w:tc>
        <w:tc>
          <w:tcPr>
            <w:tcW w:w="7684" w:type="dxa"/>
          </w:tcPr>
          <w:p w:rsidR="000D044D" w:rsidRPr="000D044D" w:rsidRDefault="000D044D" w:rsidP="000D044D">
            <w:pPr>
              <w:spacing w:before="0"/>
              <w:rPr>
                <w:rFonts w:ascii="Times New Roman" w:eastAsia="Calibri" w:hAnsi="Times New Roman"/>
                <w:b/>
                <w:bCs/>
                <w:szCs w:val="22"/>
                <w:lang w:eastAsia="ar-SA"/>
              </w:rPr>
            </w:pPr>
            <w:r w:rsidRPr="000D044D">
              <w:rPr>
                <w:rFonts w:ascii="Times New Roman" w:eastAsia="Calibri" w:hAnsi="Times New Roman"/>
                <w:b/>
                <w:szCs w:val="22"/>
                <w:lang w:eastAsia="ar-SA"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D9D9D9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b/>
                <w:szCs w:val="22"/>
                <w:lang w:eastAsia="ar-SA"/>
              </w:rPr>
            </w:pPr>
          </w:p>
        </w:tc>
      </w:tr>
      <w:tr w:rsidR="000D044D" w:rsidRPr="000D044D" w:rsidTr="000D044D">
        <w:tc>
          <w:tcPr>
            <w:tcW w:w="9045" w:type="dxa"/>
            <w:gridSpan w:val="3"/>
            <w:shd w:val="clear" w:color="auto" w:fill="D9D9D9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b/>
                <w:sz w:val="10"/>
                <w:szCs w:val="10"/>
                <w:lang w:eastAsia="ar-SA"/>
              </w:rPr>
            </w:pPr>
          </w:p>
        </w:tc>
      </w:tr>
      <w:tr w:rsidR="000D044D" w:rsidRPr="000D044D" w:rsidTr="000D044D">
        <w:tc>
          <w:tcPr>
            <w:tcW w:w="646" w:type="dxa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szCs w:val="22"/>
                <w:lang w:eastAsia="ar-SA"/>
              </w:rPr>
            </w:pPr>
            <w:r w:rsidRPr="000D044D">
              <w:rPr>
                <w:rFonts w:ascii="Times New Roman" w:eastAsia="Calibri" w:hAnsi="Times New Roman"/>
                <w:szCs w:val="22"/>
                <w:lang w:eastAsia="ar-SA"/>
              </w:rPr>
              <w:t>10.</w:t>
            </w:r>
          </w:p>
        </w:tc>
        <w:tc>
          <w:tcPr>
            <w:tcW w:w="7684" w:type="dxa"/>
          </w:tcPr>
          <w:p w:rsidR="000D044D" w:rsidRPr="000D044D" w:rsidRDefault="000D044D" w:rsidP="000D044D">
            <w:pPr>
              <w:spacing w:before="0"/>
              <w:rPr>
                <w:rFonts w:ascii="Times New Roman" w:eastAsia="Calibri" w:hAnsi="Times New Roman"/>
                <w:b/>
                <w:bCs/>
                <w:szCs w:val="22"/>
                <w:lang w:eastAsia="ar-SA"/>
              </w:rPr>
            </w:pPr>
            <w:r w:rsidRPr="000D044D">
              <w:rPr>
                <w:rFonts w:ascii="Times New Roman" w:eastAsia="Calibri" w:hAnsi="Times New Roman"/>
                <w:b/>
                <w:szCs w:val="22"/>
                <w:lang w:eastAsia="ar-SA"/>
              </w:rPr>
              <w:t>ПРОЧИЕ УСЛОВИЯ ……………………………………………………………..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D9D9D9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b/>
                <w:szCs w:val="22"/>
                <w:lang w:eastAsia="ar-SA"/>
              </w:rPr>
            </w:pPr>
          </w:p>
        </w:tc>
      </w:tr>
      <w:tr w:rsidR="000D044D" w:rsidRPr="000D044D" w:rsidTr="000D044D">
        <w:tc>
          <w:tcPr>
            <w:tcW w:w="9045" w:type="dxa"/>
            <w:gridSpan w:val="3"/>
            <w:shd w:val="clear" w:color="auto" w:fill="D9D9D9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b/>
                <w:sz w:val="10"/>
                <w:szCs w:val="10"/>
                <w:lang w:eastAsia="ar-SA"/>
              </w:rPr>
            </w:pPr>
          </w:p>
        </w:tc>
      </w:tr>
      <w:tr w:rsidR="000D044D" w:rsidRPr="000D044D" w:rsidTr="000D044D">
        <w:tc>
          <w:tcPr>
            <w:tcW w:w="646" w:type="dxa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szCs w:val="22"/>
                <w:lang w:eastAsia="ar-SA"/>
              </w:rPr>
            </w:pPr>
            <w:r w:rsidRPr="000D044D">
              <w:rPr>
                <w:rFonts w:ascii="Times New Roman" w:eastAsia="Calibri" w:hAnsi="Times New Roman"/>
                <w:szCs w:val="22"/>
                <w:lang w:eastAsia="ar-SA"/>
              </w:rPr>
              <w:t>11.</w:t>
            </w:r>
          </w:p>
        </w:tc>
        <w:tc>
          <w:tcPr>
            <w:tcW w:w="7684" w:type="dxa"/>
          </w:tcPr>
          <w:p w:rsidR="000D044D" w:rsidRPr="000D044D" w:rsidRDefault="000D044D" w:rsidP="000D044D">
            <w:pPr>
              <w:spacing w:before="0"/>
              <w:rPr>
                <w:rFonts w:ascii="Times New Roman" w:eastAsia="Calibri" w:hAnsi="Times New Roman"/>
                <w:b/>
                <w:bCs/>
                <w:szCs w:val="22"/>
                <w:lang w:eastAsia="ar-SA"/>
              </w:rPr>
            </w:pPr>
            <w:r w:rsidRPr="000D044D">
              <w:rPr>
                <w:rFonts w:ascii="Times New Roman" w:eastAsia="Calibri" w:hAnsi="Times New Roman"/>
                <w:b/>
                <w:szCs w:val="22"/>
                <w:lang w:eastAsia="ar-SA"/>
              </w:rPr>
              <w:t>АДРЕСА, БАНКОВСКИЕ РЕКВИЗИТЫ И ПОДПИСИ СТОРОН 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D9D9D9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b/>
                <w:szCs w:val="22"/>
                <w:lang w:eastAsia="ar-SA"/>
              </w:rPr>
            </w:pPr>
          </w:p>
        </w:tc>
      </w:tr>
      <w:tr w:rsidR="000D044D" w:rsidRPr="000D044D" w:rsidTr="000D044D">
        <w:tc>
          <w:tcPr>
            <w:tcW w:w="9045" w:type="dxa"/>
            <w:gridSpan w:val="3"/>
            <w:shd w:val="clear" w:color="auto" w:fill="D9D9D9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b/>
                <w:sz w:val="10"/>
                <w:szCs w:val="10"/>
                <w:lang w:eastAsia="ar-SA"/>
              </w:rPr>
            </w:pPr>
          </w:p>
        </w:tc>
      </w:tr>
      <w:tr w:rsidR="000D044D" w:rsidRPr="000D044D" w:rsidTr="000D044D">
        <w:tc>
          <w:tcPr>
            <w:tcW w:w="9045" w:type="dxa"/>
            <w:gridSpan w:val="3"/>
            <w:shd w:val="clear" w:color="auto" w:fill="D9D9D9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b/>
                <w:sz w:val="10"/>
                <w:szCs w:val="10"/>
                <w:lang w:eastAsia="ar-SA"/>
              </w:rPr>
            </w:pPr>
          </w:p>
        </w:tc>
      </w:tr>
      <w:tr w:rsidR="000D044D" w:rsidRPr="000D044D" w:rsidTr="000D044D">
        <w:tc>
          <w:tcPr>
            <w:tcW w:w="646" w:type="dxa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szCs w:val="22"/>
                <w:lang w:eastAsia="ar-SA"/>
              </w:rPr>
            </w:pPr>
          </w:p>
        </w:tc>
        <w:tc>
          <w:tcPr>
            <w:tcW w:w="7684" w:type="dxa"/>
          </w:tcPr>
          <w:p w:rsidR="000D044D" w:rsidRPr="000D044D" w:rsidRDefault="000D044D" w:rsidP="000D044D">
            <w:pPr>
              <w:spacing w:before="0"/>
              <w:rPr>
                <w:rFonts w:ascii="Times New Roman" w:eastAsia="Calibri" w:hAnsi="Times New Roman"/>
                <w:b/>
                <w:szCs w:val="22"/>
                <w:lang w:eastAsia="ar-SA"/>
              </w:rPr>
            </w:pPr>
            <w:r w:rsidRPr="000D044D">
              <w:rPr>
                <w:rFonts w:ascii="Times New Roman" w:eastAsia="Calibri" w:hAnsi="Times New Roman"/>
                <w:b/>
                <w:szCs w:val="22"/>
                <w:lang w:eastAsia="ar-SA"/>
              </w:rPr>
              <w:t>ПРИЛОЖЕНИЯ</w:t>
            </w:r>
          </w:p>
        </w:tc>
        <w:tc>
          <w:tcPr>
            <w:tcW w:w="715" w:type="dxa"/>
            <w:shd w:val="clear" w:color="auto" w:fill="D9D9D9"/>
          </w:tcPr>
          <w:p w:rsidR="000D044D" w:rsidRPr="000D044D" w:rsidRDefault="000D044D" w:rsidP="000D044D">
            <w:pPr>
              <w:spacing w:before="0"/>
              <w:jc w:val="center"/>
              <w:rPr>
                <w:rFonts w:ascii="Times New Roman" w:eastAsia="Calibri" w:hAnsi="Times New Roman"/>
                <w:b/>
                <w:szCs w:val="22"/>
                <w:lang w:eastAsia="ar-SA"/>
              </w:rPr>
            </w:pPr>
          </w:p>
        </w:tc>
      </w:tr>
    </w:tbl>
    <w:p w:rsidR="000D044D" w:rsidRPr="000D044D" w:rsidRDefault="000D044D" w:rsidP="000D044D">
      <w:pPr>
        <w:spacing w:before="0"/>
        <w:ind w:firstLine="720"/>
        <w:jc w:val="center"/>
        <w:rPr>
          <w:rFonts w:ascii="Times New Roman" w:eastAsia="Calibri" w:hAnsi="Times New Roman"/>
          <w:b/>
          <w:szCs w:val="28"/>
          <w:lang w:eastAsia="ar-SA"/>
        </w:rPr>
      </w:pPr>
    </w:p>
    <w:p w:rsidR="000D044D" w:rsidRPr="000D044D" w:rsidRDefault="000D044D" w:rsidP="000D044D">
      <w:pPr>
        <w:spacing w:before="0" w:after="200" w:line="276" w:lineRule="auto"/>
        <w:rPr>
          <w:rFonts w:ascii="Times New Roman" w:eastAsia="Calibri" w:hAnsi="Times New Roman"/>
          <w:b/>
          <w:szCs w:val="28"/>
          <w:lang w:eastAsia="ar-SA"/>
        </w:rPr>
      </w:pPr>
      <w:r w:rsidRPr="000D044D">
        <w:rPr>
          <w:rFonts w:ascii="Times New Roman" w:eastAsia="Calibri" w:hAnsi="Times New Roman"/>
          <w:b/>
          <w:szCs w:val="28"/>
          <w:lang w:eastAsia="ar-SA"/>
        </w:rPr>
        <w:br w:type="page"/>
      </w:r>
    </w:p>
    <w:p w:rsidR="000D044D" w:rsidRPr="000D044D" w:rsidRDefault="000D044D" w:rsidP="000D044D">
      <w:pPr>
        <w:keepNext/>
        <w:spacing w:before="0"/>
        <w:ind w:right="-177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</w:p>
    <w:p w:rsidR="000D044D" w:rsidRPr="000D044D" w:rsidRDefault="000D044D" w:rsidP="000D044D">
      <w:pPr>
        <w:keepNext/>
        <w:spacing w:before="0"/>
        <w:ind w:right="-177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0D044D">
        <w:rPr>
          <w:rFonts w:ascii="Times New Roman" w:hAnsi="Times New Roman"/>
          <w:b/>
          <w:bCs/>
          <w:sz w:val="26"/>
          <w:szCs w:val="26"/>
        </w:rPr>
        <w:t xml:space="preserve">Договор № </w:t>
      </w:r>
      <w:r w:rsidRPr="000D044D">
        <w:rPr>
          <w:rFonts w:ascii="Times New Roman" w:hAnsi="Times New Roman"/>
          <w:b/>
          <w:bCs/>
          <w:sz w:val="26"/>
          <w:szCs w:val="26"/>
          <w:highlight w:val="lightGray"/>
        </w:rPr>
        <w:t>_______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jc w:val="center"/>
        <w:rPr>
          <w:rFonts w:ascii="Times New Roman" w:hAnsi="Times New Roman"/>
          <w:b/>
          <w:sz w:val="24"/>
        </w:rPr>
      </w:pPr>
      <w:r w:rsidRPr="000D044D">
        <w:rPr>
          <w:rFonts w:ascii="Times New Roman" w:hAnsi="Times New Roman"/>
          <w:b/>
          <w:sz w:val="24"/>
        </w:rPr>
        <w:t xml:space="preserve">на оказание услуг по обеспечению </w:t>
      </w:r>
      <w:r w:rsidRPr="000D044D">
        <w:rPr>
          <w:rFonts w:ascii="Times New Roman" w:hAnsi="Times New Roman"/>
          <w:b/>
          <w:bCs/>
          <w:spacing w:val="-2"/>
          <w:sz w:val="24"/>
          <w:lang w:eastAsia="ar-SA"/>
        </w:rPr>
        <w:t xml:space="preserve">проезда транспортных средств </w:t>
      </w:r>
      <w:r w:rsidRPr="000D044D">
        <w:rPr>
          <w:rFonts w:ascii="Times New Roman" w:hAnsi="Times New Roman"/>
          <w:b/>
          <w:spacing w:val="-1"/>
          <w:sz w:val="24"/>
          <w:lang w:eastAsia="ar-SA"/>
        </w:rPr>
        <w:t xml:space="preserve">через </w:t>
      </w:r>
      <w:r w:rsidRPr="000D044D">
        <w:rPr>
          <w:rFonts w:ascii="Times New Roman" w:hAnsi="Times New Roman"/>
          <w:b/>
          <w:spacing w:val="-1"/>
          <w:sz w:val="24"/>
          <w:highlight w:val="lightGray"/>
          <w:lang w:eastAsia="ar-SA"/>
        </w:rPr>
        <w:t>реку Обь на 1560,2</w:t>
      </w:r>
      <w:r w:rsidRPr="000D044D">
        <w:rPr>
          <w:rFonts w:ascii="Times New Roman" w:hAnsi="Times New Roman"/>
          <w:b/>
          <w:spacing w:val="-1"/>
          <w:sz w:val="24"/>
          <w:lang w:eastAsia="ar-SA"/>
        </w:rPr>
        <w:t xml:space="preserve"> км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b/>
          <w:sz w:val="20"/>
          <w:szCs w:val="20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b/>
          <w:sz w:val="20"/>
          <w:szCs w:val="20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jc w:val="both"/>
        <w:rPr>
          <w:rFonts w:ascii="Times New Roman" w:hAnsi="Times New Roman"/>
          <w:b/>
          <w:sz w:val="24"/>
          <w:lang w:eastAsia="ar-SA"/>
        </w:rPr>
      </w:pPr>
      <w:r w:rsidRPr="000D044D">
        <w:rPr>
          <w:rFonts w:ascii="Times New Roman" w:hAnsi="Times New Roman"/>
          <w:b/>
          <w:sz w:val="24"/>
          <w:lang w:eastAsia="ar-SA"/>
        </w:rPr>
        <w:t xml:space="preserve">           г. Мегион                                                                                                   </w:t>
      </w:r>
      <w:r w:rsidRPr="000D044D">
        <w:rPr>
          <w:rFonts w:ascii="Times New Roman" w:hAnsi="Times New Roman"/>
          <w:b/>
          <w:sz w:val="24"/>
          <w:highlight w:val="lightGray"/>
          <w:lang w:eastAsia="ar-SA"/>
        </w:rPr>
        <w:t>«__» _______20__  г.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jc w:val="both"/>
        <w:rPr>
          <w:rFonts w:ascii="Times New Roman" w:hAnsi="Times New Roman"/>
          <w:b/>
          <w:sz w:val="24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jc w:val="both"/>
        <w:rPr>
          <w:rFonts w:ascii="Times New Roman" w:hAnsi="Times New Roman"/>
          <w:b/>
          <w:sz w:val="24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 w:line="276" w:lineRule="auto"/>
        <w:rPr>
          <w:rFonts w:ascii="Times New Roman" w:hAnsi="Times New Roman"/>
          <w:b/>
          <w:sz w:val="20"/>
          <w:szCs w:val="20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          </w:t>
      </w:r>
    </w:p>
    <w:p w:rsidR="000D044D" w:rsidRPr="000D044D" w:rsidRDefault="000D044D" w:rsidP="000D044D">
      <w:pPr>
        <w:spacing w:before="0"/>
        <w:ind w:firstLine="709"/>
        <w:jc w:val="both"/>
        <w:rPr>
          <w:rFonts w:ascii="Times New Roman" w:eastAsia="Calibri" w:hAnsi="Times New Roman"/>
          <w:sz w:val="24"/>
          <w:highlight w:val="lightGray"/>
          <w:lang w:eastAsia="en-US"/>
        </w:rPr>
      </w:pPr>
      <w:r w:rsidRPr="000D044D">
        <w:rPr>
          <w:rFonts w:ascii="Times New Roman" w:eastAsia="Calibri" w:hAnsi="Times New Roman"/>
          <w:b/>
          <w:sz w:val="24"/>
          <w:lang w:eastAsia="en-US"/>
        </w:rPr>
        <w:t>Открытое акционерное общество «Славнефть-Мегионнефтегаз» (ОАО «СН-МНГ»)</w:t>
      </w:r>
      <w:r w:rsidRPr="000D044D">
        <w:rPr>
          <w:rFonts w:ascii="Times New Roman" w:eastAsia="Calibri" w:hAnsi="Times New Roman"/>
          <w:sz w:val="24"/>
          <w:lang w:eastAsia="en-US"/>
        </w:rPr>
        <w:t xml:space="preserve">, именуемое в дальнейшем </w:t>
      </w:r>
      <w:r w:rsidRPr="000D044D">
        <w:rPr>
          <w:rFonts w:ascii="Times New Roman" w:eastAsia="Calibri" w:hAnsi="Times New Roman"/>
          <w:b/>
          <w:sz w:val="24"/>
          <w:lang w:eastAsia="en-US"/>
        </w:rPr>
        <w:t>«Заказчик»</w:t>
      </w:r>
      <w:r w:rsidRPr="000D044D">
        <w:rPr>
          <w:rFonts w:ascii="Times New Roman" w:eastAsia="Calibri" w:hAnsi="Times New Roman"/>
          <w:sz w:val="24"/>
          <w:lang w:eastAsia="en-US"/>
        </w:rPr>
        <w:t>, в лице</w:t>
      </w:r>
      <w:r w:rsidRPr="000D044D">
        <w:rPr>
          <w:rFonts w:ascii="Times New Roman" w:eastAsia="Calibri" w:hAnsi="Times New Roman"/>
          <w:b/>
          <w:sz w:val="24"/>
          <w:lang w:eastAsia="en-US"/>
        </w:rPr>
        <w:t xml:space="preserve"> </w:t>
      </w:r>
      <w:r w:rsidRPr="000D044D">
        <w:rPr>
          <w:rFonts w:ascii="Times New Roman" w:eastAsia="Calibri" w:hAnsi="Times New Roman"/>
          <w:sz w:val="24"/>
          <w:highlight w:val="lightGray"/>
          <w:lang w:eastAsia="en-US"/>
        </w:rPr>
        <w:t>___________________________________________</w:t>
      </w:r>
    </w:p>
    <w:p w:rsidR="000D044D" w:rsidRPr="000D044D" w:rsidRDefault="000D044D" w:rsidP="000D044D">
      <w:pPr>
        <w:suppressAutoHyphens/>
        <w:spacing w:before="0"/>
        <w:ind w:left="4956" w:firstLine="708"/>
        <w:jc w:val="center"/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</w:pPr>
      <w:r w:rsidRPr="000D044D"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  <w:t>(должность полностью)</w:t>
      </w:r>
    </w:p>
    <w:p w:rsidR="000D044D" w:rsidRPr="000D044D" w:rsidRDefault="000D044D" w:rsidP="000D044D">
      <w:pPr>
        <w:spacing w:before="0"/>
        <w:jc w:val="center"/>
        <w:rPr>
          <w:rFonts w:ascii="Times New Roman" w:eastAsia="Calibri" w:hAnsi="Times New Roman"/>
          <w:bCs/>
          <w:sz w:val="24"/>
          <w:highlight w:val="lightGray"/>
          <w:lang w:eastAsia="en-US"/>
        </w:rPr>
      </w:pPr>
      <w:r w:rsidRPr="000D044D">
        <w:rPr>
          <w:rFonts w:ascii="Times New Roman" w:eastAsia="Calibri" w:hAnsi="Times New Roman"/>
          <w:bCs/>
          <w:sz w:val="24"/>
          <w:highlight w:val="lightGray"/>
          <w:lang w:eastAsia="en-US"/>
        </w:rPr>
        <w:t>__________________________________________________________________________________</w:t>
      </w:r>
    </w:p>
    <w:p w:rsidR="000D044D" w:rsidRPr="000D044D" w:rsidRDefault="000D044D" w:rsidP="000D044D">
      <w:pPr>
        <w:spacing w:before="0"/>
        <w:jc w:val="center"/>
        <w:rPr>
          <w:rFonts w:ascii="Times New Roman" w:eastAsia="Calibri" w:hAnsi="Times New Roman"/>
          <w:bCs/>
          <w:sz w:val="24"/>
          <w:lang w:eastAsia="en-US"/>
        </w:rPr>
      </w:pPr>
      <w:r w:rsidRPr="000D044D">
        <w:rPr>
          <w:rFonts w:ascii="Times New Roman" w:eastAsia="Calibri" w:hAnsi="Times New Roman"/>
          <w:bCs/>
          <w:i/>
          <w:sz w:val="20"/>
          <w:szCs w:val="20"/>
          <w:highlight w:val="lightGray"/>
          <w:lang w:eastAsia="en-US"/>
        </w:rPr>
        <w:t>(Ф.И.О. полностью)</w:t>
      </w:r>
    </w:p>
    <w:p w:rsidR="000D044D" w:rsidRPr="000D044D" w:rsidRDefault="000D044D" w:rsidP="000D044D">
      <w:pPr>
        <w:suppressAutoHyphens/>
        <w:spacing w:before="0"/>
        <w:jc w:val="both"/>
        <w:rPr>
          <w:rFonts w:ascii="Times New Roman" w:hAnsi="Times New Roman"/>
          <w:sz w:val="24"/>
          <w:highlight w:val="lightGray"/>
          <w:lang w:eastAsia="ar-SA"/>
        </w:rPr>
      </w:pPr>
      <w:proofErr w:type="gramStart"/>
      <w:r w:rsidRPr="000D044D">
        <w:rPr>
          <w:rFonts w:ascii="Times New Roman" w:hAnsi="Times New Roman"/>
          <w:bCs/>
          <w:sz w:val="24"/>
          <w:lang w:eastAsia="ar-SA"/>
        </w:rPr>
        <w:t>действующего</w:t>
      </w:r>
      <w:proofErr w:type="gramEnd"/>
      <w:r w:rsidRPr="000D044D">
        <w:rPr>
          <w:rFonts w:ascii="Times New Roman" w:hAnsi="Times New Roman"/>
          <w:sz w:val="24"/>
          <w:lang w:eastAsia="ar-SA"/>
        </w:rPr>
        <w:t xml:space="preserve"> на основании </w:t>
      </w:r>
      <w:r w:rsidRPr="000D044D">
        <w:rPr>
          <w:rFonts w:ascii="Times New Roman" w:hAnsi="Times New Roman"/>
          <w:sz w:val="24"/>
          <w:highlight w:val="lightGray"/>
          <w:lang w:eastAsia="ar-SA"/>
        </w:rPr>
        <w:t>_________________________________________________________</w:t>
      </w:r>
    </w:p>
    <w:p w:rsidR="000D044D" w:rsidRPr="000D044D" w:rsidRDefault="000D044D" w:rsidP="000D044D">
      <w:pPr>
        <w:suppressAutoHyphens/>
        <w:spacing w:before="0"/>
        <w:jc w:val="both"/>
        <w:rPr>
          <w:rFonts w:ascii="Times New Roman" w:hAnsi="Times New Roman"/>
          <w:sz w:val="20"/>
          <w:szCs w:val="20"/>
          <w:lang w:eastAsia="ar-SA"/>
        </w:rPr>
      </w:pPr>
      <w:proofErr w:type="gramStart"/>
      <w:r w:rsidRPr="000D044D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0D044D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0D044D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0D044D" w:rsidRPr="000D044D" w:rsidRDefault="000D044D" w:rsidP="000D044D">
      <w:pPr>
        <w:suppressAutoHyphens/>
        <w:spacing w:before="0"/>
        <w:jc w:val="both"/>
        <w:rPr>
          <w:rFonts w:ascii="Times New Roman" w:hAnsi="Times New Roman"/>
          <w:i/>
          <w:sz w:val="24"/>
          <w:highlight w:val="lightGray"/>
          <w:lang w:eastAsia="ar-SA"/>
        </w:rPr>
      </w:pPr>
      <w:r w:rsidRPr="000D044D">
        <w:rPr>
          <w:rFonts w:ascii="Times New Roman" w:hAnsi="Times New Roman"/>
          <w:sz w:val="24"/>
          <w:lang w:eastAsia="ar-SA"/>
        </w:rPr>
        <w:t xml:space="preserve">с одной стороны, и </w:t>
      </w:r>
      <w:r w:rsidRPr="000D044D">
        <w:rPr>
          <w:rFonts w:ascii="Times New Roman" w:hAnsi="Times New Roman"/>
          <w:sz w:val="24"/>
          <w:highlight w:val="lightGray"/>
          <w:lang w:eastAsia="ar-SA"/>
        </w:rPr>
        <w:t>_________________________________________________________________</w:t>
      </w:r>
    </w:p>
    <w:p w:rsidR="000D044D" w:rsidRPr="000D044D" w:rsidRDefault="000D044D" w:rsidP="000D044D">
      <w:pPr>
        <w:suppressAutoHyphens/>
        <w:spacing w:before="0"/>
        <w:ind w:left="1416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0D044D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>(полное и сокращенное наименование в соответствии с учредительными документами)</w:t>
      </w:r>
    </w:p>
    <w:p w:rsidR="000D044D" w:rsidRPr="000D044D" w:rsidRDefault="000D044D" w:rsidP="000D044D">
      <w:pPr>
        <w:suppressAutoHyphens/>
        <w:spacing w:before="0"/>
        <w:jc w:val="both"/>
        <w:rPr>
          <w:rFonts w:ascii="Times New Roman" w:hAnsi="Times New Roman"/>
          <w:sz w:val="24"/>
          <w:highlight w:val="lightGray"/>
          <w:lang w:eastAsia="ar-SA"/>
        </w:rPr>
      </w:pPr>
      <w:r w:rsidRPr="000D044D">
        <w:rPr>
          <w:rFonts w:ascii="Times New Roman" w:hAnsi="Times New Roman"/>
          <w:sz w:val="24"/>
          <w:lang w:eastAsia="ar-SA"/>
        </w:rPr>
        <w:t xml:space="preserve">именуемое в дальнейшем </w:t>
      </w:r>
      <w:r w:rsidRPr="000D044D">
        <w:rPr>
          <w:rFonts w:ascii="Times New Roman" w:hAnsi="Times New Roman"/>
          <w:b/>
          <w:sz w:val="24"/>
          <w:lang w:eastAsia="ar-SA"/>
        </w:rPr>
        <w:t>«Исполнитель»</w:t>
      </w:r>
      <w:r w:rsidRPr="000D044D">
        <w:rPr>
          <w:rFonts w:ascii="Times New Roman" w:hAnsi="Times New Roman"/>
          <w:sz w:val="24"/>
          <w:lang w:eastAsia="ar-SA"/>
        </w:rPr>
        <w:t xml:space="preserve">, в лице </w:t>
      </w:r>
      <w:r w:rsidRPr="000D044D">
        <w:rPr>
          <w:rFonts w:ascii="Times New Roman" w:hAnsi="Times New Roman"/>
          <w:sz w:val="24"/>
          <w:highlight w:val="lightGray"/>
          <w:lang w:eastAsia="ar-SA"/>
        </w:rPr>
        <w:t>_______________________________________</w:t>
      </w:r>
    </w:p>
    <w:p w:rsidR="000D044D" w:rsidRPr="000D044D" w:rsidRDefault="000D044D" w:rsidP="000D044D">
      <w:pPr>
        <w:suppressAutoHyphens/>
        <w:spacing w:before="0"/>
        <w:ind w:left="4956" w:firstLine="708"/>
        <w:jc w:val="center"/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</w:pPr>
      <w:r w:rsidRPr="000D044D"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  <w:t>(должность полностью)</w:t>
      </w:r>
    </w:p>
    <w:p w:rsidR="000D044D" w:rsidRPr="000D044D" w:rsidRDefault="000D044D" w:rsidP="000D044D">
      <w:pPr>
        <w:spacing w:before="0"/>
        <w:jc w:val="center"/>
        <w:rPr>
          <w:rFonts w:ascii="Times New Roman" w:eastAsia="Calibri" w:hAnsi="Times New Roman"/>
          <w:bCs/>
          <w:sz w:val="24"/>
          <w:highlight w:val="lightGray"/>
          <w:lang w:eastAsia="en-US"/>
        </w:rPr>
      </w:pPr>
      <w:r w:rsidRPr="000D044D">
        <w:rPr>
          <w:rFonts w:ascii="Times New Roman" w:eastAsia="Calibri" w:hAnsi="Times New Roman"/>
          <w:bCs/>
          <w:sz w:val="24"/>
          <w:highlight w:val="lightGray"/>
          <w:lang w:eastAsia="en-US"/>
        </w:rPr>
        <w:t>__________________________________________________________________________________</w:t>
      </w:r>
    </w:p>
    <w:p w:rsidR="000D044D" w:rsidRPr="000D044D" w:rsidRDefault="000D044D" w:rsidP="000D044D">
      <w:pPr>
        <w:spacing w:before="0"/>
        <w:jc w:val="center"/>
        <w:rPr>
          <w:rFonts w:ascii="Times New Roman" w:eastAsia="Calibri" w:hAnsi="Times New Roman"/>
          <w:bCs/>
          <w:sz w:val="24"/>
          <w:lang w:eastAsia="en-US"/>
        </w:rPr>
      </w:pPr>
      <w:r w:rsidRPr="000D044D">
        <w:rPr>
          <w:rFonts w:ascii="Times New Roman" w:eastAsia="Calibri" w:hAnsi="Times New Roman"/>
          <w:bCs/>
          <w:i/>
          <w:sz w:val="20"/>
          <w:szCs w:val="20"/>
          <w:highlight w:val="lightGray"/>
          <w:lang w:eastAsia="en-US"/>
        </w:rPr>
        <w:t>(Ф.И.О. полностью)</w:t>
      </w:r>
    </w:p>
    <w:p w:rsidR="000D044D" w:rsidRPr="000D044D" w:rsidRDefault="000D044D" w:rsidP="000D044D">
      <w:pPr>
        <w:suppressAutoHyphens/>
        <w:spacing w:before="0"/>
        <w:jc w:val="both"/>
        <w:rPr>
          <w:rFonts w:ascii="Times New Roman" w:hAnsi="Times New Roman"/>
          <w:sz w:val="24"/>
          <w:highlight w:val="lightGray"/>
          <w:lang w:eastAsia="ar-SA"/>
        </w:rPr>
      </w:pPr>
      <w:r w:rsidRPr="000D044D">
        <w:rPr>
          <w:rFonts w:ascii="Times New Roman" w:hAnsi="Times New Roman"/>
          <w:bCs/>
          <w:sz w:val="24"/>
          <w:lang w:eastAsia="ar-SA"/>
        </w:rPr>
        <w:t>действующег</w:t>
      </w:r>
      <w:proofErr w:type="gramStart"/>
      <w:r w:rsidRPr="000D044D">
        <w:rPr>
          <w:rFonts w:ascii="Times New Roman" w:hAnsi="Times New Roman"/>
          <w:bCs/>
          <w:sz w:val="24"/>
          <w:lang w:eastAsia="ar-SA"/>
        </w:rPr>
        <w:t>о</w:t>
      </w:r>
      <w:r w:rsidRPr="000D044D">
        <w:rPr>
          <w:rFonts w:ascii="Times New Roman" w:hAnsi="Times New Roman"/>
          <w:bCs/>
          <w:i/>
          <w:sz w:val="24"/>
          <w:lang w:eastAsia="ar-SA"/>
        </w:rPr>
        <w:t>(</w:t>
      </w:r>
      <w:proofErr w:type="gramEnd"/>
      <w:r w:rsidRPr="000D044D">
        <w:rPr>
          <w:rFonts w:ascii="Times New Roman" w:hAnsi="Times New Roman"/>
          <w:bCs/>
          <w:i/>
          <w:sz w:val="24"/>
          <w:lang w:eastAsia="ar-SA"/>
        </w:rPr>
        <w:t>ей)</w:t>
      </w:r>
      <w:r w:rsidRPr="000D044D">
        <w:rPr>
          <w:rFonts w:ascii="Times New Roman" w:hAnsi="Times New Roman"/>
          <w:sz w:val="24"/>
          <w:lang w:eastAsia="ar-SA"/>
        </w:rPr>
        <w:t xml:space="preserve"> на основании </w:t>
      </w:r>
      <w:r w:rsidRPr="000D044D">
        <w:rPr>
          <w:rFonts w:ascii="Times New Roman" w:hAnsi="Times New Roman"/>
          <w:sz w:val="24"/>
          <w:highlight w:val="lightGray"/>
          <w:lang w:eastAsia="ar-SA"/>
        </w:rPr>
        <w:t>______________________________________________________,</w:t>
      </w:r>
    </w:p>
    <w:p w:rsidR="000D044D" w:rsidRPr="000D044D" w:rsidRDefault="000D044D" w:rsidP="000D044D">
      <w:pPr>
        <w:suppressAutoHyphens/>
        <w:spacing w:before="0"/>
        <w:jc w:val="both"/>
        <w:rPr>
          <w:rFonts w:ascii="Times New Roman" w:hAnsi="Times New Roman"/>
          <w:sz w:val="20"/>
          <w:szCs w:val="20"/>
          <w:lang w:eastAsia="ar-SA"/>
        </w:rPr>
      </w:pPr>
      <w:proofErr w:type="gramStart"/>
      <w:r w:rsidRPr="000D044D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0D044D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0D044D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0D044D" w:rsidRPr="000D044D" w:rsidRDefault="000D044D" w:rsidP="000D044D">
      <w:pPr>
        <w:suppressAutoHyphens/>
        <w:spacing w:before="0"/>
        <w:jc w:val="both"/>
        <w:rPr>
          <w:rFonts w:ascii="Times New Roman" w:hAnsi="Times New Roman"/>
          <w:sz w:val="24"/>
          <w:lang w:eastAsia="ar-SA"/>
        </w:rPr>
      </w:pPr>
      <w:r w:rsidRPr="000D044D">
        <w:rPr>
          <w:rFonts w:ascii="Times New Roman" w:hAnsi="Times New Roman"/>
          <w:sz w:val="24"/>
          <w:lang w:eastAsia="ar-SA"/>
        </w:rPr>
        <w:t xml:space="preserve">с другой стороны, совместно именуемые </w:t>
      </w:r>
      <w:r w:rsidRPr="000D044D">
        <w:rPr>
          <w:rFonts w:ascii="Times New Roman" w:hAnsi="Times New Roman"/>
          <w:b/>
          <w:sz w:val="24"/>
          <w:lang w:eastAsia="ar-SA"/>
        </w:rPr>
        <w:t>«Стороны»</w:t>
      </w:r>
      <w:r w:rsidRPr="000D044D">
        <w:rPr>
          <w:rFonts w:ascii="Times New Roman" w:hAnsi="Times New Roman"/>
          <w:sz w:val="24"/>
          <w:lang w:eastAsia="ar-SA"/>
        </w:rPr>
        <w:t>, заключили настоящий Договор о нижеследующем: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b/>
          <w:bCs/>
          <w:spacing w:val="-2"/>
          <w:sz w:val="24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b/>
          <w:bCs/>
          <w:spacing w:val="-2"/>
          <w:sz w:val="26"/>
          <w:szCs w:val="26"/>
          <w:lang w:eastAsia="ar-SA"/>
        </w:rPr>
      </w:pPr>
    </w:p>
    <w:p w:rsidR="000D044D" w:rsidRPr="000D044D" w:rsidRDefault="000D044D" w:rsidP="00D1512C">
      <w:pPr>
        <w:widowControl w:val="0"/>
        <w:numPr>
          <w:ilvl w:val="0"/>
          <w:numId w:val="10"/>
        </w:numPr>
        <w:suppressAutoHyphens/>
        <w:autoSpaceDE w:val="0"/>
        <w:spacing w:before="0"/>
        <w:ind w:right="-45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b/>
          <w:sz w:val="26"/>
          <w:szCs w:val="26"/>
          <w:lang w:eastAsia="ar-SA"/>
        </w:rPr>
        <w:t>Определения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left="720" w:right="-45"/>
        <w:rPr>
          <w:rFonts w:ascii="Times New Roman" w:hAnsi="Times New Roman"/>
          <w:b/>
          <w:sz w:val="24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Если иное не определено в тексте, применяемые в </w:t>
      </w:r>
      <w:r w:rsidRPr="000D044D">
        <w:rPr>
          <w:rFonts w:ascii="Times New Roman" w:hAnsi="Times New Roman"/>
          <w:b/>
          <w:sz w:val="26"/>
          <w:szCs w:val="26"/>
          <w:lang w:eastAsia="ar-SA"/>
        </w:rPr>
        <w:t xml:space="preserve">Договоре </w:t>
      </w:r>
      <w:r w:rsidRPr="000D044D">
        <w:rPr>
          <w:rFonts w:ascii="Times New Roman" w:hAnsi="Times New Roman"/>
          <w:sz w:val="26"/>
          <w:szCs w:val="26"/>
          <w:lang w:eastAsia="ar-SA"/>
        </w:rPr>
        <w:t>определения, имеют следующие значения, с соответствующими оговорками по условиям их применения: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b/>
          <w:sz w:val="26"/>
          <w:szCs w:val="26"/>
          <w:lang w:eastAsia="ar-SA"/>
        </w:rPr>
        <w:t>«Стороны»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 – Заказчик и Исполнитель.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b/>
          <w:sz w:val="26"/>
          <w:szCs w:val="26"/>
          <w:lang w:eastAsia="ar-SA"/>
        </w:rPr>
        <w:t>«Договор»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0D044D" w:rsidRPr="000D044D" w:rsidRDefault="000D044D" w:rsidP="000D044D">
      <w:pPr>
        <w:widowControl w:val="0"/>
        <w:tabs>
          <w:tab w:val="left" w:pos="1418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b/>
          <w:sz w:val="26"/>
          <w:szCs w:val="26"/>
          <w:lang w:eastAsia="ar-SA"/>
        </w:rPr>
        <w:t>«</w:t>
      </w:r>
      <w:r w:rsidRPr="000D044D">
        <w:rPr>
          <w:rFonts w:ascii="Times New Roman" w:hAnsi="Times New Roman"/>
          <w:b/>
          <w:bCs/>
          <w:sz w:val="26"/>
          <w:szCs w:val="26"/>
          <w:lang w:eastAsia="ar-SA"/>
        </w:rPr>
        <w:t>Срок действия Договора</w:t>
      </w:r>
      <w:r w:rsidRPr="000D044D">
        <w:rPr>
          <w:rFonts w:ascii="Times New Roman" w:hAnsi="Times New Roman"/>
          <w:b/>
          <w:sz w:val="26"/>
          <w:szCs w:val="26"/>
          <w:lang w:eastAsia="ar-SA"/>
        </w:rPr>
        <w:t>»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 – период времени </w:t>
      </w:r>
      <w:proofErr w:type="gramStart"/>
      <w:r w:rsidRPr="000D044D">
        <w:rPr>
          <w:rFonts w:ascii="Times New Roman" w:hAnsi="Times New Roman"/>
          <w:sz w:val="26"/>
          <w:szCs w:val="26"/>
          <w:lang w:eastAsia="ar-SA"/>
        </w:rPr>
        <w:t>с даты вступления</w:t>
      </w:r>
      <w:proofErr w:type="gramEnd"/>
      <w:r w:rsidRPr="000D044D">
        <w:rPr>
          <w:rFonts w:ascii="Times New Roman" w:hAnsi="Times New Roman"/>
          <w:sz w:val="26"/>
          <w:szCs w:val="26"/>
          <w:lang w:eastAsia="ar-SA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0D044D" w:rsidRPr="000D044D" w:rsidRDefault="000D044D" w:rsidP="000D044D">
      <w:pPr>
        <w:widowControl w:val="0"/>
        <w:tabs>
          <w:tab w:val="left" w:pos="1418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b/>
          <w:iCs/>
          <w:sz w:val="26"/>
          <w:szCs w:val="26"/>
          <w:lang w:eastAsia="ar-SA"/>
        </w:rPr>
        <w:t>«</w:t>
      </w:r>
      <w:r w:rsidRPr="000D044D">
        <w:rPr>
          <w:rFonts w:ascii="Times New Roman" w:hAnsi="Times New Roman"/>
          <w:b/>
          <w:bCs/>
          <w:sz w:val="26"/>
          <w:szCs w:val="26"/>
          <w:lang w:eastAsia="ar-SA"/>
        </w:rPr>
        <w:t>Представители Сторон»</w:t>
      </w:r>
      <w:r w:rsidRPr="000D044D">
        <w:rPr>
          <w:rFonts w:ascii="Times New Roman" w:hAnsi="Times New Roman"/>
          <w:bCs/>
          <w:sz w:val="26"/>
          <w:szCs w:val="26"/>
          <w:lang w:eastAsia="ar-SA"/>
        </w:rPr>
        <w:t xml:space="preserve"> </w:t>
      </w:r>
      <w:r w:rsidRPr="000D044D">
        <w:rPr>
          <w:rFonts w:ascii="Times New Roman" w:hAnsi="Times New Roman"/>
          <w:sz w:val="26"/>
          <w:szCs w:val="26"/>
          <w:lang w:eastAsia="ar-SA"/>
        </w:rPr>
        <w:t>–</w:t>
      </w:r>
      <w:r w:rsidRPr="000D044D">
        <w:rPr>
          <w:rFonts w:ascii="Times New Roman" w:hAnsi="Times New Roman"/>
          <w:bCs/>
          <w:sz w:val="26"/>
          <w:szCs w:val="26"/>
          <w:lang w:eastAsia="ar-SA"/>
        </w:rPr>
        <w:t xml:space="preserve"> </w:t>
      </w:r>
      <w:r w:rsidRPr="000D044D">
        <w:rPr>
          <w:rFonts w:ascii="Times New Roman" w:hAnsi="Times New Roman"/>
          <w:sz w:val="26"/>
          <w:szCs w:val="26"/>
          <w:lang w:eastAsia="ar-SA"/>
        </w:rPr>
        <w:t>лица, уполномоченные Сторонами на совершение от их имени действий в соответствии с Договором на основании надлежаще оформленных доверенностей.</w:t>
      </w:r>
    </w:p>
    <w:p w:rsidR="000D044D" w:rsidRPr="000D044D" w:rsidRDefault="000D044D" w:rsidP="000D044D">
      <w:pPr>
        <w:widowControl w:val="0"/>
        <w:tabs>
          <w:tab w:val="left" w:pos="1418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proofErr w:type="gramStart"/>
      <w:r w:rsidRPr="000D044D">
        <w:rPr>
          <w:rFonts w:ascii="Times New Roman" w:hAnsi="Times New Roman"/>
          <w:b/>
          <w:bCs/>
          <w:sz w:val="26"/>
          <w:szCs w:val="26"/>
          <w:lang w:eastAsia="ar-SA"/>
        </w:rPr>
        <w:t>«У</w:t>
      </w:r>
      <w:r w:rsidRPr="000D044D">
        <w:rPr>
          <w:rFonts w:ascii="Times New Roman" w:hAnsi="Times New Roman"/>
          <w:b/>
          <w:sz w:val="26"/>
          <w:szCs w:val="26"/>
        </w:rPr>
        <w:t xml:space="preserve">слуги по обеспечению </w:t>
      </w:r>
      <w:r w:rsidRPr="000D044D">
        <w:rPr>
          <w:rFonts w:ascii="Times New Roman" w:hAnsi="Times New Roman"/>
          <w:b/>
          <w:bCs/>
          <w:spacing w:val="-2"/>
          <w:sz w:val="26"/>
          <w:szCs w:val="26"/>
          <w:lang w:eastAsia="ar-SA"/>
        </w:rPr>
        <w:t xml:space="preserve">проезда транспорта </w:t>
      </w:r>
      <w:r w:rsidRPr="000D044D">
        <w:rPr>
          <w:rFonts w:ascii="Times New Roman" w:hAnsi="Times New Roman"/>
          <w:b/>
          <w:spacing w:val="-1"/>
          <w:sz w:val="26"/>
          <w:szCs w:val="26"/>
          <w:lang w:eastAsia="ar-SA"/>
        </w:rPr>
        <w:t>через реку»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 – деятельность Исполнителя, направленная на удовлетворение потребности Заказчика по перемещению (переправе) транспортных средств Заказчика через реку,  в соответствии с настоящим Договором и установленными для данного вида услуг нормативно – правовыми требованиями, в достаточной степени обеспечивающих безопасность транспорта Заказчика, персонала Заказчика, управляющего (сопровождающего) транспортными средствами, а также имущества перевозимого в транспортных средствах Заказчика, при оказании Исполнителем</w:t>
      </w:r>
      <w:proofErr w:type="gramEnd"/>
      <w:r w:rsidRPr="000D044D">
        <w:rPr>
          <w:rFonts w:ascii="Times New Roman" w:hAnsi="Times New Roman"/>
          <w:sz w:val="26"/>
          <w:szCs w:val="26"/>
          <w:lang w:eastAsia="ar-SA"/>
        </w:rPr>
        <w:t xml:space="preserve"> услуг.</w:t>
      </w:r>
    </w:p>
    <w:p w:rsidR="000D044D" w:rsidRPr="000D044D" w:rsidRDefault="000D044D" w:rsidP="000D044D">
      <w:pPr>
        <w:widowControl w:val="0"/>
        <w:tabs>
          <w:tab w:val="left" w:pos="1418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bCs/>
          <w:sz w:val="26"/>
          <w:szCs w:val="26"/>
          <w:lang w:eastAsia="ar-SA"/>
        </w:rPr>
      </w:pPr>
      <w:r w:rsidRPr="000D044D">
        <w:rPr>
          <w:rFonts w:ascii="Times New Roman" w:hAnsi="Times New Roman"/>
          <w:bCs/>
          <w:sz w:val="26"/>
          <w:szCs w:val="26"/>
          <w:lang w:eastAsia="ar-SA"/>
        </w:rPr>
        <w:t>У</w:t>
      </w:r>
      <w:r w:rsidRPr="000D044D">
        <w:rPr>
          <w:rFonts w:ascii="Times New Roman" w:hAnsi="Times New Roman"/>
          <w:sz w:val="26"/>
          <w:szCs w:val="26"/>
        </w:rPr>
        <w:t xml:space="preserve">слуги по </w:t>
      </w:r>
      <w:r w:rsidRPr="000D044D">
        <w:rPr>
          <w:rFonts w:ascii="Times New Roman" w:hAnsi="Times New Roman"/>
          <w:spacing w:val="-1"/>
          <w:sz w:val="26"/>
          <w:szCs w:val="26"/>
          <w:lang w:eastAsia="ar-SA"/>
        </w:rPr>
        <w:t xml:space="preserve">переправе транспортных средств Заказчика через реку в навигационный период, оказываются Исполнителем посредством специальных </w:t>
      </w:r>
      <w:proofErr w:type="spellStart"/>
      <w:r w:rsidRPr="000D044D">
        <w:rPr>
          <w:rFonts w:ascii="Times New Roman" w:hAnsi="Times New Roman"/>
          <w:spacing w:val="-1"/>
          <w:sz w:val="26"/>
          <w:szCs w:val="26"/>
          <w:lang w:eastAsia="ar-SA"/>
        </w:rPr>
        <w:t>плавсредств</w:t>
      </w:r>
      <w:proofErr w:type="spellEnd"/>
      <w:r w:rsidRPr="000D044D">
        <w:rPr>
          <w:rFonts w:ascii="Times New Roman" w:hAnsi="Times New Roman"/>
          <w:spacing w:val="-1"/>
          <w:sz w:val="26"/>
          <w:szCs w:val="26"/>
          <w:lang w:eastAsia="ar-SA"/>
        </w:rPr>
        <w:t xml:space="preserve"> – паромов и барж. </w:t>
      </w:r>
    </w:p>
    <w:p w:rsidR="000D044D" w:rsidRPr="000D044D" w:rsidRDefault="000D044D" w:rsidP="000D044D">
      <w:pPr>
        <w:widowControl w:val="0"/>
        <w:tabs>
          <w:tab w:val="left" w:pos="1418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spacing w:val="-1"/>
          <w:sz w:val="26"/>
          <w:szCs w:val="26"/>
          <w:lang w:eastAsia="ar-SA"/>
        </w:rPr>
      </w:pPr>
      <w:r w:rsidRPr="000D044D">
        <w:rPr>
          <w:rFonts w:ascii="Times New Roman" w:hAnsi="Times New Roman"/>
          <w:bCs/>
          <w:sz w:val="26"/>
          <w:szCs w:val="26"/>
          <w:lang w:eastAsia="ar-SA"/>
        </w:rPr>
        <w:t>У</w:t>
      </w:r>
      <w:r w:rsidRPr="000D044D">
        <w:rPr>
          <w:rFonts w:ascii="Times New Roman" w:hAnsi="Times New Roman"/>
          <w:sz w:val="26"/>
          <w:szCs w:val="26"/>
        </w:rPr>
        <w:t xml:space="preserve">слуги по </w:t>
      </w:r>
      <w:r w:rsidRPr="000D044D">
        <w:rPr>
          <w:rFonts w:ascii="Times New Roman" w:hAnsi="Times New Roman"/>
          <w:spacing w:val="-1"/>
          <w:sz w:val="26"/>
          <w:szCs w:val="26"/>
          <w:lang w:eastAsia="ar-SA"/>
        </w:rPr>
        <w:t xml:space="preserve">переправе транспортных средств Заказчика через реку в зимний период времени, оказываются Исполнителем посредством специальных сооружений переправы – </w:t>
      </w:r>
      <w:r w:rsidRPr="000D044D">
        <w:rPr>
          <w:rFonts w:ascii="Times New Roman" w:hAnsi="Times New Roman"/>
          <w:spacing w:val="-1"/>
          <w:sz w:val="26"/>
          <w:szCs w:val="26"/>
          <w:lang w:eastAsia="ar-SA"/>
        </w:rPr>
        <w:lastRenderedPageBreak/>
        <w:t>наплавных мостов.</w:t>
      </w:r>
    </w:p>
    <w:p w:rsidR="000D044D" w:rsidRPr="000D044D" w:rsidRDefault="000D044D" w:rsidP="000D044D">
      <w:pPr>
        <w:widowControl w:val="0"/>
        <w:tabs>
          <w:tab w:val="left" w:pos="1418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</w:rPr>
      </w:pPr>
      <w:r w:rsidRPr="000D044D">
        <w:rPr>
          <w:rFonts w:ascii="Times New Roman" w:hAnsi="Times New Roman"/>
          <w:b/>
          <w:sz w:val="26"/>
          <w:szCs w:val="26"/>
        </w:rPr>
        <w:t>«Переправа»</w:t>
      </w:r>
      <w:r w:rsidRPr="000D044D">
        <w:rPr>
          <w:rFonts w:ascii="Times New Roman" w:hAnsi="Times New Roman"/>
          <w:sz w:val="26"/>
          <w:szCs w:val="26"/>
        </w:rPr>
        <w:t xml:space="preserve"> - преодоление водного препятствия при пересечении водотоком автомобильной или иной дороги с использованием для пропуска участников движения </w:t>
      </w:r>
      <w:proofErr w:type="spellStart"/>
      <w:r w:rsidRPr="000D044D">
        <w:rPr>
          <w:rFonts w:ascii="Times New Roman" w:hAnsi="Times New Roman"/>
          <w:sz w:val="26"/>
          <w:szCs w:val="26"/>
        </w:rPr>
        <w:t>плавсредств</w:t>
      </w:r>
      <w:proofErr w:type="spellEnd"/>
      <w:r w:rsidRPr="000D044D">
        <w:rPr>
          <w:rFonts w:ascii="Times New Roman" w:hAnsi="Times New Roman"/>
          <w:sz w:val="26"/>
          <w:szCs w:val="26"/>
        </w:rPr>
        <w:t>, наплавного моста. Береговую часть переправы составляют - причалы, эстакады и подъезды (подходы) к ним.</w:t>
      </w:r>
    </w:p>
    <w:p w:rsidR="000D044D" w:rsidRPr="000D044D" w:rsidRDefault="000D044D" w:rsidP="000D044D">
      <w:pPr>
        <w:widowControl w:val="0"/>
        <w:tabs>
          <w:tab w:val="left" w:pos="1418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</w:rPr>
      </w:pPr>
      <w:r w:rsidRPr="000D044D">
        <w:rPr>
          <w:rFonts w:ascii="Times New Roman" w:hAnsi="Times New Roman"/>
          <w:b/>
          <w:sz w:val="26"/>
          <w:szCs w:val="26"/>
        </w:rPr>
        <w:t>«</w:t>
      </w:r>
      <w:proofErr w:type="spellStart"/>
      <w:r w:rsidRPr="000D044D">
        <w:rPr>
          <w:rFonts w:ascii="Times New Roman" w:hAnsi="Times New Roman"/>
          <w:b/>
          <w:sz w:val="26"/>
          <w:szCs w:val="26"/>
        </w:rPr>
        <w:t>Плавсредство</w:t>
      </w:r>
      <w:proofErr w:type="spellEnd"/>
      <w:r w:rsidRPr="000D044D">
        <w:rPr>
          <w:rFonts w:ascii="Times New Roman" w:hAnsi="Times New Roman"/>
          <w:b/>
          <w:sz w:val="26"/>
          <w:szCs w:val="26"/>
        </w:rPr>
        <w:t>»</w:t>
      </w:r>
      <w:r w:rsidRPr="000D044D">
        <w:rPr>
          <w:rFonts w:ascii="Times New Roman" w:hAnsi="Times New Roman"/>
          <w:sz w:val="26"/>
          <w:szCs w:val="26"/>
        </w:rPr>
        <w:t xml:space="preserve"> - самоходное или несамоходное плавучее сооружение, используемое для перевозки грузов, пассажиров, транспортных средств и </w:t>
      </w:r>
      <w:proofErr w:type="spellStart"/>
      <w:r w:rsidRPr="000D044D">
        <w:rPr>
          <w:rFonts w:ascii="Times New Roman" w:hAnsi="Times New Roman"/>
          <w:sz w:val="26"/>
          <w:szCs w:val="26"/>
        </w:rPr>
        <w:t>эксплуатирующееся</w:t>
      </w:r>
      <w:proofErr w:type="spellEnd"/>
      <w:r w:rsidRPr="000D044D">
        <w:rPr>
          <w:rFonts w:ascii="Times New Roman" w:hAnsi="Times New Roman"/>
          <w:sz w:val="26"/>
          <w:szCs w:val="26"/>
        </w:rPr>
        <w:t xml:space="preserve"> в условиях водной среды.</w:t>
      </w:r>
    </w:p>
    <w:p w:rsidR="000D044D" w:rsidRPr="000D044D" w:rsidRDefault="000D044D" w:rsidP="000D044D">
      <w:pPr>
        <w:widowControl w:val="0"/>
        <w:tabs>
          <w:tab w:val="left" w:pos="1418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</w:rPr>
      </w:pPr>
      <w:r w:rsidRPr="000D044D">
        <w:rPr>
          <w:rFonts w:ascii="Times New Roman" w:hAnsi="Times New Roman"/>
          <w:b/>
          <w:bCs/>
          <w:sz w:val="26"/>
          <w:szCs w:val="26"/>
          <w:lang w:eastAsia="ar-SA"/>
        </w:rPr>
        <w:t xml:space="preserve">«Транспортное средство Заказчика» – </w:t>
      </w:r>
      <w:r w:rsidRPr="000D044D">
        <w:rPr>
          <w:rFonts w:ascii="Times New Roman" w:hAnsi="Times New Roman"/>
          <w:sz w:val="26"/>
          <w:szCs w:val="26"/>
        </w:rPr>
        <w:t xml:space="preserve">автотранспортные средства, предназначенные для перевозки по дорогам пассажиров и грузов (автобусы любых типов, легковые и грузовые автомобили, в том числе прицепы, полуприцепы). </w:t>
      </w:r>
      <w:proofErr w:type="gramStart"/>
      <w:r w:rsidRPr="000D044D">
        <w:rPr>
          <w:rFonts w:ascii="Times New Roman" w:hAnsi="Times New Roman"/>
          <w:sz w:val="26"/>
          <w:szCs w:val="26"/>
        </w:rPr>
        <w:t xml:space="preserve">В целях настоящего Договора Стороны согласовали, что под транспортными средствами Заказчика Стороны понимают транспортные средства </w:t>
      </w:r>
      <w:r w:rsidRPr="000D044D">
        <w:rPr>
          <w:rFonts w:ascii="Times New Roman" w:hAnsi="Times New Roman"/>
          <w:bCs/>
          <w:sz w:val="26"/>
          <w:szCs w:val="26"/>
          <w:lang w:eastAsia="ar-SA"/>
        </w:rPr>
        <w:t>находящееся в собственности Заказчика, принадлежащие Заказчику на праве временного владения и (или) пользование, а также эксплуатируемые Заказчиком по поручению третьих лиц.</w:t>
      </w:r>
      <w:proofErr w:type="gramEnd"/>
    </w:p>
    <w:p w:rsidR="000D044D" w:rsidRPr="000D044D" w:rsidRDefault="000D044D" w:rsidP="000D044D">
      <w:pPr>
        <w:widowControl w:val="0"/>
        <w:tabs>
          <w:tab w:val="left" w:pos="1418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bCs/>
          <w:sz w:val="26"/>
          <w:szCs w:val="26"/>
          <w:lang w:eastAsia="ar-SA"/>
        </w:rPr>
      </w:pPr>
      <w:r w:rsidRPr="000D044D">
        <w:rPr>
          <w:rFonts w:ascii="Times New Roman" w:hAnsi="Times New Roman"/>
          <w:b/>
          <w:bCs/>
          <w:sz w:val="26"/>
          <w:szCs w:val="26"/>
          <w:lang w:eastAsia="ar-SA"/>
        </w:rPr>
        <w:t xml:space="preserve">«Имущество Заказчика» – </w:t>
      </w:r>
      <w:r w:rsidRPr="000D044D">
        <w:rPr>
          <w:rFonts w:ascii="Times New Roman" w:hAnsi="Times New Roman"/>
          <w:bCs/>
          <w:sz w:val="26"/>
          <w:szCs w:val="26"/>
          <w:lang w:eastAsia="ar-SA"/>
        </w:rPr>
        <w:t>все перевозимое в транспортных средствах Заказчика имущество (оборудование, материалы, инструменты и прочее), находящееся в собственности Заказчика, принадлежащее Заказчику на праве временного владения и (или) пользование, а также заимствованное (перевозимое) по поручению третьих лиц.</w:t>
      </w:r>
    </w:p>
    <w:p w:rsidR="000D044D" w:rsidRPr="000D044D" w:rsidRDefault="000D044D" w:rsidP="000D044D">
      <w:pPr>
        <w:widowControl w:val="0"/>
        <w:tabs>
          <w:tab w:val="left" w:pos="1418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b/>
          <w:sz w:val="26"/>
          <w:szCs w:val="26"/>
          <w:lang w:eastAsia="ar-SA"/>
        </w:rPr>
        <w:t>«Персонал Исполнителя»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 – штатные сотрудники Исполнителя или физические лица, привлеченные Исполнителем на договорной основе для оказания услуг.</w:t>
      </w:r>
    </w:p>
    <w:p w:rsidR="000D044D" w:rsidRPr="000D044D" w:rsidRDefault="000D044D" w:rsidP="000D044D">
      <w:pPr>
        <w:widowControl w:val="0"/>
        <w:tabs>
          <w:tab w:val="left" w:pos="1418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b/>
          <w:sz w:val="26"/>
          <w:szCs w:val="26"/>
          <w:lang w:eastAsia="ar-SA"/>
        </w:rPr>
        <w:t>«Персонал Заказчика»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 – штатные сотрудники Заказчика или физические лица, привлеченные Заказчиком на договорной основе.</w:t>
      </w:r>
    </w:p>
    <w:p w:rsidR="000D044D" w:rsidRPr="000D044D" w:rsidRDefault="000D044D" w:rsidP="000D044D">
      <w:pPr>
        <w:widowControl w:val="0"/>
        <w:tabs>
          <w:tab w:val="left" w:pos="1418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b/>
          <w:bCs/>
          <w:sz w:val="26"/>
          <w:szCs w:val="26"/>
          <w:lang w:eastAsia="ar-SA"/>
        </w:rPr>
      </w:pPr>
      <w:r w:rsidRPr="000D044D">
        <w:rPr>
          <w:rFonts w:ascii="Times New Roman" w:hAnsi="Times New Roman"/>
          <w:b/>
          <w:bCs/>
          <w:sz w:val="26"/>
          <w:szCs w:val="26"/>
          <w:lang w:eastAsia="ar-SA"/>
        </w:rPr>
        <w:t xml:space="preserve">«Ледостав» </w:t>
      </w:r>
      <w:r w:rsidRPr="000D044D">
        <w:rPr>
          <w:rFonts w:ascii="Times New Roman" w:hAnsi="Times New Roman"/>
          <w:sz w:val="26"/>
          <w:szCs w:val="26"/>
          <w:lang w:eastAsia="ar-SA"/>
        </w:rPr>
        <w:t>– замерзание реки, образование ледяного покрова.</w:t>
      </w:r>
    </w:p>
    <w:p w:rsidR="000D044D" w:rsidRPr="000D044D" w:rsidRDefault="000D044D" w:rsidP="000D044D">
      <w:pPr>
        <w:widowControl w:val="0"/>
        <w:tabs>
          <w:tab w:val="left" w:pos="1418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b/>
          <w:bCs/>
          <w:sz w:val="26"/>
          <w:szCs w:val="26"/>
          <w:lang w:eastAsia="ar-SA"/>
        </w:rPr>
        <w:t>«</w:t>
      </w:r>
      <w:r w:rsidRPr="000D044D">
        <w:rPr>
          <w:rFonts w:ascii="Times New Roman" w:hAnsi="Times New Roman"/>
          <w:b/>
          <w:sz w:val="26"/>
          <w:szCs w:val="26"/>
          <w:lang w:eastAsia="ar-SA"/>
        </w:rPr>
        <w:t>Акт оказанных услуг</w:t>
      </w:r>
      <w:r w:rsidRPr="000D044D">
        <w:rPr>
          <w:rFonts w:ascii="Times New Roman" w:hAnsi="Times New Roman"/>
          <w:b/>
          <w:bCs/>
          <w:sz w:val="26"/>
          <w:szCs w:val="26"/>
          <w:lang w:eastAsia="ar-SA"/>
        </w:rPr>
        <w:t>»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 - первичный учетный документ, составляемый Исполнителем, и подтверждающий выполнение Исполнителем работ по Договору, подписываемый Сторонами.</w:t>
      </w:r>
    </w:p>
    <w:p w:rsidR="000D044D" w:rsidRPr="000D044D" w:rsidRDefault="000D044D" w:rsidP="000D044D">
      <w:pPr>
        <w:widowControl w:val="0"/>
        <w:tabs>
          <w:tab w:val="left" w:pos="1418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spacing w:val="-1"/>
          <w:sz w:val="26"/>
          <w:szCs w:val="26"/>
          <w:lang w:eastAsia="ar-SA"/>
        </w:rPr>
      </w:pPr>
      <w:r w:rsidRPr="000D044D">
        <w:rPr>
          <w:rFonts w:ascii="Times New Roman" w:hAnsi="Times New Roman"/>
          <w:b/>
          <w:sz w:val="26"/>
          <w:szCs w:val="26"/>
          <w:lang w:eastAsia="ar-SA"/>
        </w:rPr>
        <w:t>«Территория Заказчика»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 – месторождения (лицензионные участки), производственные территории, производственные площадки, контрольно-пропускные пункты, административно – бытовые здания Заказчика, в том числе месторождения, обслуживаемые Заказчиком  в рамках договоров об оказании операторских услуг. </w:t>
      </w:r>
      <w:r w:rsidRPr="000D044D">
        <w:rPr>
          <w:rFonts w:ascii="Times New Roman" w:hAnsi="Times New Roman"/>
          <w:sz w:val="26"/>
          <w:szCs w:val="26"/>
        </w:rPr>
        <w:t xml:space="preserve">В целях настоящего Договора Стороны согласовали, что под территорией Заказчика Стороны понимают 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участки земли на левом </w:t>
      </w:r>
      <w:r w:rsidRPr="000D044D">
        <w:rPr>
          <w:rFonts w:ascii="Times New Roman" w:hAnsi="Times New Roman"/>
          <w:spacing w:val="-1"/>
          <w:sz w:val="26"/>
          <w:szCs w:val="26"/>
          <w:lang w:eastAsia="ar-SA"/>
        </w:rPr>
        <w:t>и правом берегу реки Обь отвод которых обеспечен Заказчиком для размещения причалов, подъездных путей к ним.</w:t>
      </w:r>
    </w:p>
    <w:p w:rsidR="000D044D" w:rsidRPr="000D044D" w:rsidRDefault="000D044D" w:rsidP="000D044D">
      <w:pPr>
        <w:widowControl w:val="0"/>
        <w:tabs>
          <w:tab w:val="left" w:pos="1418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bCs/>
          <w:sz w:val="26"/>
          <w:szCs w:val="26"/>
          <w:lang w:eastAsia="ar-SA"/>
        </w:rPr>
      </w:pPr>
      <w:r w:rsidRPr="000D044D">
        <w:rPr>
          <w:rFonts w:ascii="Times New Roman" w:hAnsi="Times New Roman"/>
          <w:b/>
          <w:bCs/>
          <w:sz w:val="26"/>
          <w:szCs w:val="26"/>
          <w:lang w:eastAsia="ar-SA"/>
        </w:rPr>
        <w:t>«Субподрядчик»</w:t>
      </w:r>
      <w:r w:rsidRPr="000D044D">
        <w:rPr>
          <w:rFonts w:ascii="Times New Roman" w:hAnsi="Times New Roman"/>
          <w:bCs/>
          <w:sz w:val="26"/>
          <w:szCs w:val="26"/>
          <w:lang w:eastAsia="ar-SA"/>
        </w:rPr>
        <w:t xml:space="preserve"> - любое юридическое лицо, привлеченное Исполнителем для оказания Услуг по настоящему Договору.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b/>
          <w:sz w:val="26"/>
          <w:szCs w:val="26"/>
          <w:lang w:eastAsia="ar-SA"/>
        </w:rPr>
        <w:t xml:space="preserve"> </w:t>
      </w:r>
      <w:proofErr w:type="gramStart"/>
      <w:r w:rsidRPr="000D044D">
        <w:rPr>
          <w:rFonts w:ascii="Times New Roman" w:hAnsi="Times New Roman"/>
          <w:b/>
          <w:sz w:val="26"/>
          <w:szCs w:val="26"/>
          <w:lang w:eastAsia="ar-SA"/>
        </w:rPr>
        <w:t>«</w:t>
      </w:r>
      <w:r w:rsidRPr="000D044D">
        <w:rPr>
          <w:rFonts w:ascii="Times New Roman" w:hAnsi="Times New Roman"/>
          <w:b/>
          <w:bCs/>
          <w:sz w:val="26"/>
          <w:szCs w:val="26"/>
          <w:lang w:eastAsia="ar-SA"/>
        </w:rPr>
        <w:t>Локальные нормативные акты Заказчика»</w:t>
      </w:r>
      <w:r w:rsidRPr="000D044D">
        <w:rPr>
          <w:rFonts w:ascii="Times New Roman" w:hAnsi="Times New Roman"/>
          <w:bCs/>
          <w:sz w:val="26"/>
          <w:szCs w:val="26"/>
          <w:lang w:eastAsia="ar-SA"/>
        </w:rPr>
        <w:t xml:space="preserve"> </w:t>
      </w:r>
      <w:r w:rsidRPr="000D044D">
        <w:rPr>
          <w:rFonts w:ascii="Times New Roman" w:hAnsi="Times New Roman"/>
          <w:sz w:val="26"/>
          <w:szCs w:val="26"/>
          <w:lang w:eastAsia="ar-SA"/>
        </w:rPr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 и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proofErr w:type="gramEnd"/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Стороны согласовали, что локальные нормативные акты Заказчика определенные настоящим Договором, передаются Исполнителю и принимаются последним по Акту приема передачи, который является неотъемлемой частью настоящего Договора </w:t>
      </w:r>
      <w:r w:rsidRPr="000D044D">
        <w:rPr>
          <w:rFonts w:ascii="Times New Roman" w:hAnsi="Times New Roman"/>
          <w:sz w:val="26"/>
          <w:szCs w:val="26"/>
          <w:highlight w:val="lightGray"/>
          <w:lang w:eastAsia="ar-SA"/>
        </w:rPr>
        <w:t>(Приложение №__)</w:t>
      </w:r>
      <w:r w:rsidRPr="000D044D">
        <w:rPr>
          <w:rFonts w:ascii="Times New Roman" w:hAnsi="Times New Roman"/>
          <w:sz w:val="26"/>
          <w:szCs w:val="26"/>
          <w:lang w:eastAsia="ar-SA"/>
        </w:rPr>
        <w:t>.</w:t>
      </w:r>
    </w:p>
    <w:p w:rsidR="000D044D" w:rsidRPr="000D044D" w:rsidRDefault="000D044D" w:rsidP="000D044D">
      <w:pPr>
        <w:widowControl w:val="0"/>
        <w:tabs>
          <w:tab w:val="left" w:pos="1418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bCs/>
          <w:sz w:val="26"/>
          <w:szCs w:val="26"/>
          <w:lang w:eastAsia="ar-SA"/>
        </w:rPr>
      </w:pPr>
    </w:p>
    <w:p w:rsidR="000D044D" w:rsidRPr="000D044D" w:rsidRDefault="000D044D" w:rsidP="00D1512C">
      <w:pPr>
        <w:widowControl w:val="0"/>
        <w:numPr>
          <w:ilvl w:val="0"/>
          <w:numId w:val="10"/>
        </w:numPr>
        <w:suppressAutoHyphens/>
        <w:autoSpaceDE w:val="0"/>
        <w:spacing w:before="0"/>
        <w:ind w:right="-45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b/>
          <w:bCs/>
          <w:spacing w:val="-2"/>
          <w:sz w:val="26"/>
          <w:szCs w:val="26"/>
          <w:lang w:eastAsia="ar-SA"/>
        </w:rPr>
        <w:t>Предмет Договора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left="720" w:right="-45"/>
        <w:rPr>
          <w:rFonts w:ascii="Times New Roman" w:hAnsi="Times New Roman"/>
          <w:b/>
          <w:sz w:val="26"/>
          <w:szCs w:val="26"/>
          <w:lang w:eastAsia="ar-SA"/>
        </w:rPr>
      </w:pPr>
    </w:p>
    <w:p w:rsidR="000D044D" w:rsidRPr="000D044D" w:rsidRDefault="000D044D" w:rsidP="00D1512C">
      <w:pPr>
        <w:widowControl w:val="0"/>
        <w:numPr>
          <w:ilvl w:val="1"/>
          <w:numId w:val="11"/>
        </w:numPr>
        <w:tabs>
          <w:tab w:val="clear" w:pos="1080"/>
          <w:tab w:val="num" w:pos="1418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В соответствии с настоящим Договором Исполнитель</w:t>
      </w:r>
      <w:r w:rsidRPr="000D044D">
        <w:rPr>
          <w:rFonts w:ascii="Times New Roman" w:hAnsi="Times New Roman"/>
          <w:b/>
          <w:bCs/>
          <w:sz w:val="26"/>
          <w:szCs w:val="26"/>
          <w:lang w:eastAsia="ar-SA"/>
        </w:rPr>
        <w:t xml:space="preserve"> 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принимает на себя обязательства оказывать Заказчику услуги по </w:t>
      </w:r>
      <w:r w:rsidRPr="000D044D">
        <w:rPr>
          <w:rFonts w:ascii="Times New Roman" w:hAnsi="Times New Roman"/>
          <w:bCs/>
          <w:sz w:val="26"/>
          <w:szCs w:val="26"/>
          <w:lang w:eastAsia="ar-SA"/>
        </w:rPr>
        <w:t xml:space="preserve">обеспечению </w:t>
      </w:r>
      <w:r w:rsidRPr="000D044D">
        <w:rPr>
          <w:rFonts w:ascii="Times New Roman" w:hAnsi="Times New Roman"/>
          <w:bCs/>
          <w:spacing w:val="-2"/>
          <w:sz w:val="26"/>
          <w:szCs w:val="26"/>
          <w:lang w:eastAsia="ar-SA"/>
        </w:rPr>
        <w:t xml:space="preserve">проезда </w:t>
      </w:r>
      <w:r w:rsidRPr="000D044D">
        <w:rPr>
          <w:rFonts w:ascii="Times New Roman" w:hAnsi="Times New Roman"/>
          <w:spacing w:val="-2"/>
          <w:sz w:val="26"/>
          <w:szCs w:val="26"/>
          <w:lang w:eastAsia="ar-SA"/>
        </w:rPr>
        <w:t xml:space="preserve">транспортных средств </w:t>
      </w:r>
      <w:r w:rsidRPr="000D044D">
        <w:rPr>
          <w:rFonts w:ascii="Times New Roman" w:hAnsi="Times New Roman"/>
          <w:bCs/>
          <w:spacing w:val="-2"/>
          <w:sz w:val="26"/>
          <w:szCs w:val="26"/>
          <w:lang w:eastAsia="ar-SA"/>
        </w:rPr>
        <w:t xml:space="preserve">Заказчика </w:t>
      </w:r>
      <w:r w:rsidRPr="000D044D">
        <w:rPr>
          <w:rFonts w:ascii="Times New Roman" w:hAnsi="Times New Roman"/>
          <w:spacing w:val="-2"/>
          <w:sz w:val="26"/>
          <w:szCs w:val="26"/>
          <w:lang w:eastAsia="ar-SA"/>
        </w:rPr>
        <w:t xml:space="preserve">через </w:t>
      </w:r>
      <w:r w:rsidRPr="000D044D">
        <w:rPr>
          <w:rFonts w:ascii="Times New Roman" w:hAnsi="Times New Roman"/>
          <w:spacing w:val="-1"/>
          <w:sz w:val="26"/>
          <w:szCs w:val="26"/>
          <w:highlight w:val="lightGray"/>
          <w:lang w:eastAsia="ar-SA"/>
        </w:rPr>
        <w:t>реку Обь, на 1560,2</w:t>
      </w:r>
      <w:r w:rsidRPr="000D044D">
        <w:rPr>
          <w:rFonts w:ascii="Times New Roman" w:hAnsi="Times New Roman"/>
          <w:spacing w:val="-1"/>
          <w:sz w:val="26"/>
          <w:szCs w:val="26"/>
          <w:lang w:eastAsia="ar-SA"/>
        </w:rPr>
        <w:t xml:space="preserve">  километре от устья (далее – Услуги), а </w:t>
      </w:r>
      <w:r w:rsidRPr="000D044D">
        <w:rPr>
          <w:rFonts w:ascii="Times New Roman" w:hAnsi="Times New Roman"/>
          <w:bCs/>
          <w:sz w:val="26"/>
          <w:szCs w:val="26"/>
          <w:lang w:eastAsia="ar-SA"/>
        </w:rPr>
        <w:lastRenderedPageBreak/>
        <w:t xml:space="preserve">Заказчик </w:t>
      </w:r>
      <w:r w:rsidRPr="000D044D">
        <w:rPr>
          <w:rFonts w:ascii="Times New Roman" w:hAnsi="Times New Roman"/>
          <w:sz w:val="26"/>
          <w:szCs w:val="26"/>
          <w:lang w:eastAsia="ar-SA"/>
        </w:rPr>
        <w:t>обязуется принять и оплатить оказанные Исполнителем Услуги в соответствии с настоящим Договором.</w:t>
      </w:r>
    </w:p>
    <w:p w:rsidR="000D044D" w:rsidRPr="000D044D" w:rsidRDefault="000D044D" w:rsidP="00D1512C">
      <w:pPr>
        <w:widowControl w:val="0"/>
        <w:numPr>
          <w:ilvl w:val="1"/>
          <w:numId w:val="11"/>
        </w:numPr>
        <w:tabs>
          <w:tab w:val="clear" w:pos="1080"/>
          <w:tab w:val="num" w:pos="1418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Исполнитель обязуется оказывать Услуги собственными силами и средствами, круглосуточно, в течение всего периода действия Договора.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left="709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D044D" w:rsidRPr="000D044D" w:rsidRDefault="000D044D" w:rsidP="00D1512C">
      <w:pPr>
        <w:widowControl w:val="0"/>
        <w:numPr>
          <w:ilvl w:val="0"/>
          <w:numId w:val="10"/>
        </w:numPr>
        <w:suppressAutoHyphens/>
        <w:autoSpaceDE w:val="0"/>
        <w:spacing w:before="0"/>
        <w:ind w:right="-45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b/>
          <w:bCs/>
          <w:spacing w:val="-2"/>
          <w:sz w:val="26"/>
          <w:szCs w:val="26"/>
          <w:lang w:eastAsia="ar-SA"/>
        </w:rPr>
        <w:t>Стоимость Услуг и порядок оплаты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left="720" w:right="-45"/>
        <w:rPr>
          <w:rFonts w:ascii="Times New Roman" w:hAnsi="Times New Roman"/>
          <w:b/>
          <w:sz w:val="26"/>
          <w:szCs w:val="26"/>
          <w:lang w:eastAsia="ar-SA"/>
        </w:rPr>
      </w:pPr>
    </w:p>
    <w:p w:rsidR="000D044D" w:rsidRPr="000D044D" w:rsidRDefault="000D044D" w:rsidP="00D1512C">
      <w:pPr>
        <w:widowControl w:val="0"/>
        <w:numPr>
          <w:ilvl w:val="1"/>
          <w:numId w:val="12"/>
        </w:numPr>
        <w:tabs>
          <w:tab w:val="clear" w:pos="1080"/>
          <w:tab w:val="num" w:pos="1276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Общая сумма по  Договору в соответствии с Протоколом согласования договорной стоимости </w:t>
      </w:r>
      <w:r w:rsidRPr="000D044D">
        <w:rPr>
          <w:rFonts w:ascii="Times New Roman" w:hAnsi="Times New Roman"/>
          <w:sz w:val="26"/>
          <w:szCs w:val="26"/>
          <w:highlight w:val="lightGray"/>
          <w:lang w:eastAsia="ar-SA"/>
        </w:rPr>
        <w:t>(Приложение №__)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 составляет</w:t>
      </w:r>
      <w:r w:rsidRPr="000D044D">
        <w:rPr>
          <w:rFonts w:ascii="Times New Roman" w:hAnsi="Times New Roman"/>
          <w:spacing w:val="-1"/>
          <w:sz w:val="26"/>
          <w:szCs w:val="26"/>
          <w:lang w:eastAsia="ar-SA"/>
        </w:rPr>
        <w:t xml:space="preserve">: </w:t>
      </w:r>
      <w:r w:rsidRPr="000D044D">
        <w:rPr>
          <w:rFonts w:ascii="Times New Roman" w:hAnsi="Times New Roman"/>
          <w:spacing w:val="-1"/>
          <w:sz w:val="26"/>
          <w:szCs w:val="26"/>
          <w:highlight w:val="lightGray"/>
          <w:lang w:eastAsia="ar-SA"/>
        </w:rPr>
        <w:t xml:space="preserve">____________ руб. </w:t>
      </w:r>
      <w:r w:rsidRPr="000D044D">
        <w:rPr>
          <w:rFonts w:ascii="Times New Roman" w:hAnsi="Times New Roman"/>
          <w:bCs/>
          <w:iCs/>
          <w:spacing w:val="-1"/>
          <w:sz w:val="26"/>
          <w:szCs w:val="26"/>
          <w:highlight w:val="lightGray"/>
          <w:lang w:eastAsia="ar-SA"/>
        </w:rPr>
        <w:t>(__________ рублей _____копеек)</w:t>
      </w:r>
      <w:r w:rsidRPr="000D044D">
        <w:rPr>
          <w:rFonts w:ascii="Times New Roman" w:hAnsi="Times New Roman"/>
          <w:bCs/>
          <w:iCs/>
          <w:spacing w:val="-1"/>
          <w:sz w:val="26"/>
          <w:szCs w:val="26"/>
          <w:lang w:eastAsia="ar-SA"/>
        </w:rPr>
        <w:t xml:space="preserve"> без НДС. Кроме</w:t>
      </w:r>
      <w:r w:rsidRPr="000D044D">
        <w:rPr>
          <w:rFonts w:ascii="Times New Roman" w:hAnsi="Times New Roman"/>
          <w:bCs/>
          <w:spacing w:val="-1"/>
          <w:sz w:val="26"/>
          <w:szCs w:val="26"/>
          <w:lang w:eastAsia="ar-SA"/>
        </w:rPr>
        <w:t xml:space="preserve"> </w:t>
      </w:r>
      <w:r w:rsidRPr="000D044D">
        <w:rPr>
          <w:rFonts w:ascii="Times New Roman" w:hAnsi="Times New Roman"/>
          <w:spacing w:val="-1"/>
          <w:sz w:val="26"/>
          <w:szCs w:val="26"/>
          <w:lang w:eastAsia="ar-SA"/>
        </w:rPr>
        <w:t>того,</w:t>
      </w:r>
      <w:r w:rsidRPr="000D044D">
        <w:rPr>
          <w:rFonts w:ascii="Times New Roman" w:hAnsi="Times New Roman"/>
          <w:bCs/>
          <w:spacing w:val="-2"/>
          <w:sz w:val="26"/>
          <w:szCs w:val="26"/>
          <w:lang w:eastAsia="ar-SA"/>
        </w:rPr>
        <w:t xml:space="preserve"> </w:t>
      </w:r>
      <w:r w:rsidRPr="000D044D">
        <w:rPr>
          <w:rFonts w:ascii="Times New Roman" w:hAnsi="Times New Roman"/>
          <w:bCs/>
          <w:iCs/>
          <w:spacing w:val="-2"/>
          <w:sz w:val="26"/>
          <w:szCs w:val="26"/>
          <w:lang w:eastAsia="ar-SA"/>
        </w:rPr>
        <w:t xml:space="preserve">НДС 18% – </w:t>
      </w:r>
      <w:r w:rsidRPr="000D044D">
        <w:rPr>
          <w:rFonts w:ascii="Times New Roman" w:hAnsi="Times New Roman"/>
          <w:bCs/>
          <w:iCs/>
          <w:spacing w:val="-2"/>
          <w:sz w:val="26"/>
          <w:szCs w:val="26"/>
          <w:highlight w:val="lightGray"/>
          <w:lang w:eastAsia="ar-SA"/>
        </w:rPr>
        <w:t>_________ (__________ рублей _____ копеек)</w:t>
      </w:r>
      <w:r w:rsidRPr="000D044D">
        <w:rPr>
          <w:rFonts w:ascii="Times New Roman" w:hAnsi="Times New Roman"/>
          <w:bCs/>
          <w:iCs/>
          <w:sz w:val="26"/>
          <w:szCs w:val="26"/>
          <w:lang w:eastAsia="ar-SA"/>
        </w:rPr>
        <w:t xml:space="preserve">. Итого сумма Договора с НДС </w:t>
      </w:r>
      <w:r w:rsidRPr="000D044D">
        <w:rPr>
          <w:rFonts w:ascii="Times New Roman" w:hAnsi="Times New Roman"/>
          <w:bCs/>
          <w:iCs/>
          <w:sz w:val="26"/>
          <w:szCs w:val="26"/>
          <w:highlight w:val="lightGray"/>
          <w:lang w:eastAsia="ar-SA"/>
        </w:rPr>
        <w:t>_______________ (___________рубля _____ копейки)</w:t>
      </w:r>
      <w:r w:rsidRPr="000D044D">
        <w:rPr>
          <w:rFonts w:ascii="Times New Roman" w:hAnsi="Times New Roman"/>
          <w:bCs/>
          <w:iCs/>
          <w:sz w:val="26"/>
          <w:szCs w:val="26"/>
          <w:lang w:eastAsia="ar-SA"/>
        </w:rPr>
        <w:t xml:space="preserve"> в том числе:.</w:t>
      </w:r>
    </w:p>
    <w:p w:rsidR="000D044D" w:rsidRPr="000D044D" w:rsidRDefault="000D044D" w:rsidP="000D044D">
      <w:pPr>
        <w:widowControl w:val="0"/>
        <w:tabs>
          <w:tab w:val="left" w:pos="0"/>
          <w:tab w:val="num" w:pos="1276"/>
          <w:tab w:val="left" w:pos="1418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proofErr w:type="gramStart"/>
      <w:r w:rsidRPr="000D044D">
        <w:rPr>
          <w:rFonts w:ascii="Times New Roman" w:hAnsi="Times New Roman"/>
          <w:bCs/>
          <w:iCs/>
          <w:sz w:val="26"/>
          <w:szCs w:val="26"/>
          <w:highlight w:val="lightGray"/>
          <w:lang w:eastAsia="ar-SA"/>
        </w:rPr>
        <w:t>-</w:t>
      </w:r>
      <w:r w:rsidRPr="000D044D">
        <w:rPr>
          <w:rFonts w:ascii="Times New Roman" w:hAnsi="Times New Roman"/>
          <w:sz w:val="26"/>
          <w:szCs w:val="26"/>
          <w:highlight w:val="lightGray"/>
          <w:lang w:eastAsia="ar-SA"/>
        </w:rPr>
        <w:t>20</w:t>
      </w:r>
      <w:r w:rsidR="00D1512C">
        <w:rPr>
          <w:rFonts w:ascii="Times New Roman" w:hAnsi="Times New Roman"/>
          <w:sz w:val="26"/>
          <w:szCs w:val="26"/>
          <w:highlight w:val="lightGray"/>
          <w:lang w:eastAsia="ar-SA"/>
        </w:rPr>
        <w:t>15</w:t>
      </w:r>
      <w:r w:rsidRPr="000D044D">
        <w:rPr>
          <w:rFonts w:ascii="Times New Roman" w:hAnsi="Times New Roman"/>
          <w:sz w:val="26"/>
          <w:szCs w:val="26"/>
          <w:highlight w:val="lightGray"/>
          <w:lang w:eastAsia="ar-SA"/>
        </w:rPr>
        <w:t>г.- ___________руб. ______коп. (________)  без НДС, НДС (18%) ___________руб. ______коп. (________), всего с НДС ___________руб. ______коп. (________).</w:t>
      </w:r>
      <w:proofErr w:type="gramEnd"/>
    </w:p>
    <w:p w:rsidR="000D044D" w:rsidRPr="000D044D" w:rsidRDefault="000D044D" w:rsidP="000D044D">
      <w:pPr>
        <w:widowControl w:val="0"/>
        <w:tabs>
          <w:tab w:val="left" w:pos="0"/>
          <w:tab w:val="num" w:pos="1276"/>
          <w:tab w:val="left" w:pos="1418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proofErr w:type="gramStart"/>
      <w:r w:rsidRPr="000D044D">
        <w:rPr>
          <w:rFonts w:ascii="Times New Roman" w:hAnsi="Times New Roman"/>
          <w:sz w:val="26"/>
          <w:szCs w:val="26"/>
          <w:highlight w:val="lightGray"/>
          <w:lang w:eastAsia="ar-SA"/>
        </w:rPr>
        <w:t>-20</w:t>
      </w:r>
      <w:r w:rsidR="00D1512C">
        <w:rPr>
          <w:rFonts w:ascii="Times New Roman" w:hAnsi="Times New Roman"/>
          <w:sz w:val="26"/>
          <w:szCs w:val="26"/>
          <w:highlight w:val="lightGray"/>
          <w:lang w:eastAsia="ar-SA"/>
        </w:rPr>
        <w:t>16</w:t>
      </w:r>
      <w:r w:rsidRPr="000D044D">
        <w:rPr>
          <w:rFonts w:ascii="Times New Roman" w:hAnsi="Times New Roman"/>
          <w:sz w:val="26"/>
          <w:szCs w:val="26"/>
          <w:highlight w:val="lightGray"/>
          <w:lang w:eastAsia="ar-SA"/>
        </w:rPr>
        <w:t>г.- ___________руб. ______коп. (________)  без НДС, НДС (18%) ___________руб. ______коп. (________), всего с НДС ___________руб. ______коп. (________).</w:t>
      </w:r>
      <w:proofErr w:type="gramEnd"/>
    </w:p>
    <w:p w:rsidR="000D044D" w:rsidRDefault="00D1512C" w:rsidP="000D044D">
      <w:pPr>
        <w:widowControl w:val="0"/>
        <w:tabs>
          <w:tab w:val="num" w:pos="1276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proofErr w:type="gramStart"/>
      <w:r>
        <w:rPr>
          <w:rFonts w:ascii="Times New Roman" w:hAnsi="Times New Roman"/>
          <w:sz w:val="26"/>
          <w:szCs w:val="26"/>
          <w:highlight w:val="lightGray"/>
          <w:lang w:eastAsia="ar-SA"/>
        </w:rPr>
        <w:t>-</w:t>
      </w:r>
      <w:r w:rsidR="000D044D" w:rsidRPr="000D044D">
        <w:rPr>
          <w:rFonts w:ascii="Times New Roman" w:hAnsi="Times New Roman"/>
          <w:sz w:val="26"/>
          <w:szCs w:val="26"/>
          <w:highlight w:val="lightGray"/>
          <w:lang w:eastAsia="ar-SA"/>
        </w:rPr>
        <w:t>20</w:t>
      </w:r>
      <w:r>
        <w:rPr>
          <w:rFonts w:ascii="Times New Roman" w:hAnsi="Times New Roman"/>
          <w:sz w:val="26"/>
          <w:szCs w:val="26"/>
          <w:highlight w:val="lightGray"/>
          <w:lang w:eastAsia="ar-SA"/>
        </w:rPr>
        <w:t>17</w:t>
      </w:r>
      <w:r w:rsidR="000D044D" w:rsidRPr="000D044D">
        <w:rPr>
          <w:rFonts w:ascii="Times New Roman" w:hAnsi="Times New Roman"/>
          <w:sz w:val="26"/>
          <w:szCs w:val="26"/>
          <w:highlight w:val="lightGray"/>
          <w:lang w:eastAsia="ar-SA"/>
        </w:rPr>
        <w:t>г.- ___________руб. ______коп. (________)  без НДС, НДС (18%) ___________руб. ______коп. (________), всего с НДС ___________руб. ______коп. (________).</w:t>
      </w:r>
      <w:proofErr w:type="gramEnd"/>
    </w:p>
    <w:p w:rsidR="000D044D" w:rsidRDefault="00D1512C" w:rsidP="000D044D">
      <w:pPr>
        <w:widowControl w:val="0"/>
        <w:tabs>
          <w:tab w:val="num" w:pos="1276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proofErr w:type="gramStart"/>
      <w:r>
        <w:rPr>
          <w:rFonts w:ascii="Times New Roman" w:hAnsi="Times New Roman"/>
          <w:sz w:val="26"/>
          <w:szCs w:val="26"/>
          <w:highlight w:val="lightGray"/>
          <w:lang w:eastAsia="ar-SA"/>
        </w:rPr>
        <w:t>-</w:t>
      </w:r>
      <w:r w:rsidR="000D044D" w:rsidRPr="000D044D">
        <w:rPr>
          <w:rFonts w:ascii="Times New Roman" w:hAnsi="Times New Roman"/>
          <w:sz w:val="26"/>
          <w:szCs w:val="26"/>
          <w:highlight w:val="lightGray"/>
          <w:lang w:eastAsia="ar-SA"/>
        </w:rPr>
        <w:t>20</w:t>
      </w:r>
      <w:r>
        <w:rPr>
          <w:rFonts w:ascii="Times New Roman" w:hAnsi="Times New Roman"/>
          <w:sz w:val="26"/>
          <w:szCs w:val="26"/>
          <w:highlight w:val="lightGray"/>
          <w:lang w:eastAsia="ar-SA"/>
        </w:rPr>
        <w:t>18</w:t>
      </w:r>
      <w:r w:rsidR="000D044D" w:rsidRPr="000D044D">
        <w:rPr>
          <w:rFonts w:ascii="Times New Roman" w:hAnsi="Times New Roman"/>
          <w:sz w:val="26"/>
          <w:szCs w:val="26"/>
          <w:highlight w:val="lightGray"/>
          <w:lang w:eastAsia="ar-SA"/>
        </w:rPr>
        <w:t>г.- ___________руб. ______коп. (________)  без НДС, НДС (18%) ___________руб. ______коп. (________), всего с НДС ___________руб. ______коп. (________).</w:t>
      </w:r>
      <w:proofErr w:type="gramEnd"/>
    </w:p>
    <w:p w:rsidR="000D044D" w:rsidRPr="000D044D" w:rsidRDefault="000D044D" w:rsidP="000D044D">
      <w:pPr>
        <w:widowControl w:val="0"/>
        <w:tabs>
          <w:tab w:val="num" w:pos="1276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</w:p>
    <w:p w:rsidR="000D044D" w:rsidRPr="000D044D" w:rsidRDefault="000D044D" w:rsidP="00D1512C">
      <w:pPr>
        <w:widowControl w:val="0"/>
        <w:numPr>
          <w:ilvl w:val="1"/>
          <w:numId w:val="12"/>
        </w:numPr>
        <w:tabs>
          <w:tab w:val="clear" w:pos="1080"/>
          <w:tab w:val="num" w:pos="1276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 Заказчик обязуется осуществить оплату оказанных услуг в течение </w:t>
      </w:r>
      <w:r w:rsidRPr="000D044D">
        <w:rPr>
          <w:rFonts w:ascii="Times New Roman" w:hAnsi="Times New Roman"/>
          <w:sz w:val="26"/>
          <w:szCs w:val="26"/>
          <w:highlight w:val="lightGray"/>
          <w:lang w:eastAsia="ar-SA"/>
        </w:rPr>
        <w:t>90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 календарных дней, но не ранее </w:t>
      </w:r>
      <w:r w:rsidRPr="000D044D">
        <w:rPr>
          <w:rFonts w:ascii="Times New Roman" w:hAnsi="Times New Roman"/>
          <w:sz w:val="26"/>
          <w:szCs w:val="26"/>
          <w:highlight w:val="lightGray"/>
          <w:lang w:eastAsia="ar-SA"/>
        </w:rPr>
        <w:t>60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 дней </w:t>
      </w:r>
      <w:proofErr w:type="gramStart"/>
      <w:r w:rsidRPr="000D044D">
        <w:rPr>
          <w:rFonts w:ascii="Times New Roman" w:hAnsi="Times New Roman"/>
          <w:sz w:val="26"/>
          <w:szCs w:val="26"/>
          <w:lang w:eastAsia="ar-SA"/>
        </w:rPr>
        <w:t>с даты получения</w:t>
      </w:r>
      <w:proofErr w:type="gramEnd"/>
      <w:r w:rsidRPr="000D044D">
        <w:rPr>
          <w:rFonts w:ascii="Times New Roman" w:hAnsi="Times New Roman"/>
          <w:sz w:val="26"/>
          <w:szCs w:val="26"/>
          <w:lang w:eastAsia="ar-SA"/>
        </w:rPr>
        <w:t xml:space="preserve"> от</w:t>
      </w:r>
      <w:r w:rsidRPr="000D044D">
        <w:rPr>
          <w:rFonts w:ascii="Times New Roman" w:hAnsi="Times New Roman"/>
          <w:bCs/>
          <w:sz w:val="26"/>
          <w:szCs w:val="26"/>
          <w:lang w:eastAsia="ar-SA"/>
        </w:rPr>
        <w:t xml:space="preserve"> </w:t>
      </w:r>
      <w:r w:rsidRPr="000D044D">
        <w:rPr>
          <w:rFonts w:ascii="Times New Roman" w:hAnsi="Times New Roman"/>
          <w:bCs/>
          <w:spacing w:val="-1"/>
          <w:sz w:val="26"/>
          <w:szCs w:val="26"/>
          <w:lang w:eastAsia="ar-SA"/>
        </w:rPr>
        <w:t>Исполнителя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 оригиналов следующих документов:</w:t>
      </w:r>
    </w:p>
    <w:p w:rsidR="000D044D" w:rsidRPr="000D044D" w:rsidRDefault="000D044D" w:rsidP="000D044D">
      <w:pPr>
        <w:tabs>
          <w:tab w:val="num" w:pos="1276"/>
        </w:tabs>
        <w:spacing w:before="0"/>
        <w:ind w:firstLine="709"/>
        <w:contextualSpacing/>
        <w:jc w:val="both"/>
        <w:rPr>
          <w:rFonts w:ascii="Times New Roman" w:hAnsi="Times New Roman"/>
          <w:sz w:val="26"/>
          <w:szCs w:val="26"/>
          <w:lang w:val="x-none" w:eastAsia="x-none"/>
        </w:rPr>
      </w:pPr>
      <w:r w:rsidRPr="000D044D">
        <w:rPr>
          <w:rFonts w:ascii="Times New Roman" w:hAnsi="Times New Roman"/>
          <w:sz w:val="26"/>
          <w:szCs w:val="26"/>
          <w:lang w:eastAsia="x-none"/>
        </w:rPr>
        <w:t xml:space="preserve">- </w:t>
      </w:r>
      <w:r w:rsidRPr="000D044D">
        <w:rPr>
          <w:rFonts w:ascii="Times New Roman" w:hAnsi="Times New Roman"/>
          <w:sz w:val="26"/>
          <w:szCs w:val="26"/>
          <w:lang w:val="x-none" w:eastAsia="x-none"/>
        </w:rPr>
        <w:t>акта оказанных услуг;</w:t>
      </w:r>
    </w:p>
    <w:p w:rsidR="000D044D" w:rsidRPr="000D044D" w:rsidRDefault="000D044D" w:rsidP="000D044D">
      <w:pPr>
        <w:tabs>
          <w:tab w:val="num" w:pos="1276"/>
        </w:tabs>
        <w:spacing w:before="0"/>
        <w:ind w:firstLine="709"/>
        <w:contextualSpacing/>
        <w:jc w:val="both"/>
        <w:rPr>
          <w:rFonts w:ascii="Times New Roman" w:hAnsi="Times New Roman"/>
          <w:sz w:val="26"/>
          <w:szCs w:val="26"/>
          <w:lang w:eastAsia="x-none"/>
        </w:rPr>
      </w:pPr>
      <w:r w:rsidRPr="000D044D">
        <w:rPr>
          <w:rFonts w:ascii="Times New Roman" w:hAnsi="Times New Roman"/>
          <w:sz w:val="26"/>
          <w:szCs w:val="26"/>
          <w:lang w:eastAsia="x-none"/>
        </w:rPr>
        <w:t xml:space="preserve">- </w:t>
      </w:r>
      <w:r w:rsidRPr="000D044D">
        <w:rPr>
          <w:rFonts w:ascii="Times New Roman" w:hAnsi="Times New Roman"/>
          <w:sz w:val="26"/>
          <w:szCs w:val="26"/>
          <w:lang w:val="x-none" w:eastAsia="x-none"/>
        </w:rPr>
        <w:t>счета-фактуры</w:t>
      </w:r>
      <w:r w:rsidRPr="000D044D">
        <w:rPr>
          <w:rFonts w:ascii="Times New Roman" w:hAnsi="Times New Roman"/>
          <w:sz w:val="26"/>
          <w:szCs w:val="26"/>
          <w:lang w:eastAsia="x-none"/>
        </w:rPr>
        <w:t>.</w:t>
      </w:r>
    </w:p>
    <w:p w:rsidR="000D044D" w:rsidRPr="000D044D" w:rsidRDefault="000D044D" w:rsidP="000D044D">
      <w:pPr>
        <w:tabs>
          <w:tab w:val="left" w:pos="0"/>
          <w:tab w:val="left" w:pos="1418"/>
        </w:tabs>
        <w:spacing w:before="0"/>
        <w:ind w:firstLine="709"/>
        <w:jc w:val="both"/>
        <w:rPr>
          <w:rFonts w:ascii="Times New Roman" w:hAnsi="Times New Roman"/>
          <w:sz w:val="26"/>
          <w:szCs w:val="26"/>
        </w:rPr>
      </w:pPr>
      <w:r w:rsidRPr="000D044D">
        <w:rPr>
          <w:rFonts w:ascii="Times New Roman" w:hAnsi="Times New Roman"/>
          <w:sz w:val="26"/>
          <w:szCs w:val="26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0D044D" w:rsidRPr="000D044D" w:rsidRDefault="000D044D" w:rsidP="000D044D">
      <w:pPr>
        <w:tabs>
          <w:tab w:val="left" w:pos="0"/>
          <w:tab w:val="left" w:pos="1418"/>
        </w:tabs>
        <w:spacing w:before="0"/>
        <w:ind w:firstLine="709"/>
        <w:jc w:val="both"/>
        <w:rPr>
          <w:rFonts w:ascii="Times New Roman" w:hAnsi="Times New Roman"/>
          <w:sz w:val="26"/>
          <w:szCs w:val="26"/>
        </w:rPr>
      </w:pPr>
      <w:r w:rsidRPr="000D044D">
        <w:rPr>
          <w:rFonts w:ascii="Times New Roman" w:hAnsi="Times New Roman"/>
          <w:sz w:val="26"/>
          <w:szCs w:val="26"/>
        </w:rPr>
        <w:t xml:space="preserve">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Исполнителем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0D044D" w:rsidRPr="000D044D" w:rsidRDefault="000D044D" w:rsidP="000D044D">
      <w:pPr>
        <w:widowControl w:val="0"/>
        <w:tabs>
          <w:tab w:val="left" w:pos="0"/>
          <w:tab w:val="left" w:pos="1418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</w:rPr>
        <w:t>3.3.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 Счета-фактуры, составляемые во исполнение обязатель</w:t>
      </w:r>
      <w:proofErr w:type="gramStart"/>
      <w:r w:rsidRPr="000D044D">
        <w:rPr>
          <w:rFonts w:ascii="Times New Roman" w:hAnsi="Times New Roman"/>
          <w:sz w:val="26"/>
          <w:szCs w:val="26"/>
          <w:lang w:eastAsia="ar-SA"/>
        </w:rPr>
        <w:t>ств Ст</w:t>
      </w:r>
      <w:proofErr w:type="gramEnd"/>
      <w:r w:rsidRPr="000D044D">
        <w:rPr>
          <w:rFonts w:ascii="Times New Roman" w:hAnsi="Times New Roman"/>
          <w:sz w:val="26"/>
          <w:szCs w:val="26"/>
          <w:lang w:eastAsia="ar-SA"/>
        </w:rPr>
        <w:t xml:space="preserve"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 Счет-фактура предоставляется до </w:t>
      </w:r>
      <w:r w:rsidRPr="000D044D">
        <w:rPr>
          <w:rFonts w:ascii="Times New Roman" w:hAnsi="Times New Roman"/>
          <w:sz w:val="26"/>
          <w:szCs w:val="26"/>
          <w:highlight w:val="lightGray"/>
          <w:lang w:eastAsia="ar-SA"/>
        </w:rPr>
        <w:t>2 (второго)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 числа месяца, следующего за </w:t>
      </w:r>
      <w:proofErr w:type="gramStart"/>
      <w:r w:rsidRPr="000D044D">
        <w:rPr>
          <w:rFonts w:ascii="Times New Roman" w:hAnsi="Times New Roman"/>
          <w:sz w:val="26"/>
          <w:szCs w:val="26"/>
          <w:lang w:eastAsia="ar-SA"/>
        </w:rPr>
        <w:t>отчетным</w:t>
      </w:r>
      <w:proofErr w:type="gramEnd"/>
      <w:r w:rsidRPr="000D044D">
        <w:rPr>
          <w:rFonts w:ascii="Times New Roman" w:hAnsi="Times New Roman"/>
          <w:sz w:val="26"/>
          <w:szCs w:val="26"/>
          <w:lang w:eastAsia="ar-SA"/>
        </w:rPr>
        <w:t>.</w:t>
      </w:r>
    </w:p>
    <w:p w:rsidR="000D044D" w:rsidRPr="000D044D" w:rsidRDefault="000D044D" w:rsidP="000D044D">
      <w:pPr>
        <w:widowControl w:val="0"/>
        <w:tabs>
          <w:tab w:val="left" w:pos="0"/>
          <w:tab w:val="left" w:pos="1418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              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</w:t>
      </w:r>
      <w:r w:rsidRPr="000D044D">
        <w:rPr>
          <w:rFonts w:ascii="Times New Roman" w:hAnsi="Times New Roman"/>
          <w:sz w:val="26"/>
          <w:szCs w:val="26"/>
          <w:lang w:eastAsia="ar-SA"/>
        </w:rPr>
        <w:lastRenderedPageBreak/>
        <w:t>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0D044D" w:rsidRPr="000D044D" w:rsidRDefault="000D044D" w:rsidP="000D044D">
      <w:pPr>
        <w:widowControl w:val="0"/>
        <w:tabs>
          <w:tab w:val="left" w:pos="0"/>
          <w:tab w:val="left" w:pos="851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          Счета-фактуры, составляемые во исполнение обязатель</w:t>
      </w:r>
      <w:proofErr w:type="gramStart"/>
      <w:r w:rsidRPr="000D044D">
        <w:rPr>
          <w:rFonts w:ascii="Times New Roman" w:hAnsi="Times New Roman"/>
          <w:sz w:val="26"/>
          <w:szCs w:val="26"/>
          <w:lang w:eastAsia="ar-SA"/>
        </w:rPr>
        <w:t>ств  Ст</w:t>
      </w:r>
      <w:proofErr w:type="gramEnd"/>
      <w:r w:rsidRPr="000D044D">
        <w:rPr>
          <w:rFonts w:ascii="Times New Roman" w:hAnsi="Times New Roman"/>
          <w:sz w:val="26"/>
          <w:szCs w:val="26"/>
          <w:lang w:eastAsia="ar-SA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0D044D" w:rsidRPr="000D044D" w:rsidRDefault="000D044D" w:rsidP="000D044D">
      <w:pPr>
        <w:widowControl w:val="0"/>
        <w:tabs>
          <w:tab w:val="left" w:pos="0"/>
          <w:tab w:val="left" w:pos="851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         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0D044D" w:rsidRPr="000D044D" w:rsidRDefault="000D044D" w:rsidP="000D044D">
      <w:pPr>
        <w:widowControl w:val="0"/>
        <w:tabs>
          <w:tab w:val="left" w:pos="0"/>
          <w:tab w:val="left" w:pos="851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        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0D044D" w:rsidRPr="000D044D" w:rsidRDefault="000D044D" w:rsidP="000D044D">
      <w:pPr>
        <w:widowControl w:val="0"/>
        <w:tabs>
          <w:tab w:val="left" w:pos="0"/>
          <w:tab w:val="left" w:pos="851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         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0D044D" w:rsidRPr="000D044D" w:rsidRDefault="000D044D" w:rsidP="000D044D">
      <w:pPr>
        <w:widowControl w:val="0"/>
        <w:tabs>
          <w:tab w:val="left" w:pos="0"/>
          <w:tab w:val="left" w:pos="851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         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0D044D" w:rsidRPr="000D044D" w:rsidRDefault="000D044D" w:rsidP="000D044D">
      <w:pPr>
        <w:widowControl w:val="0"/>
        <w:shd w:val="clear" w:color="auto" w:fill="FFFFFF"/>
        <w:tabs>
          <w:tab w:val="left" w:pos="0"/>
          <w:tab w:val="left" w:pos="851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         В случае получения счета-фактуры не соответствующего требованиям настоящего Договора, Заказчик в течение </w:t>
      </w:r>
      <w:r w:rsidRPr="000D044D">
        <w:rPr>
          <w:rFonts w:ascii="Times New Roman" w:hAnsi="Times New Roman"/>
          <w:sz w:val="26"/>
          <w:szCs w:val="26"/>
          <w:highlight w:val="lightGray"/>
          <w:lang w:eastAsia="ar-SA"/>
        </w:rPr>
        <w:t>10 (десяти)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 дней информирует Исполнителя об этом с указанием конкретных допущенных нарушений.</w:t>
      </w:r>
    </w:p>
    <w:p w:rsidR="000D044D" w:rsidRPr="000D044D" w:rsidRDefault="000D044D" w:rsidP="000D044D">
      <w:pPr>
        <w:tabs>
          <w:tab w:val="left" w:pos="0"/>
          <w:tab w:val="left" w:pos="1418"/>
        </w:tabs>
        <w:spacing w:before="0" w:line="276" w:lineRule="auto"/>
        <w:ind w:firstLine="851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b/>
          <w:sz w:val="26"/>
          <w:szCs w:val="26"/>
          <w:lang w:eastAsia="ar-SA"/>
        </w:rPr>
        <w:t xml:space="preserve"> </w:t>
      </w:r>
    </w:p>
    <w:p w:rsidR="000D044D" w:rsidRPr="000D044D" w:rsidRDefault="000D044D" w:rsidP="00D1512C">
      <w:pPr>
        <w:widowControl w:val="0"/>
        <w:numPr>
          <w:ilvl w:val="0"/>
          <w:numId w:val="10"/>
        </w:numPr>
        <w:suppressAutoHyphens/>
        <w:autoSpaceDE w:val="0"/>
        <w:spacing w:before="0"/>
        <w:ind w:right="-45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b/>
          <w:bCs/>
          <w:sz w:val="26"/>
          <w:szCs w:val="26"/>
          <w:lang w:eastAsia="ar-SA"/>
        </w:rPr>
        <w:t>Права и обязанности Сторон</w:t>
      </w:r>
    </w:p>
    <w:p w:rsidR="000D044D" w:rsidRPr="000D044D" w:rsidRDefault="000D044D" w:rsidP="00D1512C">
      <w:pPr>
        <w:widowControl w:val="0"/>
        <w:numPr>
          <w:ilvl w:val="1"/>
          <w:numId w:val="13"/>
        </w:numPr>
        <w:suppressAutoHyphens/>
        <w:autoSpaceDE w:val="0"/>
        <w:spacing w:before="0"/>
        <w:ind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b/>
          <w:sz w:val="26"/>
          <w:szCs w:val="26"/>
          <w:lang w:eastAsia="ar-SA"/>
        </w:rPr>
        <w:t xml:space="preserve"> Заказчик обязуется: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Оплатить оказанные Исполнителем </w:t>
      </w:r>
      <w:proofErr w:type="gramStart"/>
      <w:r w:rsidRPr="000D044D">
        <w:rPr>
          <w:rFonts w:ascii="Times New Roman" w:hAnsi="Times New Roman"/>
          <w:sz w:val="26"/>
          <w:szCs w:val="26"/>
          <w:lang w:eastAsia="ar-SA"/>
        </w:rPr>
        <w:t>Услуги</w:t>
      </w:r>
      <w:proofErr w:type="gramEnd"/>
      <w:r w:rsidRPr="000D044D">
        <w:rPr>
          <w:rFonts w:ascii="Times New Roman" w:hAnsi="Times New Roman"/>
          <w:sz w:val="26"/>
          <w:szCs w:val="26"/>
          <w:lang w:eastAsia="ar-SA"/>
        </w:rPr>
        <w:t xml:space="preserve"> в порядке установленном настоящим Договором.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Направить Исполнителю уведомление о назначении представителей, с указанием их контактных телефонов.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В целях настоящего Договора обеспечить отвод в установленном порядке участков земли на левом </w:t>
      </w:r>
      <w:r w:rsidRPr="000D044D">
        <w:rPr>
          <w:rFonts w:ascii="Times New Roman" w:hAnsi="Times New Roman"/>
          <w:spacing w:val="-1"/>
          <w:sz w:val="26"/>
          <w:szCs w:val="26"/>
          <w:lang w:eastAsia="ar-SA"/>
        </w:rPr>
        <w:t xml:space="preserve">и правом берегу </w:t>
      </w:r>
      <w:r w:rsidRPr="000D044D">
        <w:rPr>
          <w:rFonts w:ascii="Times New Roman" w:hAnsi="Times New Roman"/>
          <w:spacing w:val="-1"/>
          <w:sz w:val="26"/>
          <w:szCs w:val="26"/>
          <w:highlight w:val="lightGray"/>
          <w:lang w:eastAsia="ar-SA"/>
        </w:rPr>
        <w:t>реки Обь</w:t>
      </w:r>
      <w:r w:rsidRPr="000D044D">
        <w:rPr>
          <w:rFonts w:ascii="Times New Roman" w:hAnsi="Times New Roman"/>
          <w:spacing w:val="-1"/>
          <w:sz w:val="26"/>
          <w:szCs w:val="26"/>
          <w:lang w:eastAsia="ar-SA"/>
        </w:rPr>
        <w:t xml:space="preserve"> для размещения причалов, подъездных путей к ним, а также о</w:t>
      </w:r>
      <w:r w:rsidRPr="000D044D">
        <w:rPr>
          <w:rFonts w:ascii="Times New Roman" w:hAnsi="Times New Roman"/>
          <w:sz w:val="26"/>
          <w:szCs w:val="26"/>
          <w:lang w:eastAsia="ar-SA"/>
        </w:rPr>
        <w:t>бустроить подъездные пути к Переправе в соответствии с действующими нормативными документами и содержать их весь период эксплуатации Переправы. Установить место размещения объектов для обслуживающего персонала Переправы.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pacing w:val="-1"/>
          <w:sz w:val="26"/>
          <w:szCs w:val="26"/>
          <w:lang w:eastAsia="ar-SA"/>
        </w:rPr>
        <w:t xml:space="preserve">На отведенном 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в установленном порядке участке земли обеспечить </w:t>
      </w:r>
      <w:r w:rsidRPr="000D044D">
        <w:rPr>
          <w:rFonts w:ascii="Times New Roman" w:hAnsi="Times New Roman"/>
          <w:spacing w:val="-1"/>
          <w:sz w:val="26"/>
          <w:szCs w:val="26"/>
          <w:lang w:eastAsia="ar-SA"/>
        </w:rPr>
        <w:t>размещение объектов переправы: контрольно-пропускных пунктов (на левом и правом берегу).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При оказании Исполнителем Услуг, соблюдать порядок провоза крупногабаритных и тяжеловесных грузов, определяющего следующие требования:</w:t>
      </w:r>
    </w:p>
    <w:p w:rsidR="000D044D" w:rsidRPr="000D044D" w:rsidRDefault="000D044D" w:rsidP="000D044D">
      <w:pPr>
        <w:widowControl w:val="0"/>
        <w:tabs>
          <w:tab w:val="num" w:pos="1560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– ограничения по весу: одновременно по технологической переправе </w:t>
      </w:r>
      <w:r w:rsidRPr="000D044D">
        <w:rPr>
          <w:rFonts w:ascii="Times New Roman" w:hAnsi="Times New Roman"/>
          <w:spacing w:val="-1"/>
          <w:sz w:val="26"/>
          <w:szCs w:val="26"/>
          <w:lang w:eastAsia="ar-SA"/>
        </w:rPr>
        <w:t xml:space="preserve">может двигаться до 4-х единиц автотранспорта с максимальной массой 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до 30 тонн каждая с нагрузкой на одиночную ось до 10 тонн; </w:t>
      </w:r>
    </w:p>
    <w:p w:rsidR="000D044D" w:rsidRPr="000D044D" w:rsidRDefault="000D044D" w:rsidP="000D044D">
      <w:pPr>
        <w:widowControl w:val="0"/>
        <w:tabs>
          <w:tab w:val="num" w:pos="1560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– пропуск</w:t>
      </w:r>
      <w:r w:rsidRPr="000D044D">
        <w:rPr>
          <w:rFonts w:ascii="Times New Roman" w:hAnsi="Times New Roman"/>
          <w:spacing w:val="-2"/>
          <w:sz w:val="26"/>
          <w:szCs w:val="26"/>
          <w:lang w:eastAsia="ar-SA"/>
        </w:rPr>
        <w:t xml:space="preserve"> негабаритного автотранспорта, тяжелых одиночных машин весом от 80 до 120 тонн, 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допускается только по предварительному согласованию Исполнителя, посредством факсимильной связи, не менее чем за 24 часа до проезда </w:t>
      </w:r>
      <w:r w:rsidRPr="000D044D">
        <w:rPr>
          <w:rFonts w:ascii="Times New Roman" w:hAnsi="Times New Roman"/>
          <w:spacing w:val="-2"/>
          <w:sz w:val="26"/>
          <w:szCs w:val="26"/>
          <w:lang w:eastAsia="ar-SA"/>
        </w:rPr>
        <w:t>негабаритного автотранспорта. Н</w:t>
      </w:r>
      <w:r w:rsidRPr="000D044D">
        <w:rPr>
          <w:rFonts w:ascii="Times New Roman" w:hAnsi="Times New Roman"/>
          <w:sz w:val="26"/>
          <w:szCs w:val="26"/>
          <w:lang w:eastAsia="ar-SA"/>
        </w:rPr>
        <w:t>едопустимо нахождение на Переправе двух и более таких автотранспортных средств</w:t>
      </w:r>
      <w:r w:rsidRPr="000D044D">
        <w:rPr>
          <w:rFonts w:ascii="Times New Roman" w:hAnsi="Times New Roman"/>
          <w:spacing w:val="-2"/>
          <w:sz w:val="26"/>
          <w:szCs w:val="26"/>
          <w:lang w:eastAsia="ar-SA"/>
        </w:rPr>
        <w:t xml:space="preserve"> весом от 80 до 120 тонн.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lastRenderedPageBreak/>
        <w:t>Выполнять требования, предусмотренные проектом Переправы, «Инструкцией по ремонту, содержанию, эксплуатации паромных переправ и наплавных мостов» (ВСН-50-87), Кодекса внутреннего водного транспорта, доведенные Исполнителем до сведения Заказчика.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Выполнять указания персонала Исполнителя не противоречащие настоящему Договору.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Соблюдать требования дорожных знаков и информационных щитов, регламентирующих движение транспорта при подъезде к Переправе в зимний период и при въезде на паромы в период навигации.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Обеспечить транспорт пропусками по согласованной Сторонами форме (Приложение №</w:t>
      </w:r>
      <w:r w:rsidRPr="000D044D">
        <w:rPr>
          <w:rFonts w:ascii="Times New Roman" w:hAnsi="Times New Roman"/>
          <w:sz w:val="26"/>
          <w:szCs w:val="26"/>
          <w:highlight w:val="lightGray"/>
          <w:lang w:eastAsia="ar-SA"/>
        </w:rPr>
        <w:t>__</w:t>
      </w:r>
      <w:r w:rsidRPr="000D044D">
        <w:rPr>
          <w:rFonts w:ascii="Times New Roman" w:hAnsi="Times New Roman"/>
          <w:sz w:val="26"/>
          <w:szCs w:val="26"/>
          <w:lang w:eastAsia="ar-SA"/>
        </w:rPr>
        <w:t>).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Обеспечить </w:t>
      </w:r>
      <w:r w:rsidRPr="000D044D">
        <w:rPr>
          <w:rFonts w:ascii="Times New Roman" w:hAnsi="Times New Roman"/>
          <w:bCs/>
          <w:spacing w:val="-1"/>
          <w:sz w:val="26"/>
          <w:szCs w:val="26"/>
          <w:lang w:eastAsia="ar-SA"/>
        </w:rPr>
        <w:t>Исполнителя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 точкой подключения к электроэнергии мощностью, согласованной с </w:t>
      </w:r>
      <w:r w:rsidRPr="000D044D">
        <w:rPr>
          <w:rFonts w:ascii="Times New Roman" w:hAnsi="Times New Roman"/>
          <w:bCs/>
          <w:spacing w:val="-1"/>
          <w:sz w:val="26"/>
          <w:szCs w:val="26"/>
          <w:lang w:eastAsia="ar-SA"/>
        </w:rPr>
        <w:t>Исполнителем</w:t>
      </w:r>
      <w:r w:rsidRPr="000D044D">
        <w:rPr>
          <w:rFonts w:ascii="Times New Roman" w:hAnsi="Times New Roman"/>
          <w:sz w:val="26"/>
          <w:szCs w:val="26"/>
          <w:lang w:eastAsia="ar-SA"/>
        </w:rPr>
        <w:t>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0"/>
          <w:tab w:val="left" w:pos="567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Передать Исполнителю локальные нормативные акты, указанные в Акте приема-передачи </w:t>
      </w:r>
      <w:r w:rsidRPr="000D044D">
        <w:rPr>
          <w:rFonts w:ascii="Times New Roman" w:hAnsi="Times New Roman"/>
          <w:sz w:val="26"/>
          <w:szCs w:val="26"/>
          <w:highlight w:val="lightGray"/>
          <w:lang w:eastAsia="ar-SA"/>
        </w:rPr>
        <w:t>(Приложение №__)</w:t>
      </w:r>
      <w:r w:rsidRPr="000D044D">
        <w:rPr>
          <w:rFonts w:ascii="Times New Roman" w:hAnsi="Times New Roman"/>
          <w:sz w:val="26"/>
          <w:szCs w:val="26"/>
          <w:lang w:eastAsia="ar-SA"/>
        </w:rPr>
        <w:t>, в момент заключения Сторонами настоящего Договора.</w:t>
      </w:r>
    </w:p>
    <w:p w:rsidR="000D044D" w:rsidRPr="000D044D" w:rsidRDefault="000D044D" w:rsidP="000D044D">
      <w:pPr>
        <w:widowControl w:val="0"/>
        <w:tabs>
          <w:tab w:val="num" w:pos="1560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 </w:t>
      </w:r>
    </w:p>
    <w:p w:rsidR="000D044D" w:rsidRPr="000D044D" w:rsidRDefault="000D044D" w:rsidP="00D1512C">
      <w:pPr>
        <w:widowControl w:val="0"/>
        <w:numPr>
          <w:ilvl w:val="1"/>
          <w:numId w:val="13"/>
        </w:numPr>
        <w:tabs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b/>
          <w:sz w:val="26"/>
          <w:szCs w:val="26"/>
          <w:lang w:eastAsia="ar-SA"/>
        </w:rPr>
        <w:t xml:space="preserve"> Заказчик вправе:</w:t>
      </w:r>
    </w:p>
    <w:p w:rsidR="000D044D" w:rsidRPr="000D044D" w:rsidRDefault="000D044D" w:rsidP="000D044D">
      <w:pPr>
        <w:widowControl w:val="0"/>
        <w:tabs>
          <w:tab w:val="num" w:pos="1560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В любое время полностью или частично приостановить оказание Услуг путем уведомления Исполнителя, указав дату, с которой Услуги должны быть приостановлены. В любое время возобновить оказание, Исполнителем  Услуг, уведомив об этом Исполнителя.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color w:val="000000"/>
          <w:sz w:val="26"/>
          <w:szCs w:val="26"/>
          <w:lang w:eastAsia="ar-SA"/>
        </w:rPr>
        <w:t>В любое время проверять и контролировать ход и качество оказываемых Услуг</w:t>
      </w:r>
      <w:r w:rsidRPr="000D044D">
        <w:rPr>
          <w:rFonts w:ascii="Times New Roman" w:hAnsi="Times New Roman"/>
          <w:sz w:val="26"/>
          <w:szCs w:val="26"/>
          <w:lang w:eastAsia="ar-SA"/>
        </w:rPr>
        <w:t>. В случае обнаружения Заказчиком отступлений/нарушений от условий настоящего Договора,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В любое время по</w:t>
      </w:r>
      <w:r w:rsidRPr="000D044D">
        <w:rPr>
          <w:rFonts w:ascii="Times New Roman" w:hAnsi="Times New Roman"/>
          <w:color w:val="000000"/>
          <w:sz w:val="26"/>
          <w:szCs w:val="26"/>
          <w:lang w:eastAsia="ar-SA"/>
        </w:rPr>
        <w:t>требовать от Исполнителя предоставления информации, связанной с оказанием Услуг.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Отдавать распоряжения, относящиеся к исполнению настоящего Договора и требовать от </w:t>
      </w:r>
      <w:r w:rsidRPr="000D044D">
        <w:rPr>
          <w:rFonts w:ascii="Times New Roman" w:hAnsi="Times New Roman"/>
          <w:bCs/>
          <w:spacing w:val="-1"/>
          <w:sz w:val="26"/>
          <w:szCs w:val="26"/>
          <w:lang w:eastAsia="ar-SA"/>
        </w:rPr>
        <w:t xml:space="preserve">Исполнителя качественного оказания Услуг, соответствующих </w:t>
      </w:r>
      <w:r w:rsidRPr="000D044D">
        <w:rPr>
          <w:rFonts w:ascii="Times New Roman" w:hAnsi="Times New Roman"/>
          <w:bCs/>
          <w:sz w:val="26"/>
          <w:szCs w:val="26"/>
          <w:lang w:eastAsia="ar-SA"/>
        </w:rPr>
        <w:t xml:space="preserve"> требованиям настоящего Договора.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0D044D" w:rsidRPr="000D044D" w:rsidRDefault="000D044D" w:rsidP="000D044D">
      <w:pPr>
        <w:widowControl w:val="0"/>
        <w:shd w:val="clear" w:color="auto" w:fill="FFFFFF"/>
        <w:tabs>
          <w:tab w:val="num" w:pos="1560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Расторгнуть Договор в одностороннем порядке без возмещения Исполнителю убытков в случаях: если Исполнитель не приступил к оказанию Услуг в течение </w:t>
      </w:r>
      <w:bookmarkStart w:id="0" w:name="ТекстовоеПоле457"/>
      <w:bookmarkStart w:id="1" w:name="ТекстовоеПоле729"/>
      <w:r w:rsidRPr="000D044D">
        <w:rPr>
          <w:rFonts w:ascii="Times New Roman" w:hAnsi="Times New Roman"/>
          <w:sz w:val="26"/>
          <w:szCs w:val="26"/>
          <w:lang w:eastAsia="ar-SA"/>
        </w:rPr>
        <w:t>5 (пяти)</w:t>
      </w:r>
      <w:bookmarkEnd w:id="0"/>
      <w:bookmarkEnd w:id="1"/>
      <w:r w:rsidRPr="000D044D">
        <w:rPr>
          <w:rFonts w:ascii="Times New Roman" w:hAnsi="Times New Roman"/>
          <w:sz w:val="26"/>
          <w:szCs w:val="26"/>
          <w:lang w:eastAsia="ar-SA"/>
        </w:rPr>
        <w:t xml:space="preserve"> дней не по вине Заказчика, неоднократного или длящегося более 1 (одного) месяца нарушения Исполнителем обязательств по Договору.</w:t>
      </w:r>
    </w:p>
    <w:p w:rsidR="000D044D" w:rsidRPr="000D044D" w:rsidRDefault="000D044D" w:rsidP="000D044D">
      <w:pPr>
        <w:widowControl w:val="0"/>
        <w:tabs>
          <w:tab w:val="num" w:pos="1560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</w:p>
    <w:p w:rsidR="000D044D" w:rsidRPr="000D044D" w:rsidRDefault="000D044D" w:rsidP="00D1512C">
      <w:pPr>
        <w:widowControl w:val="0"/>
        <w:numPr>
          <w:ilvl w:val="1"/>
          <w:numId w:val="13"/>
        </w:numPr>
        <w:tabs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b/>
          <w:bCs/>
          <w:sz w:val="26"/>
          <w:szCs w:val="26"/>
          <w:lang w:eastAsia="ar-SA"/>
        </w:rPr>
        <w:t xml:space="preserve"> Исполнитель обязуется:</w:t>
      </w:r>
    </w:p>
    <w:p w:rsidR="000D044D" w:rsidRPr="000D044D" w:rsidRDefault="000D044D" w:rsidP="000D044D">
      <w:pPr>
        <w:widowControl w:val="0"/>
        <w:tabs>
          <w:tab w:val="num" w:pos="1560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Оказывать Услуги с надлежащим качеством и в установленном объеме, в соответствии с потребностью Заказчика, действующим законодательством РФ и настоящим Договором.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Оказывать Услуги </w:t>
      </w:r>
      <w:r w:rsidRPr="000D044D">
        <w:rPr>
          <w:rFonts w:ascii="Times New Roman" w:hAnsi="Times New Roman"/>
          <w:bCs/>
          <w:spacing w:val="-2"/>
          <w:sz w:val="26"/>
          <w:szCs w:val="26"/>
          <w:lang w:eastAsia="ar-SA"/>
        </w:rPr>
        <w:t>ежедневно, в течение 24 (двадцати четырех) часов в сутки.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lastRenderedPageBreak/>
        <w:t xml:space="preserve">Уведомлять Заказчика о назначении представителей, с указанием их контактных телефонов. 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Для оказания Услуг привлекать компетентный, достаточно квалифицированный, подготовленный и опытный в степени, необходимой для оказания Услуг персонал, имеющий все необходимые допуски. Обеспечить персонал ресурсами, необходимыми для исполнения обязательств по Договору безопасных условий труда. </w:t>
      </w:r>
      <w:r w:rsidRPr="000D044D">
        <w:rPr>
          <w:rFonts w:ascii="Times New Roman" w:hAnsi="Times New Roman"/>
          <w:bCs/>
          <w:sz w:val="26"/>
          <w:szCs w:val="26"/>
          <w:lang w:eastAsia="ar-SA"/>
        </w:rPr>
        <w:t>Обеспечить круглосуточное нахождение персонала в ходе Услуг.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Обеспечить сдачу Переправы контролирующим органам и получение разрешительной документации на эксплуатацию Переправы.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bCs/>
          <w:sz w:val="26"/>
          <w:szCs w:val="26"/>
          <w:lang w:eastAsia="ar-SA"/>
        </w:rPr>
        <w:t xml:space="preserve">Разработать инструкции по правилам движения, эксплуатации Переправы не менее чем за </w:t>
      </w:r>
      <w:r w:rsidRPr="000D044D">
        <w:rPr>
          <w:rFonts w:ascii="Times New Roman" w:hAnsi="Times New Roman"/>
          <w:bCs/>
          <w:sz w:val="26"/>
          <w:szCs w:val="26"/>
          <w:highlight w:val="lightGray"/>
          <w:lang w:eastAsia="ar-SA"/>
        </w:rPr>
        <w:t>7 (семь)</w:t>
      </w:r>
      <w:r w:rsidRPr="000D044D">
        <w:rPr>
          <w:rFonts w:ascii="Times New Roman" w:hAnsi="Times New Roman"/>
          <w:bCs/>
          <w:sz w:val="26"/>
          <w:szCs w:val="26"/>
          <w:lang w:eastAsia="ar-SA"/>
        </w:rPr>
        <w:t xml:space="preserve"> дней до начала ее эксплуатации, предоставить их Заказчику, а также обеспечить доведение до сведенья требований Инструкции персонала Заказчика. 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Осуществить установку наплавного моста в течение </w:t>
      </w:r>
      <w:r w:rsidRPr="000D044D">
        <w:rPr>
          <w:rFonts w:ascii="Times New Roman" w:hAnsi="Times New Roman"/>
          <w:sz w:val="26"/>
          <w:szCs w:val="26"/>
          <w:highlight w:val="lightGray"/>
          <w:lang w:eastAsia="ar-SA"/>
        </w:rPr>
        <w:t>7 (семи)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 дней со дня ледостава в соответствии с проектом, разрешительной документацией, согласованной соответствующими Государственными органами, </w:t>
      </w:r>
      <w:r w:rsidRPr="000D044D">
        <w:rPr>
          <w:rFonts w:ascii="Times New Roman" w:hAnsi="Times New Roman"/>
          <w:bCs/>
          <w:sz w:val="26"/>
          <w:szCs w:val="26"/>
          <w:lang w:eastAsia="ar-SA"/>
        </w:rPr>
        <w:t>на</w:t>
      </w:r>
      <w:r w:rsidRPr="000D044D">
        <w:rPr>
          <w:rFonts w:ascii="Times New Roman" w:hAnsi="Times New Roman"/>
          <w:b/>
          <w:bCs/>
          <w:sz w:val="26"/>
          <w:szCs w:val="26"/>
          <w:lang w:eastAsia="ar-SA"/>
        </w:rPr>
        <w:t xml:space="preserve"> 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месте, согласованном с </w:t>
      </w:r>
      <w:r w:rsidRPr="000D044D">
        <w:rPr>
          <w:rFonts w:ascii="Times New Roman" w:hAnsi="Times New Roman"/>
          <w:bCs/>
          <w:sz w:val="26"/>
          <w:szCs w:val="26"/>
          <w:lang w:eastAsia="ar-SA"/>
        </w:rPr>
        <w:t>Заказчиком.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bCs/>
          <w:sz w:val="26"/>
          <w:szCs w:val="26"/>
          <w:lang w:eastAsia="ar-SA"/>
        </w:rPr>
        <w:t xml:space="preserve">В течение </w:t>
      </w:r>
      <w:r w:rsidRPr="000D044D">
        <w:rPr>
          <w:rFonts w:ascii="Times New Roman" w:hAnsi="Times New Roman"/>
          <w:bCs/>
          <w:sz w:val="26"/>
          <w:szCs w:val="26"/>
          <w:highlight w:val="lightGray"/>
          <w:lang w:eastAsia="ar-SA"/>
        </w:rPr>
        <w:t>7 (семи)</w:t>
      </w:r>
      <w:r w:rsidRPr="000D044D">
        <w:rPr>
          <w:rFonts w:ascii="Times New Roman" w:hAnsi="Times New Roman"/>
          <w:bCs/>
          <w:sz w:val="26"/>
          <w:szCs w:val="26"/>
          <w:lang w:eastAsia="ar-SA"/>
        </w:rPr>
        <w:t xml:space="preserve"> дней со дня ледостава, обеспечить бесперебойное освещение наплавного моста и причалов, в том числе аварийное автономное </w:t>
      </w:r>
      <w:proofErr w:type="spellStart"/>
      <w:r w:rsidRPr="000D044D">
        <w:rPr>
          <w:rFonts w:ascii="Times New Roman" w:hAnsi="Times New Roman"/>
          <w:bCs/>
          <w:sz w:val="26"/>
          <w:szCs w:val="26"/>
          <w:lang w:eastAsia="ar-SA"/>
        </w:rPr>
        <w:t>электрообеспечение</w:t>
      </w:r>
      <w:proofErr w:type="spellEnd"/>
      <w:r w:rsidRPr="000D044D">
        <w:rPr>
          <w:rFonts w:ascii="Times New Roman" w:hAnsi="Times New Roman"/>
          <w:bCs/>
          <w:sz w:val="26"/>
          <w:szCs w:val="26"/>
          <w:lang w:eastAsia="ar-SA"/>
        </w:rPr>
        <w:t>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b/>
          <w:sz w:val="26"/>
          <w:szCs w:val="26"/>
          <w:lang w:eastAsia="ar-SA"/>
        </w:rPr>
        <w:t xml:space="preserve"> </w:t>
      </w:r>
      <w:r w:rsidRPr="000D044D">
        <w:rPr>
          <w:rFonts w:ascii="Times New Roman" w:hAnsi="Times New Roman"/>
          <w:bCs/>
          <w:sz w:val="26"/>
          <w:szCs w:val="26"/>
          <w:lang w:eastAsia="ar-SA"/>
        </w:rPr>
        <w:t xml:space="preserve">Обеспечить по обеим сторонам переправы установку павильонов  для персонала Заказчика, ожидающего переправу, оборудованных местами для сидения и освещением. Допускается установление </w:t>
      </w:r>
      <w:proofErr w:type="gramStart"/>
      <w:r w:rsidRPr="000D044D">
        <w:rPr>
          <w:rFonts w:ascii="Times New Roman" w:hAnsi="Times New Roman"/>
          <w:bCs/>
          <w:sz w:val="26"/>
          <w:szCs w:val="26"/>
          <w:lang w:eastAsia="ar-SA"/>
        </w:rPr>
        <w:t>передвижных</w:t>
      </w:r>
      <w:proofErr w:type="gramEnd"/>
      <w:r w:rsidRPr="000D044D">
        <w:rPr>
          <w:rFonts w:ascii="Times New Roman" w:hAnsi="Times New Roman"/>
          <w:bCs/>
          <w:sz w:val="26"/>
          <w:szCs w:val="26"/>
          <w:lang w:eastAsia="ar-SA"/>
        </w:rPr>
        <w:t xml:space="preserve"> вагон-домов.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bCs/>
          <w:sz w:val="26"/>
          <w:szCs w:val="26"/>
          <w:lang w:eastAsia="ar-SA"/>
        </w:rPr>
        <w:t xml:space="preserve"> Обеспечить грузоподъемность наплавного моста не менее 120 (ста двадцати) тонн с двусторонним движением; обеспечить угол заезда/съезда на наплавной мост не более 12 (двенадцати) градусов.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bCs/>
          <w:sz w:val="26"/>
          <w:szCs w:val="26"/>
          <w:lang w:eastAsia="ar-SA"/>
        </w:rPr>
        <w:t xml:space="preserve"> В течение </w:t>
      </w:r>
      <w:r w:rsidRPr="000D044D">
        <w:rPr>
          <w:rFonts w:ascii="Times New Roman" w:hAnsi="Times New Roman"/>
          <w:bCs/>
          <w:sz w:val="26"/>
          <w:szCs w:val="26"/>
          <w:highlight w:val="lightGray"/>
          <w:lang w:eastAsia="ar-SA"/>
        </w:rPr>
        <w:t>7 (семи)</w:t>
      </w:r>
      <w:r w:rsidRPr="000D044D">
        <w:rPr>
          <w:rFonts w:ascii="Times New Roman" w:hAnsi="Times New Roman"/>
          <w:bCs/>
          <w:sz w:val="26"/>
          <w:szCs w:val="26"/>
          <w:lang w:eastAsia="ar-SA"/>
        </w:rPr>
        <w:t xml:space="preserve"> дней со дня закрытия наплавного моста, обеспечить паромную переправу для перевозки автотранспорта Заказчика в навигационный период.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proofErr w:type="gramStart"/>
      <w:r w:rsidRPr="000D044D">
        <w:rPr>
          <w:rFonts w:ascii="Times New Roman" w:hAnsi="Times New Roman"/>
          <w:bCs/>
          <w:sz w:val="26"/>
          <w:szCs w:val="26"/>
          <w:lang w:eastAsia="ar-SA"/>
        </w:rPr>
        <w:t xml:space="preserve">Эксплуатировать </w:t>
      </w:r>
      <w:proofErr w:type="spellStart"/>
      <w:r w:rsidRPr="000D044D">
        <w:rPr>
          <w:rFonts w:ascii="Times New Roman" w:hAnsi="Times New Roman"/>
          <w:bCs/>
          <w:sz w:val="26"/>
          <w:szCs w:val="26"/>
          <w:lang w:eastAsia="ar-SA"/>
        </w:rPr>
        <w:t>плавсредства</w:t>
      </w:r>
      <w:proofErr w:type="spellEnd"/>
      <w:r w:rsidRPr="000D044D">
        <w:rPr>
          <w:rFonts w:ascii="Times New Roman" w:hAnsi="Times New Roman"/>
          <w:bCs/>
          <w:sz w:val="26"/>
          <w:szCs w:val="26"/>
          <w:lang w:eastAsia="ar-SA"/>
        </w:rPr>
        <w:t xml:space="preserve">, обеспечивающие перевозку техники, по согласованному графику с интервалом не менее </w:t>
      </w:r>
      <w:r w:rsidRPr="000D044D">
        <w:rPr>
          <w:rFonts w:ascii="Times New Roman" w:hAnsi="Times New Roman"/>
          <w:bCs/>
          <w:sz w:val="26"/>
          <w:szCs w:val="26"/>
          <w:highlight w:val="lightGray"/>
          <w:lang w:eastAsia="ar-SA"/>
        </w:rPr>
        <w:t>45 минут, не менее 150 единиц в сутки</w:t>
      </w:r>
      <w:r w:rsidRPr="000D044D">
        <w:rPr>
          <w:rFonts w:ascii="Times New Roman" w:hAnsi="Times New Roman"/>
          <w:bCs/>
          <w:sz w:val="26"/>
          <w:szCs w:val="26"/>
          <w:lang w:eastAsia="ar-SA"/>
        </w:rPr>
        <w:t xml:space="preserve">, а также перевозку тяжеловесных и крупногабаритных грузов (с общей массой автопоезда </w:t>
      </w:r>
      <w:r w:rsidRPr="000D044D">
        <w:rPr>
          <w:rFonts w:ascii="Times New Roman" w:hAnsi="Times New Roman"/>
          <w:bCs/>
          <w:sz w:val="26"/>
          <w:szCs w:val="26"/>
          <w:highlight w:val="lightGray"/>
          <w:lang w:eastAsia="ar-SA"/>
        </w:rPr>
        <w:t>120</w:t>
      </w:r>
      <w:r w:rsidRPr="000D044D">
        <w:rPr>
          <w:rFonts w:ascii="Times New Roman" w:hAnsi="Times New Roman"/>
          <w:bCs/>
          <w:sz w:val="26"/>
          <w:szCs w:val="26"/>
          <w:lang w:eastAsia="ar-SA"/>
        </w:rPr>
        <w:t xml:space="preserve"> тонн и габаритами </w:t>
      </w:r>
      <w:r w:rsidRPr="000D044D">
        <w:rPr>
          <w:rFonts w:ascii="Times New Roman" w:hAnsi="Times New Roman"/>
          <w:bCs/>
          <w:sz w:val="26"/>
          <w:szCs w:val="26"/>
          <w:highlight w:val="lightGray"/>
          <w:lang w:eastAsia="ar-SA"/>
        </w:rPr>
        <w:t>30м*</w:t>
      </w:r>
      <w:r w:rsidRPr="000D044D">
        <w:rPr>
          <w:rFonts w:ascii="Times New Roman" w:hAnsi="Times New Roman"/>
          <w:bCs/>
          <w:sz w:val="26"/>
          <w:szCs w:val="26"/>
          <w:lang w:eastAsia="ar-SA"/>
        </w:rPr>
        <w:t xml:space="preserve"> </w:t>
      </w:r>
      <w:r w:rsidRPr="000D044D">
        <w:rPr>
          <w:rFonts w:ascii="Times New Roman" w:hAnsi="Times New Roman"/>
          <w:bCs/>
          <w:sz w:val="26"/>
          <w:szCs w:val="26"/>
          <w:highlight w:val="lightGray"/>
          <w:lang w:eastAsia="ar-SA"/>
        </w:rPr>
        <w:t>5 м*</w:t>
      </w:r>
      <w:r w:rsidRPr="000D044D">
        <w:rPr>
          <w:rFonts w:ascii="Times New Roman" w:hAnsi="Times New Roman"/>
          <w:bCs/>
          <w:sz w:val="26"/>
          <w:szCs w:val="26"/>
          <w:lang w:eastAsia="ar-SA"/>
        </w:rPr>
        <w:t xml:space="preserve"> </w:t>
      </w:r>
      <w:r w:rsidRPr="000D044D">
        <w:rPr>
          <w:rFonts w:ascii="Times New Roman" w:hAnsi="Times New Roman"/>
          <w:bCs/>
          <w:sz w:val="26"/>
          <w:szCs w:val="26"/>
          <w:highlight w:val="lightGray"/>
          <w:lang w:eastAsia="ar-SA"/>
        </w:rPr>
        <w:t>4м</w:t>
      </w:r>
      <w:r w:rsidRPr="000D044D">
        <w:rPr>
          <w:rFonts w:ascii="Times New Roman" w:hAnsi="Times New Roman"/>
          <w:bCs/>
          <w:sz w:val="26"/>
          <w:szCs w:val="26"/>
          <w:lang w:eastAsia="ar-SA"/>
        </w:rPr>
        <w:t>), укомплектованные персоналом и оборудованием обеспечивающих исполнение требований настоящего Договора, соответствующие требованиям действующего законодательства РФ.</w:t>
      </w:r>
      <w:proofErr w:type="gramEnd"/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bCs/>
          <w:sz w:val="26"/>
          <w:szCs w:val="26"/>
          <w:lang w:eastAsia="ar-SA"/>
        </w:rPr>
        <w:t xml:space="preserve">Осуществлять обслуживание и содержание Переправы, наплавного моста, </w:t>
      </w:r>
      <w:proofErr w:type="spellStart"/>
      <w:r w:rsidRPr="000D044D">
        <w:rPr>
          <w:rFonts w:ascii="Times New Roman" w:hAnsi="Times New Roman"/>
          <w:bCs/>
          <w:sz w:val="26"/>
          <w:szCs w:val="26"/>
          <w:lang w:eastAsia="ar-SA"/>
        </w:rPr>
        <w:t>плавсредств</w:t>
      </w:r>
      <w:proofErr w:type="spellEnd"/>
      <w:r w:rsidRPr="000D044D">
        <w:rPr>
          <w:rFonts w:ascii="Times New Roman" w:hAnsi="Times New Roman"/>
          <w:bCs/>
          <w:sz w:val="26"/>
          <w:szCs w:val="26"/>
          <w:lang w:eastAsia="ar-SA"/>
        </w:rPr>
        <w:t xml:space="preserve">, и оборудования, применяемого при оказании Услуг, в том числе: обеспечить постоянную очистку наплавного моста от снега в зимний период и зачистку </w:t>
      </w:r>
      <w:proofErr w:type="spellStart"/>
      <w:r w:rsidRPr="000D044D">
        <w:rPr>
          <w:rFonts w:ascii="Times New Roman" w:hAnsi="Times New Roman"/>
          <w:bCs/>
          <w:sz w:val="26"/>
          <w:szCs w:val="26"/>
          <w:lang w:eastAsia="ar-SA"/>
        </w:rPr>
        <w:t>аппарельных</w:t>
      </w:r>
      <w:proofErr w:type="spellEnd"/>
      <w:r w:rsidRPr="000D044D">
        <w:rPr>
          <w:rFonts w:ascii="Times New Roman" w:hAnsi="Times New Roman"/>
          <w:bCs/>
          <w:sz w:val="26"/>
          <w:szCs w:val="26"/>
          <w:lang w:eastAsia="ar-SA"/>
        </w:rPr>
        <w:t xml:space="preserve"> устройств в навигационный период для проезда транспортных Заказчика; обеспечить п</w:t>
      </w:r>
      <w:r w:rsidRPr="000D044D">
        <w:rPr>
          <w:rFonts w:ascii="Times New Roman" w:hAnsi="Times New Roman"/>
          <w:spacing w:val="-2"/>
          <w:sz w:val="26"/>
          <w:szCs w:val="26"/>
          <w:lang w:eastAsia="ar-SA"/>
        </w:rPr>
        <w:t>одготовку причалов и подходов к ним в зоне береговой полосы.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pacing w:val="-2"/>
          <w:sz w:val="26"/>
          <w:szCs w:val="26"/>
          <w:lang w:eastAsia="ar-SA"/>
        </w:rPr>
        <w:t xml:space="preserve"> </w:t>
      </w:r>
      <w:r w:rsidRPr="000D044D">
        <w:rPr>
          <w:rFonts w:ascii="Times New Roman" w:hAnsi="Times New Roman"/>
          <w:bCs/>
          <w:sz w:val="26"/>
          <w:szCs w:val="26"/>
          <w:lang w:eastAsia="ar-SA"/>
        </w:rPr>
        <w:t>Обеспечить сохранность имущества Переправы.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bCs/>
          <w:sz w:val="26"/>
          <w:szCs w:val="26"/>
          <w:lang w:eastAsia="ar-SA"/>
        </w:rPr>
        <w:t xml:space="preserve"> Содержать территорию, занимаемую объектами Исполнителя, согласно требованиям действующего законодательства.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Обеспечить безопасный проезд автотранспорта</w:t>
      </w:r>
      <w:r w:rsidRPr="000D044D">
        <w:rPr>
          <w:rFonts w:ascii="Times New Roman" w:hAnsi="Times New Roman"/>
          <w:b/>
          <w:bCs/>
          <w:spacing w:val="-8"/>
          <w:sz w:val="26"/>
          <w:szCs w:val="26"/>
          <w:lang w:eastAsia="ar-SA"/>
        </w:rPr>
        <w:t xml:space="preserve"> </w:t>
      </w:r>
      <w:r w:rsidRPr="000D044D">
        <w:rPr>
          <w:rFonts w:ascii="Times New Roman" w:hAnsi="Times New Roman"/>
          <w:bCs/>
          <w:spacing w:val="-8"/>
          <w:sz w:val="26"/>
          <w:szCs w:val="26"/>
          <w:lang w:eastAsia="ar-SA"/>
        </w:rPr>
        <w:t>Заказчика</w:t>
      </w:r>
      <w:r w:rsidRPr="000D044D">
        <w:rPr>
          <w:rFonts w:ascii="Times New Roman" w:hAnsi="Times New Roman"/>
          <w:b/>
          <w:bCs/>
          <w:spacing w:val="-8"/>
          <w:sz w:val="26"/>
          <w:szCs w:val="26"/>
          <w:lang w:eastAsia="ar-SA"/>
        </w:rPr>
        <w:t xml:space="preserve"> </w:t>
      </w:r>
      <w:r w:rsidRPr="000D044D">
        <w:rPr>
          <w:rFonts w:ascii="Times New Roman" w:hAnsi="Times New Roman"/>
          <w:bCs/>
          <w:spacing w:val="-8"/>
          <w:sz w:val="26"/>
          <w:szCs w:val="26"/>
          <w:lang w:eastAsia="ar-SA"/>
        </w:rPr>
        <w:t xml:space="preserve">через переправу, в </w:t>
      </w:r>
      <w:r w:rsidRPr="000D044D">
        <w:rPr>
          <w:rFonts w:ascii="Times New Roman" w:hAnsi="Times New Roman"/>
          <w:sz w:val="26"/>
          <w:szCs w:val="26"/>
          <w:lang w:eastAsia="ar-SA"/>
        </w:rPr>
        <w:t>соответствии с настоящим Договором, нормативно – правовыми требованиями РФ.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spacing w:val="-2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 По требованию Заказчика полностью или частично приостановить оказание Услуг, возобновить оказание Услуг.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spacing w:val="-2"/>
          <w:sz w:val="26"/>
          <w:szCs w:val="26"/>
          <w:lang w:eastAsia="ar-SA"/>
        </w:rPr>
      </w:pPr>
      <w:proofErr w:type="gramStart"/>
      <w:r w:rsidRPr="000D044D">
        <w:rPr>
          <w:rFonts w:ascii="Times New Roman" w:hAnsi="Times New Roman"/>
          <w:sz w:val="26"/>
          <w:szCs w:val="26"/>
          <w:lang w:eastAsia="ar-SA"/>
        </w:rPr>
        <w:t>По требованию Заказчика остановить оказание Услуг в случае нарушения Исполнителем условий настоящего Договора, регламентирующих оказание Услуг, нахождения персонала Исполнителя, непосредственно оказывающего Услуги, в состоянии алкогольного, наркотического, токсического опьянения, а также в случае риска возникновения инцидента, аварии, несчастного случая, нарушения требований действующего законодательства РФ по вине Исполнителя, устранить обстоятельства, явившиеся основанием  для остановки оказания Услуг.</w:t>
      </w:r>
      <w:proofErr w:type="gramEnd"/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spacing w:val="-2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Немедленно уведомлять Заказчика о любой предполагаемой или </w:t>
      </w:r>
      <w:r w:rsidRPr="000D044D">
        <w:rPr>
          <w:rFonts w:ascii="Times New Roman" w:hAnsi="Times New Roman"/>
          <w:sz w:val="26"/>
          <w:szCs w:val="26"/>
          <w:lang w:eastAsia="ar-SA"/>
        </w:rPr>
        <w:lastRenderedPageBreak/>
        <w:t>фактической остановке оказания Услуг, факторах, которые влияют или могут повлиять на оказание Услуг, инцидентах, авариях, несчастных случаях, произошедших при оказании Услуг.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spacing w:val="-2"/>
          <w:sz w:val="26"/>
          <w:szCs w:val="26"/>
          <w:lang w:eastAsia="ar-SA"/>
        </w:rPr>
      </w:pPr>
      <w:r w:rsidRPr="000D044D">
        <w:rPr>
          <w:rFonts w:ascii="Times New Roman" w:hAnsi="Times New Roman"/>
          <w:spacing w:val="-9"/>
          <w:sz w:val="26"/>
          <w:szCs w:val="26"/>
          <w:lang w:eastAsia="ar-SA"/>
        </w:rPr>
        <w:t xml:space="preserve"> При возникновении 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инцидентов, аварий, несчастных случаев, иного </w:t>
      </w:r>
      <w:r w:rsidRPr="000D044D">
        <w:rPr>
          <w:rFonts w:ascii="Times New Roman" w:hAnsi="Times New Roman"/>
          <w:spacing w:val="-9"/>
          <w:sz w:val="26"/>
          <w:szCs w:val="26"/>
          <w:lang w:eastAsia="ar-SA"/>
        </w:rPr>
        <w:t xml:space="preserve">непредвиденного события, в необходимых случаях, вызвать пожарные подразделения, медсанчасти и  до прибытия </w:t>
      </w:r>
      <w:r w:rsidRPr="000D044D">
        <w:rPr>
          <w:rFonts w:ascii="Times New Roman" w:hAnsi="Times New Roman"/>
          <w:spacing w:val="-10"/>
          <w:sz w:val="26"/>
          <w:szCs w:val="26"/>
          <w:lang w:eastAsia="ar-SA"/>
        </w:rPr>
        <w:t xml:space="preserve">специалистов </w:t>
      </w:r>
      <w:r w:rsidRPr="000D044D">
        <w:rPr>
          <w:rFonts w:ascii="Times New Roman" w:hAnsi="Times New Roman"/>
          <w:bCs/>
          <w:spacing w:val="-10"/>
          <w:sz w:val="26"/>
          <w:szCs w:val="26"/>
          <w:lang w:eastAsia="ar-SA"/>
        </w:rPr>
        <w:t xml:space="preserve">Заказчика </w:t>
      </w:r>
      <w:r w:rsidRPr="000D044D">
        <w:rPr>
          <w:rFonts w:ascii="Times New Roman" w:hAnsi="Times New Roman"/>
          <w:spacing w:val="-10"/>
          <w:sz w:val="26"/>
          <w:szCs w:val="26"/>
          <w:lang w:eastAsia="ar-SA"/>
        </w:rPr>
        <w:t xml:space="preserve"> осуществлять координацию действий персонала по </w:t>
      </w:r>
      <w:r w:rsidRPr="000D044D">
        <w:rPr>
          <w:rFonts w:ascii="Times New Roman" w:hAnsi="Times New Roman"/>
          <w:spacing w:val="-9"/>
          <w:sz w:val="26"/>
          <w:szCs w:val="26"/>
          <w:lang w:eastAsia="ar-SA"/>
        </w:rPr>
        <w:t>ликвидации и предупреждению развития вышеуказанных событий.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spacing w:val="-2"/>
          <w:sz w:val="26"/>
          <w:szCs w:val="26"/>
          <w:lang w:eastAsia="ar-SA"/>
        </w:rPr>
      </w:pPr>
      <w:r w:rsidRPr="000D044D">
        <w:rPr>
          <w:rFonts w:ascii="Times New Roman" w:hAnsi="Times New Roman"/>
          <w:color w:val="000000"/>
          <w:sz w:val="26"/>
          <w:szCs w:val="26"/>
          <w:lang w:eastAsia="ar-SA"/>
        </w:rPr>
        <w:t>Выполнять распоряжения и указания Заказчика по всем вопросам, относящимся к Услугам, за исключением случаев, когда это является незаконным или не относятся к настоящему Договору.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spacing w:val="-2"/>
          <w:sz w:val="26"/>
          <w:szCs w:val="26"/>
          <w:lang w:eastAsia="ar-SA"/>
        </w:rPr>
      </w:pPr>
      <w:r w:rsidRPr="000D044D">
        <w:rPr>
          <w:rFonts w:ascii="Times New Roman" w:hAnsi="Times New Roman"/>
          <w:spacing w:val="-2"/>
          <w:sz w:val="26"/>
          <w:szCs w:val="26"/>
          <w:lang w:eastAsia="ar-SA"/>
        </w:rPr>
        <w:t xml:space="preserve"> </w:t>
      </w:r>
      <w:r w:rsidRPr="000D044D">
        <w:rPr>
          <w:rFonts w:ascii="Times New Roman" w:hAnsi="Times New Roman"/>
          <w:color w:val="000000"/>
          <w:sz w:val="26"/>
          <w:szCs w:val="26"/>
          <w:lang w:eastAsia="ar-SA"/>
        </w:rPr>
        <w:t>По требованию Заказчика, в установленные последним сроки, предоставлять Заказчику информацию, связанную с оказанием Услуг.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spacing w:val="-2"/>
          <w:sz w:val="26"/>
          <w:szCs w:val="26"/>
          <w:lang w:eastAsia="ar-SA"/>
        </w:rPr>
      </w:pPr>
      <w:r w:rsidRPr="000D044D">
        <w:rPr>
          <w:rFonts w:ascii="Times New Roman" w:hAnsi="Times New Roman"/>
          <w:spacing w:val="-2"/>
          <w:sz w:val="26"/>
          <w:szCs w:val="26"/>
          <w:lang w:eastAsia="ar-SA"/>
        </w:rPr>
        <w:t xml:space="preserve"> </w:t>
      </w:r>
      <w:r w:rsidRPr="000D044D">
        <w:rPr>
          <w:rFonts w:ascii="Times New Roman" w:hAnsi="Times New Roman"/>
          <w:spacing w:val="3"/>
          <w:sz w:val="26"/>
          <w:szCs w:val="26"/>
          <w:lang w:eastAsia="ar-SA"/>
        </w:rPr>
        <w:t xml:space="preserve">В случае необходимости привлечения 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Субподрядчиков для оказания Услуг по настоящему Договору, </w:t>
      </w:r>
      <w:r w:rsidRPr="000D044D">
        <w:rPr>
          <w:rFonts w:ascii="Times New Roman" w:hAnsi="Times New Roman"/>
          <w:spacing w:val="5"/>
          <w:sz w:val="26"/>
          <w:szCs w:val="26"/>
          <w:lang w:eastAsia="ar-SA"/>
        </w:rPr>
        <w:t xml:space="preserve">представлять Заказчику, по </w:t>
      </w:r>
      <w:r w:rsidRPr="000D044D">
        <w:rPr>
          <w:rFonts w:ascii="Times New Roman" w:hAnsi="Times New Roman"/>
          <w:spacing w:val="4"/>
          <w:sz w:val="26"/>
          <w:szCs w:val="26"/>
          <w:lang w:eastAsia="ar-SA"/>
        </w:rPr>
        <w:t>его требованию копии заключенных с ними договоров,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 и в случае наличия у Заказчика замечаний по тексту, обеспечить внесение в договоры соответствующих изменений. Помимо копий заключенных договоров, Исполнитель </w:t>
      </w:r>
      <w:r w:rsidRPr="000D044D">
        <w:rPr>
          <w:rFonts w:ascii="Times New Roman" w:hAnsi="Times New Roman"/>
          <w:spacing w:val="5"/>
          <w:sz w:val="26"/>
          <w:szCs w:val="26"/>
          <w:lang w:eastAsia="ar-SA"/>
        </w:rPr>
        <w:t xml:space="preserve">по </w:t>
      </w:r>
      <w:r w:rsidRPr="000D044D">
        <w:rPr>
          <w:rFonts w:ascii="Times New Roman" w:hAnsi="Times New Roman"/>
          <w:spacing w:val="4"/>
          <w:sz w:val="26"/>
          <w:szCs w:val="26"/>
          <w:lang w:eastAsia="ar-SA"/>
        </w:rPr>
        <w:t xml:space="preserve">требованию </w:t>
      </w:r>
      <w:r w:rsidRPr="000D044D">
        <w:rPr>
          <w:rFonts w:ascii="Times New Roman" w:hAnsi="Times New Roman"/>
          <w:spacing w:val="5"/>
          <w:sz w:val="26"/>
          <w:szCs w:val="26"/>
          <w:lang w:eastAsia="ar-SA"/>
        </w:rPr>
        <w:t xml:space="preserve">Заказчика предоставляет последнему 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копии учредительных документов третьих лиц, </w:t>
      </w:r>
      <w:r w:rsidRPr="000D044D">
        <w:rPr>
          <w:rFonts w:ascii="Times New Roman" w:hAnsi="Times New Roman"/>
          <w:spacing w:val="4"/>
          <w:sz w:val="26"/>
          <w:szCs w:val="26"/>
          <w:lang w:eastAsia="ar-SA"/>
        </w:rPr>
        <w:t>лицензии на право производства работ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, </w:t>
      </w:r>
      <w:r w:rsidRPr="000D044D">
        <w:rPr>
          <w:rFonts w:ascii="Times New Roman" w:hAnsi="Times New Roman"/>
          <w:spacing w:val="4"/>
          <w:sz w:val="26"/>
          <w:szCs w:val="26"/>
          <w:lang w:eastAsia="ar-SA"/>
        </w:rPr>
        <w:t>и другую истребованную Заказчиком документацию и информацию о Субподрядчиках.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spacing w:val="-2"/>
          <w:sz w:val="26"/>
          <w:szCs w:val="26"/>
          <w:lang w:eastAsia="ar-SA"/>
        </w:rPr>
      </w:pPr>
      <w:r w:rsidRPr="000D044D">
        <w:rPr>
          <w:rFonts w:ascii="Times New Roman" w:hAnsi="Times New Roman"/>
          <w:spacing w:val="-2"/>
          <w:sz w:val="26"/>
          <w:szCs w:val="26"/>
          <w:lang w:eastAsia="ar-SA"/>
        </w:rPr>
        <w:t xml:space="preserve"> При привлечении Субподрядчиков 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для оказания Услуг по настоящему договору, проводить технический аудит </w:t>
      </w:r>
      <w:r w:rsidRPr="000D044D">
        <w:rPr>
          <w:rFonts w:ascii="Times New Roman" w:hAnsi="Times New Roman"/>
          <w:spacing w:val="-2"/>
          <w:sz w:val="26"/>
          <w:szCs w:val="26"/>
          <w:lang w:eastAsia="ar-SA"/>
        </w:rPr>
        <w:t>Субподрядчиков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 с использованием Анкеты по установленной Заказчиком форме, с предоставлением Заказчику полной информации о проведенном техническом аудите.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spacing w:val="-2"/>
          <w:sz w:val="26"/>
          <w:szCs w:val="26"/>
          <w:lang w:eastAsia="ar-SA"/>
        </w:rPr>
      </w:pPr>
      <w:r w:rsidRPr="000D044D">
        <w:rPr>
          <w:rFonts w:ascii="Times New Roman" w:hAnsi="Times New Roman"/>
          <w:spacing w:val="-2"/>
          <w:sz w:val="26"/>
          <w:szCs w:val="26"/>
          <w:lang w:eastAsia="ar-SA"/>
        </w:rPr>
        <w:t xml:space="preserve"> О</w:t>
      </w:r>
      <w:r w:rsidRPr="000D044D">
        <w:rPr>
          <w:rFonts w:ascii="Times New Roman" w:hAnsi="Times New Roman"/>
          <w:spacing w:val="-10"/>
          <w:sz w:val="26"/>
          <w:szCs w:val="26"/>
          <w:lang w:eastAsia="ar-SA"/>
        </w:rPr>
        <w:t xml:space="preserve">беспечить соблюдение своим персоналом требований водного, </w:t>
      </w:r>
      <w:r w:rsidRPr="000D044D">
        <w:rPr>
          <w:rFonts w:ascii="Times New Roman" w:hAnsi="Times New Roman"/>
          <w:spacing w:val="-2"/>
          <w:sz w:val="26"/>
          <w:szCs w:val="26"/>
          <w:lang w:eastAsia="ar-SA"/>
        </w:rPr>
        <w:t xml:space="preserve">природоохранного, лесного и земельного законодательства, норм, правил </w:t>
      </w:r>
      <w:r w:rsidRPr="000D044D">
        <w:rPr>
          <w:rFonts w:ascii="Times New Roman" w:hAnsi="Times New Roman"/>
          <w:sz w:val="26"/>
          <w:szCs w:val="26"/>
          <w:lang w:eastAsia="ar-SA"/>
        </w:rPr>
        <w:t>охраны труда, промышленной и пожарной безопасности, правил плавания.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spacing w:val="-2"/>
          <w:sz w:val="26"/>
          <w:szCs w:val="26"/>
          <w:lang w:eastAsia="ar-SA"/>
        </w:rPr>
      </w:pPr>
      <w:r w:rsidRPr="000D044D">
        <w:rPr>
          <w:rFonts w:ascii="Times New Roman" w:hAnsi="Times New Roman"/>
          <w:spacing w:val="-9"/>
          <w:sz w:val="26"/>
          <w:szCs w:val="26"/>
          <w:lang w:eastAsia="ar-SA"/>
        </w:rPr>
        <w:t xml:space="preserve">Выставлять Заказчику </w:t>
      </w:r>
      <w:proofErr w:type="gramStart"/>
      <w:r w:rsidRPr="000D044D">
        <w:rPr>
          <w:rFonts w:ascii="Times New Roman" w:hAnsi="Times New Roman"/>
          <w:sz w:val="26"/>
          <w:szCs w:val="26"/>
          <w:lang w:eastAsia="ar-SA"/>
        </w:rPr>
        <w:t>счета-фактуры</w:t>
      </w:r>
      <w:proofErr w:type="gramEnd"/>
      <w:r w:rsidRPr="000D044D">
        <w:rPr>
          <w:rFonts w:ascii="Times New Roman" w:hAnsi="Times New Roman"/>
          <w:sz w:val="26"/>
          <w:szCs w:val="26"/>
          <w:lang w:eastAsia="ar-SA"/>
        </w:rPr>
        <w:t xml:space="preserve"> оформленные на основании подписанных обеими Сторонами Актов оказанных услуг, не позднее  </w:t>
      </w:r>
      <w:r w:rsidRPr="000D044D">
        <w:rPr>
          <w:rFonts w:ascii="Times New Roman" w:hAnsi="Times New Roman"/>
          <w:sz w:val="26"/>
          <w:szCs w:val="26"/>
          <w:highlight w:val="lightGray"/>
          <w:lang w:eastAsia="ar-SA"/>
        </w:rPr>
        <w:t>2-го (второго)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 числа месяца, следующего за отчётным.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spacing w:val="-2"/>
          <w:sz w:val="26"/>
          <w:szCs w:val="26"/>
          <w:lang w:eastAsia="ar-SA"/>
        </w:rPr>
      </w:pPr>
      <w:r w:rsidRPr="000D044D">
        <w:rPr>
          <w:rFonts w:ascii="Times New Roman" w:hAnsi="Times New Roman"/>
          <w:spacing w:val="-2"/>
          <w:sz w:val="26"/>
          <w:szCs w:val="26"/>
          <w:lang w:eastAsia="ar-SA"/>
        </w:rPr>
        <w:t xml:space="preserve">Принять 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локальные нормативные акты Заказчика, указанные в Акте приема-передачи </w:t>
      </w:r>
      <w:r w:rsidRPr="000D044D">
        <w:rPr>
          <w:rFonts w:ascii="Times New Roman" w:hAnsi="Times New Roman"/>
          <w:sz w:val="26"/>
          <w:szCs w:val="26"/>
          <w:highlight w:val="lightGray"/>
          <w:lang w:eastAsia="ar-SA"/>
        </w:rPr>
        <w:t>(Приложение №__)</w:t>
      </w:r>
      <w:r w:rsidRPr="000D044D">
        <w:rPr>
          <w:rFonts w:ascii="Times New Roman" w:hAnsi="Times New Roman"/>
          <w:sz w:val="26"/>
          <w:szCs w:val="26"/>
          <w:lang w:eastAsia="ar-SA"/>
        </w:rPr>
        <w:t>, в момент заключения Сторонами настоящего Договора.</w:t>
      </w:r>
    </w:p>
    <w:p w:rsidR="000D044D" w:rsidRPr="000D044D" w:rsidRDefault="000D044D" w:rsidP="000D044D">
      <w:pPr>
        <w:widowControl w:val="0"/>
        <w:tabs>
          <w:tab w:val="num" w:pos="1560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spacing w:val="-2"/>
          <w:sz w:val="26"/>
          <w:szCs w:val="26"/>
          <w:lang w:eastAsia="ar-SA"/>
        </w:rPr>
      </w:pPr>
    </w:p>
    <w:p w:rsidR="000D044D" w:rsidRPr="000D044D" w:rsidRDefault="000D044D" w:rsidP="00D1512C">
      <w:pPr>
        <w:widowControl w:val="0"/>
        <w:numPr>
          <w:ilvl w:val="1"/>
          <w:numId w:val="13"/>
        </w:numPr>
        <w:tabs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b/>
          <w:sz w:val="26"/>
          <w:szCs w:val="26"/>
          <w:lang w:eastAsia="ar-SA"/>
        </w:rPr>
        <w:t xml:space="preserve"> Исполнитель вправе:</w:t>
      </w:r>
    </w:p>
    <w:p w:rsidR="000D044D" w:rsidRPr="000D044D" w:rsidRDefault="000D044D" w:rsidP="000D044D">
      <w:pPr>
        <w:widowControl w:val="0"/>
        <w:tabs>
          <w:tab w:val="num" w:pos="1560"/>
        </w:tabs>
        <w:suppressAutoHyphens/>
        <w:autoSpaceDE w:val="0"/>
        <w:spacing w:before="0"/>
        <w:ind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pacing w:val="-1"/>
          <w:sz w:val="26"/>
          <w:szCs w:val="26"/>
          <w:lang w:eastAsia="ar-SA"/>
        </w:rPr>
        <w:t>Приостановить оказание Услуг в случае нарушения Заказчиком норм и правил охраны труда и техники безопасности, а также при возникновении ситуации, угрожающей жизни или здоровью персоналу Исполнителя и Заказчика.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pacing w:val="-1"/>
          <w:sz w:val="26"/>
          <w:szCs w:val="26"/>
          <w:lang w:eastAsia="ar-SA"/>
        </w:rPr>
        <w:t xml:space="preserve">Приостановить оказание Услуг при неблагоприятных погодных условиях </w:t>
      </w:r>
      <w:r w:rsidRPr="000D044D">
        <w:rPr>
          <w:rFonts w:ascii="Times New Roman" w:hAnsi="Times New Roman"/>
          <w:spacing w:val="-9"/>
          <w:sz w:val="26"/>
          <w:szCs w:val="26"/>
          <w:lang w:eastAsia="ar-SA"/>
        </w:rPr>
        <w:t>(туман, ветер силой более 15  метров в секунду)</w:t>
      </w:r>
      <w:r w:rsidRPr="000D044D">
        <w:rPr>
          <w:rFonts w:ascii="Times New Roman" w:hAnsi="Times New Roman"/>
          <w:spacing w:val="-1"/>
          <w:sz w:val="26"/>
          <w:szCs w:val="26"/>
          <w:lang w:eastAsia="ar-SA"/>
        </w:rPr>
        <w:t>, непосредственно влияющих на безопасность, качество оказания Услуг.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color w:val="000000"/>
          <w:sz w:val="26"/>
          <w:szCs w:val="26"/>
          <w:lang w:eastAsia="ar-SA"/>
        </w:rPr>
        <w:t>Привлекать к оказанию Услуг Субподрядчиков. Привлечение Субподрядчиков осуществляется с письменного согласия Заказчика.</w:t>
      </w:r>
    </w:p>
    <w:p w:rsidR="000D044D" w:rsidRPr="000D044D" w:rsidRDefault="000D044D" w:rsidP="00D1512C">
      <w:pPr>
        <w:widowControl w:val="0"/>
        <w:numPr>
          <w:ilvl w:val="2"/>
          <w:numId w:val="13"/>
        </w:numPr>
        <w:tabs>
          <w:tab w:val="clear" w:pos="1440"/>
          <w:tab w:val="num" w:pos="156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b/>
          <w:bCs/>
          <w:spacing w:val="-2"/>
          <w:sz w:val="26"/>
          <w:szCs w:val="26"/>
          <w:lang w:eastAsia="ar-SA"/>
        </w:rPr>
        <w:t xml:space="preserve"> </w:t>
      </w:r>
      <w:r w:rsidRPr="000D044D">
        <w:rPr>
          <w:rFonts w:ascii="Times New Roman" w:hAnsi="Times New Roman"/>
          <w:sz w:val="26"/>
          <w:szCs w:val="26"/>
          <w:lang w:eastAsia="ar-SA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</w:p>
    <w:p w:rsidR="000D044D" w:rsidRPr="000D044D" w:rsidRDefault="000D044D" w:rsidP="00D1512C">
      <w:pPr>
        <w:widowControl w:val="0"/>
        <w:numPr>
          <w:ilvl w:val="0"/>
          <w:numId w:val="10"/>
        </w:numPr>
        <w:suppressAutoHyphens/>
        <w:autoSpaceDE w:val="0"/>
        <w:spacing w:before="0"/>
        <w:ind w:right="-45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b/>
          <w:sz w:val="26"/>
          <w:szCs w:val="26"/>
          <w:lang w:eastAsia="ar-SA"/>
        </w:rPr>
        <w:t>Порядок приемки оказанных Услуг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left="720" w:right="-45"/>
        <w:rPr>
          <w:rFonts w:ascii="Times New Roman" w:hAnsi="Times New Roman"/>
          <w:b/>
          <w:sz w:val="26"/>
          <w:szCs w:val="26"/>
          <w:lang w:eastAsia="ar-SA"/>
        </w:rPr>
      </w:pPr>
    </w:p>
    <w:p w:rsidR="000D044D" w:rsidRPr="000D044D" w:rsidRDefault="000D044D" w:rsidP="000D044D">
      <w:pPr>
        <w:tabs>
          <w:tab w:val="left" w:pos="1418"/>
        </w:tabs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lastRenderedPageBreak/>
        <w:t>5.1. Приемка и оценка оказанных Услуг осуществляется Заказчиком в соответствии с требованиями настоящего Договора и действующего законодательства РФ, с оформлением Акта оказанных Услуг.</w:t>
      </w:r>
    </w:p>
    <w:p w:rsidR="000D044D" w:rsidRPr="000D044D" w:rsidRDefault="000D044D" w:rsidP="000D044D">
      <w:pPr>
        <w:tabs>
          <w:tab w:val="left" w:pos="1418"/>
        </w:tabs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5.2. Исполнитель ежемесячно оформляет Акт оказанных услуг по согласованной Заказчиком форме. После подписания Сторонами Акта оказанных услуг, Исполнитель выставляет Заказчику счет – фактуру, оформленный на основании Акта оказанных услуг, являющийся основанием для проведения оплаты. Счет-фактура предоставляется до </w:t>
      </w:r>
      <w:r w:rsidRPr="000D044D">
        <w:rPr>
          <w:rFonts w:ascii="Times New Roman" w:hAnsi="Times New Roman"/>
          <w:sz w:val="26"/>
          <w:szCs w:val="26"/>
          <w:highlight w:val="lightGray"/>
          <w:lang w:eastAsia="ar-SA"/>
        </w:rPr>
        <w:t>2 (второго)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 числа месяца, следующего за </w:t>
      </w:r>
      <w:proofErr w:type="gramStart"/>
      <w:r w:rsidRPr="000D044D">
        <w:rPr>
          <w:rFonts w:ascii="Times New Roman" w:hAnsi="Times New Roman"/>
          <w:sz w:val="26"/>
          <w:szCs w:val="26"/>
          <w:lang w:eastAsia="ar-SA"/>
        </w:rPr>
        <w:t>отчетным</w:t>
      </w:r>
      <w:proofErr w:type="gramEnd"/>
      <w:r w:rsidRPr="000D044D">
        <w:rPr>
          <w:rFonts w:ascii="Times New Roman" w:hAnsi="Times New Roman"/>
          <w:sz w:val="26"/>
          <w:szCs w:val="26"/>
          <w:lang w:eastAsia="ar-SA"/>
        </w:rPr>
        <w:t>.</w:t>
      </w:r>
    </w:p>
    <w:p w:rsidR="000D044D" w:rsidRPr="000D044D" w:rsidRDefault="000D044D" w:rsidP="000D044D">
      <w:pPr>
        <w:tabs>
          <w:tab w:val="left" w:pos="1418"/>
        </w:tabs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5.3. Исполнитель собственными силами и средствами обеспечивает: предоставление/получение у Заказчика Актов оказанных услуг, счетов – фактур; предоставление Заказчику информации, отчетов и иной документации определенной настоящим Договором</w:t>
      </w:r>
      <w:r w:rsidRPr="000D044D">
        <w:rPr>
          <w:rFonts w:ascii="Times New Roman" w:hAnsi="Times New Roman"/>
          <w:color w:val="000000"/>
          <w:sz w:val="26"/>
          <w:szCs w:val="26"/>
          <w:lang w:eastAsia="ar-SA"/>
        </w:rPr>
        <w:t>.</w:t>
      </w:r>
    </w:p>
    <w:p w:rsidR="000D044D" w:rsidRPr="000D044D" w:rsidRDefault="000D044D" w:rsidP="00D1512C">
      <w:pPr>
        <w:widowControl w:val="0"/>
        <w:numPr>
          <w:ilvl w:val="0"/>
          <w:numId w:val="10"/>
        </w:numPr>
        <w:suppressAutoHyphens/>
        <w:autoSpaceDE w:val="0"/>
        <w:spacing w:before="0"/>
        <w:ind w:right="-45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b/>
          <w:bCs/>
          <w:sz w:val="26"/>
          <w:szCs w:val="26"/>
          <w:lang w:eastAsia="ar-SA"/>
        </w:rPr>
        <w:t>Ответственность Сторон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left="720" w:right="-45"/>
        <w:rPr>
          <w:rFonts w:ascii="Times New Roman" w:hAnsi="Times New Roman"/>
          <w:b/>
          <w:sz w:val="26"/>
          <w:szCs w:val="26"/>
          <w:lang w:eastAsia="ar-SA"/>
        </w:rPr>
      </w:pPr>
    </w:p>
    <w:p w:rsidR="000D044D" w:rsidRPr="000D044D" w:rsidRDefault="000D044D" w:rsidP="00D1512C">
      <w:pPr>
        <w:widowControl w:val="0"/>
        <w:numPr>
          <w:ilvl w:val="1"/>
          <w:numId w:val="14"/>
        </w:numPr>
        <w:tabs>
          <w:tab w:val="clear" w:pos="1004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0D044D" w:rsidRPr="000D044D" w:rsidRDefault="000D044D" w:rsidP="00D1512C">
      <w:pPr>
        <w:widowControl w:val="0"/>
        <w:numPr>
          <w:ilvl w:val="1"/>
          <w:numId w:val="14"/>
        </w:numPr>
        <w:tabs>
          <w:tab w:val="clear" w:pos="1004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proofErr w:type="gramStart"/>
      <w:r w:rsidRPr="000D044D">
        <w:rPr>
          <w:rFonts w:ascii="Times New Roman" w:hAnsi="Times New Roman"/>
          <w:sz w:val="26"/>
          <w:szCs w:val="26"/>
          <w:lang w:eastAsia="ar-SA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</w:t>
      </w:r>
      <w:r w:rsidRPr="000D044D">
        <w:rPr>
          <w:rFonts w:ascii="Times New Roman" w:hAnsi="Times New Roman"/>
          <w:sz w:val="28"/>
          <w:szCs w:val="28"/>
          <w:lang w:eastAsia="ar-SA"/>
        </w:rPr>
        <w:t>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            Стороны согласовали, что проценты на сумму долга за период пользования денежными средствами в соответствии с пунктом 1 статьи 317.1 Гражданского кодекс РФ Сторонами Договора не начисляются и не уплачиваются</w:t>
      </w:r>
    </w:p>
    <w:p w:rsidR="000D044D" w:rsidRPr="000D044D" w:rsidRDefault="000D044D" w:rsidP="00D1512C">
      <w:pPr>
        <w:widowControl w:val="0"/>
        <w:numPr>
          <w:ilvl w:val="1"/>
          <w:numId w:val="14"/>
        </w:numPr>
        <w:tabs>
          <w:tab w:val="clear" w:pos="1004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В случае отказа Исполнителя в перевозке транспортных средств Заказчика за исключением случаев, предусмотренных настоящим Договором, Исполнитель обязан уплатить Заказчику штраф в размере 0,001% (ноль целых одна тысячная процента) стоимости настоящего Договора, за каждые сутки ожидания, в течение 30 (тридцати) дней с  момента предъявления требования.</w:t>
      </w:r>
    </w:p>
    <w:p w:rsidR="000D044D" w:rsidRPr="000D044D" w:rsidRDefault="000D044D" w:rsidP="00D1512C">
      <w:pPr>
        <w:widowControl w:val="0"/>
        <w:numPr>
          <w:ilvl w:val="1"/>
          <w:numId w:val="14"/>
        </w:numPr>
        <w:tabs>
          <w:tab w:val="clear" w:pos="1004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proofErr w:type="gramStart"/>
      <w:r w:rsidRPr="000D044D">
        <w:rPr>
          <w:rFonts w:ascii="Times New Roman" w:hAnsi="Times New Roman"/>
          <w:sz w:val="26"/>
          <w:szCs w:val="26"/>
          <w:lang w:eastAsia="ar-SA"/>
        </w:rPr>
        <w:t xml:space="preserve">В случае не установки наплавного моста в течение 7 (семи) дней со дня ледостава в соответствии с проектом, разрешительной документацией согласованной соответствующими Государственными органами, </w:t>
      </w:r>
      <w:r w:rsidRPr="000D044D">
        <w:rPr>
          <w:rFonts w:ascii="Times New Roman" w:hAnsi="Times New Roman"/>
          <w:bCs/>
          <w:sz w:val="26"/>
          <w:szCs w:val="26"/>
          <w:lang w:eastAsia="ar-SA"/>
        </w:rPr>
        <w:t>на</w:t>
      </w:r>
      <w:r w:rsidRPr="000D044D">
        <w:rPr>
          <w:rFonts w:ascii="Times New Roman" w:hAnsi="Times New Roman"/>
          <w:b/>
          <w:bCs/>
          <w:sz w:val="26"/>
          <w:szCs w:val="26"/>
          <w:lang w:eastAsia="ar-SA"/>
        </w:rPr>
        <w:t xml:space="preserve"> 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месте, согласованном с </w:t>
      </w:r>
      <w:r w:rsidRPr="000D044D">
        <w:rPr>
          <w:rFonts w:ascii="Times New Roman" w:hAnsi="Times New Roman"/>
          <w:bCs/>
          <w:sz w:val="26"/>
          <w:szCs w:val="26"/>
          <w:lang w:eastAsia="ar-SA"/>
        </w:rPr>
        <w:t>Заказчиком,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 Исполнитель обязан уплатить Заказчику штраф в размере 0,001% (ноль целых одна тысячная процента) от стоимости настоящего Договора, за каждые сутки ожидания, в течение 30 (тридцати) дней с  момента предъявления требования.</w:t>
      </w:r>
      <w:proofErr w:type="gramEnd"/>
    </w:p>
    <w:p w:rsidR="000D044D" w:rsidRPr="000D044D" w:rsidRDefault="000D044D" w:rsidP="00D1512C">
      <w:pPr>
        <w:widowControl w:val="0"/>
        <w:numPr>
          <w:ilvl w:val="1"/>
          <w:numId w:val="14"/>
        </w:numPr>
        <w:tabs>
          <w:tab w:val="clear" w:pos="1004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proofErr w:type="gramStart"/>
      <w:r w:rsidRPr="000D044D">
        <w:rPr>
          <w:rFonts w:ascii="Times New Roman" w:hAnsi="Times New Roman"/>
          <w:sz w:val="26"/>
          <w:szCs w:val="26"/>
          <w:lang w:eastAsia="ar-SA"/>
        </w:rPr>
        <w:t xml:space="preserve">В случае не </w:t>
      </w:r>
      <w:r w:rsidRPr="000D044D">
        <w:rPr>
          <w:rFonts w:ascii="Times New Roman" w:hAnsi="Times New Roman"/>
          <w:bCs/>
          <w:sz w:val="26"/>
          <w:szCs w:val="26"/>
          <w:lang w:eastAsia="ar-SA"/>
        </w:rPr>
        <w:t xml:space="preserve">обеспечения  в течение 7 (семи) дней со дня закрытия наплавного моста, паромной  переправы для перевозки автотранспорта Заказчика в навигационный период, </w:t>
      </w:r>
      <w:r w:rsidRPr="000D044D">
        <w:rPr>
          <w:rFonts w:ascii="Times New Roman" w:hAnsi="Times New Roman"/>
          <w:sz w:val="26"/>
          <w:szCs w:val="26"/>
          <w:lang w:eastAsia="ar-SA"/>
        </w:rPr>
        <w:t>Исполнитель обязан уплатить Заказчику штраф в размере 0,001% (ноль целых одна тысячная процента) от стоимости настоящего Договора, за каждые сутки ожидания, в течение 30 (тридцати) дней с  момента предъявления требования.</w:t>
      </w:r>
      <w:proofErr w:type="gramEnd"/>
    </w:p>
    <w:p w:rsidR="000D044D" w:rsidRPr="000D044D" w:rsidRDefault="000D044D" w:rsidP="00D1512C">
      <w:pPr>
        <w:widowControl w:val="0"/>
        <w:numPr>
          <w:ilvl w:val="1"/>
          <w:numId w:val="14"/>
        </w:numPr>
        <w:tabs>
          <w:tab w:val="clear" w:pos="1004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bCs/>
          <w:spacing w:val="-10"/>
          <w:sz w:val="26"/>
          <w:szCs w:val="26"/>
          <w:lang w:eastAsia="ar-SA"/>
        </w:rPr>
        <w:t>В случае затопления транспортных средств Заказчика, имущества Заказчика, возникшего по вине Исполнителя, последний обязан собственными силами и средствами произвести спасательные работы, а также доставить спасенные транспортные средства, имущество Заказчика, в место указанное Заказчиком.</w:t>
      </w:r>
    </w:p>
    <w:p w:rsidR="000D044D" w:rsidRPr="000D044D" w:rsidRDefault="000D044D" w:rsidP="00D1512C">
      <w:pPr>
        <w:widowControl w:val="0"/>
        <w:numPr>
          <w:ilvl w:val="1"/>
          <w:numId w:val="14"/>
        </w:numPr>
        <w:tabs>
          <w:tab w:val="clear" w:pos="1004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proofErr w:type="gramStart"/>
      <w:r w:rsidRPr="000D044D">
        <w:rPr>
          <w:rFonts w:ascii="Times New Roman" w:hAnsi="Times New Roman"/>
          <w:bCs/>
          <w:spacing w:val="-10"/>
          <w:sz w:val="26"/>
          <w:szCs w:val="26"/>
          <w:lang w:eastAsia="ar-SA"/>
        </w:rPr>
        <w:t xml:space="preserve">В случае повреждения транспортных средств Заказчика, имущества Заказчика, возникшее по вине Исполнителя, последний обязан возместить Заказчику все понесенные Заказчиком убытки и затраты, и (или) по согласованию с Заказчика произвести ремонтно-восстановительные работы транспортных средств, имущества Заказчика, а также уплатить Заказчику штраф в размере 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0,001% (ноль целых одна тысячная процента) от стоимости </w:t>
      </w:r>
      <w:r w:rsidRPr="000D044D">
        <w:rPr>
          <w:rFonts w:ascii="Times New Roman" w:hAnsi="Times New Roman"/>
          <w:sz w:val="26"/>
          <w:szCs w:val="26"/>
          <w:lang w:eastAsia="ar-SA"/>
        </w:rPr>
        <w:lastRenderedPageBreak/>
        <w:t>Договора.</w:t>
      </w:r>
      <w:proofErr w:type="gramEnd"/>
    </w:p>
    <w:p w:rsidR="000D044D" w:rsidRPr="000D044D" w:rsidRDefault="000D044D" w:rsidP="00D1512C">
      <w:pPr>
        <w:widowControl w:val="0"/>
        <w:numPr>
          <w:ilvl w:val="1"/>
          <w:numId w:val="14"/>
        </w:numPr>
        <w:tabs>
          <w:tab w:val="clear" w:pos="1004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bCs/>
          <w:spacing w:val="-10"/>
          <w:sz w:val="26"/>
          <w:szCs w:val="26"/>
          <w:lang w:eastAsia="ar-SA"/>
        </w:rPr>
        <w:t xml:space="preserve">В случае утраты транспортных средств Заказчика, имущества Заказчика, возникшего по вине Исполнителя, последний обязан возместить Заказчику все понесенные Заказчиком убытки и затраты, а также уплатить Заказчику штраф в размере </w:t>
      </w:r>
      <w:r w:rsidRPr="000D044D">
        <w:rPr>
          <w:rFonts w:ascii="Times New Roman" w:hAnsi="Times New Roman"/>
          <w:sz w:val="26"/>
          <w:szCs w:val="26"/>
          <w:lang w:eastAsia="ar-SA"/>
        </w:rPr>
        <w:t>0,001% (ноль целых одна тысячная процента) от стоимости Договора.</w:t>
      </w:r>
    </w:p>
    <w:p w:rsidR="000D044D" w:rsidRPr="000D044D" w:rsidRDefault="000D044D" w:rsidP="00D1512C">
      <w:pPr>
        <w:widowControl w:val="0"/>
        <w:numPr>
          <w:ilvl w:val="1"/>
          <w:numId w:val="14"/>
        </w:numPr>
        <w:tabs>
          <w:tab w:val="clear" w:pos="1004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В случае затопления </w:t>
      </w:r>
      <w:r w:rsidRPr="000D044D">
        <w:rPr>
          <w:rFonts w:ascii="Times New Roman" w:hAnsi="Times New Roman"/>
          <w:bCs/>
          <w:spacing w:val="-10"/>
          <w:sz w:val="26"/>
          <w:szCs w:val="26"/>
          <w:lang w:eastAsia="ar-SA"/>
        </w:rPr>
        <w:t xml:space="preserve">транспортных средств Исполнителя, имущества Исполнителя, возникшего по вине Заказчика, </w:t>
      </w:r>
      <w:proofErr w:type="gramStart"/>
      <w:r w:rsidRPr="000D044D">
        <w:rPr>
          <w:rFonts w:ascii="Times New Roman" w:hAnsi="Times New Roman"/>
          <w:bCs/>
          <w:spacing w:val="-10"/>
          <w:sz w:val="26"/>
          <w:szCs w:val="26"/>
          <w:lang w:eastAsia="ar-SA"/>
        </w:rPr>
        <w:t>последний</w:t>
      </w:r>
      <w:proofErr w:type="gramEnd"/>
      <w:r w:rsidRPr="000D044D">
        <w:rPr>
          <w:rFonts w:ascii="Times New Roman" w:hAnsi="Times New Roman"/>
          <w:bCs/>
          <w:spacing w:val="-10"/>
          <w:sz w:val="26"/>
          <w:szCs w:val="26"/>
          <w:lang w:eastAsia="ar-SA"/>
        </w:rPr>
        <w:t xml:space="preserve"> обязан собственными силами и средствами произвести спасательные работы, а также доставить поврежденное имущество Исполнителя  в место указанное Исполнителем.</w:t>
      </w:r>
    </w:p>
    <w:p w:rsidR="000D044D" w:rsidRPr="000D044D" w:rsidRDefault="000D044D" w:rsidP="00D1512C">
      <w:pPr>
        <w:widowControl w:val="0"/>
        <w:numPr>
          <w:ilvl w:val="1"/>
          <w:numId w:val="14"/>
        </w:numPr>
        <w:tabs>
          <w:tab w:val="clear" w:pos="1004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bCs/>
          <w:spacing w:val="-10"/>
          <w:sz w:val="26"/>
          <w:szCs w:val="26"/>
          <w:lang w:eastAsia="ar-SA"/>
        </w:rPr>
        <w:t xml:space="preserve"> </w:t>
      </w:r>
      <w:proofErr w:type="gramStart"/>
      <w:r w:rsidRPr="000D044D">
        <w:rPr>
          <w:rFonts w:ascii="Times New Roman" w:hAnsi="Times New Roman"/>
          <w:bCs/>
          <w:spacing w:val="-10"/>
          <w:sz w:val="26"/>
          <w:szCs w:val="26"/>
          <w:lang w:eastAsia="ar-SA"/>
        </w:rPr>
        <w:t xml:space="preserve">В случае повреждения транспортных средств Исполнителя, имущества Исполнителя, возникшего по вине Заказчика, последний обязан возместить Исполнителю, все понесенные Исполнителем убытки и затраты, и (или) по согласованию с Исполнителем, произвести ремонтно-восстановительные работы транспортных средств, имущества Исполнителя,, а также уплатить Исполнителю, штраф в размере </w:t>
      </w:r>
      <w:r w:rsidRPr="000D044D">
        <w:rPr>
          <w:rFonts w:ascii="Times New Roman" w:hAnsi="Times New Roman"/>
          <w:sz w:val="26"/>
          <w:szCs w:val="26"/>
          <w:lang w:eastAsia="ar-SA"/>
        </w:rPr>
        <w:t>0,001% (ноль целых одна тысячная процента) от стоимости Договора.</w:t>
      </w:r>
      <w:proofErr w:type="gramEnd"/>
    </w:p>
    <w:p w:rsidR="000D044D" w:rsidRPr="000D044D" w:rsidRDefault="000D044D" w:rsidP="00D1512C">
      <w:pPr>
        <w:widowControl w:val="0"/>
        <w:numPr>
          <w:ilvl w:val="1"/>
          <w:numId w:val="14"/>
        </w:numPr>
        <w:tabs>
          <w:tab w:val="clear" w:pos="1004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bCs/>
          <w:spacing w:val="-10"/>
          <w:sz w:val="26"/>
          <w:szCs w:val="26"/>
          <w:lang w:eastAsia="ar-SA"/>
        </w:rPr>
        <w:t xml:space="preserve">В случае утраты транспортных средств Исполнителя, имущества Исполнителя, возникшего по вине Заказчика, последний обязан возместить Исполнителю все понесенные Исполнителем убытки и затраты, а также уплатить Заказчику штраф в размере </w:t>
      </w:r>
      <w:r w:rsidRPr="000D044D">
        <w:rPr>
          <w:rFonts w:ascii="Times New Roman" w:hAnsi="Times New Roman"/>
          <w:sz w:val="26"/>
          <w:szCs w:val="26"/>
          <w:lang w:eastAsia="ar-SA"/>
        </w:rPr>
        <w:t>0,001% (ноль целых одна тысячная процента) от стоимости Договора.</w:t>
      </w:r>
    </w:p>
    <w:p w:rsidR="000D044D" w:rsidRPr="000D044D" w:rsidRDefault="000D044D" w:rsidP="00D1512C">
      <w:pPr>
        <w:widowControl w:val="0"/>
        <w:numPr>
          <w:ilvl w:val="1"/>
          <w:numId w:val="14"/>
        </w:numPr>
        <w:tabs>
          <w:tab w:val="clear" w:pos="1004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В случае одностороннего отказа Исполнителя от исполнения Договора, Исполнитель обязуется оплатить Заказчику штраф в размере 5% (пять процентов) от суммы Договора. </w:t>
      </w:r>
    </w:p>
    <w:p w:rsidR="000D044D" w:rsidRPr="000D044D" w:rsidRDefault="000D044D" w:rsidP="00D1512C">
      <w:pPr>
        <w:widowControl w:val="0"/>
        <w:numPr>
          <w:ilvl w:val="1"/>
          <w:numId w:val="14"/>
        </w:numPr>
        <w:tabs>
          <w:tab w:val="clear" w:pos="1004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proofErr w:type="gramStart"/>
      <w:r w:rsidRPr="000D044D">
        <w:rPr>
          <w:rFonts w:ascii="Times New Roman" w:hAnsi="Times New Roman"/>
          <w:sz w:val="26"/>
          <w:szCs w:val="26"/>
          <w:lang w:eastAsia="ar-SA"/>
        </w:rPr>
        <w:t>В случае если Заказчик остановил оказание Услуг в связи с нарушением Исполнителем условий настоящего Договора, регламентирующих оказание Услуг, нахождения персонала Исполнителя, непосредственно оказывающего Услуги, в состоянии алкогольного, наркотического, токсического опьянения, а также в случае возникновения по вине Исполнителя риска возникновения инцидента, аварии, несчастного случая, нарушения требований действующего законодательства РФ, Исполнитель обязан устранить причины возникновения указанных нарушений, а также  уплатить Заказчику</w:t>
      </w:r>
      <w:proofErr w:type="gramEnd"/>
      <w:r w:rsidRPr="000D044D">
        <w:rPr>
          <w:rFonts w:ascii="Times New Roman" w:hAnsi="Times New Roman"/>
          <w:sz w:val="26"/>
          <w:szCs w:val="26"/>
          <w:lang w:eastAsia="ar-SA"/>
        </w:rPr>
        <w:t xml:space="preserve"> штраф в размере 0,001% (ноль целых одна тысячная процента) от стоимости Договора, за каждый час ожидания, в течение 30 (тридцати) дней с  момента предъявления требования.</w:t>
      </w:r>
    </w:p>
    <w:p w:rsidR="000D044D" w:rsidRPr="000D044D" w:rsidRDefault="000D044D" w:rsidP="00D1512C">
      <w:pPr>
        <w:widowControl w:val="0"/>
        <w:numPr>
          <w:ilvl w:val="1"/>
          <w:numId w:val="14"/>
        </w:numPr>
        <w:tabs>
          <w:tab w:val="clear" w:pos="1004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В случае если Исполнитель продолжил оказание </w:t>
      </w:r>
      <w:proofErr w:type="gramStart"/>
      <w:r w:rsidRPr="000D044D">
        <w:rPr>
          <w:rFonts w:ascii="Times New Roman" w:hAnsi="Times New Roman"/>
          <w:sz w:val="26"/>
          <w:szCs w:val="26"/>
          <w:lang w:eastAsia="ar-SA"/>
        </w:rPr>
        <w:t>Услуг</w:t>
      </w:r>
      <w:proofErr w:type="gramEnd"/>
      <w:r w:rsidRPr="000D044D">
        <w:rPr>
          <w:rFonts w:ascii="Times New Roman" w:hAnsi="Times New Roman"/>
          <w:sz w:val="26"/>
          <w:szCs w:val="26"/>
          <w:lang w:eastAsia="ar-SA"/>
        </w:rPr>
        <w:t xml:space="preserve"> несмотря на требование Заказчика об остановке Услуг, Исполнитель обязан уплатить штраф в размере 0,001% (ноль целых одна тысячная процента) от стоимости Договора, в течение 30 (тридцати) дней с момента предъявления Заказчиком требования.</w:t>
      </w:r>
    </w:p>
    <w:p w:rsidR="000D044D" w:rsidRPr="000D044D" w:rsidRDefault="000D044D" w:rsidP="00D1512C">
      <w:pPr>
        <w:widowControl w:val="0"/>
        <w:numPr>
          <w:ilvl w:val="1"/>
          <w:numId w:val="14"/>
        </w:numPr>
        <w:tabs>
          <w:tab w:val="clear" w:pos="1004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В случае привлечения Субподрядчиков без согласования с Заказчиком Исполнитель обязан уплатить штраф в размере 100 000 (сто тысяч) рублей за каждый случай, в течение 30 (тридцати) дней с момента предъявления Заказчиком требования.</w:t>
      </w:r>
    </w:p>
    <w:p w:rsidR="000D044D" w:rsidRPr="000D044D" w:rsidRDefault="000D044D" w:rsidP="00D1512C">
      <w:pPr>
        <w:widowControl w:val="0"/>
        <w:numPr>
          <w:ilvl w:val="1"/>
          <w:numId w:val="14"/>
        </w:numPr>
        <w:tabs>
          <w:tab w:val="clear" w:pos="1004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В случае привлечения Субподрядчиков с нарушением установленной настоящим Договором процедуры, как то: проведение технического аудита </w:t>
      </w:r>
      <w:r w:rsidRPr="000D044D">
        <w:rPr>
          <w:rFonts w:ascii="Times New Roman" w:hAnsi="Times New Roman"/>
          <w:spacing w:val="-2"/>
          <w:sz w:val="26"/>
          <w:szCs w:val="26"/>
          <w:lang w:eastAsia="ar-SA"/>
        </w:rPr>
        <w:t>Субподрядчиков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 с использованием Анкеты по установленной Заказчиком форме, с предоставлением Заказчику полной информации о проведенном техническом аудите;</w:t>
      </w:r>
      <w:r w:rsidRPr="000D044D">
        <w:rPr>
          <w:rFonts w:ascii="Times New Roman" w:hAnsi="Times New Roman"/>
          <w:spacing w:val="5"/>
          <w:sz w:val="26"/>
          <w:szCs w:val="26"/>
          <w:lang w:eastAsia="ar-SA"/>
        </w:rPr>
        <w:t xml:space="preserve"> </w:t>
      </w:r>
      <w:proofErr w:type="gramStart"/>
      <w:r w:rsidRPr="000D044D">
        <w:rPr>
          <w:rFonts w:ascii="Times New Roman" w:hAnsi="Times New Roman"/>
          <w:spacing w:val="5"/>
          <w:sz w:val="26"/>
          <w:szCs w:val="26"/>
          <w:lang w:eastAsia="ar-SA"/>
        </w:rPr>
        <w:t xml:space="preserve">представление Заказчику, по </w:t>
      </w:r>
      <w:r w:rsidRPr="000D044D">
        <w:rPr>
          <w:rFonts w:ascii="Times New Roman" w:hAnsi="Times New Roman"/>
          <w:spacing w:val="4"/>
          <w:sz w:val="26"/>
          <w:szCs w:val="26"/>
          <w:lang w:eastAsia="ar-SA"/>
        </w:rPr>
        <w:t xml:space="preserve">его требованию копий заключенных с 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Субподрядчиками </w:t>
      </w:r>
      <w:r w:rsidRPr="000D044D">
        <w:rPr>
          <w:rFonts w:ascii="Times New Roman" w:hAnsi="Times New Roman"/>
          <w:spacing w:val="4"/>
          <w:sz w:val="26"/>
          <w:szCs w:val="26"/>
          <w:lang w:eastAsia="ar-SA"/>
        </w:rPr>
        <w:t>договоров,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 учредительных документов Субподрядчиков, </w:t>
      </w:r>
      <w:r w:rsidRPr="000D044D">
        <w:rPr>
          <w:rFonts w:ascii="Times New Roman" w:hAnsi="Times New Roman"/>
          <w:spacing w:val="4"/>
          <w:sz w:val="26"/>
          <w:szCs w:val="26"/>
          <w:lang w:eastAsia="ar-SA"/>
        </w:rPr>
        <w:t>лицензий на право производства работ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, </w:t>
      </w:r>
      <w:r w:rsidRPr="000D044D">
        <w:rPr>
          <w:rFonts w:ascii="Times New Roman" w:hAnsi="Times New Roman"/>
          <w:spacing w:val="4"/>
          <w:sz w:val="26"/>
          <w:szCs w:val="26"/>
          <w:lang w:eastAsia="ar-SA"/>
        </w:rPr>
        <w:t xml:space="preserve">и другой истребованной Заказчиком документации и информации о </w:t>
      </w:r>
      <w:r w:rsidRPr="000D044D">
        <w:rPr>
          <w:rFonts w:ascii="Times New Roman" w:hAnsi="Times New Roman"/>
          <w:sz w:val="26"/>
          <w:szCs w:val="26"/>
          <w:lang w:eastAsia="ar-SA"/>
        </w:rPr>
        <w:t>Субподрядчиках, Исполнитель обязан уплатить штраф в размере 100 000 (сто тысяч) рублей за каждый случай, в течение 30 (тридцати) дней с момента предъявления Заказчиком требования.</w:t>
      </w:r>
      <w:proofErr w:type="gramEnd"/>
    </w:p>
    <w:p w:rsidR="000D044D" w:rsidRPr="000D044D" w:rsidRDefault="000D044D" w:rsidP="00D1512C">
      <w:pPr>
        <w:widowControl w:val="0"/>
        <w:numPr>
          <w:ilvl w:val="1"/>
          <w:numId w:val="14"/>
        </w:numPr>
        <w:shd w:val="clear" w:color="auto" w:fill="FFFFFF"/>
        <w:tabs>
          <w:tab w:val="clear" w:pos="1004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 </w:t>
      </w:r>
      <w:proofErr w:type="gramStart"/>
      <w:r w:rsidRPr="000D044D">
        <w:rPr>
          <w:rFonts w:ascii="Times New Roman" w:hAnsi="Times New Roman"/>
          <w:sz w:val="26"/>
          <w:szCs w:val="26"/>
          <w:lang w:eastAsia="ar-SA"/>
        </w:rPr>
        <w:t xml:space="preserve">В случае выявления Заказчиком фактов нарушения Исполнителем локальных нормативных актов Заказчика, перечень которых предусмотрен в </w:t>
      </w:r>
      <w:r w:rsidRPr="000D044D">
        <w:rPr>
          <w:rFonts w:ascii="Times New Roman" w:hAnsi="Times New Roman"/>
          <w:sz w:val="26"/>
          <w:szCs w:val="26"/>
          <w:highlight w:val="lightGray"/>
          <w:lang w:eastAsia="ar-SA"/>
        </w:rPr>
        <w:t>(Приложении №__)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 и/или нарушений требований Заказчика,  основанных на указанных </w:t>
      </w:r>
      <w:r w:rsidRPr="000D044D">
        <w:rPr>
          <w:rFonts w:ascii="Times New Roman" w:hAnsi="Times New Roman"/>
          <w:sz w:val="26"/>
          <w:szCs w:val="26"/>
          <w:lang w:eastAsia="ar-SA"/>
        </w:rPr>
        <w:lastRenderedPageBreak/>
        <w:t>локально нормативных актах, Исполнитель обязан уплатить Заказчику штраф в размере 0,001% (ноль целых одна тысячная процента) от общей суммы Договора с учетом НДС, за каждый случай, в течение 30 (тридцати) дней с момента предъявления Заказчиком требования.</w:t>
      </w:r>
      <w:proofErr w:type="gramEnd"/>
    </w:p>
    <w:p w:rsidR="000D044D" w:rsidRPr="000D044D" w:rsidRDefault="000D044D" w:rsidP="00D1512C">
      <w:pPr>
        <w:widowControl w:val="0"/>
        <w:numPr>
          <w:ilvl w:val="1"/>
          <w:numId w:val="14"/>
        </w:numPr>
        <w:tabs>
          <w:tab w:val="clear" w:pos="1004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bCs/>
          <w:color w:val="000000"/>
          <w:sz w:val="26"/>
          <w:szCs w:val="26"/>
          <w:lang w:eastAsia="ar-SA"/>
        </w:rPr>
        <w:t xml:space="preserve">В случае загрязнения Исполнителем территории Заказчика </w:t>
      </w:r>
      <w:r w:rsidRPr="000D044D">
        <w:rPr>
          <w:rFonts w:ascii="Times New Roman" w:hAnsi="Times New Roman"/>
          <w:sz w:val="26"/>
          <w:szCs w:val="26"/>
          <w:lang w:eastAsia="ar-SA"/>
        </w:rPr>
        <w:t>отходами, образующимися в процессе его производственной деятельности при оказании Услуг, Исполнитель обязан собственными силами и средствами ликвидировать загрязнение, а также уплатить Заказчику штраф в размере 0,001% (ноль целых одна тысячная процента) от суммы Договора в течение 30 (тридцати) дней с момента предъявления Заказчиком требования.</w:t>
      </w:r>
    </w:p>
    <w:p w:rsidR="000D044D" w:rsidRPr="000D044D" w:rsidRDefault="000D044D" w:rsidP="00D1512C">
      <w:pPr>
        <w:widowControl w:val="0"/>
        <w:numPr>
          <w:ilvl w:val="1"/>
          <w:numId w:val="14"/>
        </w:numPr>
        <w:tabs>
          <w:tab w:val="clear" w:pos="1004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proofErr w:type="gramStart"/>
      <w:r w:rsidRPr="000D044D">
        <w:rPr>
          <w:rFonts w:ascii="Times New Roman" w:hAnsi="Times New Roman"/>
          <w:sz w:val="26"/>
          <w:szCs w:val="26"/>
          <w:lang w:eastAsia="ar-SA"/>
        </w:rPr>
        <w:t xml:space="preserve">В случае установления факта употребления работником Исполнителя алкогольной продукции, наркотических, психотропных, иных одурманивающих веществ, нахождения работника Исполнителя на территории Заказчика в состоянии алкогольного, наркотического, токсического опьянения, Исполнитель обязан уплатить штраф в размере 150 000 (сто пятьдесят тысяч) рублей за каждый такой случай, в течение 30 (тридцати) дней, с момента предъявления требования. </w:t>
      </w:r>
      <w:proofErr w:type="gramEnd"/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Установление факта употребления работником Исполнителя алкогольной продукции, наркотических, психотропных, иных одурманивающих веществ, нахождения работника Исполнителя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-  медицинским осмотром или освидетельствованием;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- составлением и подписанием двухстороннего акта. В случае отказа работника Исполнителя</w:t>
      </w:r>
      <w:r w:rsidRPr="000D044D">
        <w:rPr>
          <w:rFonts w:ascii="Times New Roman" w:hAnsi="Times New Roman"/>
          <w:b/>
          <w:sz w:val="26"/>
          <w:szCs w:val="26"/>
          <w:lang w:eastAsia="ar-SA"/>
        </w:rPr>
        <w:t xml:space="preserve"> </w:t>
      </w:r>
      <w:r w:rsidRPr="000D044D">
        <w:rPr>
          <w:rFonts w:ascii="Times New Roman" w:hAnsi="Times New Roman"/>
          <w:sz w:val="26"/>
          <w:szCs w:val="26"/>
          <w:lang w:eastAsia="ar-SA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от его подписания;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- составлением и подписанием </w:t>
      </w:r>
      <w:r w:rsidRPr="000D044D">
        <w:rPr>
          <w:rFonts w:ascii="Times New Roman" w:hAnsi="Times New Roman"/>
          <w:color w:val="000000"/>
          <w:sz w:val="26"/>
          <w:szCs w:val="26"/>
          <w:lang w:eastAsia="ar-SA"/>
        </w:rPr>
        <w:t xml:space="preserve">акта работником организации оказывающей Заказчику охранные услуги на основании договора, </w:t>
      </w:r>
      <w:r w:rsidRPr="000D044D">
        <w:rPr>
          <w:rFonts w:ascii="Times New Roman" w:hAnsi="Times New Roman"/>
          <w:sz w:val="26"/>
          <w:szCs w:val="26"/>
          <w:lang w:eastAsia="ar-SA"/>
        </w:rPr>
        <w:t>с использованием при необходимости технических средств индикации (АКПЭ—1МО3, и др.)</w:t>
      </w:r>
      <w:r w:rsidRPr="000D044D">
        <w:rPr>
          <w:rFonts w:ascii="Times New Roman" w:hAnsi="Times New Roman"/>
          <w:color w:val="000000"/>
          <w:sz w:val="26"/>
          <w:szCs w:val="26"/>
          <w:lang w:eastAsia="ar-SA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. 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на территории Заказчика в состоянии алкогольного, наркотического, токсического опьянения, Исполнитель обязан по требованию Заказчика незамедлительно отстранить от работы данного работника.</w:t>
      </w:r>
    </w:p>
    <w:p w:rsidR="000D044D" w:rsidRPr="000D044D" w:rsidRDefault="000D044D" w:rsidP="00D1512C">
      <w:pPr>
        <w:widowControl w:val="0"/>
        <w:numPr>
          <w:ilvl w:val="1"/>
          <w:numId w:val="14"/>
        </w:numPr>
        <w:tabs>
          <w:tab w:val="clear" w:pos="1004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В случае завоза/проноса (попытки завоза/проноса) работниками Исполнителя на территорию Заказчика наркотических, психотропных веществ, Заказчик имеет право  предъявить Исполнителю  штраф  в размере 150 000 (сто пятьдесят  тысяч) рублей, за каждый такой случай, а Исполнитель обязуется оплатить его в течение 30 </w:t>
      </w:r>
      <w:r w:rsidRPr="000D044D">
        <w:rPr>
          <w:rFonts w:ascii="Times New Roman" w:hAnsi="Times New Roman"/>
          <w:spacing w:val="6"/>
          <w:sz w:val="26"/>
          <w:szCs w:val="26"/>
          <w:lang w:eastAsia="ar-SA"/>
        </w:rPr>
        <w:t xml:space="preserve">(тридцати) 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дней с момента предъявления требования. 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Установление факта завоза/проноса  (попытки завоза/проноса) работниками Исполнителя</w:t>
      </w:r>
      <w:r w:rsidRPr="000D044D">
        <w:rPr>
          <w:rFonts w:ascii="Times New Roman" w:hAnsi="Times New Roman"/>
          <w:b/>
          <w:sz w:val="26"/>
          <w:szCs w:val="26"/>
          <w:lang w:eastAsia="ar-SA"/>
        </w:rPr>
        <w:t xml:space="preserve"> </w:t>
      </w:r>
      <w:r w:rsidRPr="000D044D">
        <w:rPr>
          <w:rFonts w:ascii="Times New Roman" w:hAnsi="Times New Roman"/>
          <w:sz w:val="26"/>
          <w:szCs w:val="26"/>
          <w:lang w:eastAsia="ar-SA"/>
        </w:rPr>
        <w:t>(Субподрядчика)</w:t>
      </w:r>
      <w:r w:rsidRPr="000D044D">
        <w:rPr>
          <w:rFonts w:ascii="Times New Roman" w:hAnsi="Times New Roman"/>
          <w:b/>
          <w:sz w:val="26"/>
          <w:szCs w:val="26"/>
          <w:lang w:eastAsia="ar-SA"/>
        </w:rPr>
        <w:t xml:space="preserve"> </w:t>
      </w:r>
      <w:r w:rsidRPr="000D044D">
        <w:rPr>
          <w:rFonts w:ascii="Times New Roman" w:hAnsi="Times New Roman"/>
          <w:sz w:val="26"/>
          <w:szCs w:val="26"/>
          <w:lang w:eastAsia="ar-SA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– актом, составленным работниками Заказчика и Исполнителя (Субподрядчика)</w:t>
      </w:r>
      <w:r w:rsidRPr="000D044D">
        <w:rPr>
          <w:rFonts w:ascii="Times New Roman" w:hAnsi="Times New Roman"/>
          <w:b/>
          <w:sz w:val="26"/>
          <w:szCs w:val="26"/>
          <w:lang w:eastAsia="ar-SA"/>
        </w:rPr>
        <w:t>.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 В случае отказа работника Исполнителя (Субподрядчика)</w:t>
      </w:r>
      <w:r w:rsidRPr="000D044D">
        <w:rPr>
          <w:rFonts w:ascii="Times New Roman" w:hAnsi="Times New Roman"/>
          <w:b/>
          <w:sz w:val="26"/>
          <w:szCs w:val="26"/>
          <w:lang w:eastAsia="ar-SA"/>
        </w:rPr>
        <w:t xml:space="preserve"> </w:t>
      </w:r>
      <w:r w:rsidRPr="000D044D">
        <w:rPr>
          <w:rFonts w:ascii="Times New Roman" w:hAnsi="Times New Roman"/>
          <w:sz w:val="26"/>
          <w:szCs w:val="26"/>
          <w:lang w:eastAsia="ar-SA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</w:t>
      </w:r>
      <w:r w:rsidRPr="000D044D">
        <w:rPr>
          <w:rFonts w:ascii="Times New Roman" w:hAnsi="Times New Roman"/>
          <w:b/>
          <w:sz w:val="26"/>
          <w:szCs w:val="26"/>
          <w:lang w:eastAsia="ar-SA"/>
        </w:rPr>
        <w:t xml:space="preserve"> </w:t>
      </w:r>
      <w:r w:rsidRPr="000D044D">
        <w:rPr>
          <w:rFonts w:ascii="Times New Roman" w:hAnsi="Times New Roman"/>
          <w:sz w:val="26"/>
          <w:szCs w:val="26"/>
          <w:lang w:eastAsia="ar-SA"/>
        </w:rPr>
        <w:t>(Субподрядчика)</w:t>
      </w:r>
      <w:r w:rsidRPr="000D044D">
        <w:rPr>
          <w:rFonts w:ascii="Times New Roman" w:hAnsi="Times New Roman"/>
          <w:b/>
          <w:sz w:val="26"/>
          <w:szCs w:val="26"/>
          <w:lang w:eastAsia="ar-SA"/>
        </w:rPr>
        <w:t xml:space="preserve"> </w:t>
      </w:r>
      <w:r w:rsidRPr="000D044D">
        <w:rPr>
          <w:rFonts w:ascii="Times New Roman" w:hAnsi="Times New Roman"/>
          <w:sz w:val="26"/>
          <w:szCs w:val="26"/>
          <w:lang w:eastAsia="ar-SA"/>
        </w:rPr>
        <w:t>от его подписания;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lastRenderedPageBreak/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0D044D" w:rsidRPr="000D044D" w:rsidRDefault="000D044D" w:rsidP="00D1512C">
      <w:pPr>
        <w:widowControl w:val="0"/>
        <w:numPr>
          <w:ilvl w:val="1"/>
          <w:numId w:val="14"/>
        </w:numPr>
        <w:tabs>
          <w:tab w:val="clear" w:pos="1004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(двести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штраф, предусмотренный настоящей статьей в пределах срока исковой давности.</w:t>
      </w:r>
    </w:p>
    <w:p w:rsidR="000D044D" w:rsidRPr="000D044D" w:rsidRDefault="000D044D" w:rsidP="00D1512C">
      <w:pPr>
        <w:widowControl w:val="0"/>
        <w:numPr>
          <w:ilvl w:val="1"/>
          <w:numId w:val="14"/>
        </w:numPr>
        <w:tabs>
          <w:tab w:val="clear" w:pos="1004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Заказчик не несет ответственности за профессиональные заболевания (отравления), производственные травмы, увечья или смерть любого работника Исполнителя (Субподрядчика), а также в случае нарушения Исполнителем правил промышленной, пожарной, экологической безопасности, охраны труда или промышленной санитарии.</w:t>
      </w:r>
      <w:r w:rsidRPr="000D044D">
        <w:rPr>
          <w:rFonts w:ascii="Times New Roman" w:hAnsi="Times New Roman"/>
          <w:bCs/>
          <w:color w:val="000000"/>
          <w:sz w:val="26"/>
          <w:szCs w:val="26"/>
          <w:lang w:eastAsia="ar-SA"/>
        </w:rPr>
        <w:t xml:space="preserve"> </w:t>
      </w:r>
      <w:r w:rsidRPr="000D044D">
        <w:rPr>
          <w:rFonts w:ascii="Times New Roman" w:hAnsi="Times New Roman"/>
          <w:sz w:val="26"/>
          <w:szCs w:val="26"/>
          <w:lang w:eastAsia="ar-SA"/>
        </w:rPr>
        <w:t>Заказчик не возмещает Исполнителю затраты, связанные с трудовыми увечьями персонала Исполнителя.</w:t>
      </w:r>
    </w:p>
    <w:p w:rsidR="000D044D" w:rsidRPr="000D044D" w:rsidRDefault="000D044D" w:rsidP="00D1512C">
      <w:pPr>
        <w:widowControl w:val="0"/>
        <w:numPr>
          <w:ilvl w:val="1"/>
          <w:numId w:val="14"/>
        </w:numPr>
        <w:tabs>
          <w:tab w:val="clear" w:pos="1004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0D044D" w:rsidRPr="000D044D" w:rsidRDefault="000D044D" w:rsidP="00D1512C">
      <w:pPr>
        <w:widowControl w:val="0"/>
        <w:numPr>
          <w:ilvl w:val="1"/>
          <w:numId w:val="14"/>
        </w:numPr>
        <w:tabs>
          <w:tab w:val="clear" w:pos="1004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b/>
          <w:bCs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0D044D" w:rsidRPr="000D044D" w:rsidRDefault="000D044D" w:rsidP="00D1512C">
      <w:pPr>
        <w:widowControl w:val="0"/>
        <w:numPr>
          <w:ilvl w:val="1"/>
          <w:numId w:val="14"/>
        </w:numPr>
        <w:tabs>
          <w:tab w:val="clear" w:pos="1004"/>
          <w:tab w:val="num" w:pos="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При пользовании услугами переправы, Исполнитель и Заказчик несут ответственность за вред причиненный имуществу, жизни и здоровью граждан (пассажиров, сотрудников, третьих лиц) в соответствии с действующим законодательством РФ.</w:t>
      </w:r>
    </w:p>
    <w:p w:rsidR="000D044D" w:rsidRPr="000D044D" w:rsidRDefault="000D044D" w:rsidP="00D1512C">
      <w:pPr>
        <w:widowControl w:val="0"/>
        <w:numPr>
          <w:ilvl w:val="1"/>
          <w:numId w:val="14"/>
        </w:numPr>
        <w:tabs>
          <w:tab w:val="clear" w:pos="1004"/>
          <w:tab w:val="num" w:pos="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proofErr w:type="gramStart"/>
      <w:r w:rsidRPr="000D044D">
        <w:rPr>
          <w:rFonts w:ascii="Times New Roman" w:hAnsi="Times New Roman"/>
          <w:sz w:val="26"/>
          <w:szCs w:val="26"/>
          <w:lang w:eastAsia="ar-SA"/>
        </w:rPr>
        <w:t>За нарушение Исполнителем срока оказания услуг по настоящему договору, Заказчик имеет право предъявить Исполнителю штраф в размере 0,1% от стоимости не своевременно оказанных услуг, а последний обязан оплатить его за весь период просрочки в месячный срок с момента предъявления требований, если не докажет, что неисполнение условий настоящего договора произошло по причинам от него независящим или на которые он не имел</w:t>
      </w:r>
      <w:proofErr w:type="gramEnd"/>
      <w:r w:rsidRPr="000D044D">
        <w:rPr>
          <w:rFonts w:ascii="Times New Roman" w:hAnsi="Times New Roman"/>
          <w:sz w:val="26"/>
          <w:szCs w:val="26"/>
          <w:lang w:eastAsia="ar-SA"/>
        </w:rPr>
        <w:t xml:space="preserve"> возможности повлиять.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D044D" w:rsidRPr="000D044D" w:rsidRDefault="000D044D" w:rsidP="00D1512C">
      <w:pPr>
        <w:widowControl w:val="0"/>
        <w:numPr>
          <w:ilvl w:val="0"/>
          <w:numId w:val="10"/>
        </w:numPr>
        <w:tabs>
          <w:tab w:val="num" w:pos="1332"/>
        </w:tabs>
        <w:suppressAutoHyphens/>
        <w:autoSpaceDE w:val="0"/>
        <w:spacing w:before="0"/>
        <w:ind w:firstLine="720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b/>
          <w:sz w:val="26"/>
          <w:szCs w:val="26"/>
          <w:lang w:eastAsia="ar-SA"/>
        </w:rPr>
        <w:t>Обстоятельства непреодолимой силы (форс-мажор)</w:t>
      </w:r>
    </w:p>
    <w:p w:rsidR="000D044D" w:rsidRPr="000D044D" w:rsidRDefault="000D044D" w:rsidP="000D044D">
      <w:pPr>
        <w:widowControl w:val="0"/>
        <w:tabs>
          <w:tab w:val="num" w:pos="1332"/>
        </w:tabs>
        <w:suppressAutoHyphens/>
        <w:autoSpaceDE w:val="0"/>
        <w:spacing w:before="0"/>
        <w:ind w:left="720"/>
        <w:rPr>
          <w:rFonts w:ascii="Times New Roman" w:hAnsi="Times New Roman"/>
          <w:b/>
          <w:sz w:val="26"/>
          <w:szCs w:val="26"/>
          <w:lang w:eastAsia="ar-SA"/>
        </w:rPr>
      </w:pPr>
    </w:p>
    <w:p w:rsidR="000D044D" w:rsidRPr="000D044D" w:rsidRDefault="000D044D" w:rsidP="00D1512C">
      <w:pPr>
        <w:widowControl w:val="0"/>
        <w:numPr>
          <w:ilvl w:val="1"/>
          <w:numId w:val="15"/>
        </w:numPr>
        <w:tabs>
          <w:tab w:val="clear" w:pos="72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0D044D" w:rsidRPr="000D044D" w:rsidRDefault="000D044D" w:rsidP="00D1512C">
      <w:pPr>
        <w:widowControl w:val="0"/>
        <w:numPr>
          <w:ilvl w:val="1"/>
          <w:numId w:val="15"/>
        </w:numPr>
        <w:tabs>
          <w:tab w:val="clear" w:pos="72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proofErr w:type="gramStart"/>
      <w:r w:rsidRPr="000D044D">
        <w:rPr>
          <w:rFonts w:ascii="Times New Roman" w:hAnsi="Times New Roman"/>
          <w:sz w:val="26"/>
          <w:szCs w:val="26"/>
          <w:lang w:eastAsia="ar-SA"/>
        </w:rPr>
        <w:t xml:space="preserve"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</w:t>
      </w:r>
      <w:r w:rsidRPr="000D044D">
        <w:rPr>
          <w:rFonts w:ascii="Times New Roman" w:hAnsi="Times New Roman"/>
          <w:sz w:val="26"/>
          <w:szCs w:val="26"/>
          <w:lang w:eastAsia="ar-SA"/>
        </w:rPr>
        <w:lastRenderedPageBreak/>
        <w:t>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0D044D">
        <w:rPr>
          <w:rFonts w:ascii="Times New Roman" w:hAnsi="Times New Roman"/>
          <w:sz w:val="26"/>
          <w:szCs w:val="26"/>
          <w:lang w:eastAsia="ar-SA"/>
        </w:rPr>
        <w:t xml:space="preserve"> компетентным органом.</w:t>
      </w:r>
    </w:p>
    <w:p w:rsidR="000D044D" w:rsidRPr="000D044D" w:rsidRDefault="000D044D" w:rsidP="00D1512C">
      <w:pPr>
        <w:widowControl w:val="0"/>
        <w:numPr>
          <w:ilvl w:val="1"/>
          <w:numId w:val="15"/>
        </w:numPr>
        <w:tabs>
          <w:tab w:val="clear" w:pos="720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bCs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left="720"/>
        <w:jc w:val="both"/>
        <w:rPr>
          <w:rFonts w:ascii="Times New Roman" w:hAnsi="Times New Roman"/>
          <w:b/>
          <w:bCs/>
          <w:sz w:val="26"/>
          <w:szCs w:val="26"/>
          <w:lang w:eastAsia="ar-SA"/>
        </w:rPr>
      </w:pPr>
    </w:p>
    <w:p w:rsidR="000D044D" w:rsidRPr="000D044D" w:rsidRDefault="000D044D" w:rsidP="00D1512C">
      <w:pPr>
        <w:widowControl w:val="0"/>
        <w:numPr>
          <w:ilvl w:val="0"/>
          <w:numId w:val="10"/>
        </w:numPr>
        <w:tabs>
          <w:tab w:val="num" w:pos="1332"/>
        </w:tabs>
        <w:suppressAutoHyphens/>
        <w:autoSpaceDE w:val="0"/>
        <w:spacing w:before="0"/>
        <w:ind w:firstLine="720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b/>
          <w:sz w:val="26"/>
          <w:szCs w:val="26"/>
          <w:lang w:eastAsia="ar-SA"/>
        </w:rPr>
        <w:t>Конфиденциальность</w:t>
      </w:r>
    </w:p>
    <w:p w:rsidR="000D044D" w:rsidRPr="000D044D" w:rsidRDefault="000D044D" w:rsidP="000D044D">
      <w:pPr>
        <w:widowControl w:val="0"/>
        <w:tabs>
          <w:tab w:val="num" w:pos="1332"/>
        </w:tabs>
        <w:suppressAutoHyphens/>
        <w:autoSpaceDE w:val="0"/>
        <w:spacing w:before="0"/>
        <w:ind w:left="720"/>
        <w:rPr>
          <w:rFonts w:ascii="Times New Roman" w:hAnsi="Times New Roman"/>
          <w:b/>
          <w:sz w:val="26"/>
          <w:szCs w:val="26"/>
          <w:lang w:eastAsia="ar-SA"/>
        </w:rPr>
      </w:pPr>
    </w:p>
    <w:p w:rsidR="000D044D" w:rsidRPr="000D044D" w:rsidRDefault="000D044D" w:rsidP="00D1512C">
      <w:pPr>
        <w:widowControl w:val="0"/>
        <w:numPr>
          <w:ilvl w:val="1"/>
          <w:numId w:val="16"/>
        </w:numPr>
        <w:tabs>
          <w:tab w:val="clear" w:pos="720"/>
          <w:tab w:val="num" w:pos="851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0D044D">
        <w:rPr>
          <w:rFonts w:ascii="Times New Roman" w:hAnsi="Times New Roman"/>
          <w:sz w:val="26"/>
          <w:szCs w:val="26"/>
          <w:lang w:eastAsia="ar-SA"/>
        </w:rPr>
        <w:t>Изложенное</w:t>
      </w:r>
      <w:proofErr w:type="gramEnd"/>
      <w:r w:rsidRPr="000D044D">
        <w:rPr>
          <w:rFonts w:ascii="Times New Roman" w:hAnsi="Times New Roman"/>
          <w:sz w:val="26"/>
          <w:szCs w:val="26"/>
          <w:lang w:eastAsia="ar-SA"/>
        </w:rPr>
        <w:t xml:space="preserve"> выше не распространяется на общеизвестную и общедоступную информацию.</w:t>
      </w:r>
    </w:p>
    <w:p w:rsidR="000D044D" w:rsidRPr="000D044D" w:rsidRDefault="000D044D" w:rsidP="00D1512C">
      <w:pPr>
        <w:widowControl w:val="0"/>
        <w:numPr>
          <w:ilvl w:val="1"/>
          <w:numId w:val="16"/>
        </w:numPr>
        <w:tabs>
          <w:tab w:val="clear" w:pos="720"/>
          <w:tab w:val="num" w:pos="851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left="720"/>
        <w:jc w:val="both"/>
        <w:rPr>
          <w:rFonts w:ascii="Times New Roman" w:hAnsi="Times New Roman"/>
          <w:b/>
          <w:sz w:val="26"/>
          <w:szCs w:val="26"/>
          <w:lang w:eastAsia="ar-SA"/>
        </w:rPr>
      </w:pPr>
    </w:p>
    <w:p w:rsidR="000D044D" w:rsidRPr="000D044D" w:rsidRDefault="000D044D" w:rsidP="00D1512C">
      <w:pPr>
        <w:widowControl w:val="0"/>
        <w:numPr>
          <w:ilvl w:val="0"/>
          <w:numId w:val="10"/>
        </w:numPr>
        <w:tabs>
          <w:tab w:val="num" w:pos="1332"/>
        </w:tabs>
        <w:suppressAutoHyphens/>
        <w:autoSpaceDE w:val="0"/>
        <w:spacing w:before="0"/>
        <w:ind w:firstLine="720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b/>
          <w:sz w:val="26"/>
          <w:szCs w:val="26"/>
          <w:lang w:eastAsia="ar-SA"/>
        </w:rPr>
        <w:t>Разрешение споров</w:t>
      </w:r>
    </w:p>
    <w:p w:rsidR="000D044D" w:rsidRPr="000D044D" w:rsidRDefault="000D044D" w:rsidP="000D044D">
      <w:pPr>
        <w:widowControl w:val="0"/>
        <w:tabs>
          <w:tab w:val="num" w:pos="1332"/>
        </w:tabs>
        <w:suppressAutoHyphens/>
        <w:autoSpaceDE w:val="0"/>
        <w:spacing w:before="0"/>
        <w:ind w:left="720"/>
        <w:rPr>
          <w:rFonts w:ascii="Times New Roman" w:hAnsi="Times New Roman"/>
          <w:b/>
          <w:sz w:val="26"/>
          <w:szCs w:val="26"/>
          <w:lang w:eastAsia="ar-SA"/>
        </w:rPr>
      </w:pPr>
    </w:p>
    <w:p w:rsidR="000D044D" w:rsidRPr="000D044D" w:rsidRDefault="000D044D" w:rsidP="00D1512C">
      <w:pPr>
        <w:widowControl w:val="0"/>
        <w:numPr>
          <w:ilvl w:val="1"/>
          <w:numId w:val="17"/>
        </w:numPr>
        <w:tabs>
          <w:tab w:val="clear" w:pos="720"/>
          <w:tab w:val="num" w:pos="851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0D044D" w:rsidRPr="000D044D" w:rsidRDefault="000D044D" w:rsidP="00D1512C">
      <w:pPr>
        <w:widowControl w:val="0"/>
        <w:numPr>
          <w:ilvl w:val="1"/>
          <w:numId w:val="17"/>
        </w:numPr>
        <w:tabs>
          <w:tab w:val="clear" w:pos="720"/>
          <w:tab w:val="num" w:pos="851"/>
        </w:tabs>
        <w:suppressAutoHyphens/>
        <w:autoSpaceDE w:val="0"/>
        <w:spacing w:before="0"/>
        <w:ind w:left="0"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0D044D">
        <w:rPr>
          <w:rFonts w:ascii="Times New Roman" w:hAnsi="Times New Roman"/>
          <w:color w:val="0000FF"/>
          <w:sz w:val="26"/>
          <w:szCs w:val="26"/>
          <w:lang w:eastAsia="ar-SA"/>
        </w:rPr>
        <w:t xml:space="preserve"> </w:t>
      </w:r>
      <w:r w:rsidRPr="000D044D">
        <w:rPr>
          <w:rFonts w:ascii="Times New Roman" w:hAnsi="Times New Roman"/>
          <w:sz w:val="26"/>
          <w:szCs w:val="26"/>
          <w:lang w:eastAsia="ar-SA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left="720"/>
        <w:rPr>
          <w:rFonts w:ascii="Times New Roman" w:hAnsi="Times New Roman"/>
          <w:b/>
          <w:sz w:val="26"/>
          <w:szCs w:val="26"/>
          <w:lang w:eastAsia="ar-SA"/>
        </w:rPr>
      </w:pPr>
    </w:p>
    <w:p w:rsidR="000D044D" w:rsidRPr="000D044D" w:rsidRDefault="000D044D" w:rsidP="00D1512C">
      <w:pPr>
        <w:widowControl w:val="0"/>
        <w:numPr>
          <w:ilvl w:val="0"/>
          <w:numId w:val="10"/>
        </w:numPr>
        <w:tabs>
          <w:tab w:val="num" w:pos="1332"/>
        </w:tabs>
        <w:suppressAutoHyphens/>
        <w:autoSpaceDE w:val="0"/>
        <w:spacing w:before="0"/>
        <w:ind w:firstLine="720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b/>
          <w:sz w:val="26"/>
          <w:szCs w:val="26"/>
          <w:lang w:eastAsia="ar-SA"/>
        </w:rPr>
        <w:t>Прочие условия</w:t>
      </w:r>
    </w:p>
    <w:p w:rsidR="000D044D" w:rsidRPr="000D044D" w:rsidRDefault="000D044D" w:rsidP="000D044D">
      <w:pPr>
        <w:widowControl w:val="0"/>
        <w:tabs>
          <w:tab w:val="num" w:pos="1332"/>
        </w:tabs>
        <w:suppressAutoHyphens/>
        <w:autoSpaceDE w:val="0"/>
        <w:spacing w:before="0"/>
        <w:ind w:left="720"/>
        <w:rPr>
          <w:rFonts w:ascii="Times New Roman" w:hAnsi="Times New Roman"/>
          <w:b/>
          <w:sz w:val="26"/>
          <w:szCs w:val="26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10.1. Договор вступает в силу с «01» ноября 2015 года и действует по «31» октября 2018 года, а в части расчётов - до полного исполнения Сторонами своих обязательств.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10.2.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10.3. 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10.4. 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0D044D" w:rsidRPr="000D044D" w:rsidRDefault="000D044D" w:rsidP="000D044D">
      <w:pPr>
        <w:tabs>
          <w:tab w:val="left" w:pos="0"/>
          <w:tab w:val="left" w:pos="1440"/>
        </w:tabs>
        <w:suppressAutoHyphens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0D044D" w:rsidRPr="000D044D" w:rsidRDefault="000D044D" w:rsidP="000D044D">
      <w:pPr>
        <w:tabs>
          <w:tab w:val="left" w:pos="0"/>
          <w:tab w:val="left" w:pos="1440"/>
        </w:tabs>
        <w:suppressAutoHyphens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0D044D" w:rsidRPr="000D044D" w:rsidRDefault="000D044D" w:rsidP="000D044D">
      <w:pPr>
        <w:tabs>
          <w:tab w:val="left" w:pos="0"/>
          <w:tab w:val="left" w:pos="1440"/>
        </w:tabs>
        <w:suppressAutoHyphens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lastRenderedPageBreak/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10.5.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10.6. Односторонний отказ Сторон от исполнения настоящего Договора регламентируется ст. 782 ГК РФ.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bCs/>
          <w:sz w:val="26"/>
          <w:szCs w:val="26"/>
          <w:lang w:eastAsia="ar-SA"/>
        </w:rPr>
        <w:t>10.7. Во всём остальном, что не предусмотрено настоящим Договором, применяются нормы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10.8.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10.9.Настоящий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 xml:space="preserve">10.10. Стороны обязуются соблюдать требования </w:t>
      </w:r>
      <w:r w:rsidRPr="000D044D">
        <w:rPr>
          <w:rFonts w:ascii="Times New Roman" w:hAnsi="Times New Roman"/>
          <w:sz w:val="26"/>
          <w:szCs w:val="26"/>
          <w:highlight w:val="lightGray"/>
          <w:lang w:eastAsia="ar-SA"/>
        </w:rPr>
        <w:t>Приложения №</w:t>
      </w:r>
      <w:r w:rsidRPr="000D044D">
        <w:rPr>
          <w:rFonts w:ascii="Times New Roman" w:hAnsi="Times New Roman"/>
          <w:sz w:val="26"/>
          <w:szCs w:val="26"/>
          <w:lang w:eastAsia="ar-SA"/>
        </w:rPr>
        <w:t xml:space="preserve"> ___ «Антикоррупционная оговорка»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sz w:val="26"/>
          <w:szCs w:val="26"/>
          <w:lang w:eastAsia="ar-SA"/>
        </w:rPr>
        <w:t>10.11. К настоящему Договору прилагаются и являются его неотъемлемой частью:</w:t>
      </w:r>
      <w:r w:rsidRPr="000D044D">
        <w:rPr>
          <w:rFonts w:ascii="Times New Roman" w:hAnsi="Times New Roman"/>
          <w:b/>
          <w:sz w:val="26"/>
          <w:szCs w:val="26"/>
          <w:lang w:eastAsia="ar-SA"/>
        </w:rPr>
        <w:t xml:space="preserve"> 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4"/>
          <w:lang w:eastAsia="ar-SA"/>
        </w:rPr>
      </w:pPr>
      <w:r w:rsidRPr="000D044D">
        <w:rPr>
          <w:rFonts w:ascii="Times New Roman" w:hAnsi="Times New Roman"/>
          <w:sz w:val="24"/>
          <w:highlight w:val="lightGray"/>
          <w:lang w:eastAsia="ar-SA"/>
        </w:rPr>
        <w:t>Приложение № __</w:t>
      </w:r>
      <w:r w:rsidRPr="000D044D">
        <w:rPr>
          <w:rFonts w:ascii="Times New Roman" w:hAnsi="Times New Roman"/>
          <w:sz w:val="24"/>
          <w:lang w:eastAsia="ar-SA"/>
        </w:rPr>
        <w:t>–  Протокол согласования договорной стоимости;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4"/>
          <w:lang w:eastAsia="ar-SA"/>
        </w:rPr>
      </w:pPr>
      <w:r w:rsidRPr="000D044D">
        <w:rPr>
          <w:rFonts w:ascii="Times New Roman" w:hAnsi="Times New Roman"/>
          <w:sz w:val="24"/>
          <w:highlight w:val="lightGray"/>
          <w:lang w:eastAsia="ar-SA"/>
        </w:rPr>
        <w:t>Приложение № __</w:t>
      </w:r>
      <w:r w:rsidRPr="000D044D">
        <w:rPr>
          <w:rFonts w:ascii="Times New Roman" w:hAnsi="Times New Roman"/>
          <w:sz w:val="24"/>
          <w:lang w:eastAsia="ar-SA"/>
        </w:rPr>
        <w:t>–  Акт приема-передачи локальных нормативных актов Заказчика.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4"/>
          <w:lang w:eastAsia="ar-SA"/>
        </w:rPr>
      </w:pPr>
      <w:r w:rsidRPr="000D044D">
        <w:rPr>
          <w:rFonts w:ascii="Times New Roman" w:hAnsi="Times New Roman"/>
          <w:sz w:val="24"/>
          <w:highlight w:val="lightGray"/>
          <w:lang w:eastAsia="ar-SA"/>
        </w:rPr>
        <w:t>Приложение № __</w:t>
      </w:r>
      <w:r w:rsidRPr="000D044D">
        <w:rPr>
          <w:rFonts w:ascii="Times New Roman" w:hAnsi="Times New Roman"/>
          <w:sz w:val="24"/>
          <w:lang w:eastAsia="ar-SA"/>
        </w:rPr>
        <w:t>–  Пропуск на проезд техники через переправу (форма).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4"/>
          <w:lang w:eastAsia="ar-SA"/>
        </w:rPr>
      </w:pPr>
      <w:r w:rsidRPr="000D044D">
        <w:rPr>
          <w:rFonts w:ascii="Times New Roman" w:hAnsi="Times New Roman"/>
          <w:sz w:val="24"/>
          <w:highlight w:val="lightGray"/>
          <w:lang w:eastAsia="ar-SA"/>
        </w:rPr>
        <w:t>Приложение № __</w:t>
      </w:r>
      <w:r w:rsidRPr="000D044D">
        <w:rPr>
          <w:rFonts w:ascii="Times New Roman" w:hAnsi="Times New Roman"/>
          <w:sz w:val="24"/>
          <w:lang w:eastAsia="ar-SA"/>
        </w:rPr>
        <w:t>–  «Антикоррупционная оговорка».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 w:after="120" w:line="480" w:lineRule="auto"/>
        <w:ind w:right="-45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0D044D">
        <w:rPr>
          <w:rFonts w:ascii="Times New Roman" w:hAnsi="Times New Roman"/>
          <w:b/>
          <w:sz w:val="26"/>
          <w:szCs w:val="26"/>
          <w:lang w:eastAsia="ar-SA"/>
        </w:rPr>
        <w:t>11. Адреса, реквизиты и подписи Сторон</w:t>
      </w:r>
      <w:bookmarkStart w:id="2" w:name="_GoBack"/>
      <w:bookmarkEnd w:id="2"/>
    </w:p>
    <w:p w:rsidR="000D044D" w:rsidRPr="000D044D" w:rsidRDefault="000D044D" w:rsidP="000D044D">
      <w:pPr>
        <w:widowControl w:val="0"/>
        <w:tabs>
          <w:tab w:val="left" w:pos="1352"/>
        </w:tabs>
        <w:suppressAutoHyphens/>
        <w:autoSpaceDE w:val="0"/>
        <w:spacing w:before="0"/>
        <w:rPr>
          <w:rFonts w:ascii="Times New Roman" w:hAnsi="Times New Roman"/>
          <w:sz w:val="20"/>
          <w:szCs w:val="20"/>
          <w:lang w:eastAsia="ar-SA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0D044D" w:rsidRPr="000D044D" w:rsidTr="000D044D">
        <w:trPr>
          <w:trHeight w:val="182"/>
        </w:trPr>
        <w:tc>
          <w:tcPr>
            <w:tcW w:w="4728" w:type="dxa"/>
            <w:gridSpan w:val="3"/>
          </w:tcPr>
          <w:p w:rsidR="000D044D" w:rsidRPr="000D044D" w:rsidRDefault="000D044D" w:rsidP="000D044D">
            <w:pPr>
              <w:snapToGrid w:val="0"/>
              <w:spacing w:before="0" w:after="120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ЗАКАЗЧИК:</w:t>
            </w:r>
          </w:p>
        </w:tc>
        <w:tc>
          <w:tcPr>
            <w:tcW w:w="720" w:type="dxa"/>
          </w:tcPr>
          <w:p w:rsidR="000D044D" w:rsidRPr="000D044D" w:rsidRDefault="000D044D" w:rsidP="000D044D">
            <w:pPr>
              <w:snapToGrid w:val="0"/>
              <w:spacing w:before="0" w:after="120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0D044D" w:rsidRPr="000D044D" w:rsidRDefault="000D044D" w:rsidP="000D044D">
            <w:pPr>
              <w:snapToGrid w:val="0"/>
              <w:spacing w:before="0" w:after="120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ИСПОЛНИТЕЛЬ:</w:t>
            </w:r>
          </w:p>
        </w:tc>
      </w:tr>
      <w:tr w:rsidR="000D044D" w:rsidRPr="000D044D" w:rsidTr="000D044D">
        <w:trPr>
          <w:trHeight w:val="182"/>
        </w:trPr>
        <w:tc>
          <w:tcPr>
            <w:tcW w:w="4728" w:type="dxa"/>
            <w:gridSpan w:val="3"/>
          </w:tcPr>
          <w:p w:rsidR="000D044D" w:rsidRPr="000D044D" w:rsidRDefault="000D044D" w:rsidP="000D044D">
            <w:pPr>
              <w:snapToGrid w:val="0"/>
              <w:spacing w:before="0" w:after="120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0D044D" w:rsidRPr="000D044D" w:rsidRDefault="000D044D" w:rsidP="000D044D">
            <w:pPr>
              <w:snapToGrid w:val="0"/>
              <w:spacing w:before="0" w:after="120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:rsidR="000D044D" w:rsidRPr="000D044D" w:rsidRDefault="000D044D" w:rsidP="000D044D">
            <w:pPr>
              <w:snapToGrid w:val="0"/>
              <w:spacing w:before="0" w:after="120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260" w:type="dxa"/>
            <w:shd w:val="clear" w:color="auto" w:fill="A6A6A6"/>
          </w:tcPr>
          <w:p w:rsidR="000D044D" w:rsidRPr="000D044D" w:rsidRDefault="000D044D" w:rsidP="000D044D">
            <w:pPr>
              <w:snapToGrid w:val="0"/>
              <w:spacing w:before="0" w:after="120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0D044D" w:rsidRPr="000D044D" w:rsidTr="000D044D">
        <w:trPr>
          <w:trHeight w:val="182"/>
        </w:trPr>
        <w:tc>
          <w:tcPr>
            <w:tcW w:w="4728" w:type="dxa"/>
            <w:gridSpan w:val="3"/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0D044D">
              <w:rPr>
                <w:rFonts w:ascii="Times New Roman" w:hAnsi="Times New Roman"/>
                <w:i/>
                <w:sz w:val="20"/>
                <w:szCs w:val="20"/>
                <w:lang w:eastAsia="ar-SA"/>
              </w:rPr>
              <w:t xml:space="preserve">               </w:t>
            </w:r>
            <w:r w:rsidRPr="000D044D">
              <w:rPr>
                <w:rFonts w:ascii="Times New Roman" w:hAnsi="Times New Roman"/>
                <w:i/>
                <w:color w:val="BFBFBF"/>
                <w:sz w:val="20"/>
                <w:szCs w:val="20"/>
                <w:lang w:eastAsia="ar-SA"/>
              </w:rPr>
              <w:t>(наименование)</w:t>
            </w:r>
          </w:p>
        </w:tc>
      </w:tr>
      <w:tr w:rsidR="000D044D" w:rsidRPr="000D044D" w:rsidTr="000D044D">
        <w:trPr>
          <w:trHeight w:val="182"/>
        </w:trPr>
        <w:tc>
          <w:tcPr>
            <w:tcW w:w="3468" w:type="dxa"/>
            <w:gridSpan w:val="2"/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4" w:type="dxa"/>
            <w:gridSpan w:val="2"/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0D044D" w:rsidRPr="000D044D" w:rsidTr="000D044D">
        <w:trPr>
          <w:trHeight w:val="182"/>
        </w:trPr>
        <w:tc>
          <w:tcPr>
            <w:tcW w:w="3468" w:type="dxa"/>
            <w:gridSpan w:val="2"/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4" w:type="dxa"/>
            <w:gridSpan w:val="2"/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0D044D" w:rsidRPr="000D044D" w:rsidTr="000D044D">
        <w:trPr>
          <w:trHeight w:val="182"/>
        </w:trPr>
        <w:tc>
          <w:tcPr>
            <w:tcW w:w="3468" w:type="dxa"/>
            <w:gridSpan w:val="2"/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4" w:type="dxa"/>
            <w:gridSpan w:val="2"/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0D044D" w:rsidRPr="000D044D" w:rsidTr="000D044D">
        <w:trPr>
          <w:trHeight w:val="182"/>
        </w:trPr>
        <w:tc>
          <w:tcPr>
            <w:tcW w:w="4728" w:type="dxa"/>
            <w:gridSpan w:val="3"/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0D044D" w:rsidRPr="000D044D" w:rsidTr="000D044D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0D044D" w:rsidRPr="000D044D" w:rsidTr="000D044D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ar-SA"/>
              </w:rPr>
            </w:pPr>
            <w:r w:rsidRPr="000D044D">
              <w:rPr>
                <w:rFonts w:ascii="Times New Roman" w:hAnsi="Times New Roman"/>
                <w:i/>
                <w:color w:val="BFBFBF"/>
                <w:sz w:val="20"/>
                <w:szCs w:val="20"/>
                <w:lang w:eastAsia="ar-SA"/>
              </w:rPr>
              <w:t>(должность)</w:t>
            </w:r>
          </w:p>
        </w:tc>
        <w:tc>
          <w:tcPr>
            <w:tcW w:w="720" w:type="dxa"/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ar-SA"/>
              </w:rPr>
            </w:pPr>
            <w:r w:rsidRPr="000D044D">
              <w:rPr>
                <w:rFonts w:ascii="Times New Roman" w:hAnsi="Times New Roman"/>
                <w:i/>
                <w:color w:val="BFBFBF"/>
                <w:sz w:val="20"/>
                <w:szCs w:val="20"/>
                <w:lang w:eastAsia="ar-SA"/>
              </w:rPr>
              <w:t>(должность)</w:t>
            </w:r>
          </w:p>
        </w:tc>
      </w:tr>
      <w:tr w:rsidR="000D044D" w:rsidRPr="000D044D" w:rsidTr="000D044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364" w:type="dxa"/>
            <w:gridSpan w:val="2"/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(ФИО)</w:t>
            </w:r>
          </w:p>
        </w:tc>
        <w:tc>
          <w:tcPr>
            <w:tcW w:w="720" w:type="dxa"/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222" w:type="dxa"/>
            <w:gridSpan w:val="2"/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(ФИО)</w:t>
            </w:r>
          </w:p>
        </w:tc>
      </w:tr>
      <w:tr w:rsidR="000D044D" w:rsidRPr="000D044D" w:rsidTr="000D044D">
        <w:trPr>
          <w:trHeight w:val="182"/>
        </w:trPr>
        <w:tc>
          <w:tcPr>
            <w:tcW w:w="4728" w:type="dxa"/>
            <w:gridSpan w:val="3"/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0D044D">
              <w:rPr>
                <w:rFonts w:ascii="Times New Roman" w:hAnsi="Times New Roman"/>
                <w:i/>
                <w:color w:val="BFBFBF"/>
                <w:sz w:val="20"/>
                <w:szCs w:val="20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0D044D">
              <w:rPr>
                <w:rFonts w:ascii="Times New Roman" w:hAnsi="Times New Roman"/>
                <w:i/>
                <w:color w:val="BFBFBF"/>
                <w:sz w:val="20"/>
                <w:szCs w:val="20"/>
                <w:lang w:eastAsia="ar-SA"/>
              </w:rPr>
              <w:t xml:space="preserve">          (подпись)</w:t>
            </w:r>
          </w:p>
        </w:tc>
      </w:tr>
      <w:tr w:rsidR="000D044D" w:rsidRPr="000D044D" w:rsidTr="000D044D">
        <w:trPr>
          <w:trHeight w:val="180"/>
        </w:trPr>
        <w:tc>
          <w:tcPr>
            <w:tcW w:w="4728" w:type="dxa"/>
            <w:gridSpan w:val="3"/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         М.П.</w:t>
            </w:r>
          </w:p>
        </w:tc>
        <w:tc>
          <w:tcPr>
            <w:tcW w:w="720" w:type="dxa"/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0D044D" w:rsidRPr="000D044D" w:rsidRDefault="000D044D" w:rsidP="000D044D">
            <w:pPr>
              <w:shd w:val="clear" w:color="auto" w:fill="A6A6A6"/>
              <w:snapToGrid w:val="0"/>
              <w:spacing w:before="0" w:after="12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            М.П.</w:t>
            </w:r>
          </w:p>
        </w:tc>
      </w:tr>
    </w:tbl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20"/>
          <w:szCs w:val="20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ind w:right="-225"/>
        <w:rPr>
          <w:rFonts w:ascii="Times New Roman" w:hAnsi="Times New Roman"/>
          <w:b/>
          <w:sz w:val="24"/>
          <w:lang w:eastAsia="ar-SA"/>
        </w:rPr>
        <w:sectPr w:rsidR="000D044D" w:rsidRPr="000D044D" w:rsidSect="000D044D">
          <w:footnotePr>
            <w:pos w:val="beneathText"/>
          </w:footnotePr>
          <w:pgSz w:w="11905" w:h="16837"/>
          <w:pgMar w:top="567" w:right="706" w:bottom="567" w:left="1247" w:header="720" w:footer="720" w:gutter="0"/>
          <w:cols w:space="720"/>
          <w:docGrid w:linePitch="360"/>
        </w:sectPr>
      </w:pPr>
    </w:p>
    <w:p w:rsidR="000D044D" w:rsidRPr="000D044D" w:rsidRDefault="000D044D" w:rsidP="000D044D">
      <w:pPr>
        <w:widowControl w:val="0"/>
        <w:tabs>
          <w:tab w:val="left" w:pos="5190"/>
        </w:tabs>
        <w:suppressAutoHyphens/>
        <w:autoSpaceDE w:val="0"/>
        <w:spacing w:before="0" w:line="276" w:lineRule="auto"/>
        <w:rPr>
          <w:rFonts w:ascii="Times New Roman" w:hAnsi="Times New Roman"/>
          <w:sz w:val="16"/>
          <w:szCs w:val="16"/>
          <w:lang w:eastAsia="ar-SA"/>
        </w:rPr>
      </w:pPr>
      <w:r w:rsidRPr="000D044D">
        <w:rPr>
          <w:rFonts w:ascii="Times New Roman" w:hAnsi="Times New Roman"/>
          <w:b/>
          <w:sz w:val="24"/>
          <w:lang w:eastAsia="ar-SA"/>
        </w:rPr>
        <w:lastRenderedPageBreak/>
        <w:t xml:space="preserve">      </w:t>
      </w:r>
      <w:r w:rsidRPr="000D044D">
        <w:rPr>
          <w:rFonts w:ascii="Times New Roman" w:hAnsi="Times New Roman"/>
          <w:sz w:val="16"/>
          <w:szCs w:val="16"/>
          <w:lang w:eastAsia="ar-SA"/>
        </w:rPr>
        <w:t>Приложение №</w:t>
      </w:r>
      <w:r w:rsidRPr="000D044D">
        <w:rPr>
          <w:rFonts w:ascii="Times New Roman" w:hAnsi="Times New Roman"/>
          <w:sz w:val="16"/>
          <w:szCs w:val="16"/>
          <w:highlight w:val="lightGray"/>
          <w:lang w:eastAsia="ar-SA"/>
        </w:rPr>
        <w:t>___</w:t>
      </w:r>
    </w:p>
    <w:p w:rsidR="000D044D" w:rsidRPr="000D044D" w:rsidRDefault="000D044D" w:rsidP="000D044D">
      <w:pPr>
        <w:widowControl w:val="0"/>
        <w:tabs>
          <w:tab w:val="left" w:pos="5190"/>
        </w:tabs>
        <w:suppressAutoHyphens/>
        <w:autoSpaceDE w:val="0"/>
        <w:spacing w:before="0" w:line="276" w:lineRule="auto"/>
        <w:rPr>
          <w:rFonts w:ascii="Times New Roman" w:hAnsi="Times New Roman"/>
          <w:sz w:val="16"/>
          <w:szCs w:val="16"/>
          <w:lang w:eastAsia="ar-SA"/>
        </w:rPr>
      </w:pPr>
      <w:r w:rsidRPr="000D044D">
        <w:rPr>
          <w:rFonts w:ascii="Times New Roman" w:hAnsi="Times New Roman"/>
          <w:b/>
          <w:bCs/>
          <w:szCs w:val="22"/>
          <w:lang w:eastAsia="ar-SA"/>
        </w:rPr>
        <w:t xml:space="preserve">      </w:t>
      </w:r>
      <w:r w:rsidRPr="000D044D">
        <w:rPr>
          <w:rFonts w:ascii="Times New Roman" w:hAnsi="Times New Roman"/>
          <w:sz w:val="16"/>
          <w:szCs w:val="16"/>
          <w:highlight w:val="lightGray"/>
          <w:lang w:eastAsia="ar-SA"/>
        </w:rPr>
        <w:t>к договору № ______ от _____</w:t>
      </w:r>
      <w:proofErr w:type="gramStart"/>
      <w:r w:rsidRPr="000D044D">
        <w:rPr>
          <w:rFonts w:ascii="Times New Roman" w:hAnsi="Times New Roman"/>
          <w:sz w:val="16"/>
          <w:szCs w:val="16"/>
          <w:highlight w:val="lightGray"/>
          <w:lang w:eastAsia="ar-SA"/>
        </w:rPr>
        <w:t>г</w:t>
      </w:r>
      <w:proofErr w:type="gramEnd"/>
      <w:r w:rsidRPr="000D044D">
        <w:rPr>
          <w:rFonts w:ascii="Times New Roman" w:hAnsi="Times New Roman"/>
          <w:sz w:val="16"/>
          <w:szCs w:val="16"/>
          <w:highlight w:val="lightGray"/>
          <w:lang w:eastAsia="ar-SA"/>
        </w:rPr>
        <w:t>.</w:t>
      </w:r>
    </w:p>
    <w:p w:rsidR="000D044D" w:rsidRPr="000D044D" w:rsidRDefault="000D044D" w:rsidP="000D044D">
      <w:pPr>
        <w:widowControl w:val="0"/>
        <w:tabs>
          <w:tab w:val="left" w:pos="5190"/>
        </w:tabs>
        <w:suppressAutoHyphens/>
        <w:autoSpaceDE w:val="0"/>
        <w:spacing w:before="0" w:line="276" w:lineRule="auto"/>
        <w:jc w:val="both"/>
        <w:rPr>
          <w:rFonts w:ascii="Times New Roman" w:hAnsi="Times New Roman"/>
          <w:sz w:val="16"/>
          <w:szCs w:val="16"/>
          <w:lang w:eastAsia="ar-SA"/>
        </w:rPr>
      </w:pPr>
      <w:r w:rsidRPr="000D044D">
        <w:rPr>
          <w:rFonts w:ascii="Times New Roman" w:hAnsi="Times New Roman"/>
          <w:b/>
          <w:sz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left="-180" w:right="-225"/>
        <w:jc w:val="center"/>
        <w:rPr>
          <w:rFonts w:ascii="Times New Roman" w:hAnsi="Times New Roman"/>
          <w:b/>
          <w:sz w:val="24"/>
          <w:lang w:eastAsia="ar-SA"/>
        </w:rPr>
      </w:pPr>
      <w:r w:rsidRPr="000D044D">
        <w:rPr>
          <w:rFonts w:ascii="Times New Roman" w:hAnsi="Times New Roman"/>
          <w:b/>
          <w:sz w:val="24"/>
          <w:lang w:eastAsia="ar-SA"/>
        </w:rPr>
        <w:t>ПРОТОКОЛ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left="-180" w:right="-225"/>
        <w:jc w:val="center"/>
        <w:rPr>
          <w:rFonts w:ascii="Times New Roman" w:hAnsi="Times New Roman"/>
          <w:b/>
          <w:sz w:val="24"/>
          <w:lang w:eastAsia="ar-SA"/>
        </w:rPr>
      </w:pPr>
      <w:r w:rsidRPr="000D044D">
        <w:rPr>
          <w:rFonts w:ascii="Times New Roman" w:hAnsi="Times New Roman"/>
          <w:b/>
          <w:sz w:val="24"/>
          <w:lang w:eastAsia="ar-SA"/>
        </w:rPr>
        <w:t xml:space="preserve">согласования договорной  стоимости 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left="-180" w:right="-225"/>
        <w:jc w:val="center"/>
        <w:rPr>
          <w:rFonts w:ascii="Times New Roman" w:hAnsi="Times New Roman"/>
          <w:sz w:val="24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8"/>
        <w:jc w:val="both"/>
        <w:rPr>
          <w:rFonts w:ascii="Times New Roman" w:hAnsi="Times New Roman"/>
          <w:b/>
          <w:bCs/>
          <w:sz w:val="24"/>
          <w:highlight w:val="lightGray"/>
          <w:lang w:eastAsia="ar-SA"/>
        </w:rPr>
      </w:pPr>
      <w:r w:rsidRPr="000D044D">
        <w:rPr>
          <w:rFonts w:ascii="Times New Roman" w:hAnsi="Times New Roman"/>
          <w:spacing w:val="-1"/>
          <w:sz w:val="24"/>
          <w:lang w:eastAsia="ar-SA"/>
        </w:rPr>
        <w:t xml:space="preserve">         </w:t>
      </w:r>
      <w:r w:rsidRPr="000D044D">
        <w:rPr>
          <w:rFonts w:ascii="Times New Roman" w:hAnsi="Times New Roman"/>
          <w:b/>
          <w:sz w:val="24"/>
          <w:lang w:eastAsia="ar-SA"/>
        </w:rPr>
        <w:t>Открытое акционерное общество «Славнефть-Мегионнефтегаз» (ОАО «СН-МНГ»)</w:t>
      </w:r>
      <w:r w:rsidRPr="000D044D">
        <w:rPr>
          <w:rFonts w:ascii="Times New Roman" w:hAnsi="Times New Roman"/>
          <w:sz w:val="24"/>
          <w:lang w:eastAsia="ar-SA"/>
        </w:rPr>
        <w:t xml:space="preserve">, именуемое в дальнейшем </w:t>
      </w:r>
      <w:r w:rsidRPr="000D044D">
        <w:rPr>
          <w:rFonts w:ascii="Times New Roman" w:hAnsi="Times New Roman"/>
          <w:b/>
          <w:sz w:val="24"/>
          <w:lang w:eastAsia="ar-SA"/>
        </w:rPr>
        <w:t>«Заказчик»</w:t>
      </w:r>
      <w:r w:rsidRPr="000D044D">
        <w:rPr>
          <w:rFonts w:ascii="Times New Roman" w:hAnsi="Times New Roman"/>
          <w:sz w:val="24"/>
          <w:lang w:eastAsia="ar-SA"/>
        </w:rPr>
        <w:t xml:space="preserve">, в </w:t>
      </w:r>
      <w:r w:rsidRPr="000D044D">
        <w:rPr>
          <w:rFonts w:ascii="Times New Roman" w:hAnsi="Times New Roman"/>
          <w:b/>
          <w:sz w:val="24"/>
          <w:lang w:eastAsia="ar-SA"/>
        </w:rPr>
        <w:t xml:space="preserve">лице </w:t>
      </w:r>
      <w:r w:rsidRPr="000D044D">
        <w:rPr>
          <w:rFonts w:ascii="Times New Roman" w:hAnsi="Times New Roman"/>
          <w:b/>
          <w:bCs/>
          <w:sz w:val="24"/>
          <w:highlight w:val="lightGray"/>
          <w:lang w:eastAsia="ar-SA"/>
        </w:rPr>
        <w:t>__________________________________________________________________________________________________________________________________</w:t>
      </w:r>
    </w:p>
    <w:p w:rsidR="000D044D" w:rsidRPr="000D044D" w:rsidRDefault="000D044D" w:rsidP="000D044D">
      <w:pPr>
        <w:suppressAutoHyphens/>
        <w:spacing w:before="0"/>
        <w:jc w:val="both"/>
        <w:rPr>
          <w:rFonts w:ascii="Times New Roman" w:hAnsi="Times New Roman"/>
          <w:i/>
          <w:sz w:val="18"/>
          <w:szCs w:val="18"/>
          <w:highlight w:val="lightGray"/>
          <w:lang w:eastAsia="ar-SA"/>
        </w:rPr>
      </w:pPr>
      <w:r w:rsidRPr="000D044D">
        <w:rPr>
          <w:rFonts w:ascii="Times New Roman" w:hAnsi="Times New Roman"/>
          <w:b/>
          <w:bCs/>
          <w:i/>
          <w:sz w:val="18"/>
          <w:szCs w:val="18"/>
          <w:highlight w:val="lightGray"/>
          <w:lang w:eastAsia="ar-SA"/>
        </w:rPr>
        <w:t xml:space="preserve">(полностью указать Ф.И.О., в случае подписания договора иным уполномоченным на основании Доверенности лицом, указать полностью его Ф.И.О. и должность) </w:t>
      </w:r>
      <w:r w:rsidRPr="000D044D">
        <w:rPr>
          <w:rFonts w:ascii="Times New Roman" w:hAnsi="Times New Roman"/>
          <w:b/>
          <w:bCs/>
          <w:sz w:val="18"/>
          <w:szCs w:val="18"/>
          <w:highlight w:val="lightGray"/>
          <w:lang w:eastAsia="ar-SA"/>
        </w:rPr>
        <w:t>действующего</w:t>
      </w:r>
      <w:r w:rsidRPr="000D044D">
        <w:rPr>
          <w:rFonts w:ascii="Times New Roman" w:hAnsi="Times New Roman"/>
          <w:b/>
          <w:sz w:val="18"/>
          <w:szCs w:val="18"/>
          <w:highlight w:val="lightGray"/>
          <w:lang w:eastAsia="ar-SA"/>
        </w:rPr>
        <w:t xml:space="preserve"> на основании Устава </w:t>
      </w:r>
      <w:r w:rsidRPr="000D044D">
        <w:rPr>
          <w:rFonts w:ascii="Times New Roman" w:hAnsi="Times New Roman"/>
          <w:b/>
          <w:i/>
          <w:sz w:val="18"/>
          <w:szCs w:val="18"/>
          <w:highlight w:val="lightGray"/>
          <w:lang w:eastAsia="ar-SA"/>
        </w:rPr>
        <w:t>(в случае подписания договора иным уполномоченным на основании Доверенности</w:t>
      </w:r>
      <w:r w:rsidRPr="000D044D">
        <w:rPr>
          <w:rFonts w:ascii="Times New Roman" w:hAnsi="Times New Roman"/>
          <w:i/>
          <w:sz w:val="18"/>
          <w:szCs w:val="18"/>
          <w:highlight w:val="lightGray"/>
          <w:lang w:eastAsia="ar-SA"/>
        </w:rPr>
        <w:t xml:space="preserve">  лицом, указать ее номер и дату выдачи)</w:t>
      </w:r>
      <w:r w:rsidRPr="000D044D">
        <w:rPr>
          <w:rFonts w:ascii="Times New Roman" w:hAnsi="Times New Roman"/>
          <w:sz w:val="18"/>
          <w:szCs w:val="18"/>
          <w:highlight w:val="lightGray"/>
          <w:lang w:eastAsia="ar-SA"/>
        </w:rPr>
        <w:t>, с одной стороны, и _</w:t>
      </w:r>
      <w:r w:rsidRPr="000D044D">
        <w:rPr>
          <w:rFonts w:ascii="Times New Roman" w:hAnsi="Times New Roman"/>
          <w:b/>
          <w:sz w:val="18"/>
          <w:szCs w:val="18"/>
          <w:highlight w:val="lightGray"/>
          <w:lang w:eastAsia="ar-SA"/>
        </w:rPr>
        <w:t>_________________________________________________________________________________</w:t>
      </w:r>
      <w:r w:rsidRPr="000D044D">
        <w:rPr>
          <w:rFonts w:ascii="Times New Roman" w:hAnsi="Times New Roman"/>
          <w:i/>
          <w:sz w:val="18"/>
          <w:szCs w:val="18"/>
          <w:highlight w:val="lightGray"/>
          <w:lang w:eastAsia="ar-SA"/>
        </w:rPr>
        <w:t xml:space="preserve"> </w:t>
      </w:r>
    </w:p>
    <w:p w:rsidR="000D044D" w:rsidRPr="000D044D" w:rsidRDefault="000D044D" w:rsidP="000D044D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highlight w:val="lightGray"/>
          <w:lang w:eastAsia="ar-SA"/>
        </w:rPr>
      </w:pPr>
      <w:r w:rsidRPr="000D044D">
        <w:rPr>
          <w:rFonts w:ascii="Times New Roman" w:hAnsi="Times New Roman"/>
          <w:i/>
          <w:sz w:val="18"/>
          <w:szCs w:val="18"/>
          <w:highlight w:val="lightGray"/>
          <w:lang w:eastAsia="ar-SA"/>
        </w:rPr>
        <w:t xml:space="preserve">(указать полное и сокращенное наименование юридического лица в соответствии с учредительными документами/ Ф.И.О. индивидуального предпринимателя (ИП)/ Ф.И.О. физического лица) </w:t>
      </w:r>
      <w:r w:rsidRPr="000D044D">
        <w:rPr>
          <w:rFonts w:ascii="Times New Roman" w:hAnsi="Times New Roman"/>
          <w:sz w:val="24"/>
          <w:highlight w:val="lightGray"/>
          <w:lang w:eastAsia="ar-SA"/>
        </w:rPr>
        <w:t xml:space="preserve">именуемое в дальнейшем </w:t>
      </w:r>
      <w:r w:rsidRPr="000D044D">
        <w:rPr>
          <w:rFonts w:ascii="Times New Roman" w:hAnsi="Times New Roman"/>
          <w:b/>
          <w:sz w:val="24"/>
          <w:highlight w:val="lightGray"/>
          <w:lang w:eastAsia="ar-SA"/>
        </w:rPr>
        <w:t>«Исполнитель»</w:t>
      </w:r>
      <w:r w:rsidRPr="000D044D">
        <w:rPr>
          <w:rFonts w:ascii="Times New Roman" w:hAnsi="Times New Roman"/>
          <w:sz w:val="24"/>
          <w:highlight w:val="lightGray"/>
          <w:lang w:eastAsia="ar-SA"/>
        </w:rPr>
        <w:t>, в лице _______________________________________________________________________________________</w:t>
      </w:r>
    </w:p>
    <w:p w:rsidR="000D044D" w:rsidRPr="000D044D" w:rsidRDefault="000D044D" w:rsidP="000D044D">
      <w:pPr>
        <w:widowControl w:val="0"/>
        <w:suppressAutoHyphens/>
        <w:autoSpaceDE w:val="0"/>
        <w:spacing w:before="0" w:line="276" w:lineRule="auto"/>
        <w:jc w:val="both"/>
        <w:rPr>
          <w:rFonts w:ascii="Times New Roman" w:hAnsi="Times New Roman"/>
          <w:sz w:val="24"/>
          <w:lang w:eastAsia="ar-SA"/>
        </w:rPr>
      </w:pPr>
      <w:proofErr w:type="gramStart"/>
      <w:r w:rsidRPr="000D044D">
        <w:rPr>
          <w:rFonts w:ascii="Times New Roman" w:hAnsi="Times New Roman"/>
          <w:bCs/>
          <w:i/>
          <w:sz w:val="18"/>
          <w:szCs w:val="18"/>
          <w:highlight w:val="lightGray"/>
          <w:lang w:eastAsia="ar-SA"/>
        </w:rPr>
        <w:t xml:space="preserve">(полностью указать Ф.И.О., в случае подписания договора иным уполномоченным на основании Доверенности лицом, указать полностью его Ф.И.О. и должность) </w:t>
      </w:r>
      <w:r w:rsidRPr="000D044D">
        <w:rPr>
          <w:rFonts w:ascii="Times New Roman" w:hAnsi="Times New Roman"/>
          <w:sz w:val="18"/>
          <w:szCs w:val="18"/>
          <w:highlight w:val="lightGray"/>
          <w:lang w:eastAsia="ar-SA"/>
        </w:rPr>
        <w:t xml:space="preserve">действующего на основании Устава </w:t>
      </w:r>
      <w:r w:rsidRPr="000D044D">
        <w:rPr>
          <w:rFonts w:ascii="Times New Roman" w:hAnsi="Times New Roman"/>
          <w:i/>
          <w:sz w:val="18"/>
          <w:szCs w:val="18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</w:t>
      </w:r>
      <w:proofErr w:type="gramEnd"/>
      <w:r w:rsidRPr="000D044D">
        <w:rPr>
          <w:rFonts w:ascii="Times New Roman" w:hAnsi="Times New Roman"/>
          <w:i/>
          <w:sz w:val="18"/>
          <w:szCs w:val="18"/>
          <w:highlight w:val="lightGray"/>
          <w:lang w:eastAsia="ar-SA"/>
        </w:rPr>
        <w:t xml:space="preserve"> договора физическим лицом указать паспортные данные</w:t>
      </w:r>
      <w:r w:rsidRPr="000D044D">
        <w:rPr>
          <w:rFonts w:ascii="Times New Roman" w:hAnsi="Times New Roman"/>
          <w:i/>
          <w:sz w:val="24"/>
          <w:highlight w:val="lightGray"/>
          <w:lang w:eastAsia="ar-SA"/>
        </w:rPr>
        <w:t>)</w:t>
      </w:r>
      <w:r w:rsidRPr="000D044D">
        <w:rPr>
          <w:rFonts w:ascii="Times New Roman" w:hAnsi="Times New Roman"/>
          <w:sz w:val="24"/>
          <w:highlight w:val="lightGray"/>
          <w:lang w:eastAsia="ar-SA"/>
        </w:rPr>
        <w:t>,</w:t>
      </w:r>
      <w:r w:rsidRPr="000D044D">
        <w:rPr>
          <w:rFonts w:ascii="Times New Roman" w:hAnsi="Times New Roman"/>
          <w:sz w:val="24"/>
          <w:lang w:eastAsia="ar-SA"/>
        </w:rPr>
        <w:t xml:space="preserve"> с другой стороны</w:t>
      </w:r>
      <w:r w:rsidRPr="000D044D">
        <w:rPr>
          <w:rFonts w:ascii="Times New Roman" w:hAnsi="Times New Roman"/>
          <w:spacing w:val="-1"/>
          <w:sz w:val="24"/>
          <w:lang w:eastAsia="ar-SA"/>
        </w:rPr>
        <w:t xml:space="preserve">, именуемые вместе Стороны, а в отдельности Сторона, </w:t>
      </w:r>
      <w:r w:rsidRPr="000D044D">
        <w:rPr>
          <w:rFonts w:ascii="Times New Roman" w:hAnsi="Times New Roman"/>
          <w:sz w:val="24"/>
          <w:lang w:eastAsia="ar-SA"/>
        </w:rPr>
        <w:t>оформили настоящий протокол о нижеследующем: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6202"/>
        <w:gridCol w:w="958"/>
        <w:gridCol w:w="1781"/>
        <w:gridCol w:w="1917"/>
        <w:gridCol w:w="1918"/>
        <w:gridCol w:w="1602"/>
      </w:tblGrid>
      <w:tr w:rsidR="000D044D" w:rsidRPr="000D044D" w:rsidTr="000D044D">
        <w:trPr>
          <w:trHeight w:val="631"/>
        </w:trPr>
        <w:tc>
          <w:tcPr>
            <w:tcW w:w="614" w:type="dxa"/>
            <w:vAlign w:val="center"/>
          </w:tcPr>
          <w:p w:rsidR="000D044D" w:rsidRPr="000D044D" w:rsidRDefault="000D044D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0D044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 xml:space="preserve">№ </w:t>
            </w:r>
            <w:proofErr w:type="gramStart"/>
            <w:r w:rsidRPr="000D044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п</w:t>
            </w:r>
            <w:proofErr w:type="gramEnd"/>
            <w:r w:rsidRPr="000D044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/п</w:t>
            </w:r>
          </w:p>
        </w:tc>
        <w:tc>
          <w:tcPr>
            <w:tcW w:w="6202" w:type="dxa"/>
            <w:vAlign w:val="center"/>
          </w:tcPr>
          <w:p w:rsidR="000D044D" w:rsidRPr="000D044D" w:rsidRDefault="000D044D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0D044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Наименование услуг/период оказания услуг</w:t>
            </w:r>
          </w:p>
        </w:tc>
        <w:tc>
          <w:tcPr>
            <w:tcW w:w="958" w:type="dxa"/>
            <w:vAlign w:val="center"/>
          </w:tcPr>
          <w:p w:rsidR="000D044D" w:rsidRPr="000D044D" w:rsidRDefault="000D044D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0D044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Кол</w:t>
            </w:r>
            <w:proofErr w:type="gramStart"/>
            <w:r w:rsidRPr="000D044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 xml:space="preserve">., </w:t>
            </w:r>
            <w:proofErr w:type="gramEnd"/>
            <w:r w:rsidRPr="000D044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месяц</w:t>
            </w:r>
          </w:p>
        </w:tc>
        <w:tc>
          <w:tcPr>
            <w:tcW w:w="1781" w:type="dxa"/>
            <w:vAlign w:val="center"/>
          </w:tcPr>
          <w:p w:rsidR="000D044D" w:rsidRPr="000D044D" w:rsidRDefault="000D044D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0D044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Стоимость услуг в месяц, руб.</w:t>
            </w:r>
          </w:p>
          <w:p w:rsidR="000D044D" w:rsidRPr="000D044D" w:rsidRDefault="000D044D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0D044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(без НДС)</w:t>
            </w:r>
          </w:p>
        </w:tc>
        <w:tc>
          <w:tcPr>
            <w:tcW w:w="1917" w:type="dxa"/>
            <w:vAlign w:val="center"/>
          </w:tcPr>
          <w:p w:rsidR="000D044D" w:rsidRPr="000D044D" w:rsidRDefault="000D044D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0D044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Сумма без НДС, руб.</w:t>
            </w:r>
          </w:p>
        </w:tc>
        <w:tc>
          <w:tcPr>
            <w:tcW w:w="1918" w:type="dxa"/>
            <w:vAlign w:val="center"/>
          </w:tcPr>
          <w:p w:rsidR="000D044D" w:rsidRPr="000D044D" w:rsidRDefault="000D044D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0D044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Сумма НДС (18%), руб.</w:t>
            </w:r>
          </w:p>
        </w:tc>
        <w:tc>
          <w:tcPr>
            <w:tcW w:w="1602" w:type="dxa"/>
            <w:vAlign w:val="center"/>
          </w:tcPr>
          <w:p w:rsidR="000D044D" w:rsidRPr="000D044D" w:rsidRDefault="000D044D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0D044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Сумма с НДС, руб.</w:t>
            </w:r>
          </w:p>
        </w:tc>
      </w:tr>
      <w:tr w:rsidR="00D1512C" w:rsidRPr="000D044D" w:rsidTr="000D044D">
        <w:trPr>
          <w:trHeight w:val="277"/>
        </w:trPr>
        <w:tc>
          <w:tcPr>
            <w:tcW w:w="614" w:type="dxa"/>
            <w:vMerge w:val="restart"/>
            <w:vAlign w:val="center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0D044D">
              <w:rPr>
                <w:rFonts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6202" w:type="dxa"/>
            <w:vAlign w:val="center"/>
          </w:tcPr>
          <w:p w:rsidR="00D1512C" w:rsidRPr="000D044D" w:rsidRDefault="00D1512C" w:rsidP="00D1512C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С «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01</w:t>
            </w: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» 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ноября </w:t>
            </w: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15</w:t>
            </w: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г. по «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31</w:t>
            </w: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» 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декабря </w:t>
            </w: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15г</w:t>
            </w: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958" w:type="dxa"/>
            <w:vMerge w:val="restart"/>
            <w:vAlign w:val="center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81" w:type="dxa"/>
            <w:vMerge w:val="restart"/>
            <w:vAlign w:val="center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17" w:type="dxa"/>
            <w:vMerge w:val="restart"/>
            <w:vAlign w:val="center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18" w:type="dxa"/>
            <w:vMerge w:val="restart"/>
            <w:vAlign w:val="center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02" w:type="dxa"/>
            <w:vMerge w:val="restart"/>
            <w:vAlign w:val="center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1512C" w:rsidRPr="000D044D" w:rsidTr="000D044D">
        <w:trPr>
          <w:trHeight w:val="148"/>
        </w:trPr>
        <w:tc>
          <w:tcPr>
            <w:tcW w:w="614" w:type="dxa"/>
            <w:vMerge/>
            <w:vAlign w:val="center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6202" w:type="dxa"/>
            <w:vAlign w:val="center"/>
          </w:tcPr>
          <w:p w:rsidR="00D1512C" w:rsidRPr="000D044D" w:rsidRDefault="00D1512C" w:rsidP="000D044D">
            <w:pPr>
              <w:widowControl w:val="0"/>
              <w:tabs>
                <w:tab w:val="left" w:pos="5319"/>
              </w:tabs>
              <w:suppressAutoHyphens/>
              <w:autoSpaceDE w:val="0"/>
              <w:spacing w:before="0"/>
              <w:ind w:left="-68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0D044D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обеспечение </w:t>
            </w:r>
            <w:r w:rsidRPr="000D044D">
              <w:rPr>
                <w:rFonts w:ascii="Times New Roman" w:hAnsi="Times New Roman"/>
                <w:bCs/>
                <w:spacing w:val="-2"/>
                <w:sz w:val="20"/>
                <w:szCs w:val="20"/>
                <w:lang w:eastAsia="ar-SA"/>
              </w:rPr>
              <w:t xml:space="preserve">проезда </w:t>
            </w:r>
            <w:r w:rsidRPr="000D044D">
              <w:rPr>
                <w:rFonts w:ascii="Times New Roman" w:hAnsi="Times New Roman"/>
                <w:spacing w:val="-2"/>
                <w:sz w:val="20"/>
                <w:szCs w:val="20"/>
                <w:lang w:eastAsia="ar-SA"/>
              </w:rPr>
              <w:t xml:space="preserve">транспортных средств </w:t>
            </w:r>
            <w:r w:rsidRPr="000D044D">
              <w:rPr>
                <w:rFonts w:ascii="Times New Roman" w:hAnsi="Times New Roman"/>
                <w:bCs/>
                <w:spacing w:val="-2"/>
                <w:sz w:val="20"/>
                <w:szCs w:val="20"/>
                <w:lang w:eastAsia="ar-SA"/>
              </w:rPr>
              <w:t xml:space="preserve">Заказчика </w:t>
            </w:r>
            <w:r w:rsidRPr="000D044D">
              <w:rPr>
                <w:rFonts w:ascii="Times New Roman" w:hAnsi="Times New Roman"/>
                <w:spacing w:val="-2"/>
                <w:sz w:val="20"/>
                <w:szCs w:val="20"/>
                <w:lang w:eastAsia="ar-SA"/>
              </w:rPr>
              <w:t xml:space="preserve">через </w:t>
            </w:r>
            <w:r w:rsidRPr="000D044D">
              <w:rPr>
                <w:rFonts w:ascii="Times New Roman" w:hAnsi="Times New Roman"/>
                <w:spacing w:val="-1"/>
                <w:sz w:val="20"/>
                <w:szCs w:val="20"/>
                <w:highlight w:val="lightGray"/>
                <w:lang w:eastAsia="ar-SA"/>
              </w:rPr>
              <w:t>реку Обь, на 1560,2</w:t>
            </w:r>
          </w:p>
        </w:tc>
        <w:tc>
          <w:tcPr>
            <w:tcW w:w="958" w:type="dxa"/>
            <w:vMerge/>
            <w:vAlign w:val="center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781" w:type="dxa"/>
            <w:vMerge/>
            <w:vAlign w:val="center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17" w:type="dxa"/>
            <w:vMerge/>
            <w:vAlign w:val="center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18" w:type="dxa"/>
            <w:vMerge/>
            <w:vAlign w:val="center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02" w:type="dxa"/>
            <w:vMerge/>
            <w:vAlign w:val="center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D1512C" w:rsidRPr="000D044D" w:rsidTr="000D044D">
        <w:trPr>
          <w:trHeight w:val="148"/>
        </w:trPr>
        <w:tc>
          <w:tcPr>
            <w:tcW w:w="614" w:type="dxa"/>
            <w:vMerge/>
            <w:vAlign w:val="center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6202" w:type="dxa"/>
            <w:vAlign w:val="center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Итого, руб.</w:t>
            </w:r>
          </w:p>
        </w:tc>
        <w:tc>
          <w:tcPr>
            <w:tcW w:w="958" w:type="dxa"/>
            <w:vAlign w:val="center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81" w:type="dxa"/>
            <w:vAlign w:val="center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17" w:type="dxa"/>
            <w:vAlign w:val="center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18" w:type="dxa"/>
            <w:vAlign w:val="center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02" w:type="dxa"/>
            <w:vAlign w:val="center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D1512C" w:rsidRPr="000D044D" w:rsidTr="000D044D">
        <w:trPr>
          <w:trHeight w:val="277"/>
        </w:trPr>
        <w:tc>
          <w:tcPr>
            <w:tcW w:w="614" w:type="dxa"/>
            <w:vMerge/>
            <w:vAlign w:val="center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6202" w:type="dxa"/>
            <w:vAlign w:val="center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58" w:type="dxa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781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17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18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02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D1512C" w:rsidRPr="000D044D" w:rsidTr="000D044D">
        <w:trPr>
          <w:trHeight w:val="277"/>
        </w:trPr>
        <w:tc>
          <w:tcPr>
            <w:tcW w:w="614" w:type="dxa"/>
            <w:vMerge w:val="restart"/>
            <w:vAlign w:val="center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6202" w:type="dxa"/>
            <w:vAlign w:val="center"/>
          </w:tcPr>
          <w:p w:rsidR="00D1512C" w:rsidRPr="000D044D" w:rsidRDefault="00D1512C" w:rsidP="00D1512C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С «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01</w:t>
            </w: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» 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января </w:t>
            </w: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16</w:t>
            </w: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г. по «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31</w:t>
            </w: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» 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декабря </w:t>
            </w: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16г</w:t>
            </w: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958" w:type="dxa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781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17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18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02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D1512C" w:rsidRPr="000D044D" w:rsidTr="000D044D">
        <w:trPr>
          <w:trHeight w:val="277"/>
        </w:trPr>
        <w:tc>
          <w:tcPr>
            <w:tcW w:w="614" w:type="dxa"/>
            <w:vMerge/>
            <w:vAlign w:val="center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6202" w:type="dxa"/>
            <w:vAlign w:val="center"/>
          </w:tcPr>
          <w:p w:rsidR="00D1512C" w:rsidRPr="000D044D" w:rsidRDefault="00D1512C" w:rsidP="00BC1BAB">
            <w:pPr>
              <w:widowControl w:val="0"/>
              <w:tabs>
                <w:tab w:val="left" w:pos="5319"/>
              </w:tabs>
              <w:suppressAutoHyphens/>
              <w:autoSpaceDE w:val="0"/>
              <w:spacing w:before="0"/>
              <w:ind w:left="-68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0D044D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обеспечение </w:t>
            </w:r>
            <w:r w:rsidRPr="000D044D">
              <w:rPr>
                <w:rFonts w:ascii="Times New Roman" w:hAnsi="Times New Roman"/>
                <w:bCs/>
                <w:spacing w:val="-2"/>
                <w:sz w:val="20"/>
                <w:szCs w:val="20"/>
                <w:lang w:eastAsia="ar-SA"/>
              </w:rPr>
              <w:t xml:space="preserve">проезда </w:t>
            </w:r>
            <w:r w:rsidRPr="000D044D">
              <w:rPr>
                <w:rFonts w:ascii="Times New Roman" w:hAnsi="Times New Roman"/>
                <w:spacing w:val="-2"/>
                <w:sz w:val="20"/>
                <w:szCs w:val="20"/>
                <w:lang w:eastAsia="ar-SA"/>
              </w:rPr>
              <w:t xml:space="preserve">транспортных средств </w:t>
            </w:r>
            <w:r w:rsidRPr="000D044D">
              <w:rPr>
                <w:rFonts w:ascii="Times New Roman" w:hAnsi="Times New Roman"/>
                <w:bCs/>
                <w:spacing w:val="-2"/>
                <w:sz w:val="20"/>
                <w:szCs w:val="20"/>
                <w:lang w:eastAsia="ar-SA"/>
              </w:rPr>
              <w:t xml:space="preserve">Заказчика </w:t>
            </w:r>
            <w:r w:rsidRPr="000D044D">
              <w:rPr>
                <w:rFonts w:ascii="Times New Roman" w:hAnsi="Times New Roman"/>
                <w:spacing w:val="-2"/>
                <w:sz w:val="20"/>
                <w:szCs w:val="20"/>
                <w:lang w:eastAsia="ar-SA"/>
              </w:rPr>
              <w:t xml:space="preserve">через </w:t>
            </w:r>
            <w:r w:rsidRPr="000D044D">
              <w:rPr>
                <w:rFonts w:ascii="Times New Roman" w:hAnsi="Times New Roman"/>
                <w:spacing w:val="-1"/>
                <w:sz w:val="20"/>
                <w:szCs w:val="20"/>
                <w:highlight w:val="lightGray"/>
                <w:lang w:eastAsia="ar-SA"/>
              </w:rPr>
              <w:t>реку Обь, на 1560,2</w:t>
            </w:r>
          </w:p>
        </w:tc>
        <w:tc>
          <w:tcPr>
            <w:tcW w:w="958" w:type="dxa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781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17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18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02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D1512C" w:rsidRPr="000D044D" w:rsidTr="000D044D">
        <w:trPr>
          <w:trHeight w:val="277"/>
        </w:trPr>
        <w:tc>
          <w:tcPr>
            <w:tcW w:w="614" w:type="dxa"/>
            <w:vMerge/>
            <w:vAlign w:val="center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6202" w:type="dxa"/>
            <w:vAlign w:val="center"/>
          </w:tcPr>
          <w:p w:rsidR="00D1512C" w:rsidRPr="000D044D" w:rsidRDefault="00D1512C" w:rsidP="00BC1BAB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Итого, руб.</w:t>
            </w:r>
          </w:p>
        </w:tc>
        <w:tc>
          <w:tcPr>
            <w:tcW w:w="958" w:type="dxa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781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17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18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02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D1512C" w:rsidRPr="000D044D" w:rsidTr="000D044D">
        <w:trPr>
          <w:trHeight w:val="277"/>
        </w:trPr>
        <w:tc>
          <w:tcPr>
            <w:tcW w:w="614" w:type="dxa"/>
            <w:vMerge/>
            <w:vAlign w:val="center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6202" w:type="dxa"/>
            <w:vAlign w:val="center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58" w:type="dxa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781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17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18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02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D1512C" w:rsidRPr="000D044D" w:rsidTr="000D044D">
        <w:trPr>
          <w:trHeight w:val="277"/>
        </w:trPr>
        <w:tc>
          <w:tcPr>
            <w:tcW w:w="614" w:type="dxa"/>
            <w:vMerge w:val="restart"/>
            <w:vAlign w:val="center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6202" w:type="dxa"/>
            <w:vAlign w:val="center"/>
          </w:tcPr>
          <w:p w:rsidR="00D1512C" w:rsidRPr="000D044D" w:rsidRDefault="00D1512C" w:rsidP="00D1512C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С «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01</w:t>
            </w: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» 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января </w:t>
            </w: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17</w:t>
            </w: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г. по «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31</w:t>
            </w: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» 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декабря </w:t>
            </w: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17г</w:t>
            </w: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958" w:type="dxa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781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17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18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02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D1512C" w:rsidRPr="000D044D" w:rsidTr="000D044D">
        <w:trPr>
          <w:trHeight w:val="277"/>
        </w:trPr>
        <w:tc>
          <w:tcPr>
            <w:tcW w:w="614" w:type="dxa"/>
            <w:vMerge/>
            <w:vAlign w:val="center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6202" w:type="dxa"/>
            <w:vAlign w:val="center"/>
          </w:tcPr>
          <w:p w:rsidR="00D1512C" w:rsidRPr="000D044D" w:rsidRDefault="00D1512C" w:rsidP="00BC1BAB">
            <w:pPr>
              <w:widowControl w:val="0"/>
              <w:tabs>
                <w:tab w:val="left" w:pos="5319"/>
              </w:tabs>
              <w:suppressAutoHyphens/>
              <w:autoSpaceDE w:val="0"/>
              <w:spacing w:before="0"/>
              <w:ind w:left="-68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0D044D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обеспечение </w:t>
            </w:r>
            <w:r w:rsidRPr="000D044D">
              <w:rPr>
                <w:rFonts w:ascii="Times New Roman" w:hAnsi="Times New Roman"/>
                <w:bCs/>
                <w:spacing w:val="-2"/>
                <w:sz w:val="20"/>
                <w:szCs w:val="20"/>
                <w:lang w:eastAsia="ar-SA"/>
              </w:rPr>
              <w:t xml:space="preserve">проезда </w:t>
            </w:r>
            <w:r w:rsidRPr="000D044D">
              <w:rPr>
                <w:rFonts w:ascii="Times New Roman" w:hAnsi="Times New Roman"/>
                <w:spacing w:val="-2"/>
                <w:sz w:val="20"/>
                <w:szCs w:val="20"/>
                <w:lang w:eastAsia="ar-SA"/>
              </w:rPr>
              <w:t xml:space="preserve">транспортных средств </w:t>
            </w:r>
            <w:r w:rsidRPr="000D044D">
              <w:rPr>
                <w:rFonts w:ascii="Times New Roman" w:hAnsi="Times New Roman"/>
                <w:bCs/>
                <w:spacing w:val="-2"/>
                <w:sz w:val="20"/>
                <w:szCs w:val="20"/>
                <w:lang w:eastAsia="ar-SA"/>
              </w:rPr>
              <w:t xml:space="preserve">Заказчика </w:t>
            </w:r>
            <w:r w:rsidRPr="000D044D">
              <w:rPr>
                <w:rFonts w:ascii="Times New Roman" w:hAnsi="Times New Roman"/>
                <w:spacing w:val="-2"/>
                <w:sz w:val="20"/>
                <w:szCs w:val="20"/>
                <w:lang w:eastAsia="ar-SA"/>
              </w:rPr>
              <w:t xml:space="preserve">через </w:t>
            </w:r>
            <w:r w:rsidRPr="000D044D">
              <w:rPr>
                <w:rFonts w:ascii="Times New Roman" w:hAnsi="Times New Roman"/>
                <w:spacing w:val="-1"/>
                <w:sz w:val="20"/>
                <w:szCs w:val="20"/>
                <w:highlight w:val="lightGray"/>
                <w:lang w:eastAsia="ar-SA"/>
              </w:rPr>
              <w:t>реку Обь, на 1560,2</w:t>
            </w:r>
          </w:p>
        </w:tc>
        <w:tc>
          <w:tcPr>
            <w:tcW w:w="958" w:type="dxa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781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17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18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02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D1512C" w:rsidRPr="000D044D" w:rsidTr="000D044D">
        <w:trPr>
          <w:trHeight w:val="277"/>
        </w:trPr>
        <w:tc>
          <w:tcPr>
            <w:tcW w:w="614" w:type="dxa"/>
            <w:vMerge/>
            <w:vAlign w:val="center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6202" w:type="dxa"/>
            <w:vAlign w:val="center"/>
          </w:tcPr>
          <w:p w:rsidR="00D1512C" w:rsidRPr="000D044D" w:rsidRDefault="00D1512C" w:rsidP="00BC1BAB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Итого, руб.</w:t>
            </w:r>
          </w:p>
        </w:tc>
        <w:tc>
          <w:tcPr>
            <w:tcW w:w="958" w:type="dxa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781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17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18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02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D1512C" w:rsidRPr="000D044D" w:rsidTr="000D044D">
        <w:trPr>
          <w:trHeight w:val="277"/>
        </w:trPr>
        <w:tc>
          <w:tcPr>
            <w:tcW w:w="614" w:type="dxa"/>
            <w:vMerge/>
            <w:vAlign w:val="center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6202" w:type="dxa"/>
            <w:vAlign w:val="center"/>
          </w:tcPr>
          <w:p w:rsidR="00D1512C" w:rsidRPr="000D044D" w:rsidRDefault="00D1512C" w:rsidP="00BC1BAB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58" w:type="dxa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781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17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18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02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D1512C" w:rsidRPr="000D044D" w:rsidTr="000D044D">
        <w:trPr>
          <w:trHeight w:val="277"/>
        </w:trPr>
        <w:tc>
          <w:tcPr>
            <w:tcW w:w="614" w:type="dxa"/>
            <w:vMerge w:val="restart"/>
            <w:vAlign w:val="center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6202" w:type="dxa"/>
            <w:vAlign w:val="center"/>
          </w:tcPr>
          <w:p w:rsidR="00D1512C" w:rsidRPr="000D044D" w:rsidRDefault="00D1512C" w:rsidP="00D1512C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D1512C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С «01» января 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8</w:t>
            </w:r>
            <w:r w:rsidRPr="00D1512C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г. по «3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</w:t>
            </w:r>
            <w:r w:rsidRPr="00D1512C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» 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октяб</w:t>
            </w:r>
            <w:r w:rsidRPr="00D1512C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ря 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8</w:t>
            </w:r>
            <w:r w:rsidRPr="00D1512C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г.</w:t>
            </w:r>
          </w:p>
        </w:tc>
        <w:tc>
          <w:tcPr>
            <w:tcW w:w="958" w:type="dxa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781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17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18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02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D1512C" w:rsidRPr="000D044D" w:rsidTr="000D044D">
        <w:trPr>
          <w:trHeight w:val="277"/>
        </w:trPr>
        <w:tc>
          <w:tcPr>
            <w:tcW w:w="614" w:type="dxa"/>
            <w:vMerge/>
            <w:vAlign w:val="center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6202" w:type="dxa"/>
            <w:vAlign w:val="center"/>
          </w:tcPr>
          <w:p w:rsidR="00D1512C" w:rsidRPr="000D044D" w:rsidRDefault="00D1512C" w:rsidP="00BC1BAB">
            <w:pPr>
              <w:widowControl w:val="0"/>
              <w:tabs>
                <w:tab w:val="left" w:pos="5319"/>
              </w:tabs>
              <w:suppressAutoHyphens/>
              <w:autoSpaceDE w:val="0"/>
              <w:spacing w:before="0"/>
              <w:ind w:left="-68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0D044D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обеспечение </w:t>
            </w:r>
            <w:r w:rsidRPr="000D044D">
              <w:rPr>
                <w:rFonts w:ascii="Times New Roman" w:hAnsi="Times New Roman"/>
                <w:bCs/>
                <w:spacing w:val="-2"/>
                <w:sz w:val="20"/>
                <w:szCs w:val="20"/>
                <w:lang w:eastAsia="ar-SA"/>
              </w:rPr>
              <w:t xml:space="preserve">проезда </w:t>
            </w:r>
            <w:r w:rsidRPr="000D044D">
              <w:rPr>
                <w:rFonts w:ascii="Times New Roman" w:hAnsi="Times New Roman"/>
                <w:spacing w:val="-2"/>
                <w:sz w:val="20"/>
                <w:szCs w:val="20"/>
                <w:lang w:eastAsia="ar-SA"/>
              </w:rPr>
              <w:t xml:space="preserve">транспортных средств </w:t>
            </w:r>
            <w:r w:rsidRPr="000D044D">
              <w:rPr>
                <w:rFonts w:ascii="Times New Roman" w:hAnsi="Times New Roman"/>
                <w:bCs/>
                <w:spacing w:val="-2"/>
                <w:sz w:val="20"/>
                <w:szCs w:val="20"/>
                <w:lang w:eastAsia="ar-SA"/>
              </w:rPr>
              <w:t xml:space="preserve">Заказчика </w:t>
            </w:r>
            <w:r w:rsidRPr="000D044D">
              <w:rPr>
                <w:rFonts w:ascii="Times New Roman" w:hAnsi="Times New Roman"/>
                <w:spacing w:val="-2"/>
                <w:sz w:val="20"/>
                <w:szCs w:val="20"/>
                <w:lang w:eastAsia="ar-SA"/>
              </w:rPr>
              <w:t xml:space="preserve">через </w:t>
            </w:r>
            <w:r w:rsidRPr="000D044D">
              <w:rPr>
                <w:rFonts w:ascii="Times New Roman" w:hAnsi="Times New Roman"/>
                <w:spacing w:val="-1"/>
                <w:sz w:val="20"/>
                <w:szCs w:val="20"/>
                <w:highlight w:val="lightGray"/>
                <w:lang w:eastAsia="ar-SA"/>
              </w:rPr>
              <w:t>реку Обь, на 1560,2</w:t>
            </w:r>
          </w:p>
        </w:tc>
        <w:tc>
          <w:tcPr>
            <w:tcW w:w="958" w:type="dxa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781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17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18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02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D1512C" w:rsidRPr="000D044D" w:rsidTr="000D044D">
        <w:trPr>
          <w:trHeight w:val="277"/>
        </w:trPr>
        <w:tc>
          <w:tcPr>
            <w:tcW w:w="614" w:type="dxa"/>
            <w:vMerge/>
            <w:vAlign w:val="center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6202" w:type="dxa"/>
            <w:vAlign w:val="center"/>
          </w:tcPr>
          <w:p w:rsidR="00D1512C" w:rsidRPr="000D044D" w:rsidRDefault="00D1512C" w:rsidP="00BC1BAB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Итого, руб.</w:t>
            </w:r>
          </w:p>
        </w:tc>
        <w:tc>
          <w:tcPr>
            <w:tcW w:w="958" w:type="dxa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781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17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18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02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D1512C" w:rsidRPr="000D044D" w:rsidTr="000D044D">
        <w:trPr>
          <w:trHeight w:val="277"/>
        </w:trPr>
        <w:tc>
          <w:tcPr>
            <w:tcW w:w="614" w:type="dxa"/>
            <w:vMerge/>
            <w:vAlign w:val="center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6202" w:type="dxa"/>
            <w:vAlign w:val="center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58" w:type="dxa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781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17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918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02" w:type="dxa"/>
          </w:tcPr>
          <w:p w:rsidR="00D1512C" w:rsidRPr="000D044D" w:rsidRDefault="00D1512C" w:rsidP="000D044D">
            <w:pPr>
              <w:widowControl w:val="0"/>
              <w:suppressAutoHyphens/>
              <w:autoSpaceDE w:val="0"/>
              <w:spacing w:before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D1512C" w:rsidRPr="000D044D" w:rsidTr="000D044D">
        <w:trPr>
          <w:trHeight w:val="293"/>
        </w:trPr>
        <w:tc>
          <w:tcPr>
            <w:tcW w:w="6816" w:type="dxa"/>
            <w:gridSpan w:val="2"/>
            <w:vAlign w:val="center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0D044D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ВСЕГО, руб.</w:t>
            </w:r>
          </w:p>
        </w:tc>
        <w:tc>
          <w:tcPr>
            <w:tcW w:w="958" w:type="dxa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right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81" w:type="dxa"/>
            <w:vAlign w:val="center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17" w:type="dxa"/>
            <w:vAlign w:val="center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18" w:type="dxa"/>
            <w:vAlign w:val="center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02" w:type="dxa"/>
            <w:vAlign w:val="center"/>
          </w:tcPr>
          <w:p w:rsidR="00D1512C" w:rsidRPr="000D044D" w:rsidRDefault="00D1512C" w:rsidP="000D044D">
            <w:pPr>
              <w:widowControl w:val="0"/>
              <w:tabs>
                <w:tab w:val="left" w:pos="5190"/>
              </w:tabs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</w:tbl>
    <w:p w:rsidR="000D044D" w:rsidRPr="000D044D" w:rsidRDefault="000D044D" w:rsidP="000D044D">
      <w:pPr>
        <w:widowControl w:val="0"/>
        <w:tabs>
          <w:tab w:val="left" w:pos="5190"/>
        </w:tabs>
        <w:suppressAutoHyphens/>
        <w:autoSpaceDE w:val="0"/>
        <w:spacing w:before="0"/>
        <w:jc w:val="both"/>
        <w:rPr>
          <w:rFonts w:ascii="Times New Roman" w:hAnsi="Times New Roman"/>
          <w:b/>
          <w:sz w:val="20"/>
          <w:szCs w:val="20"/>
          <w:lang w:eastAsia="ar-SA"/>
        </w:rPr>
      </w:pPr>
    </w:p>
    <w:p w:rsidR="000D044D" w:rsidRPr="000D044D" w:rsidRDefault="000D044D" w:rsidP="000D044D">
      <w:pPr>
        <w:tabs>
          <w:tab w:val="num" w:pos="0"/>
        </w:tabs>
        <w:spacing w:before="0"/>
        <w:ind w:right="-32" w:firstLine="709"/>
        <w:jc w:val="both"/>
        <w:rPr>
          <w:rFonts w:ascii="Times New Roman" w:hAnsi="Times New Roman"/>
          <w:sz w:val="24"/>
          <w:lang w:val="x-none" w:eastAsia="x-none"/>
        </w:rPr>
      </w:pPr>
      <w:r w:rsidRPr="000D044D">
        <w:rPr>
          <w:rFonts w:ascii="Times New Roman" w:hAnsi="Times New Roman"/>
          <w:sz w:val="24"/>
          <w:lang w:val="x-none" w:eastAsia="x-none"/>
        </w:rPr>
        <w:t>Общая сумма по Договору составляет</w:t>
      </w:r>
      <w:r w:rsidRPr="000D044D">
        <w:rPr>
          <w:rFonts w:ascii="Times New Roman" w:hAnsi="Times New Roman"/>
          <w:sz w:val="24"/>
          <w:highlight w:val="lightGray"/>
          <w:lang w:val="x-none" w:eastAsia="x-none"/>
        </w:rPr>
        <w:t>: __________ (__________) рублей без НДС, кроме того НДС 18% _______ (_________) рублей, всего с учетом НДС – ____________ (_________) рублей.</w:t>
      </w:r>
    </w:p>
    <w:p w:rsidR="000D044D" w:rsidRPr="000D044D" w:rsidRDefault="000D044D" w:rsidP="000D044D">
      <w:pPr>
        <w:spacing w:before="0"/>
        <w:ind w:right="-225"/>
        <w:jc w:val="both"/>
        <w:rPr>
          <w:rFonts w:ascii="Times New Roman" w:hAnsi="Times New Roman"/>
          <w:sz w:val="24"/>
          <w:lang w:val="x-none" w:eastAsia="x-none"/>
        </w:rPr>
      </w:pPr>
      <w:r w:rsidRPr="000D044D">
        <w:rPr>
          <w:rFonts w:ascii="Times New Roman" w:hAnsi="Times New Roman"/>
          <w:sz w:val="24"/>
          <w:lang w:val="x-none" w:eastAsia="x-none"/>
        </w:rPr>
        <w:t xml:space="preserve">Настоящий протокол является неотъемлемой частью Договора </w:t>
      </w:r>
      <w:r w:rsidRPr="000D044D">
        <w:rPr>
          <w:rFonts w:ascii="Times New Roman" w:hAnsi="Times New Roman"/>
          <w:sz w:val="24"/>
          <w:highlight w:val="lightGray"/>
          <w:lang w:val="x-none" w:eastAsia="x-none"/>
        </w:rPr>
        <w:t>№</w:t>
      </w:r>
      <w:r w:rsidRPr="000D044D">
        <w:rPr>
          <w:rFonts w:ascii="Times New Roman" w:hAnsi="Times New Roman"/>
          <w:sz w:val="24"/>
          <w:highlight w:val="lightGray"/>
          <w:lang w:val="x-none" w:eastAsia="x-none"/>
        </w:rPr>
        <w:softHyphen/>
      </w:r>
      <w:r w:rsidRPr="000D044D">
        <w:rPr>
          <w:rFonts w:ascii="Times New Roman" w:hAnsi="Times New Roman"/>
          <w:sz w:val="24"/>
          <w:highlight w:val="lightGray"/>
          <w:lang w:val="x-none" w:eastAsia="x-none"/>
        </w:rPr>
        <w:softHyphen/>
      </w:r>
      <w:r w:rsidRPr="000D044D">
        <w:rPr>
          <w:rFonts w:ascii="Times New Roman" w:hAnsi="Times New Roman"/>
          <w:sz w:val="24"/>
          <w:highlight w:val="lightGray"/>
          <w:lang w:val="x-none" w:eastAsia="x-none"/>
        </w:rPr>
        <w:softHyphen/>
      </w:r>
      <w:r w:rsidRPr="000D044D">
        <w:rPr>
          <w:rFonts w:ascii="Times New Roman" w:hAnsi="Times New Roman"/>
          <w:sz w:val="24"/>
          <w:highlight w:val="lightGray"/>
          <w:lang w:val="x-none" w:eastAsia="x-none"/>
        </w:rPr>
        <w:softHyphen/>
      </w:r>
      <w:r w:rsidRPr="000D044D">
        <w:rPr>
          <w:rFonts w:ascii="Times New Roman" w:hAnsi="Times New Roman"/>
          <w:sz w:val="24"/>
          <w:highlight w:val="lightGray"/>
          <w:lang w:val="x-none" w:eastAsia="x-none"/>
        </w:rPr>
        <w:softHyphen/>
        <w:t>__________ от «___»_______20__ года.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20"/>
          <w:szCs w:val="20"/>
          <w:lang w:eastAsia="ar-SA"/>
        </w:rPr>
      </w:pPr>
    </w:p>
    <w:tbl>
      <w:tblPr>
        <w:tblW w:w="15875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3794"/>
        <w:gridCol w:w="3794"/>
        <w:gridCol w:w="1155"/>
        <w:gridCol w:w="3566"/>
        <w:gridCol w:w="1544"/>
        <w:gridCol w:w="2022"/>
      </w:tblGrid>
      <w:tr w:rsidR="000D044D" w:rsidRPr="000D044D" w:rsidTr="000D044D">
        <w:trPr>
          <w:trHeight w:val="186"/>
        </w:trPr>
        <w:tc>
          <w:tcPr>
            <w:tcW w:w="7588" w:type="dxa"/>
            <w:gridSpan w:val="2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  <w:r w:rsidRPr="000D044D">
              <w:rPr>
                <w:rFonts w:ascii="Times New Roman" w:hAnsi="Times New Roman"/>
                <w:b/>
                <w:sz w:val="24"/>
                <w:szCs w:val="20"/>
              </w:rPr>
              <w:t>Заказчик:</w:t>
            </w:r>
          </w:p>
        </w:tc>
        <w:tc>
          <w:tcPr>
            <w:tcW w:w="1155" w:type="dxa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7132" w:type="dxa"/>
            <w:gridSpan w:val="3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  <w:r w:rsidRPr="000D044D">
              <w:rPr>
                <w:rFonts w:ascii="Times New Roman" w:hAnsi="Times New Roman"/>
                <w:b/>
                <w:sz w:val="24"/>
                <w:szCs w:val="20"/>
              </w:rPr>
              <w:t>Исполнитель:</w:t>
            </w:r>
          </w:p>
        </w:tc>
      </w:tr>
      <w:tr w:rsidR="000D044D" w:rsidRPr="000D044D" w:rsidTr="000D044D">
        <w:trPr>
          <w:trHeight w:val="186"/>
        </w:trPr>
        <w:tc>
          <w:tcPr>
            <w:tcW w:w="7588" w:type="dxa"/>
            <w:gridSpan w:val="2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  <w:r w:rsidRPr="000D044D">
              <w:rPr>
                <w:rFonts w:ascii="Times New Roman" w:hAnsi="Times New Roman"/>
                <w:b/>
                <w:sz w:val="24"/>
                <w:szCs w:val="20"/>
              </w:rPr>
              <w:t>ОАО «СН-МНГ»</w:t>
            </w:r>
          </w:p>
        </w:tc>
        <w:tc>
          <w:tcPr>
            <w:tcW w:w="1155" w:type="dxa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5110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2022" w:type="dxa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0D044D" w:rsidRPr="000D044D" w:rsidTr="000D044D">
        <w:trPr>
          <w:trHeight w:val="186"/>
        </w:trPr>
        <w:tc>
          <w:tcPr>
            <w:tcW w:w="7588" w:type="dxa"/>
            <w:gridSpan w:val="2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155" w:type="dxa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7132" w:type="dxa"/>
            <w:gridSpan w:val="3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i/>
                <w:sz w:val="24"/>
                <w:szCs w:val="20"/>
              </w:rPr>
            </w:pPr>
            <w:r w:rsidRPr="000D044D">
              <w:rPr>
                <w:rFonts w:ascii="Times New Roman" w:hAnsi="Times New Roman"/>
                <w:i/>
                <w:sz w:val="24"/>
                <w:szCs w:val="20"/>
              </w:rPr>
              <w:t xml:space="preserve">               (наименование)</w:t>
            </w:r>
          </w:p>
        </w:tc>
      </w:tr>
      <w:tr w:rsidR="000D044D" w:rsidRPr="000D044D" w:rsidTr="000D044D">
        <w:trPr>
          <w:trHeight w:val="186"/>
        </w:trPr>
        <w:tc>
          <w:tcPr>
            <w:tcW w:w="7588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155" w:type="dxa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7132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0D044D" w:rsidRPr="000D044D" w:rsidTr="000D044D">
        <w:trPr>
          <w:trHeight w:val="52"/>
        </w:trPr>
        <w:tc>
          <w:tcPr>
            <w:tcW w:w="7588" w:type="dxa"/>
            <w:gridSpan w:val="2"/>
            <w:tcBorders>
              <w:top w:val="single" w:sz="4" w:space="0" w:color="auto"/>
            </w:tcBorders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i/>
                <w:sz w:val="24"/>
                <w:szCs w:val="20"/>
              </w:rPr>
            </w:pPr>
            <w:r w:rsidRPr="000D044D">
              <w:rPr>
                <w:rFonts w:ascii="Times New Roman" w:hAnsi="Times New Roman"/>
                <w:i/>
                <w:sz w:val="24"/>
                <w:szCs w:val="20"/>
              </w:rPr>
              <w:t>(должность)</w:t>
            </w:r>
          </w:p>
        </w:tc>
        <w:tc>
          <w:tcPr>
            <w:tcW w:w="1155" w:type="dxa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7132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i/>
                <w:sz w:val="24"/>
                <w:szCs w:val="20"/>
              </w:rPr>
            </w:pPr>
            <w:r w:rsidRPr="000D044D">
              <w:rPr>
                <w:rFonts w:ascii="Times New Roman" w:hAnsi="Times New Roman"/>
                <w:i/>
                <w:sz w:val="24"/>
                <w:szCs w:val="20"/>
              </w:rPr>
              <w:t>(должность)</w:t>
            </w:r>
          </w:p>
        </w:tc>
      </w:tr>
      <w:tr w:rsidR="000D044D" w:rsidRPr="000D044D" w:rsidTr="000D044D">
        <w:trPr>
          <w:trHeight w:val="186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i/>
                <w:sz w:val="24"/>
                <w:szCs w:val="20"/>
              </w:rPr>
            </w:pPr>
          </w:p>
        </w:tc>
        <w:tc>
          <w:tcPr>
            <w:tcW w:w="3794" w:type="dxa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i/>
                <w:sz w:val="24"/>
                <w:szCs w:val="20"/>
              </w:rPr>
            </w:pPr>
            <w:r w:rsidRPr="000D044D">
              <w:rPr>
                <w:rFonts w:ascii="Times New Roman" w:hAnsi="Times New Roman"/>
                <w:b/>
                <w:sz w:val="24"/>
                <w:szCs w:val="20"/>
              </w:rPr>
              <w:t>(ФИО)</w:t>
            </w:r>
          </w:p>
        </w:tc>
        <w:tc>
          <w:tcPr>
            <w:tcW w:w="1155" w:type="dxa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3566" w:type="dxa"/>
            <w:tcBorders>
              <w:bottom w:val="single" w:sz="4" w:space="0" w:color="auto"/>
            </w:tcBorders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i/>
                <w:sz w:val="24"/>
                <w:szCs w:val="20"/>
              </w:rPr>
            </w:pPr>
          </w:p>
        </w:tc>
        <w:tc>
          <w:tcPr>
            <w:tcW w:w="3566" w:type="dxa"/>
            <w:gridSpan w:val="2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i/>
                <w:sz w:val="24"/>
                <w:szCs w:val="20"/>
              </w:rPr>
            </w:pPr>
            <w:r w:rsidRPr="000D044D">
              <w:rPr>
                <w:rFonts w:ascii="Times New Roman" w:hAnsi="Times New Roman"/>
                <w:b/>
                <w:sz w:val="24"/>
                <w:szCs w:val="20"/>
              </w:rPr>
              <w:t>(ФИО)</w:t>
            </w:r>
          </w:p>
        </w:tc>
      </w:tr>
      <w:tr w:rsidR="000D044D" w:rsidRPr="000D044D" w:rsidTr="000D044D">
        <w:trPr>
          <w:trHeight w:val="186"/>
        </w:trPr>
        <w:tc>
          <w:tcPr>
            <w:tcW w:w="7588" w:type="dxa"/>
            <w:gridSpan w:val="2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i/>
                <w:sz w:val="24"/>
                <w:szCs w:val="20"/>
              </w:rPr>
            </w:pPr>
            <w:r w:rsidRPr="000D044D">
              <w:rPr>
                <w:rFonts w:ascii="Times New Roman" w:hAnsi="Times New Roman"/>
                <w:i/>
                <w:sz w:val="24"/>
                <w:szCs w:val="20"/>
              </w:rPr>
              <w:t xml:space="preserve">          (подпись)</w:t>
            </w:r>
          </w:p>
        </w:tc>
        <w:tc>
          <w:tcPr>
            <w:tcW w:w="1155" w:type="dxa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7132" w:type="dxa"/>
            <w:gridSpan w:val="3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i/>
                <w:sz w:val="24"/>
                <w:szCs w:val="20"/>
              </w:rPr>
            </w:pPr>
            <w:r w:rsidRPr="000D044D">
              <w:rPr>
                <w:rFonts w:ascii="Times New Roman" w:hAnsi="Times New Roman"/>
                <w:i/>
                <w:sz w:val="24"/>
                <w:szCs w:val="20"/>
              </w:rPr>
              <w:t xml:space="preserve">          (подпись)</w:t>
            </w:r>
          </w:p>
        </w:tc>
      </w:tr>
      <w:tr w:rsidR="000D044D" w:rsidRPr="000D044D" w:rsidTr="000D044D">
        <w:trPr>
          <w:trHeight w:val="184"/>
        </w:trPr>
        <w:tc>
          <w:tcPr>
            <w:tcW w:w="7588" w:type="dxa"/>
            <w:gridSpan w:val="2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  <w:r w:rsidRPr="000D044D">
              <w:rPr>
                <w:rFonts w:ascii="Times New Roman" w:hAnsi="Times New Roman"/>
                <w:b/>
                <w:sz w:val="24"/>
                <w:szCs w:val="20"/>
              </w:rPr>
              <w:t xml:space="preserve">         М.П.</w:t>
            </w:r>
          </w:p>
        </w:tc>
        <w:tc>
          <w:tcPr>
            <w:tcW w:w="1155" w:type="dxa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7132" w:type="dxa"/>
            <w:gridSpan w:val="3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sz w:val="24"/>
                <w:szCs w:val="20"/>
              </w:rPr>
            </w:pPr>
            <w:r w:rsidRPr="000D044D">
              <w:rPr>
                <w:rFonts w:ascii="Times New Roman" w:hAnsi="Times New Roman"/>
                <w:b/>
                <w:sz w:val="24"/>
                <w:szCs w:val="20"/>
              </w:rPr>
              <w:t xml:space="preserve">            М.П.</w:t>
            </w:r>
          </w:p>
        </w:tc>
      </w:tr>
    </w:tbl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20"/>
          <w:szCs w:val="20"/>
          <w:lang w:val="en-US" w:eastAsia="ar-SA"/>
        </w:rPr>
        <w:sectPr w:rsidR="000D044D" w:rsidRPr="000D044D" w:rsidSect="000D044D">
          <w:footnotePr>
            <w:pos w:val="beneathText"/>
          </w:footnotePr>
          <w:type w:val="continuous"/>
          <w:pgSz w:w="16837" w:h="11905" w:orient="landscape"/>
          <w:pgMar w:top="851" w:right="567" w:bottom="709" w:left="567" w:header="720" w:footer="720" w:gutter="0"/>
          <w:cols w:space="720"/>
          <w:docGrid w:linePitch="360"/>
        </w:sectPr>
      </w:pPr>
    </w:p>
    <w:p w:rsidR="000D044D" w:rsidRPr="000D044D" w:rsidRDefault="000D044D" w:rsidP="000D044D">
      <w:pPr>
        <w:keepNext/>
        <w:widowControl w:val="0"/>
        <w:suppressAutoHyphens/>
        <w:autoSpaceDE w:val="0"/>
        <w:spacing w:before="0"/>
        <w:ind w:firstLine="709"/>
        <w:jc w:val="center"/>
        <w:rPr>
          <w:rFonts w:ascii="Times New Roman" w:hAnsi="Times New Roman"/>
          <w:b/>
          <w:bCs/>
          <w:szCs w:val="22"/>
          <w:lang w:eastAsia="ar-SA"/>
        </w:rPr>
      </w:pPr>
    </w:p>
    <w:p w:rsidR="000D044D" w:rsidRPr="000D044D" w:rsidRDefault="000D044D" w:rsidP="000D044D">
      <w:pPr>
        <w:widowControl w:val="0"/>
        <w:tabs>
          <w:tab w:val="left" w:pos="5190"/>
        </w:tabs>
        <w:suppressAutoHyphens/>
        <w:autoSpaceDE w:val="0"/>
        <w:spacing w:before="0" w:line="276" w:lineRule="auto"/>
        <w:rPr>
          <w:rFonts w:ascii="Times New Roman" w:hAnsi="Times New Roman"/>
          <w:sz w:val="16"/>
          <w:szCs w:val="16"/>
          <w:lang w:eastAsia="ar-SA"/>
        </w:rPr>
      </w:pPr>
      <w:r w:rsidRPr="000D044D">
        <w:rPr>
          <w:rFonts w:ascii="Times New Roman" w:hAnsi="Times New Roman"/>
          <w:sz w:val="16"/>
          <w:szCs w:val="16"/>
          <w:lang w:eastAsia="ar-SA"/>
        </w:rPr>
        <w:t>Приложение №</w:t>
      </w:r>
      <w:r w:rsidRPr="000D044D">
        <w:rPr>
          <w:rFonts w:ascii="Times New Roman" w:hAnsi="Times New Roman"/>
          <w:sz w:val="16"/>
          <w:szCs w:val="16"/>
          <w:highlight w:val="lightGray"/>
          <w:lang w:eastAsia="ar-SA"/>
        </w:rPr>
        <w:t>___</w:t>
      </w:r>
    </w:p>
    <w:p w:rsidR="000D044D" w:rsidRPr="000D044D" w:rsidRDefault="000D044D" w:rsidP="000D044D">
      <w:pPr>
        <w:widowControl w:val="0"/>
        <w:tabs>
          <w:tab w:val="left" w:pos="5190"/>
        </w:tabs>
        <w:suppressAutoHyphens/>
        <w:autoSpaceDE w:val="0"/>
        <w:spacing w:before="0" w:line="276" w:lineRule="auto"/>
        <w:rPr>
          <w:rFonts w:ascii="Times New Roman" w:hAnsi="Times New Roman"/>
          <w:sz w:val="16"/>
          <w:szCs w:val="16"/>
          <w:lang w:eastAsia="ar-SA"/>
        </w:rPr>
      </w:pPr>
      <w:r w:rsidRPr="000D044D">
        <w:rPr>
          <w:rFonts w:ascii="Times New Roman" w:hAnsi="Times New Roman"/>
          <w:sz w:val="16"/>
          <w:szCs w:val="16"/>
          <w:highlight w:val="lightGray"/>
          <w:lang w:eastAsia="ar-SA"/>
        </w:rPr>
        <w:t>к договору № ______ от _____</w:t>
      </w:r>
      <w:proofErr w:type="gramStart"/>
      <w:r w:rsidRPr="000D044D">
        <w:rPr>
          <w:rFonts w:ascii="Times New Roman" w:hAnsi="Times New Roman"/>
          <w:sz w:val="16"/>
          <w:szCs w:val="16"/>
          <w:highlight w:val="lightGray"/>
          <w:lang w:eastAsia="ar-SA"/>
        </w:rPr>
        <w:t>г</w:t>
      </w:r>
      <w:proofErr w:type="gramEnd"/>
      <w:r w:rsidRPr="000D044D">
        <w:rPr>
          <w:rFonts w:ascii="Times New Roman" w:hAnsi="Times New Roman"/>
          <w:sz w:val="16"/>
          <w:szCs w:val="16"/>
          <w:highlight w:val="lightGray"/>
          <w:lang w:eastAsia="ar-SA"/>
        </w:rPr>
        <w:t>.</w:t>
      </w:r>
    </w:p>
    <w:p w:rsidR="000D044D" w:rsidRPr="000D044D" w:rsidRDefault="000D044D" w:rsidP="000D044D">
      <w:pPr>
        <w:keepNext/>
        <w:widowControl w:val="0"/>
        <w:suppressAutoHyphens/>
        <w:autoSpaceDE w:val="0"/>
        <w:spacing w:before="0"/>
        <w:ind w:firstLine="709"/>
        <w:rPr>
          <w:rFonts w:ascii="Times New Roman" w:hAnsi="Times New Roman"/>
          <w:b/>
          <w:bCs/>
          <w:szCs w:val="22"/>
          <w:lang w:eastAsia="ar-SA"/>
        </w:rPr>
      </w:pPr>
    </w:p>
    <w:p w:rsidR="000D044D" w:rsidRPr="000D044D" w:rsidRDefault="000D044D" w:rsidP="000D044D">
      <w:pPr>
        <w:keepNext/>
        <w:widowControl w:val="0"/>
        <w:suppressAutoHyphens/>
        <w:autoSpaceDE w:val="0"/>
        <w:spacing w:before="0"/>
        <w:ind w:firstLine="709"/>
        <w:jc w:val="center"/>
        <w:rPr>
          <w:rFonts w:ascii="Times New Roman" w:hAnsi="Times New Roman"/>
          <w:b/>
          <w:bCs/>
          <w:szCs w:val="22"/>
          <w:lang w:eastAsia="ar-SA"/>
        </w:rPr>
      </w:pPr>
    </w:p>
    <w:p w:rsidR="000D044D" w:rsidRPr="000D044D" w:rsidRDefault="000D044D" w:rsidP="000D044D">
      <w:pPr>
        <w:keepNext/>
        <w:widowControl w:val="0"/>
        <w:suppressAutoHyphens/>
        <w:autoSpaceDE w:val="0"/>
        <w:spacing w:before="0"/>
        <w:ind w:firstLine="709"/>
        <w:jc w:val="center"/>
        <w:rPr>
          <w:rFonts w:ascii="Times New Roman" w:hAnsi="Times New Roman"/>
          <w:b/>
          <w:bCs/>
          <w:szCs w:val="22"/>
          <w:lang w:eastAsia="ar-SA"/>
        </w:rPr>
      </w:pPr>
    </w:p>
    <w:p w:rsidR="000D044D" w:rsidRPr="000D044D" w:rsidRDefault="000D044D" w:rsidP="000D044D">
      <w:pPr>
        <w:keepNext/>
        <w:widowControl w:val="0"/>
        <w:suppressAutoHyphens/>
        <w:autoSpaceDE w:val="0"/>
        <w:spacing w:before="0"/>
        <w:ind w:firstLine="709"/>
        <w:jc w:val="center"/>
        <w:rPr>
          <w:rFonts w:ascii="Times New Roman" w:hAnsi="Times New Roman"/>
          <w:b/>
          <w:bCs/>
          <w:szCs w:val="22"/>
          <w:lang w:eastAsia="ar-SA"/>
        </w:rPr>
      </w:pPr>
      <w:r w:rsidRPr="000D044D">
        <w:rPr>
          <w:rFonts w:ascii="Times New Roman" w:hAnsi="Times New Roman"/>
          <w:b/>
          <w:bCs/>
          <w:szCs w:val="22"/>
          <w:lang w:eastAsia="ar-SA"/>
        </w:rPr>
        <w:t xml:space="preserve">Акт приема </w:t>
      </w:r>
      <w:r w:rsidRPr="000D044D">
        <w:rPr>
          <w:rFonts w:ascii="Times New Roman" w:hAnsi="Times New Roman"/>
          <w:szCs w:val="22"/>
          <w:lang w:eastAsia="ar-SA"/>
        </w:rPr>
        <w:t xml:space="preserve">– </w:t>
      </w:r>
      <w:r w:rsidRPr="000D044D">
        <w:rPr>
          <w:rFonts w:ascii="Times New Roman" w:hAnsi="Times New Roman"/>
          <w:b/>
          <w:szCs w:val="22"/>
          <w:lang w:eastAsia="ar-SA"/>
        </w:rPr>
        <w:t>передачи</w:t>
      </w:r>
    </w:p>
    <w:p w:rsidR="000D044D" w:rsidRPr="000D044D" w:rsidRDefault="000D044D" w:rsidP="000D044D">
      <w:pPr>
        <w:keepNext/>
        <w:widowControl w:val="0"/>
        <w:suppressAutoHyphens/>
        <w:autoSpaceDE w:val="0"/>
        <w:spacing w:before="0"/>
        <w:ind w:firstLine="709"/>
        <w:jc w:val="center"/>
        <w:rPr>
          <w:rFonts w:ascii="Times New Roman" w:hAnsi="Times New Roman"/>
          <w:b/>
          <w:bCs/>
          <w:szCs w:val="22"/>
          <w:lang w:eastAsia="ar-SA"/>
        </w:rPr>
      </w:pPr>
      <w:r w:rsidRPr="000D044D">
        <w:rPr>
          <w:rFonts w:ascii="Times New Roman" w:hAnsi="Times New Roman"/>
          <w:b/>
          <w:bCs/>
          <w:szCs w:val="22"/>
          <w:lang w:eastAsia="ar-SA"/>
        </w:rPr>
        <w:t>локальных нормативных актов Заказчика</w:t>
      </w:r>
    </w:p>
    <w:tbl>
      <w:tblPr>
        <w:tblpPr w:leftFromText="180" w:rightFromText="180" w:vertAnchor="text" w:horzAnchor="margin" w:tblpXSpec="center" w:tblpY="96"/>
        <w:tblW w:w="10633" w:type="dxa"/>
        <w:tblLayout w:type="fixed"/>
        <w:tblLook w:val="0000" w:firstRow="0" w:lastRow="0" w:firstColumn="0" w:lastColumn="0" w:noHBand="0" w:noVBand="0"/>
      </w:tblPr>
      <w:tblGrid>
        <w:gridCol w:w="817"/>
        <w:gridCol w:w="8222"/>
        <w:gridCol w:w="1594"/>
      </w:tblGrid>
      <w:tr w:rsidR="000D044D" w:rsidRPr="000D044D" w:rsidTr="000D044D">
        <w:trPr>
          <w:cantSplit/>
          <w:trHeight w:val="699"/>
          <w:tblHeader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0D044D" w:rsidRPr="000D044D" w:rsidRDefault="000D044D" w:rsidP="000D044D">
            <w:pPr>
              <w:widowControl w:val="0"/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0D044D">
              <w:rPr>
                <w:rFonts w:ascii="Times New Roman" w:hAnsi="Times New Roman"/>
                <w:sz w:val="20"/>
                <w:szCs w:val="20"/>
                <w:lang w:val="uk-UA" w:eastAsia="ar-SA"/>
              </w:rPr>
              <w:t>№</w:t>
            </w:r>
          </w:p>
          <w:p w:rsidR="000D044D" w:rsidRPr="000D044D" w:rsidRDefault="000D044D" w:rsidP="000D044D">
            <w:pPr>
              <w:widowControl w:val="0"/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0D044D">
              <w:rPr>
                <w:rFonts w:ascii="Times New Roman" w:hAnsi="Times New Roman"/>
                <w:sz w:val="20"/>
                <w:szCs w:val="20"/>
                <w:lang w:val="uk-UA" w:eastAsia="ar-SA"/>
              </w:rPr>
              <w:t>п/</w:t>
            </w:r>
            <w:proofErr w:type="spellStart"/>
            <w:r w:rsidRPr="000D044D">
              <w:rPr>
                <w:rFonts w:ascii="Times New Roman" w:hAnsi="Times New Roman"/>
                <w:sz w:val="20"/>
                <w:szCs w:val="20"/>
                <w:lang w:val="uk-UA" w:eastAsia="ar-SA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0D044D" w:rsidRPr="000D044D" w:rsidRDefault="000D044D" w:rsidP="000D044D">
            <w:pPr>
              <w:widowControl w:val="0"/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ar-SA"/>
              </w:rPr>
            </w:pPr>
            <w:r w:rsidRPr="000D044D">
              <w:rPr>
                <w:rFonts w:ascii="Times New Roman" w:hAnsi="Times New Roman"/>
                <w:b/>
                <w:sz w:val="28"/>
                <w:szCs w:val="28"/>
                <w:lang w:val="uk-UA" w:eastAsia="ar-SA"/>
              </w:rPr>
              <w:t>Наименование локального нормативного акта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0D044D" w:rsidRPr="000D044D" w:rsidRDefault="000D044D" w:rsidP="000D044D">
            <w:pPr>
              <w:widowControl w:val="0"/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proofErr w:type="spellStart"/>
            <w:r w:rsidRPr="000D044D"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  <w:t>Объем</w:t>
            </w:r>
            <w:proofErr w:type="spellEnd"/>
          </w:p>
          <w:p w:rsidR="000D044D" w:rsidRPr="000D044D" w:rsidRDefault="000D044D" w:rsidP="000D044D">
            <w:pPr>
              <w:widowControl w:val="0"/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0D044D">
              <w:rPr>
                <w:rFonts w:ascii="Times New Roman" w:hAnsi="Times New Roman"/>
                <w:sz w:val="20"/>
                <w:szCs w:val="20"/>
                <w:lang w:val="uk-UA" w:eastAsia="ar-SA"/>
              </w:rPr>
              <w:t>(</w:t>
            </w:r>
            <w:proofErr w:type="spellStart"/>
            <w:r w:rsidRPr="000D044D">
              <w:rPr>
                <w:rFonts w:ascii="Times New Roman" w:hAnsi="Times New Roman"/>
                <w:sz w:val="20"/>
                <w:szCs w:val="20"/>
                <w:lang w:val="uk-UA" w:eastAsia="ar-SA"/>
              </w:rPr>
              <w:t>кол-во</w:t>
            </w:r>
            <w:proofErr w:type="spellEnd"/>
            <w:r w:rsidRPr="000D044D"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 </w:t>
            </w:r>
            <w:proofErr w:type="spellStart"/>
            <w:r w:rsidRPr="000D044D">
              <w:rPr>
                <w:rFonts w:ascii="Times New Roman" w:hAnsi="Times New Roman"/>
                <w:sz w:val="20"/>
                <w:szCs w:val="20"/>
                <w:lang w:val="uk-UA" w:eastAsia="ar-SA"/>
              </w:rPr>
              <w:t>листов</w:t>
            </w:r>
            <w:proofErr w:type="spellEnd"/>
            <w:r w:rsidRPr="000D044D">
              <w:rPr>
                <w:rFonts w:ascii="Times New Roman" w:hAnsi="Times New Roman"/>
                <w:sz w:val="20"/>
                <w:szCs w:val="20"/>
                <w:lang w:val="uk-UA" w:eastAsia="ar-SA"/>
              </w:rPr>
              <w:t>)</w:t>
            </w:r>
          </w:p>
        </w:tc>
      </w:tr>
      <w:tr w:rsidR="000D044D" w:rsidRPr="000D044D" w:rsidTr="000D044D">
        <w:trPr>
          <w:cantSplit/>
          <w:trHeight w:val="133"/>
          <w:tblHeader/>
        </w:trPr>
        <w:tc>
          <w:tcPr>
            <w:tcW w:w="10633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D044D" w:rsidRPr="000D044D" w:rsidRDefault="000D044D" w:rsidP="000D044D">
            <w:pPr>
              <w:widowControl w:val="0"/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b/>
                <w:sz w:val="10"/>
                <w:szCs w:val="10"/>
                <w:lang w:val="uk-UA" w:eastAsia="ar-SA"/>
              </w:rPr>
            </w:pPr>
          </w:p>
        </w:tc>
      </w:tr>
      <w:tr w:rsidR="000D044D" w:rsidRPr="000D044D" w:rsidTr="000D044D">
        <w:trPr>
          <w:cantSplit/>
          <w:trHeight w:val="243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D044D" w:rsidRPr="000D044D" w:rsidRDefault="000D044D" w:rsidP="00D1512C">
            <w:pPr>
              <w:widowControl w:val="0"/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pacing w:before="0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eastAsia="ar-SA"/>
              </w:rPr>
            </w:pPr>
            <w:r w:rsidRPr="000D044D">
              <w:rPr>
                <w:rFonts w:ascii="Times New Roman" w:hAnsi="Times New Roman"/>
                <w:sz w:val="20"/>
                <w:szCs w:val="20"/>
                <w:highlight w:val="lightGray"/>
                <w:lang w:eastAsia="ar-SA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D044D" w:rsidRPr="000D044D" w:rsidRDefault="000D044D" w:rsidP="000D044D">
            <w:pPr>
              <w:widowControl w:val="0"/>
              <w:suppressAutoHyphens/>
              <w:autoSpaceDE w:val="0"/>
              <w:spacing w:before="0"/>
              <w:jc w:val="both"/>
              <w:rPr>
                <w:rFonts w:ascii="Times New Roman" w:hAnsi="Times New Roman"/>
                <w:szCs w:val="22"/>
                <w:highlight w:val="lightGray"/>
                <w:lang w:eastAsia="ar-SA"/>
              </w:rPr>
            </w:pPr>
            <w:r w:rsidRPr="000D044D">
              <w:rPr>
                <w:rFonts w:ascii="Times New Roman" w:hAnsi="Times New Roman"/>
                <w:szCs w:val="22"/>
                <w:highlight w:val="lightGray"/>
                <w:lang w:eastAsia="ar-SA"/>
              </w:rPr>
              <w:t>Положение о контрольно-пропускных пунктах  Открытого Акционерного Общества «Славнефть-Мегионнефтегаз»;</w:t>
            </w:r>
          </w:p>
          <w:p w:rsidR="000D044D" w:rsidRPr="000D044D" w:rsidRDefault="000D044D" w:rsidP="000D044D">
            <w:pPr>
              <w:widowControl w:val="0"/>
              <w:suppressAutoHyphens/>
              <w:autoSpaceDE w:val="0"/>
              <w:spacing w:before="0"/>
              <w:jc w:val="both"/>
              <w:rPr>
                <w:rFonts w:ascii="Times New Roman" w:hAnsi="Times New Roman"/>
                <w:szCs w:val="22"/>
                <w:highlight w:val="lightGray"/>
                <w:lang w:eastAsia="ar-SA"/>
              </w:rPr>
            </w:pP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44D" w:rsidRPr="000D044D" w:rsidRDefault="000D044D" w:rsidP="000D044D">
            <w:pPr>
              <w:widowControl w:val="0"/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eastAsia="ar-SA"/>
              </w:rPr>
            </w:pPr>
          </w:p>
          <w:p w:rsidR="000D044D" w:rsidRPr="000D044D" w:rsidRDefault="000D044D" w:rsidP="000D044D">
            <w:pPr>
              <w:widowControl w:val="0"/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Cs w:val="22"/>
                <w:highlight w:val="lightGray"/>
                <w:lang w:eastAsia="ar-SA"/>
              </w:rPr>
            </w:pPr>
            <w:r w:rsidRPr="000D044D">
              <w:rPr>
                <w:rFonts w:ascii="Times New Roman" w:hAnsi="Times New Roman"/>
                <w:sz w:val="20"/>
                <w:szCs w:val="20"/>
                <w:highlight w:val="lightGray"/>
                <w:lang w:eastAsia="ar-SA"/>
              </w:rPr>
              <w:t>12</w:t>
            </w:r>
          </w:p>
        </w:tc>
      </w:tr>
      <w:tr w:rsidR="000D044D" w:rsidRPr="000D044D" w:rsidTr="000D044D">
        <w:trPr>
          <w:cantSplit/>
          <w:trHeight w:val="243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D044D" w:rsidRPr="000D044D" w:rsidRDefault="000D044D" w:rsidP="00D1512C">
            <w:pPr>
              <w:widowControl w:val="0"/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pacing w:before="0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eastAsia="ar-SA"/>
              </w:rPr>
            </w:pPr>
            <w:r w:rsidRPr="000D044D">
              <w:rPr>
                <w:rFonts w:ascii="Times New Roman" w:hAnsi="Times New Roman"/>
                <w:sz w:val="20"/>
                <w:szCs w:val="20"/>
                <w:highlight w:val="lightGray"/>
                <w:lang w:eastAsia="ar-SA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D044D" w:rsidRPr="000D044D" w:rsidRDefault="000D044D" w:rsidP="000D044D">
            <w:pPr>
              <w:widowControl w:val="0"/>
              <w:tabs>
                <w:tab w:val="num" w:pos="993"/>
              </w:tabs>
              <w:suppressAutoHyphens/>
              <w:autoSpaceDE w:val="0"/>
              <w:spacing w:before="0"/>
              <w:jc w:val="both"/>
              <w:rPr>
                <w:rFonts w:ascii="Times New Roman" w:hAnsi="Times New Roman"/>
                <w:snapToGrid w:val="0"/>
                <w:szCs w:val="22"/>
                <w:highlight w:val="lightGray"/>
                <w:lang w:eastAsia="ar-SA"/>
              </w:rPr>
            </w:pPr>
            <w:r w:rsidRPr="000D044D">
              <w:rPr>
                <w:rFonts w:ascii="Times New Roman" w:hAnsi="Times New Roman"/>
                <w:snapToGrid w:val="0"/>
                <w:szCs w:val="22"/>
                <w:highlight w:val="lightGray"/>
                <w:lang w:eastAsia="ar-SA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      </w:r>
          </w:p>
          <w:p w:rsidR="000D044D" w:rsidRPr="000D044D" w:rsidRDefault="000D044D" w:rsidP="000D044D">
            <w:pPr>
              <w:widowControl w:val="0"/>
              <w:suppressAutoHyphens/>
              <w:autoSpaceDE w:val="0"/>
              <w:spacing w:before="0"/>
              <w:jc w:val="both"/>
              <w:rPr>
                <w:rFonts w:ascii="Times New Roman" w:hAnsi="Times New Roman"/>
                <w:szCs w:val="22"/>
                <w:highlight w:val="lightGray"/>
                <w:lang w:eastAsia="ar-SA"/>
              </w:rPr>
            </w:pP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44D" w:rsidRPr="000D044D" w:rsidRDefault="000D044D" w:rsidP="000D044D">
            <w:pPr>
              <w:widowControl w:val="0"/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Cs w:val="22"/>
                <w:highlight w:val="lightGray"/>
                <w:lang w:eastAsia="ar-SA"/>
              </w:rPr>
            </w:pPr>
          </w:p>
          <w:p w:rsidR="000D044D" w:rsidRPr="000D044D" w:rsidRDefault="000D044D" w:rsidP="000D044D">
            <w:pPr>
              <w:widowControl w:val="0"/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Cs w:val="22"/>
                <w:highlight w:val="lightGray"/>
                <w:lang w:eastAsia="ar-SA"/>
              </w:rPr>
            </w:pPr>
            <w:r w:rsidRPr="000D044D">
              <w:rPr>
                <w:rFonts w:ascii="Times New Roman" w:hAnsi="Times New Roman"/>
                <w:szCs w:val="22"/>
                <w:highlight w:val="lightGray"/>
                <w:lang w:eastAsia="ar-SA"/>
              </w:rPr>
              <w:t>51</w:t>
            </w:r>
          </w:p>
        </w:tc>
      </w:tr>
      <w:tr w:rsidR="000D044D" w:rsidRPr="000D044D" w:rsidTr="000D044D">
        <w:trPr>
          <w:cantSplit/>
          <w:trHeight w:val="243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D044D" w:rsidRPr="000D044D" w:rsidRDefault="000D044D" w:rsidP="00D1512C">
            <w:pPr>
              <w:widowControl w:val="0"/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pacing w:before="0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eastAsia="ar-SA"/>
              </w:rPr>
            </w:pPr>
            <w:r w:rsidRPr="000D044D">
              <w:rPr>
                <w:rFonts w:ascii="Times New Roman" w:hAnsi="Times New Roman"/>
                <w:sz w:val="20"/>
                <w:szCs w:val="20"/>
                <w:highlight w:val="lightGray"/>
                <w:lang w:eastAsia="ar-SA"/>
              </w:rPr>
              <w:t>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D044D" w:rsidRPr="000D044D" w:rsidRDefault="000D044D" w:rsidP="000D044D">
            <w:pPr>
              <w:widowControl w:val="0"/>
              <w:suppressAutoHyphens/>
              <w:autoSpaceDE w:val="0"/>
              <w:spacing w:before="0"/>
              <w:jc w:val="both"/>
              <w:rPr>
                <w:rFonts w:ascii="Times New Roman" w:hAnsi="Times New Roman"/>
                <w:szCs w:val="22"/>
                <w:highlight w:val="lightGray"/>
                <w:lang w:eastAsia="ar-SA"/>
              </w:rPr>
            </w:pPr>
            <w:r w:rsidRPr="000D044D">
              <w:rPr>
                <w:rFonts w:ascii="Times New Roman" w:hAnsi="Times New Roman"/>
                <w:szCs w:val="22"/>
                <w:highlight w:val="lightGray"/>
                <w:lang w:eastAsia="ar-SA"/>
              </w:rPr>
              <w:t xml:space="preserve"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  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44D" w:rsidRPr="000D044D" w:rsidRDefault="000D044D" w:rsidP="000D044D">
            <w:pPr>
              <w:widowControl w:val="0"/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0D044D" w:rsidRPr="000D044D" w:rsidRDefault="000D044D" w:rsidP="000D044D">
            <w:pPr>
              <w:widowControl w:val="0"/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Cs w:val="22"/>
                <w:highlight w:val="lightGray"/>
                <w:lang w:eastAsia="ar-SA"/>
              </w:rPr>
            </w:pPr>
            <w:r w:rsidRPr="000D044D">
              <w:rPr>
                <w:rFonts w:ascii="Times New Roman" w:hAnsi="Times New Roman"/>
                <w:sz w:val="20"/>
                <w:szCs w:val="20"/>
                <w:highlight w:val="lightGray"/>
                <w:lang w:eastAsia="ar-SA"/>
              </w:rPr>
              <w:t>37</w:t>
            </w:r>
          </w:p>
        </w:tc>
      </w:tr>
      <w:tr w:rsidR="000D044D" w:rsidRPr="000D044D" w:rsidTr="000D044D">
        <w:trPr>
          <w:cantSplit/>
          <w:trHeight w:val="565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D044D" w:rsidRPr="000D044D" w:rsidRDefault="000D044D" w:rsidP="00D1512C">
            <w:pPr>
              <w:widowControl w:val="0"/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pacing w:before="0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eastAsia="ar-SA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D044D" w:rsidRPr="000D044D" w:rsidRDefault="000D044D" w:rsidP="000D044D">
            <w:pPr>
              <w:widowControl w:val="0"/>
              <w:suppressAutoHyphens/>
              <w:autoSpaceDE w:val="0"/>
              <w:spacing w:before="0"/>
              <w:jc w:val="both"/>
              <w:rPr>
                <w:rFonts w:ascii="Times New Roman" w:hAnsi="Times New Roman"/>
                <w:szCs w:val="22"/>
                <w:lang w:eastAsia="ar-SA"/>
              </w:rPr>
            </w:pPr>
            <w:r w:rsidRPr="000D044D">
              <w:rPr>
                <w:rFonts w:ascii="Times New Roman" w:hAnsi="Times New Roman"/>
                <w:szCs w:val="22"/>
                <w:highlight w:val="lightGray"/>
                <w:lang w:eastAsia="ar-SA"/>
              </w:rPr>
              <w:t>Процедура «Контроль употребления алкоголя, наркотических и токсических веществ»;</w:t>
            </w:r>
          </w:p>
          <w:p w:rsidR="000D044D" w:rsidRPr="000D044D" w:rsidRDefault="000D044D" w:rsidP="000D044D">
            <w:pPr>
              <w:widowControl w:val="0"/>
              <w:suppressAutoHyphens/>
              <w:autoSpaceDE w:val="0"/>
              <w:spacing w:before="0"/>
              <w:jc w:val="both"/>
              <w:rPr>
                <w:rFonts w:ascii="Times New Roman" w:hAnsi="Times New Roman"/>
                <w:szCs w:val="20"/>
                <w:highlight w:val="lightGray"/>
                <w:lang w:eastAsia="ar-SA"/>
              </w:rPr>
            </w:pP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44D" w:rsidRPr="000D044D" w:rsidRDefault="000D044D" w:rsidP="000D044D">
            <w:pPr>
              <w:widowControl w:val="0"/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Cs w:val="22"/>
                <w:highlight w:val="lightGray"/>
                <w:lang w:eastAsia="ar-SA"/>
              </w:rPr>
            </w:pPr>
            <w:r w:rsidRPr="000D044D">
              <w:rPr>
                <w:rFonts w:ascii="Times New Roman" w:hAnsi="Times New Roman"/>
                <w:szCs w:val="22"/>
                <w:highlight w:val="lightGray"/>
                <w:lang w:eastAsia="ar-SA"/>
              </w:rPr>
              <w:t>32</w:t>
            </w:r>
          </w:p>
        </w:tc>
      </w:tr>
      <w:tr w:rsidR="000D044D" w:rsidRPr="000D044D" w:rsidTr="000D044D">
        <w:trPr>
          <w:cantSplit/>
          <w:trHeight w:val="565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D044D" w:rsidRPr="000D044D" w:rsidRDefault="000D044D" w:rsidP="00D1512C">
            <w:pPr>
              <w:widowControl w:val="0"/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pacing w:before="0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eastAsia="ar-SA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D044D" w:rsidRPr="000D044D" w:rsidRDefault="000D044D" w:rsidP="000D044D">
            <w:pPr>
              <w:widowControl w:val="0"/>
              <w:suppressAutoHyphens/>
              <w:autoSpaceDE w:val="0"/>
              <w:spacing w:before="0"/>
              <w:jc w:val="both"/>
              <w:rPr>
                <w:rFonts w:ascii="Times New Roman" w:hAnsi="Times New Roman"/>
                <w:szCs w:val="22"/>
                <w:highlight w:val="lightGray"/>
                <w:lang w:eastAsia="ar-SA"/>
              </w:rPr>
            </w:pPr>
            <w:r w:rsidRPr="000D044D">
              <w:rPr>
                <w:rFonts w:ascii="Times New Roman" w:hAnsi="Times New Roman"/>
                <w:szCs w:val="22"/>
                <w:highlight w:val="lightGray"/>
                <w:lang w:eastAsia="ar-SA"/>
              </w:rPr>
              <w:t>Изменение 1 к Процедуре «Контроль употребления алкоголя, наркотических и токсических веществ»;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44D" w:rsidRPr="000D044D" w:rsidRDefault="000D044D" w:rsidP="000D044D">
            <w:pPr>
              <w:widowControl w:val="0"/>
              <w:suppressAutoHyphens/>
              <w:autoSpaceDE w:val="0"/>
              <w:spacing w:before="0"/>
              <w:jc w:val="center"/>
              <w:rPr>
                <w:rFonts w:ascii="Times New Roman" w:hAnsi="Times New Roman"/>
                <w:szCs w:val="22"/>
                <w:highlight w:val="lightGray"/>
                <w:lang w:eastAsia="ar-SA"/>
              </w:rPr>
            </w:pPr>
            <w:r w:rsidRPr="000D044D">
              <w:rPr>
                <w:rFonts w:ascii="Times New Roman" w:hAnsi="Times New Roman"/>
                <w:szCs w:val="22"/>
                <w:highlight w:val="lightGray"/>
                <w:lang w:eastAsia="ar-SA"/>
              </w:rPr>
              <w:t>3</w:t>
            </w:r>
          </w:p>
        </w:tc>
      </w:tr>
    </w:tbl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rPr>
          <w:rFonts w:ascii="Times New Roman" w:hAnsi="Times New Roman"/>
          <w:color w:val="000000"/>
          <w:sz w:val="20"/>
          <w:szCs w:val="20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color w:val="000000"/>
          <w:szCs w:val="22"/>
          <w:lang w:eastAsia="ar-SA"/>
        </w:rPr>
      </w:pPr>
      <w:r w:rsidRPr="000D044D">
        <w:rPr>
          <w:rFonts w:ascii="Times New Roman" w:hAnsi="Times New Roman"/>
          <w:color w:val="000000"/>
          <w:szCs w:val="22"/>
          <w:lang w:eastAsia="ar-SA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rPr>
          <w:rFonts w:ascii="Times New Roman" w:hAnsi="Times New Roman"/>
          <w:color w:val="000000"/>
          <w:szCs w:val="22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rPr>
          <w:rFonts w:ascii="Times New Roman" w:hAnsi="Times New Roman"/>
          <w:color w:val="000000"/>
          <w:szCs w:val="22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9"/>
        <w:rPr>
          <w:rFonts w:ascii="Times New Roman" w:hAnsi="Times New Roman"/>
          <w:color w:val="000000"/>
          <w:szCs w:val="22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jc w:val="center"/>
        <w:rPr>
          <w:rFonts w:ascii="Times New Roman" w:hAnsi="Times New Roman"/>
          <w:b/>
          <w:color w:val="000000"/>
          <w:sz w:val="10"/>
          <w:szCs w:val="10"/>
          <w:lang w:eastAsia="ar-SA"/>
        </w:rPr>
      </w:pPr>
      <w:r w:rsidRPr="000D044D">
        <w:rPr>
          <w:rFonts w:ascii="Times New Roman" w:hAnsi="Times New Roman"/>
          <w:b/>
          <w:color w:val="000000"/>
          <w:szCs w:val="22"/>
          <w:lang w:eastAsia="ar-SA"/>
        </w:rPr>
        <w:t>Подписи Сторон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jc w:val="center"/>
        <w:rPr>
          <w:rFonts w:ascii="Times New Roman" w:hAnsi="Times New Roman"/>
          <w:b/>
          <w:color w:val="000000"/>
          <w:sz w:val="10"/>
          <w:szCs w:val="10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b/>
          <w:color w:val="000000"/>
          <w:sz w:val="10"/>
          <w:szCs w:val="10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Cs w:val="22"/>
          <w:lang w:eastAsia="ar-SA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0D044D" w:rsidRPr="000D044D" w:rsidTr="000D044D">
        <w:trPr>
          <w:trHeight w:val="182"/>
        </w:trPr>
        <w:tc>
          <w:tcPr>
            <w:tcW w:w="4728" w:type="dxa"/>
            <w:gridSpan w:val="2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  <w:r w:rsidRPr="000D044D">
              <w:rPr>
                <w:rFonts w:ascii="Times New Roman" w:hAnsi="Times New Roman"/>
                <w:b/>
                <w:sz w:val="24"/>
                <w:szCs w:val="20"/>
              </w:rPr>
              <w:t>Заказчик:</w:t>
            </w:r>
          </w:p>
        </w:tc>
        <w:tc>
          <w:tcPr>
            <w:tcW w:w="720" w:type="dxa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444" w:type="dxa"/>
            <w:gridSpan w:val="3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  <w:r w:rsidRPr="000D044D">
              <w:rPr>
                <w:rFonts w:ascii="Times New Roman" w:hAnsi="Times New Roman"/>
                <w:b/>
                <w:sz w:val="24"/>
                <w:szCs w:val="20"/>
              </w:rPr>
              <w:t>Исполнитель:</w:t>
            </w:r>
          </w:p>
        </w:tc>
      </w:tr>
      <w:tr w:rsidR="000D044D" w:rsidRPr="000D044D" w:rsidTr="000D044D">
        <w:trPr>
          <w:trHeight w:val="182"/>
        </w:trPr>
        <w:tc>
          <w:tcPr>
            <w:tcW w:w="4728" w:type="dxa"/>
            <w:gridSpan w:val="2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  <w:r w:rsidRPr="000D044D">
              <w:rPr>
                <w:rFonts w:ascii="Times New Roman" w:hAnsi="Times New Roman"/>
                <w:b/>
                <w:sz w:val="24"/>
                <w:szCs w:val="20"/>
              </w:rPr>
              <w:t>ОАО «СН-МНГ»</w:t>
            </w:r>
          </w:p>
        </w:tc>
        <w:tc>
          <w:tcPr>
            <w:tcW w:w="720" w:type="dxa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260" w:type="dxa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0D044D" w:rsidRPr="000D044D" w:rsidTr="000D044D">
        <w:trPr>
          <w:trHeight w:val="182"/>
        </w:trPr>
        <w:tc>
          <w:tcPr>
            <w:tcW w:w="4728" w:type="dxa"/>
            <w:gridSpan w:val="2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720" w:type="dxa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i/>
                <w:sz w:val="24"/>
                <w:szCs w:val="20"/>
              </w:rPr>
            </w:pPr>
            <w:r w:rsidRPr="000D044D">
              <w:rPr>
                <w:rFonts w:ascii="Times New Roman" w:hAnsi="Times New Roman"/>
                <w:i/>
                <w:sz w:val="24"/>
                <w:szCs w:val="20"/>
              </w:rPr>
              <w:t xml:space="preserve">               (наименование)</w:t>
            </w:r>
          </w:p>
        </w:tc>
      </w:tr>
      <w:tr w:rsidR="000D044D" w:rsidRPr="000D044D" w:rsidTr="000D044D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720" w:type="dxa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0D044D" w:rsidRPr="000D044D" w:rsidTr="000D044D">
        <w:trPr>
          <w:trHeight w:val="51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i/>
                <w:sz w:val="24"/>
                <w:szCs w:val="20"/>
              </w:rPr>
            </w:pPr>
            <w:r w:rsidRPr="000D044D">
              <w:rPr>
                <w:rFonts w:ascii="Times New Roman" w:hAnsi="Times New Roman"/>
                <w:i/>
                <w:sz w:val="24"/>
                <w:szCs w:val="20"/>
              </w:rPr>
              <w:t>(должность)</w:t>
            </w:r>
          </w:p>
        </w:tc>
        <w:tc>
          <w:tcPr>
            <w:tcW w:w="720" w:type="dxa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i/>
                <w:sz w:val="24"/>
                <w:szCs w:val="20"/>
              </w:rPr>
            </w:pPr>
            <w:r w:rsidRPr="000D044D">
              <w:rPr>
                <w:rFonts w:ascii="Times New Roman" w:hAnsi="Times New Roman"/>
                <w:i/>
                <w:sz w:val="24"/>
                <w:szCs w:val="20"/>
              </w:rPr>
              <w:t>(должность)</w:t>
            </w:r>
          </w:p>
        </w:tc>
      </w:tr>
      <w:tr w:rsidR="000D044D" w:rsidRPr="000D044D" w:rsidTr="000D044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i/>
                <w:sz w:val="24"/>
                <w:szCs w:val="20"/>
              </w:rPr>
            </w:pPr>
          </w:p>
        </w:tc>
        <w:tc>
          <w:tcPr>
            <w:tcW w:w="2364" w:type="dxa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i/>
                <w:sz w:val="24"/>
                <w:szCs w:val="20"/>
              </w:rPr>
            </w:pPr>
            <w:r w:rsidRPr="000D044D">
              <w:rPr>
                <w:rFonts w:ascii="Times New Roman" w:hAnsi="Times New Roman"/>
                <w:b/>
                <w:sz w:val="24"/>
                <w:szCs w:val="20"/>
              </w:rPr>
              <w:t>(ФИО)</w:t>
            </w:r>
          </w:p>
        </w:tc>
        <w:tc>
          <w:tcPr>
            <w:tcW w:w="720" w:type="dxa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i/>
                <w:sz w:val="24"/>
                <w:szCs w:val="20"/>
              </w:rPr>
            </w:pPr>
          </w:p>
        </w:tc>
        <w:tc>
          <w:tcPr>
            <w:tcW w:w="2222" w:type="dxa"/>
            <w:gridSpan w:val="2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i/>
                <w:sz w:val="24"/>
                <w:szCs w:val="20"/>
              </w:rPr>
            </w:pPr>
            <w:r w:rsidRPr="000D044D">
              <w:rPr>
                <w:rFonts w:ascii="Times New Roman" w:hAnsi="Times New Roman"/>
                <w:b/>
                <w:sz w:val="24"/>
                <w:szCs w:val="20"/>
              </w:rPr>
              <w:t>(ФИО)</w:t>
            </w:r>
          </w:p>
        </w:tc>
      </w:tr>
      <w:tr w:rsidR="000D044D" w:rsidRPr="000D044D" w:rsidTr="000D044D">
        <w:trPr>
          <w:trHeight w:val="182"/>
        </w:trPr>
        <w:tc>
          <w:tcPr>
            <w:tcW w:w="4728" w:type="dxa"/>
            <w:gridSpan w:val="2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i/>
                <w:sz w:val="24"/>
                <w:szCs w:val="20"/>
              </w:rPr>
            </w:pPr>
            <w:r w:rsidRPr="000D044D">
              <w:rPr>
                <w:rFonts w:ascii="Times New Roman" w:hAnsi="Times New Roman"/>
                <w:i/>
                <w:sz w:val="24"/>
                <w:szCs w:val="20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i/>
                <w:sz w:val="24"/>
                <w:szCs w:val="20"/>
              </w:rPr>
            </w:pPr>
            <w:r w:rsidRPr="000D044D">
              <w:rPr>
                <w:rFonts w:ascii="Times New Roman" w:hAnsi="Times New Roman"/>
                <w:i/>
                <w:sz w:val="24"/>
                <w:szCs w:val="20"/>
              </w:rPr>
              <w:t xml:space="preserve">          (подпись)</w:t>
            </w:r>
          </w:p>
        </w:tc>
      </w:tr>
      <w:tr w:rsidR="000D044D" w:rsidRPr="000D044D" w:rsidTr="000D044D">
        <w:trPr>
          <w:trHeight w:val="180"/>
        </w:trPr>
        <w:tc>
          <w:tcPr>
            <w:tcW w:w="4728" w:type="dxa"/>
            <w:gridSpan w:val="2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  <w:r w:rsidRPr="000D044D">
              <w:rPr>
                <w:rFonts w:ascii="Times New Roman" w:hAnsi="Times New Roman"/>
                <w:b/>
                <w:sz w:val="24"/>
                <w:szCs w:val="20"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sz w:val="24"/>
                <w:szCs w:val="20"/>
              </w:rPr>
            </w:pPr>
            <w:r w:rsidRPr="000D044D">
              <w:rPr>
                <w:rFonts w:ascii="Times New Roman" w:hAnsi="Times New Roman"/>
                <w:b/>
                <w:sz w:val="24"/>
                <w:szCs w:val="20"/>
              </w:rPr>
              <w:t xml:space="preserve">            М.П.</w:t>
            </w:r>
          </w:p>
        </w:tc>
      </w:tr>
    </w:tbl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20"/>
          <w:szCs w:val="20"/>
          <w:lang w:eastAsia="ar-SA"/>
        </w:rPr>
      </w:pPr>
    </w:p>
    <w:p w:rsidR="000D044D" w:rsidRPr="000D044D" w:rsidRDefault="000D044D" w:rsidP="000D044D">
      <w:pPr>
        <w:widowControl w:val="0"/>
        <w:tabs>
          <w:tab w:val="left" w:pos="5190"/>
        </w:tabs>
        <w:suppressAutoHyphens/>
        <w:autoSpaceDE w:val="0"/>
        <w:spacing w:before="0" w:line="276" w:lineRule="auto"/>
        <w:rPr>
          <w:rFonts w:ascii="Times New Roman" w:hAnsi="Times New Roman"/>
          <w:sz w:val="16"/>
          <w:szCs w:val="16"/>
          <w:lang w:eastAsia="ar-SA"/>
        </w:rPr>
      </w:pPr>
      <w:r w:rsidRPr="000D044D">
        <w:rPr>
          <w:rFonts w:ascii="Times New Roman" w:hAnsi="Times New Roman"/>
          <w:sz w:val="20"/>
          <w:szCs w:val="20"/>
          <w:lang w:eastAsia="ar-SA"/>
        </w:rPr>
        <w:br w:type="page"/>
      </w:r>
      <w:r w:rsidRPr="000D044D">
        <w:rPr>
          <w:rFonts w:ascii="Times New Roman" w:hAnsi="Times New Roman"/>
          <w:sz w:val="16"/>
          <w:szCs w:val="16"/>
          <w:lang w:eastAsia="ar-SA"/>
        </w:rPr>
        <w:lastRenderedPageBreak/>
        <w:t>Приложение №</w:t>
      </w:r>
      <w:r w:rsidRPr="000D044D">
        <w:rPr>
          <w:rFonts w:ascii="Times New Roman" w:hAnsi="Times New Roman"/>
          <w:sz w:val="16"/>
          <w:szCs w:val="16"/>
          <w:highlight w:val="lightGray"/>
          <w:lang w:eastAsia="ar-SA"/>
        </w:rPr>
        <w:t>___</w:t>
      </w:r>
    </w:p>
    <w:p w:rsidR="000D044D" w:rsidRPr="000D044D" w:rsidRDefault="00DA55B6" w:rsidP="000D044D">
      <w:pPr>
        <w:widowControl w:val="0"/>
        <w:tabs>
          <w:tab w:val="left" w:pos="5190"/>
        </w:tabs>
        <w:suppressAutoHyphens/>
        <w:autoSpaceDE w:val="0"/>
        <w:spacing w:before="0" w:line="276" w:lineRule="auto"/>
        <w:rPr>
          <w:rFonts w:ascii="Times New Roman" w:hAnsi="Times New Roman"/>
          <w:sz w:val="16"/>
          <w:szCs w:val="16"/>
          <w:lang w:eastAsia="ar-SA"/>
        </w:rPr>
      </w:pPr>
      <w:r>
        <w:rPr>
          <w:rFonts w:ascii="Times New Roman" w:hAnsi="Times New Roman"/>
          <w:noProof/>
          <w:sz w:val="20"/>
          <w:szCs w:val="20"/>
          <w:lang w:eastAsia="ar-SA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32.65pt;margin-top:192.3pt;width:515.45pt;height:128.15pt;rotation:20402287fd;z-index:-251658240" adj="10462">
            <v:shadow color="#868686"/>
            <v:textpath style="font-family:&quot;Times New Roman&quot;;font-size:48pt;v-text-kern:t" trim="t" fitpath="t" string="ФОРМА"/>
          </v:shape>
        </w:pict>
      </w:r>
      <w:r w:rsidR="000D044D" w:rsidRPr="000D044D">
        <w:rPr>
          <w:rFonts w:ascii="Times New Roman" w:hAnsi="Times New Roman"/>
          <w:sz w:val="16"/>
          <w:szCs w:val="16"/>
          <w:highlight w:val="lightGray"/>
          <w:lang w:eastAsia="ar-SA"/>
        </w:rPr>
        <w:t>к договору № ______ от _____</w:t>
      </w:r>
      <w:proofErr w:type="gramStart"/>
      <w:r w:rsidR="000D044D" w:rsidRPr="000D044D">
        <w:rPr>
          <w:rFonts w:ascii="Times New Roman" w:hAnsi="Times New Roman"/>
          <w:sz w:val="16"/>
          <w:szCs w:val="16"/>
          <w:highlight w:val="lightGray"/>
          <w:lang w:eastAsia="ar-SA"/>
        </w:rPr>
        <w:t>г</w:t>
      </w:r>
      <w:proofErr w:type="gramEnd"/>
      <w:r w:rsidR="000D044D" w:rsidRPr="000D044D">
        <w:rPr>
          <w:rFonts w:ascii="Times New Roman" w:hAnsi="Times New Roman"/>
          <w:sz w:val="16"/>
          <w:szCs w:val="16"/>
          <w:highlight w:val="lightGray"/>
          <w:lang w:eastAsia="ar-SA"/>
        </w:rPr>
        <w:t>.</w:t>
      </w:r>
    </w:p>
    <w:p w:rsidR="000D044D" w:rsidRPr="000D044D" w:rsidRDefault="000D044D" w:rsidP="000D044D">
      <w:pPr>
        <w:widowControl w:val="0"/>
        <w:tabs>
          <w:tab w:val="left" w:pos="5190"/>
        </w:tabs>
        <w:suppressAutoHyphens/>
        <w:autoSpaceDE w:val="0"/>
        <w:spacing w:before="0" w:line="276" w:lineRule="auto"/>
        <w:rPr>
          <w:rFonts w:ascii="Times New Roman" w:hAnsi="Times New Roman"/>
          <w:sz w:val="16"/>
          <w:szCs w:val="16"/>
          <w:lang w:eastAsia="ar-SA"/>
        </w:rPr>
      </w:pPr>
    </w:p>
    <w:p w:rsidR="000D044D" w:rsidRPr="000D044D" w:rsidRDefault="000D044D" w:rsidP="000D044D">
      <w:pPr>
        <w:widowControl w:val="0"/>
        <w:tabs>
          <w:tab w:val="left" w:pos="5190"/>
        </w:tabs>
        <w:suppressAutoHyphens/>
        <w:autoSpaceDE w:val="0"/>
        <w:spacing w:before="0" w:line="276" w:lineRule="auto"/>
        <w:rPr>
          <w:rFonts w:ascii="Times New Roman" w:hAnsi="Times New Roman"/>
          <w:sz w:val="16"/>
          <w:szCs w:val="16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20"/>
          <w:szCs w:val="20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noProof/>
          <w:sz w:val="20"/>
          <w:szCs w:val="20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noProof/>
          <w:sz w:val="20"/>
          <w:szCs w:val="20"/>
          <w:lang w:eastAsia="ar-SA"/>
        </w:rPr>
      </w:pPr>
      <w:r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-6350</wp:posOffset>
            </wp:positionV>
            <wp:extent cx="2057400" cy="638810"/>
            <wp:effectExtent l="0" t="0" r="0" b="8890"/>
            <wp:wrapNone/>
            <wp:docPr id="1" name="Рисунок 1" descr="МегионНовк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МегионНовкр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638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noProof/>
          <w:sz w:val="20"/>
          <w:szCs w:val="20"/>
          <w:lang w:eastAsia="ar-SA"/>
        </w:rPr>
      </w:pPr>
      <w:r w:rsidRPr="000D044D">
        <w:rPr>
          <w:rFonts w:ascii="Times New Roman" w:hAnsi="Times New Roman"/>
          <w:noProof/>
          <w:sz w:val="20"/>
          <w:szCs w:val="20"/>
          <w:lang w:eastAsia="ar-SA"/>
        </w:rPr>
        <w:tab/>
      </w:r>
      <w:r w:rsidRPr="000D044D">
        <w:rPr>
          <w:rFonts w:ascii="Times New Roman" w:hAnsi="Times New Roman"/>
          <w:noProof/>
          <w:sz w:val="20"/>
          <w:szCs w:val="20"/>
          <w:lang w:eastAsia="ar-SA"/>
        </w:rPr>
        <w:tab/>
      </w:r>
      <w:r w:rsidRPr="000D044D">
        <w:rPr>
          <w:rFonts w:ascii="Times New Roman" w:hAnsi="Times New Roman"/>
          <w:noProof/>
          <w:sz w:val="20"/>
          <w:szCs w:val="20"/>
          <w:lang w:eastAsia="ar-SA"/>
        </w:rPr>
        <w:tab/>
      </w:r>
      <w:r w:rsidRPr="000D044D">
        <w:rPr>
          <w:rFonts w:ascii="Times New Roman" w:hAnsi="Times New Roman"/>
          <w:noProof/>
          <w:sz w:val="20"/>
          <w:szCs w:val="20"/>
          <w:lang w:eastAsia="ar-SA"/>
        </w:rPr>
        <w:tab/>
      </w:r>
      <w:r w:rsidRPr="000D044D">
        <w:rPr>
          <w:rFonts w:ascii="Times New Roman" w:hAnsi="Times New Roman"/>
          <w:noProof/>
          <w:sz w:val="20"/>
          <w:szCs w:val="20"/>
          <w:lang w:eastAsia="ar-SA"/>
        </w:rPr>
        <w:tab/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noProof/>
          <w:sz w:val="20"/>
          <w:szCs w:val="20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noProof/>
          <w:sz w:val="20"/>
          <w:szCs w:val="20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noProof/>
          <w:sz w:val="20"/>
          <w:szCs w:val="20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b/>
          <w:bCs/>
          <w:noProof/>
          <w:sz w:val="40"/>
          <w:szCs w:val="20"/>
          <w:lang w:eastAsia="ar-SA"/>
        </w:rPr>
      </w:pPr>
      <w:r w:rsidRPr="000D044D">
        <w:rPr>
          <w:rFonts w:ascii="Times New Roman" w:hAnsi="Times New Roman"/>
          <w:noProof/>
          <w:sz w:val="20"/>
          <w:szCs w:val="20"/>
          <w:lang w:eastAsia="ar-SA"/>
        </w:rPr>
        <w:tab/>
      </w:r>
      <w:r w:rsidRPr="000D044D">
        <w:rPr>
          <w:rFonts w:ascii="Times New Roman" w:hAnsi="Times New Roman"/>
          <w:noProof/>
          <w:sz w:val="20"/>
          <w:szCs w:val="20"/>
          <w:lang w:eastAsia="ar-SA"/>
        </w:rPr>
        <w:tab/>
      </w:r>
      <w:r w:rsidRPr="000D044D">
        <w:rPr>
          <w:rFonts w:ascii="Times New Roman" w:hAnsi="Times New Roman"/>
          <w:b/>
          <w:bCs/>
          <w:noProof/>
          <w:sz w:val="40"/>
          <w:szCs w:val="20"/>
          <w:lang w:eastAsia="ar-SA"/>
        </w:rPr>
        <w:t>ПРОПУСК   №  ___________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8"/>
        <w:rPr>
          <w:rFonts w:ascii="Times New Roman" w:hAnsi="Times New Roman"/>
          <w:b/>
          <w:bCs/>
          <w:noProof/>
          <w:sz w:val="28"/>
          <w:szCs w:val="20"/>
          <w:lang w:eastAsia="ar-SA"/>
        </w:rPr>
      </w:pPr>
      <w:r w:rsidRPr="000D044D">
        <w:rPr>
          <w:rFonts w:ascii="Times New Roman" w:hAnsi="Times New Roman"/>
          <w:b/>
          <w:bCs/>
          <w:noProof/>
          <w:sz w:val="28"/>
          <w:szCs w:val="20"/>
          <w:lang w:eastAsia="ar-SA"/>
        </w:rPr>
        <w:t xml:space="preserve">на проезд техники через переправу 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8"/>
        <w:rPr>
          <w:rFonts w:ascii="Times New Roman" w:hAnsi="Times New Roman"/>
          <w:b/>
          <w:bCs/>
          <w:noProof/>
          <w:sz w:val="28"/>
          <w:szCs w:val="20"/>
          <w:lang w:eastAsia="ar-SA"/>
        </w:rPr>
      </w:pPr>
      <w:r w:rsidRPr="000D044D">
        <w:rPr>
          <w:rFonts w:ascii="Times New Roman" w:hAnsi="Times New Roman"/>
          <w:b/>
          <w:bCs/>
          <w:noProof/>
          <w:sz w:val="28"/>
          <w:szCs w:val="20"/>
          <w:lang w:eastAsia="ar-SA"/>
        </w:rPr>
        <w:t>на р.Обь «Сахарный Яр»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8"/>
        <w:rPr>
          <w:rFonts w:ascii="Times New Roman" w:hAnsi="Times New Roman"/>
          <w:b/>
          <w:bCs/>
          <w:noProof/>
          <w:sz w:val="28"/>
          <w:szCs w:val="20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b/>
          <w:bCs/>
          <w:noProof/>
          <w:sz w:val="28"/>
          <w:szCs w:val="20"/>
          <w:lang w:eastAsia="ar-SA"/>
        </w:rPr>
      </w:pPr>
      <w:r w:rsidRPr="000D044D">
        <w:rPr>
          <w:rFonts w:ascii="Times New Roman" w:hAnsi="Times New Roman"/>
          <w:b/>
          <w:bCs/>
          <w:noProof/>
          <w:sz w:val="28"/>
          <w:szCs w:val="20"/>
          <w:lang w:eastAsia="ar-SA"/>
        </w:rPr>
        <w:tab/>
        <w:t>Предприятие        __________________________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b/>
          <w:bCs/>
          <w:noProof/>
          <w:sz w:val="28"/>
          <w:szCs w:val="20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8"/>
        <w:rPr>
          <w:rFonts w:ascii="Times New Roman" w:hAnsi="Times New Roman"/>
          <w:b/>
          <w:bCs/>
          <w:noProof/>
          <w:sz w:val="28"/>
          <w:szCs w:val="20"/>
          <w:lang w:eastAsia="ar-SA"/>
        </w:rPr>
      </w:pPr>
      <w:r w:rsidRPr="000D044D">
        <w:rPr>
          <w:rFonts w:ascii="Times New Roman" w:hAnsi="Times New Roman"/>
          <w:b/>
          <w:bCs/>
          <w:noProof/>
          <w:sz w:val="28"/>
          <w:szCs w:val="20"/>
          <w:lang w:eastAsia="ar-SA"/>
        </w:rPr>
        <w:t xml:space="preserve">Марка а/машины _________________________ 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b/>
          <w:bCs/>
          <w:noProof/>
          <w:sz w:val="28"/>
          <w:szCs w:val="20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8"/>
        <w:rPr>
          <w:rFonts w:ascii="Times New Roman" w:hAnsi="Times New Roman"/>
          <w:b/>
          <w:bCs/>
          <w:noProof/>
          <w:sz w:val="28"/>
          <w:szCs w:val="20"/>
          <w:lang w:eastAsia="ar-SA"/>
        </w:rPr>
      </w:pPr>
      <w:r w:rsidRPr="000D044D">
        <w:rPr>
          <w:rFonts w:ascii="Times New Roman" w:hAnsi="Times New Roman"/>
          <w:b/>
          <w:bCs/>
          <w:noProof/>
          <w:sz w:val="28"/>
          <w:szCs w:val="20"/>
          <w:lang w:eastAsia="ar-SA"/>
        </w:rPr>
        <w:t xml:space="preserve">Гос.№ </w:t>
      </w:r>
      <w:r w:rsidRPr="000D044D">
        <w:rPr>
          <w:rFonts w:ascii="Times New Roman" w:hAnsi="Times New Roman"/>
          <w:b/>
          <w:bCs/>
          <w:noProof/>
          <w:sz w:val="28"/>
          <w:szCs w:val="20"/>
          <w:lang w:eastAsia="ar-SA"/>
        </w:rPr>
        <w:tab/>
      </w:r>
      <w:r w:rsidRPr="000D044D">
        <w:rPr>
          <w:rFonts w:ascii="Times New Roman" w:hAnsi="Times New Roman"/>
          <w:b/>
          <w:bCs/>
          <w:noProof/>
          <w:sz w:val="28"/>
          <w:szCs w:val="20"/>
          <w:lang w:eastAsia="ar-SA"/>
        </w:rPr>
        <w:tab/>
        <w:t>___________________________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b/>
          <w:bCs/>
          <w:noProof/>
          <w:sz w:val="28"/>
          <w:szCs w:val="20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708"/>
        <w:rPr>
          <w:rFonts w:ascii="Times New Roman" w:hAnsi="Times New Roman"/>
          <w:b/>
          <w:bCs/>
          <w:noProof/>
          <w:sz w:val="28"/>
          <w:szCs w:val="20"/>
          <w:lang w:eastAsia="ar-SA"/>
        </w:rPr>
      </w:pPr>
      <w:r w:rsidRPr="000D044D">
        <w:rPr>
          <w:rFonts w:ascii="Times New Roman" w:hAnsi="Times New Roman"/>
          <w:b/>
          <w:bCs/>
          <w:noProof/>
          <w:sz w:val="28"/>
          <w:szCs w:val="20"/>
          <w:lang w:eastAsia="ar-SA"/>
        </w:rPr>
        <w:t xml:space="preserve">Действителен  с </w:t>
      </w:r>
      <w:r w:rsidRPr="000D044D">
        <w:rPr>
          <w:rFonts w:ascii="Times New Roman" w:hAnsi="Times New Roman"/>
          <w:b/>
          <w:bCs/>
          <w:noProof/>
          <w:sz w:val="28"/>
          <w:szCs w:val="20"/>
          <w:lang w:eastAsia="ar-SA"/>
        </w:rPr>
        <w:tab/>
        <w:t>___________ по _____________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20"/>
          <w:szCs w:val="20"/>
          <w:lang w:eastAsia="ar-SA"/>
        </w:rPr>
      </w:pPr>
      <w:r w:rsidRPr="000D044D">
        <w:rPr>
          <w:rFonts w:ascii="Times New Roman" w:hAnsi="Times New Roman"/>
          <w:sz w:val="20"/>
          <w:szCs w:val="20"/>
          <w:lang w:eastAsia="ar-SA"/>
        </w:rPr>
        <w:t>_______________________________________________________________________________</w:t>
      </w:r>
    </w:p>
    <w:p w:rsidR="000D044D" w:rsidRPr="000D044D" w:rsidRDefault="000D044D" w:rsidP="000D044D">
      <w:pPr>
        <w:spacing w:before="0"/>
        <w:jc w:val="both"/>
        <w:rPr>
          <w:rFonts w:ascii="Times New Roman" w:hAnsi="Times New Roman" w:cs="Arial"/>
          <w:sz w:val="24"/>
        </w:rPr>
      </w:pPr>
    </w:p>
    <w:p w:rsidR="000D044D" w:rsidRPr="000D044D" w:rsidRDefault="000D044D" w:rsidP="000D044D">
      <w:pPr>
        <w:spacing w:before="0"/>
        <w:jc w:val="both"/>
        <w:rPr>
          <w:rFonts w:ascii="Times New Roman" w:hAnsi="Times New Roman" w:cs="Arial"/>
          <w:sz w:val="24"/>
        </w:rPr>
      </w:pPr>
      <w:r w:rsidRPr="000D044D">
        <w:rPr>
          <w:rFonts w:ascii="Times New Roman" w:hAnsi="Times New Roman" w:cs="Arial"/>
          <w:sz w:val="24"/>
        </w:rPr>
        <w:t xml:space="preserve"> </w:t>
      </w:r>
    </w:p>
    <w:p w:rsidR="000D044D" w:rsidRPr="000D044D" w:rsidRDefault="000D044D" w:rsidP="000D044D">
      <w:pPr>
        <w:spacing w:before="0"/>
        <w:jc w:val="both"/>
        <w:rPr>
          <w:rFonts w:ascii="Times New Roman" w:hAnsi="Times New Roman" w:cs="Arial"/>
          <w:sz w:val="24"/>
        </w:rPr>
      </w:pPr>
    </w:p>
    <w:p w:rsidR="000D044D" w:rsidRPr="000D044D" w:rsidRDefault="000D044D" w:rsidP="000D044D">
      <w:pPr>
        <w:spacing w:before="0"/>
        <w:jc w:val="both"/>
        <w:rPr>
          <w:rFonts w:ascii="Times New Roman" w:hAnsi="Times New Roman" w:cs="Arial"/>
          <w:sz w:val="24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16"/>
          <w:szCs w:val="16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16"/>
          <w:szCs w:val="16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16"/>
          <w:szCs w:val="16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16"/>
          <w:szCs w:val="16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16"/>
          <w:szCs w:val="16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16"/>
          <w:szCs w:val="16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16"/>
          <w:szCs w:val="16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16"/>
          <w:szCs w:val="16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16"/>
          <w:szCs w:val="16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16"/>
          <w:szCs w:val="16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16"/>
          <w:szCs w:val="16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16"/>
          <w:szCs w:val="16"/>
          <w:lang w:eastAsia="ar-SA"/>
        </w:rPr>
      </w:pPr>
    </w:p>
    <w:p w:rsidR="000D044D" w:rsidRPr="000D044D" w:rsidRDefault="000D044D" w:rsidP="000D044D">
      <w:pPr>
        <w:spacing w:before="0"/>
        <w:jc w:val="center"/>
        <w:rPr>
          <w:rFonts w:ascii="Times New Roman" w:hAnsi="Times New Roman"/>
          <w:b/>
          <w:sz w:val="24"/>
          <w:szCs w:val="22"/>
          <w:highlight w:val="yellow"/>
          <w:lang w:eastAsia="zh-CN"/>
        </w:rPr>
      </w:pPr>
      <w:r w:rsidRPr="000D044D">
        <w:rPr>
          <w:rFonts w:ascii="Times New Roman" w:hAnsi="Times New Roman"/>
          <w:b/>
          <w:sz w:val="24"/>
          <w:szCs w:val="22"/>
          <w:lang w:eastAsia="zh-CN"/>
        </w:rPr>
        <w:t>СОГЛАСОВАНО в качестве Формы документа</w:t>
      </w:r>
    </w:p>
    <w:p w:rsidR="000D044D" w:rsidRPr="000D044D" w:rsidRDefault="000D044D" w:rsidP="000D044D">
      <w:pPr>
        <w:spacing w:before="0"/>
        <w:jc w:val="center"/>
        <w:rPr>
          <w:rFonts w:ascii="Times New Roman" w:hAnsi="Times New Roman"/>
          <w:b/>
          <w:sz w:val="24"/>
          <w:szCs w:val="22"/>
          <w:highlight w:val="yellow"/>
          <w:lang w:eastAsia="zh-CN"/>
        </w:rPr>
      </w:pPr>
    </w:p>
    <w:tbl>
      <w:tblPr>
        <w:tblW w:w="9892" w:type="dxa"/>
        <w:jc w:val="center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0D044D" w:rsidRPr="000D044D" w:rsidTr="000D044D">
        <w:trPr>
          <w:trHeight w:val="182"/>
          <w:jc w:val="center"/>
        </w:trPr>
        <w:tc>
          <w:tcPr>
            <w:tcW w:w="4728" w:type="dxa"/>
            <w:gridSpan w:val="2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eastAsia="Calibri" w:hAnsi="Times New Roman"/>
                <w:b/>
                <w:sz w:val="20"/>
                <w:szCs w:val="20"/>
                <w:lang w:eastAsia="ar-SA"/>
              </w:rPr>
            </w:pPr>
            <w:r w:rsidRPr="000D044D">
              <w:rPr>
                <w:rFonts w:ascii="Times New Roman" w:eastAsia="Calibri" w:hAnsi="Times New Roman"/>
                <w:b/>
                <w:sz w:val="20"/>
                <w:szCs w:val="20"/>
                <w:lang w:eastAsia="ar-SA"/>
              </w:rPr>
              <w:t>ЗАКАЗЧИК:</w:t>
            </w:r>
          </w:p>
        </w:tc>
        <w:tc>
          <w:tcPr>
            <w:tcW w:w="720" w:type="dxa"/>
          </w:tcPr>
          <w:p w:rsidR="000D044D" w:rsidRPr="000D044D" w:rsidRDefault="000D044D" w:rsidP="000D044D">
            <w:pPr>
              <w:snapToGrid w:val="0"/>
              <w:spacing w:befor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eastAsia="Calibri" w:hAnsi="Times New Roman"/>
                <w:b/>
                <w:sz w:val="20"/>
                <w:szCs w:val="20"/>
                <w:highlight w:val="yellow"/>
                <w:lang w:eastAsia="ar-SA"/>
              </w:rPr>
            </w:pPr>
            <w:r w:rsidRPr="000D044D">
              <w:rPr>
                <w:rFonts w:ascii="Times New Roman" w:eastAsia="Calibri" w:hAnsi="Times New Roman"/>
                <w:b/>
                <w:sz w:val="20"/>
                <w:szCs w:val="20"/>
                <w:lang w:eastAsia="ar-SA"/>
              </w:rPr>
              <w:t>ИСПОЛНИТЕЛЬ:</w:t>
            </w:r>
          </w:p>
        </w:tc>
      </w:tr>
      <w:tr w:rsidR="000D044D" w:rsidRPr="000D044D" w:rsidTr="000D044D">
        <w:trPr>
          <w:trHeight w:val="182"/>
          <w:jc w:val="center"/>
        </w:trPr>
        <w:tc>
          <w:tcPr>
            <w:tcW w:w="4728" w:type="dxa"/>
            <w:gridSpan w:val="2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eastAsia="Calibri" w:hAnsi="Times New Roman"/>
                <w:b/>
                <w:sz w:val="20"/>
                <w:szCs w:val="20"/>
                <w:lang w:eastAsia="ar-SA"/>
              </w:rPr>
            </w:pPr>
            <w:r w:rsidRPr="000D044D">
              <w:rPr>
                <w:rFonts w:ascii="Times New Roman" w:eastAsia="Calibri" w:hAnsi="Times New Roman"/>
                <w:b/>
                <w:sz w:val="20"/>
                <w:szCs w:val="20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0D044D" w:rsidRPr="000D044D" w:rsidRDefault="000D044D" w:rsidP="000D044D">
            <w:pPr>
              <w:snapToGrid w:val="0"/>
              <w:spacing w:befor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eastAsia="Calibri" w:hAnsi="Times New Roman"/>
                <w:b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1260" w:type="dxa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eastAsia="Calibri" w:hAnsi="Times New Roman"/>
                <w:b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0D044D" w:rsidRPr="000D044D" w:rsidTr="000D044D">
        <w:trPr>
          <w:trHeight w:val="182"/>
          <w:jc w:val="center"/>
        </w:trPr>
        <w:tc>
          <w:tcPr>
            <w:tcW w:w="4728" w:type="dxa"/>
            <w:gridSpan w:val="2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eastAsia="Calibri" w:hAnsi="Times New Roman"/>
                <w:b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eastAsia="Calibri" w:hAnsi="Times New Roman"/>
                <w:i/>
                <w:sz w:val="20"/>
                <w:szCs w:val="20"/>
                <w:lang w:eastAsia="ar-SA"/>
              </w:rPr>
            </w:pPr>
            <w:r w:rsidRPr="000D044D">
              <w:rPr>
                <w:rFonts w:ascii="Times New Roman" w:eastAsia="Calibri" w:hAnsi="Times New Roman"/>
                <w:i/>
                <w:sz w:val="20"/>
                <w:szCs w:val="20"/>
                <w:lang w:eastAsia="ar-SA"/>
              </w:rPr>
              <w:t xml:space="preserve">               </w:t>
            </w:r>
            <w:r w:rsidRPr="000D044D">
              <w:rPr>
                <w:rFonts w:ascii="Times New Roman" w:eastAsia="Calibri" w:hAnsi="Times New Roman"/>
                <w:i/>
                <w:color w:val="BFBFBF"/>
                <w:sz w:val="20"/>
                <w:szCs w:val="20"/>
                <w:lang w:eastAsia="ar-SA"/>
              </w:rPr>
              <w:t>(наименование)</w:t>
            </w:r>
          </w:p>
        </w:tc>
      </w:tr>
      <w:tr w:rsidR="000D044D" w:rsidRPr="000D044D" w:rsidTr="000D044D">
        <w:trPr>
          <w:trHeight w:val="182"/>
          <w:jc w:val="center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eastAsia="Calibri" w:hAnsi="Times New Roman"/>
                <w:b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eastAsia="Calibri" w:hAnsi="Times New Roman"/>
                <w:b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0D044D" w:rsidRPr="000D044D" w:rsidTr="000D044D">
        <w:trPr>
          <w:trHeight w:val="182"/>
          <w:jc w:val="center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jc w:val="center"/>
              <w:rPr>
                <w:rFonts w:ascii="Times New Roman" w:eastAsia="Calibri" w:hAnsi="Times New Roman"/>
                <w:b/>
                <w:i/>
                <w:sz w:val="20"/>
                <w:szCs w:val="20"/>
                <w:lang w:eastAsia="ar-SA"/>
              </w:rPr>
            </w:pPr>
            <w:r w:rsidRPr="000D044D">
              <w:rPr>
                <w:rFonts w:ascii="Times New Roman" w:eastAsia="Calibri" w:hAnsi="Times New Roman"/>
                <w:i/>
                <w:color w:val="BFBFBF"/>
                <w:sz w:val="20"/>
                <w:szCs w:val="20"/>
                <w:lang w:eastAsia="ar-SA"/>
              </w:rPr>
              <w:t>(должность)</w:t>
            </w:r>
          </w:p>
        </w:tc>
        <w:tc>
          <w:tcPr>
            <w:tcW w:w="720" w:type="dxa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jc w:val="center"/>
              <w:rPr>
                <w:rFonts w:ascii="Times New Roman" w:eastAsia="Calibri" w:hAnsi="Times New Roman"/>
                <w:b/>
                <w:i/>
                <w:sz w:val="20"/>
                <w:szCs w:val="20"/>
                <w:lang w:eastAsia="ar-SA"/>
              </w:rPr>
            </w:pPr>
            <w:r w:rsidRPr="000D044D">
              <w:rPr>
                <w:rFonts w:ascii="Times New Roman" w:eastAsia="Calibri" w:hAnsi="Times New Roman"/>
                <w:i/>
                <w:color w:val="BFBFBF"/>
                <w:sz w:val="20"/>
                <w:szCs w:val="20"/>
                <w:lang w:eastAsia="ar-SA"/>
              </w:rPr>
              <w:t>(должность)</w:t>
            </w:r>
          </w:p>
        </w:tc>
      </w:tr>
      <w:tr w:rsidR="000D044D" w:rsidRPr="000D044D" w:rsidTr="000D044D">
        <w:trPr>
          <w:trHeight w:val="182"/>
          <w:jc w:val="center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2364" w:type="dxa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ar-SA"/>
              </w:rPr>
            </w:pPr>
            <w:r w:rsidRPr="000D044D">
              <w:rPr>
                <w:rFonts w:ascii="Times New Roman" w:eastAsia="Calibri" w:hAnsi="Times New Roman"/>
                <w:b/>
                <w:sz w:val="20"/>
                <w:szCs w:val="20"/>
                <w:lang w:eastAsia="ar-SA"/>
              </w:rPr>
              <w:t>(ФИО)</w:t>
            </w:r>
          </w:p>
        </w:tc>
        <w:tc>
          <w:tcPr>
            <w:tcW w:w="720" w:type="dxa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ar-SA"/>
              </w:rPr>
            </w:pPr>
            <w:r w:rsidRPr="000D044D">
              <w:rPr>
                <w:rFonts w:ascii="Times New Roman" w:eastAsia="Calibri" w:hAnsi="Times New Roman"/>
                <w:b/>
                <w:sz w:val="20"/>
                <w:szCs w:val="20"/>
                <w:lang w:eastAsia="ar-SA"/>
              </w:rPr>
              <w:t>(ФИО)</w:t>
            </w:r>
          </w:p>
        </w:tc>
      </w:tr>
      <w:tr w:rsidR="000D044D" w:rsidRPr="000D044D" w:rsidTr="000D044D">
        <w:trPr>
          <w:trHeight w:val="182"/>
          <w:jc w:val="center"/>
        </w:trPr>
        <w:tc>
          <w:tcPr>
            <w:tcW w:w="4728" w:type="dxa"/>
            <w:gridSpan w:val="2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eastAsia="Calibri" w:hAnsi="Times New Roman"/>
                <w:i/>
                <w:sz w:val="20"/>
                <w:szCs w:val="20"/>
                <w:lang w:eastAsia="ar-SA"/>
              </w:rPr>
            </w:pPr>
            <w:r w:rsidRPr="000D044D">
              <w:rPr>
                <w:rFonts w:ascii="Times New Roman" w:eastAsia="Calibri" w:hAnsi="Times New Roman"/>
                <w:i/>
                <w:color w:val="BFBFBF"/>
                <w:sz w:val="20"/>
                <w:szCs w:val="20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eastAsia="Calibri" w:hAnsi="Times New Roman"/>
                <w:i/>
                <w:sz w:val="20"/>
                <w:szCs w:val="20"/>
                <w:lang w:eastAsia="ar-SA"/>
              </w:rPr>
            </w:pPr>
            <w:r w:rsidRPr="000D044D">
              <w:rPr>
                <w:rFonts w:ascii="Times New Roman" w:eastAsia="Calibri" w:hAnsi="Times New Roman"/>
                <w:i/>
                <w:color w:val="BFBFBF"/>
                <w:sz w:val="20"/>
                <w:szCs w:val="20"/>
                <w:lang w:eastAsia="ar-SA"/>
              </w:rPr>
              <w:t xml:space="preserve">          (подпись)</w:t>
            </w:r>
          </w:p>
        </w:tc>
      </w:tr>
      <w:tr w:rsidR="000D044D" w:rsidRPr="000D044D" w:rsidTr="000D044D">
        <w:trPr>
          <w:trHeight w:val="180"/>
          <w:jc w:val="center"/>
        </w:trPr>
        <w:tc>
          <w:tcPr>
            <w:tcW w:w="4728" w:type="dxa"/>
            <w:gridSpan w:val="2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eastAsia="Calibri" w:hAnsi="Times New Roman"/>
                <w:b/>
                <w:sz w:val="20"/>
                <w:szCs w:val="20"/>
                <w:lang w:eastAsia="ar-SA"/>
              </w:rPr>
            </w:pPr>
            <w:r w:rsidRPr="000D044D">
              <w:rPr>
                <w:rFonts w:ascii="Times New Roman" w:eastAsia="Calibri" w:hAnsi="Times New Roman"/>
                <w:b/>
                <w:sz w:val="20"/>
                <w:szCs w:val="20"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eastAsia="Calibri" w:hAnsi="Times New Roman"/>
                <w:sz w:val="20"/>
                <w:szCs w:val="20"/>
                <w:lang w:eastAsia="ar-SA"/>
              </w:rPr>
            </w:pPr>
            <w:r w:rsidRPr="000D044D">
              <w:rPr>
                <w:rFonts w:ascii="Times New Roman" w:eastAsia="Calibri" w:hAnsi="Times New Roman"/>
                <w:b/>
                <w:sz w:val="20"/>
                <w:szCs w:val="20"/>
                <w:lang w:eastAsia="ar-SA"/>
              </w:rPr>
              <w:t xml:space="preserve">            М.П.</w:t>
            </w:r>
          </w:p>
        </w:tc>
      </w:tr>
    </w:tbl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16"/>
          <w:szCs w:val="16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16"/>
          <w:szCs w:val="16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16"/>
          <w:szCs w:val="16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16"/>
          <w:szCs w:val="16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16"/>
          <w:szCs w:val="16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16"/>
          <w:szCs w:val="16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16"/>
          <w:szCs w:val="16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16"/>
          <w:szCs w:val="16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16"/>
          <w:szCs w:val="16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16"/>
          <w:szCs w:val="16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16"/>
          <w:szCs w:val="16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16"/>
          <w:szCs w:val="16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16"/>
          <w:szCs w:val="16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16"/>
          <w:szCs w:val="16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16"/>
          <w:szCs w:val="16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16"/>
          <w:szCs w:val="16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16"/>
          <w:szCs w:val="16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16"/>
          <w:szCs w:val="16"/>
          <w:lang w:eastAsia="ar-SA"/>
        </w:rPr>
      </w:pPr>
    </w:p>
    <w:p w:rsidR="000D044D" w:rsidRPr="000D044D" w:rsidRDefault="000D044D" w:rsidP="000D044D">
      <w:pPr>
        <w:widowControl w:val="0"/>
        <w:tabs>
          <w:tab w:val="left" w:pos="1050"/>
        </w:tabs>
        <w:suppressAutoHyphens/>
        <w:autoSpaceDE w:val="0"/>
        <w:spacing w:before="0"/>
        <w:rPr>
          <w:rFonts w:ascii="Times New Roman" w:hAnsi="Times New Roman"/>
          <w:sz w:val="16"/>
          <w:szCs w:val="16"/>
          <w:lang w:eastAsia="ar-SA"/>
        </w:rPr>
      </w:pPr>
      <w:r w:rsidRPr="000D044D">
        <w:rPr>
          <w:rFonts w:ascii="Times New Roman" w:hAnsi="Times New Roman"/>
          <w:sz w:val="16"/>
          <w:szCs w:val="16"/>
          <w:lang w:eastAsia="ar-SA"/>
        </w:rPr>
        <w:tab/>
      </w:r>
    </w:p>
    <w:p w:rsidR="000D044D" w:rsidRPr="000D044D" w:rsidRDefault="000D044D" w:rsidP="000D044D">
      <w:pPr>
        <w:widowControl w:val="0"/>
        <w:tabs>
          <w:tab w:val="left" w:pos="5190"/>
        </w:tabs>
        <w:suppressAutoHyphens/>
        <w:autoSpaceDE w:val="0"/>
        <w:spacing w:before="0" w:line="276" w:lineRule="auto"/>
        <w:rPr>
          <w:rFonts w:ascii="Times New Roman" w:hAnsi="Times New Roman"/>
          <w:sz w:val="16"/>
          <w:szCs w:val="16"/>
          <w:lang w:eastAsia="ar-SA"/>
        </w:rPr>
      </w:pPr>
      <w:r w:rsidRPr="000D044D">
        <w:rPr>
          <w:rFonts w:ascii="Times New Roman" w:hAnsi="Times New Roman"/>
          <w:sz w:val="16"/>
          <w:szCs w:val="16"/>
          <w:lang w:eastAsia="ar-SA"/>
        </w:rPr>
        <w:t>Приложение №</w:t>
      </w:r>
      <w:r w:rsidRPr="000D044D">
        <w:rPr>
          <w:rFonts w:ascii="Times New Roman" w:hAnsi="Times New Roman"/>
          <w:sz w:val="16"/>
          <w:szCs w:val="16"/>
          <w:highlight w:val="lightGray"/>
          <w:lang w:eastAsia="ar-SA"/>
        </w:rPr>
        <w:t>___</w:t>
      </w:r>
    </w:p>
    <w:p w:rsidR="000D044D" w:rsidRPr="000D044D" w:rsidRDefault="000D044D" w:rsidP="000D044D">
      <w:pPr>
        <w:widowControl w:val="0"/>
        <w:tabs>
          <w:tab w:val="left" w:pos="5190"/>
        </w:tabs>
        <w:suppressAutoHyphens/>
        <w:autoSpaceDE w:val="0"/>
        <w:spacing w:before="0" w:line="276" w:lineRule="auto"/>
        <w:rPr>
          <w:rFonts w:ascii="Times New Roman" w:hAnsi="Times New Roman"/>
          <w:sz w:val="16"/>
          <w:szCs w:val="16"/>
          <w:lang w:eastAsia="ar-SA"/>
        </w:rPr>
      </w:pPr>
      <w:r w:rsidRPr="000D044D">
        <w:rPr>
          <w:rFonts w:ascii="Times New Roman" w:hAnsi="Times New Roman"/>
          <w:sz w:val="16"/>
          <w:szCs w:val="16"/>
          <w:highlight w:val="lightGray"/>
          <w:lang w:eastAsia="ar-SA"/>
        </w:rPr>
        <w:t>к договору № ______ от _____</w:t>
      </w:r>
      <w:proofErr w:type="gramStart"/>
      <w:r w:rsidRPr="000D044D">
        <w:rPr>
          <w:rFonts w:ascii="Times New Roman" w:hAnsi="Times New Roman"/>
          <w:sz w:val="16"/>
          <w:szCs w:val="16"/>
          <w:highlight w:val="lightGray"/>
          <w:lang w:eastAsia="ar-SA"/>
        </w:rPr>
        <w:t>г</w:t>
      </w:r>
      <w:proofErr w:type="gramEnd"/>
      <w:r w:rsidRPr="000D044D">
        <w:rPr>
          <w:rFonts w:ascii="Times New Roman" w:hAnsi="Times New Roman"/>
          <w:sz w:val="16"/>
          <w:szCs w:val="16"/>
          <w:highlight w:val="lightGray"/>
          <w:lang w:eastAsia="ar-SA"/>
        </w:rPr>
        <w:t>.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jc w:val="center"/>
        <w:outlineLvl w:val="0"/>
        <w:rPr>
          <w:rFonts w:ascii="Times New Roman" w:hAnsi="Times New Roman"/>
          <w:b/>
          <w:sz w:val="24"/>
          <w:lang w:eastAsia="ar-SA"/>
        </w:rPr>
      </w:pPr>
    </w:p>
    <w:p w:rsidR="000D044D" w:rsidRPr="000D044D" w:rsidRDefault="000D044D" w:rsidP="000D044D">
      <w:pPr>
        <w:spacing w:before="0"/>
        <w:jc w:val="center"/>
        <w:rPr>
          <w:rFonts w:ascii="Times New Roman" w:hAnsi="Times New Roman"/>
          <w:sz w:val="26"/>
          <w:szCs w:val="26"/>
        </w:rPr>
      </w:pPr>
      <w:r w:rsidRPr="000D044D">
        <w:rPr>
          <w:rFonts w:ascii="Times New Roman" w:hAnsi="Times New Roman"/>
          <w:sz w:val="26"/>
          <w:szCs w:val="26"/>
        </w:rPr>
        <w:t>Антикоррупционная оговорка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24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ind w:right="-23" w:firstLine="539"/>
        <w:jc w:val="both"/>
        <w:rPr>
          <w:rFonts w:ascii="Times New Roman" w:hAnsi="Times New Roman"/>
          <w:sz w:val="24"/>
          <w:lang w:eastAsia="ar-SA"/>
        </w:rPr>
      </w:pPr>
      <w:proofErr w:type="gramStart"/>
      <w:r w:rsidRPr="000D044D">
        <w:rPr>
          <w:rFonts w:ascii="Times New Roman" w:hAnsi="Times New Roman"/>
          <w:sz w:val="24"/>
          <w:highlight w:val="lightGray"/>
          <w:lang w:eastAsia="ar-SA"/>
        </w:rPr>
        <w:t>_______</w:t>
      </w:r>
      <w:r w:rsidRPr="000D044D">
        <w:rPr>
          <w:rFonts w:ascii="Times New Roman" w:hAnsi="Times New Roman"/>
          <w:sz w:val="24"/>
          <w:lang w:eastAsia="ar-SA"/>
        </w:rPr>
        <w:t xml:space="preserve"> (</w:t>
      </w:r>
      <w:r w:rsidRPr="000D044D">
        <w:rPr>
          <w:rFonts w:ascii="Times New Roman" w:hAnsi="Times New Roman"/>
          <w:sz w:val="24"/>
          <w:highlight w:val="lightGray"/>
          <w:lang w:eastAsia="ar-SA"/>
        </w:rPr>
        <w:t>_______</w:t>
      </w:r>
      <w:r w:rsidRPr="000D044D">
        <w:rPr>
          <w:rFonts w:ascii="Times New Roman" w:hAnsi="Times New Roman"/>
          <w:sz w:val="24"/>
          <w:lang w:eastAsia="ar-SA"/>
        </w:rPr>
        <w:t xml:space="preserve">) </w:t>
      </w:r>
      <w:r w:rsidRPr="000D044D">
        <w:rPr>
          <w:rFonts w:ascii="Times New Roman" w:hAnsi="Times New Roman"/>
          <w:b/>
          <w:i/>
          <w:sz w:val="24"/>
          <w:lang w:eastAsia="ar-SA"/>
        </w:rPr>
        <w:t>(указать полное и сокращенное фирменное наименование контрагента)</w:t>
      </w:r>
      <w:r w:rsidRPr="000D044D">
        <w:rPr>
          <w:rFonts w:ascii="Times New Roman" w:hAnsi="Times New Roman"/>
          <w:sz w:val="24"/>
          <w:lang w:eastAsia="ar-SA"/>
        </w:rPr>
        <w:t xml:space="preserve">, юридическое лицо, зарегистрированное и действующее в соответствии с законодательством Российской Федерации, именуемое в дальнейшем «__________», в лице </w:t>
      </w:r>
      <w:r w:rsidRPr="000D044D">
        <w:rPr>
          <w:rFonts w:ascii="Times New Roman" w:hAnsi="Times New Roman"/>
          <w:sz w:val="24"/>
          <w:highlight w:val="lightGray"/>
          <w:lang w:eastAsia="ar-SA"/>
        </w:rPr>
        <w:t>_________</w:t>
      </w:r>
      <w:r w:rsidRPr="000D044D">
        <w:rPr>
          <w:rFonts w:ascii="Times New Roman" w:hAnsi="Times New Roman"/>
          <w:sz w:val="24"/>
          <w:lang w:eastAsia="ar-SA"/>
        </w:rPr>
        <w:t xml:space="preserve"> </w:t>
      </w:r>
      <w:r w:rsidRPr="000D044D">
        <w:rPr>
          <w:rFonts w:ascii="Times New Roman" w:hAnsi="Times New Roman"/>
          <w:b/>
          <w:i/>
          <w:sz w:val="24"/>
          <w:lang w:eastAsia="ar-SA"/>
        </w:rPr>
        <w:t>(указать должность и Ф.И.О. /полностью/ уполномоченного лица)</w:t>
      </w:r>
      <w:r w:rsidRPr="000D044D">
        <w:rPr>
          <w:rFonts w:ascii="Times New Roman" w:hAnsi="Times New Roman"/>
          <w:sz w:val="24"/>
          <w:lang w:eastAsia="ar-SA"/>
        </w:rPr>
        <w:t>, действующего на основании Устава / Доверенности от «</w:t>
      </w:r>
      <w:r w:rsidRPr="000D044D">
        <w:rPr>
          <w:rFonts w:ascii="Times New Roman" w:hAnsi="Times New Roman"/>
          <w:sz w:val="24"/>
          <w:highlight w:val="lightGray"/>
          <w:lang w:eastAsia="ar-SA"/>
        </w:rPr>
        <w:t>___</w:t>
      </w:r>
      <w:r w:rsidRPr="000D044D">
        <w:rPr>
          <w:rFonts w:ascii="Times New Roman" w:hAnsi="Times New Roman"/>
          <w:sz w:val="24"/>
          <w:lang w:eastAsia="ar-SA"/>
        </w:rPr>
        <w:t xml:space="preserve">» </w:t>
      </w:r>
      <w:r w:rsidRPr="000D044D">
        <w:rPr>
          <w:rFonts w:ascii="Times New Roman" w:hAnsi="Times New Roman"/>
          <w:sz w:val="24"/>
          <w:highlight w:val="lightGray"/>
          <w:lang w:eastAsia="ar-SA"/>
        </w:rPr>
        <w:t>_______</w:t>
      </w:r>
      <w:r w:rsidRPr="000D044D">
        <w:rPr>
          <w:rFonts w:ascii="Times New Roman" w:hAnsi="Times New Roman"/>
          <w:sz w:val="24"/>
          <w:lang w:eastAsia="ar-SA"/>
        </w:rPr>
        <w:t xml:space="preserve"> 20_</w:t>
      </w:r>
      <w:r w:rsidRPr="000D044D">
        <w:rPr>
          <w:rFonts w:ascii="Times New Roman" w:hAnsi="Times New Roman"/>
          <w:sz w:val="24"/>
          <w:highlight w:val="lightGray"/>
          <w:lang w:eastAsia="ar-SA"/>
        </w:rPr>
        <w:t>_</w:t>
      </w:r>
      <w:r w:rsidRPr="000D044D">
        <w:rPr>
          <w:rFonts w:ascii="Times New Roman" w:hAnsi="Times New Roman"/>
          <w:sz w:val="24"/>
          <w:lang w:eastAsia="ar-SA"/>
        </w:rPr>
        <w:t xml:space="preserve"> года № </w:t>
      </w:r>
      <w:r w:rsidRPr="000D044D">
        <w:rPr>
          <w:rFonts w:ascii="Times New Roman" w:hAnsi="Times New Roman"/>
          <w:sz w:val="24"/>
          <w:highlight w:val="lightGray"/>
          <w:lang w:eastAsia="ar-SA"/>
        </w:rPr>
        <w:t>____</w:t>
      </w:r>
      <w:r w:rsidRPr="000D044D">
        <w:rPr>
          <w:rFonts w:ascii="Times New Roman" w:hAnsi="Times New Roman"/>
          <w:sz w:val="24"/>
          <w:lang w:eastAsia="ar-SA"/>
        </w:rPr>
        <w:t xml:space="preserve"> </w:t>
      </w:r>
      <w:r w:rsidRPr="000D044D">
        <w:rPr>
          <w:rFonts w:ascii="Times New Roman" w:hAnsi="Times New Roman"/>
          <w:b/>
          <w:i/>
          <w:sz w:val="24"/>
          <w:lang w:eastAsia="ar-SA"/>
        </w:rPr>
        <w:t>(указать один из вариантов, изменить цвет шрифта на черный)</w:t>
      </w:r>
      <w:r w:rsidRPr="000D044D">
        <w:rPr>
          <w:rFonts w:ascii="Times New Roman" w:hAnsi="Times New Roman"/>
          <w:sz w:val="24"/>
          <w:lang w:eastAsia="ar-SA"/>
        </w:rPr>
        <w:t>, с одной стороны, и</w:t>
      </w:r>
      <w:proofErr w:type="gramEnd"/>
    </w:p>
    <w:p w:rsidR="000D044D" w:rsidRPr="000D044D" w:rsidRDefault="000D044D" w:rsidP="000D044D">
      <w:pPr>
        <w:spacing w:before="0"/>
        <w:ind w:firstLine="540"/>
        <w:jc w:val="both"/>
        <w:rPr>
          <w:rFonts w:ascii="Times New Roman" w:hAnsi="Times New Roman"/>
          <w:sz w:val="24"/>
        </w:rPr>
      </w:pPr>
      <w:r w:rsidRPr="000D044D">
        <w:rPr>
          <w:rFonts w:ascii="Times New Roman" w:hAnsi="Times New Roman"/>
          <w:sz w:val="24"/>
        </w:rPr>
        <w:t>Открытое акционерное общество «Славнефть-Мегионнефтегаз» (ОАО «СН-МНГ»), юридическое лицо, зарегистрированное и действующее в соответствии с законодательством Российской Федерации, именуемое в дальнейшем «___________», в лице,_______________________________________________________________________ действующего на основании Устава/Доверенности от __________г. №_____________, с другой стороны,</w:t>
      </w:r>
    </w:p>
    <w:p w:rsidR="000D044D" w:rsidRPr="000D044D" w:rsidRDefault="000D044D" w:rsidP="000D044D">
      <w:pPr>
        <w:spacing w:before="0"/>
        <w:ind w:firstLine="540"/>
        <w:jc w:val="both"/>
        <w:rPr>
          <w:rFonts w:ascii="Times New Roman" w:hAnsi="Times New Roman"/>
          <w:sz w:val="24"/>
        </w:rPr>
      </w:pPr>
      <w:r w:rsidRPr="000D044D">
        <w:rPr>
          <w:rFonts w:ascii="Times New Roman" w:hAnsi="Times New Roman"/>
          <w:sz w:val="24"/>
        </w:rPr>
        <w:t>именуемые в дальнейшем «Стороны», заключили настоящее приложение (далее Приложение) к Договору № __/__/__ от «____» __________ г. (далее Договор) о нижеследующем: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ind w:firstLine="540"/>
        <w:jc w:val="both"/>
        <w:rPr>
          <w:rFonts w:ascii="Times New Roman" w:hAnsi="Times New Roman"/>
          <w:sz w:val="24"/>
          <w:lang w:eastAsia="ar-SA"/>
        </w:rPr>
      </w:pPr>
    </w:p>
    <w:p w:rsidR="000D044D" w:rsidRPr="000D044D" w:rsidRDefault="000D044D" w:rsidP="000D044D">
      <w:pPr>
        <w:spacing w:before="0"/>
        <w:ind w:firstLine="539"/>
        <w:jc w:val="both"/>
        <w:rPr>
          <w:rFonts w:ascii="Times New Roman" w:hAnsi="Times New Roman"/>
          <w:sz w:val="24"/>
          <w:lang w:eastAsia="en-US"/>
        </w:rPr>
      </w:pPr>
      <w:r w:rsidRPr="000D044D">
        <w:rPr>
          <w:rFonts w:ascii="Times New Roman" w:hAnsi="Times New Roman"/>
          <w:sz w:val="24"/>
          <w:lang w:eastAsia="en-US"/>
        </w:rPr>
        <w:t xml:space="preserve">1. </w:t>
      </w:r>
      <w:proofErr w:type="gramStart"/>
      <w:r w:rsidRPr="000D044D">
        <w:rPr>
          <w:rFonts w:ascii="Times New Roman" w:hAnsi="Times New Roman"/>
          <w:sz w:val="24"/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0D044D" w:rsidRPr="000D044D" w:rsidRDefault="000D044D" w:rsidP="000D044D">
      <w:pPr>
        <w:ind w:firstLine="539"/>
        <w:jc w:val="both"/>
        <w:rPr>
          <w:rFonts w:ascii="Times New Roman" w:hAnsi="Times New Roman"/>
          <w:sz w:val="24"/>
          <w:lang w:eastAsia="en-US"/>
        </w:rPr>
      </w:pPr>
      <w:r w:rsidRPr="000D044D">
        <w:rPr>
          <w:rFonts w:ascii="Times New Roman" w:hAnsi="Times New Roman"/>
          <w:sz w:val="24"/>
          <w:lang w:eastAsia="en-US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D044D" w:rsidRPr="000D044D" w:rsidRDefault="000D044D" w:rsidP="000D044D">
      <w:pPr>
        <w:ind w:firstLine="539"/>
        <w:jc w:val="both"/>
        <w:rPr>
          <w:rFonts w:ascii="Times New Roman" w:hAnsi="Times New Roman"/>
          <w:sz w:val="24"/>
          <w:lang w:eastAsia="en-US"/>
        </w:rPr>
      </w:pPr>
      <w:r w:rsidRPr="000D044D">
        <w:rPr>
          <w:rFonts w:ascii="Times New Roman" w:hAnsi="Times New Roman"/>
          <w:sz w:val="24"/>
          <w:lang w:eastAsia="en-US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0D044D">
        <w:rPr>
          <w:rFonts w:ascii="Times New Roman" w:hAnsi="Times New Roman"/>
          <w:sz w:val="24"/>
          <w:lang w:eastAsia="en-US"/>
        </w:rPr>
        <w:t>с даты направления</w:t>
      </w:r>
      <w:proofErr w:type="gramEnd"/>
      <w:r w:rsidRPr="000D044D">
        <w:rPr>
          <w:rFonts w:ascii="Times New Roman" w:hAnsi="Times New Roman"/>
          <w:sz w:val="24"/>
          <w:lang w:eastAsia="en-US"/>
        </w:rPr>
        <w:t xml:space="preserve"> письменного уведомления.</w:t>
      </w:r>
    </w:p>
    <w:p w:rsidR="000D044D" w:rsidRPr="000D044D" w:rsidRDefault="000D044D" w:rsidP="000D044D">
      <w:pPr>
        <w:ind w:firstLine="539"/>
        <w:jc w:val="both"/>
        <w:rPr>
          <w:rFonts w:ascii="Times New Roman" w:hAnsi="Times New Roman"/>
          <w:sz w:val="24"/>
          <w:lang w:eastAsia="en-US"/>
        </w:rPr>
      </w:pPr>
      <w:r w:rsidRPr="000D044D">
        <w:rPr>
          <w:rFonts w:ascii="Times New Roman" w:hAnsi="Times New Roman"/>
          <w:sz w:val="24"/>
          <w:lang w:eastAsia="en-US"/>
        </w:rPr>
        <w:t xml:space="preserve">4. </w:t>
      </w:r>
      <w:proofErr w:type="gramStart"/>
      <w:r w:rsidRPr="000D044D">
        <w:rPr>
          <w:rFonts w:ascii="Times New Roman" w:hAnsi="Times New Roman"/>
          <w:sz w:val="24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0D044D">
        <w:rPr>
          <w:rFonts w:ascii="Times New Roman" w:hAnsi="Times New Roman"/>
          <w:sz w:val="24"/>
          <w:lang w:eastAsia="en-US"/>
        </w:rPr>
        <w:t xml:space="preserve"> доходов, полученных преступным путем.</w:t>
      </w:r>
    </w:p>
    <w:p w:rsidR="000D044D" w:rsidRPr="000D044D" w:rsidRDefault="000D044D" w:rsidP="000D044D">
      <w:pPr>
        <w:ind w:firstLine="539"/>
        <w:jc w:val="both"/>
        <w:rPr>
          <w:rFonts w:ascii="Times New Roman" w:hAnsi="Times New Roman"/>
          <w:sz w:val="24"/>
          <w:lang w:eastAsia="en-US"/>
        </w:rPr>
      </w:pPr>
      <w:r w:rsidRPr="000D044D">
        <w:rPr>
          <w:rFonts w:ascii="Times New Roman" w:hAnsi="Times New Roman"/>
          <w:sz w:val="24"/>
          <w:lang w:eastAsia="en-US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0D044D">
        <w:rPr>
          <w:rFonts w:ascii="Times New Roman" w:hAnsi="Times New Roman"/>
          <w:sz w:val="24"/>
          <w:lang w:eastAsia="en-US"/>
        </w:rPr>
        <w:t>был</w:t>
      </w:r>
      <w:proofErr w:type="gramEnd"/>
      <w:r w:rsidRPr="000D044D">
        <w:rPr>
          <w:rFonts w:ascii="Times New Roman" w:hAnsi="Times New Roman"/>
          <w:sz w:val="24"/>
          <w:lang w:eastAsia="en-US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0D044D" w:rsidRPr="000D044D" w:rsidRDefault="000D044D" w:rsidP="00D1512C">
      <w:pPr>
        <w:widowControl w:val="0"/>
        <w:numPr>
          <w:ilvl w:val="0"/>
          <w:numId w:val="19"/>
        </w:numPr>
        <w:tabs>
          <w:tab w:val="left" w:pos="900"/>
        </w:tabs>
        <w:suppressAutoHyphens/>
        <w:autoSpaceDE w:val="0"/>
        <w:autoSpaceDN w:val="0"/>
        <w:adjustRightInd w:val="0"/>
        <w:spacing w:before="0"/>
        <w:ind w:firstLine="539"/>
        <w:jc w:val="both"/>
        <w:rPr>
          <w:rFonts w:ascii="Times New Roman" w:hAnsi="Times New Roman"/>
          <w:sz w:val="24"/>
        </w:rPr>
      </w:pPr>
      <w:r w:rsidRPr="000D044D">
        <w:rPr>
          <w:rFonts w:ascii="Times New Roman" w:hAnsi="Times New Roman"/>
          <w:sz w:val="24"/>
        </w:rPr>
        <w:lastRenderedPageBreak/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0D044D">
        <w:rPr>
          <w:rFonts w:ascii="Times New Roman" w:hAnsi="Times New Roman"/>
          <w:sz w:val="24"/>
        </w:rPr>
        <w:t>т(</w:t>
      </w:r>
      <w:proofErr w:type="gramEnd"/>
      <w:r w:rsidRPr="000D044D">
        <w:rPr>
          <w:rFonts w:ascii="Times New Roman" w:hAnsi="Times New Roman"/>
          <w:sz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0D044D" w:rsidRPr="000D044D" w:rsidRDefault="000D044D" w:rsidP="000D044D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0D044D">
        <w:rPr>
          <w:rFonts w:ascii="Times New Roman" w:hAnsi="Times New Roman"/>
          <w:sz w:val="24"/>
        </w:rPr>
        <w:t>Под действиями работников, осуществляемыми в пользу стимулирующей его Стороны, понимаются:</w:t>
      </w:r>
    </w:p>
    <w:p w:rsidR="000D044D" w:rsidRPr="000D044D" w:rsidRDefault="000D044D" w:rsidP="00D1512C">
      <w:pPr>
        <w:widowControl w:val="0"/>
        <w:numPr>
          <w:ilvl w:val="0"/>
          <w:numId w:val="20"/>
        </w:numPr>
        <w:tabs>
          <w:tab w:val="left" w:pos="900"/>
        </w:tabs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D044D">
        <w:rPr>
          <w:rFonts w:ascii="Times New Roman" w:hAnsi="Times New Roman"/>
          <w:sz w:val="24"/>
        </w:rPr>
        <w:t>предоставление неоправданных преимуществ по сравнению с другими контрагентами;</w:t>
      </w:r>
    </w:p>
    <w:p w:rsidR="000D044D" w:rsidRPr="000D044D" w:rsidRDefault="000D044D" w:rsidP="00D1512C">
      <w:pPr>
        <w:widowControl w:val="0"/>
        <w:numPr>
          <w:ilvl w:val="0"/>
          <w:numId w:val="20"/>
        </w:numPr>
        <w:tabs>
          <w:tab w:val="left" w:pos="900"/>
        </w:tabs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D044D">
        <w:rPr>
          <w:rFonts w:ascii="Times New Roman" w:hAnsi="Times New Roman"/>
          <w:sz w:val="24"/>
        </w:rPr>
        <w:t>предоставление каких-либо гарантий;</w:t>
      </w:r>
    </w:p>
    <w:p w:rsidR="000D044D" w:rsidRPr="000D044D" w:rsidRDefault="000D044D" w:rsidP="00D1512C">
      <w:pPr>
        <w:widowControl w:val="0"/>
        <w:numPr>
          <w:ilvl w:val="0"/>
          <w:numId w:val="20"/>
        </w:numPr>
        <w:tabs>
          <w:tab w:val="left" w:pos="900"/>
        </w:tabs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D044D">
        <w:rPr>
          <w:rFonts w:ascii="Times New Roman" w:hAnsi="Times New Roman"/>
          <w:sz w:val="24"/>
        </w:rPr>
        <w:t>ускорение существующих процедур;</w:t>
      </w:r>
    </w:p>
    <w:p w:rsidR="000D044D" w:rsidRPr="000D044D" w:rsidRDefault="000D044D" w:rsidP="00D1512C">
      <w:pPr>
        <w:widowControl w:val="0"/>
        <w:numPr>
          <w:ilvl w:val="0"/>
          <w:numId w:val="20"/>
        </w:numPr>
        <w:tabs>
          <w:tab w:val="left" w:pos="900"/>
        </w:tabs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D044D">
        <w:rPr>
          <w:rFonts w:ascii="Times New Roman" w:hAnsi="Times New Roman"/>
          <w:sz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0D044D" w:rsidRPr="000D044D" w:rsidRDefault="000D044D" w:rsidP="00D1512C">
      <w:pPr>
        <w:widowControl w:val="0"/>
        <w:numPr>
          <w:ilvl w:val="0"/>
          <w:numId w:val="19"/>
        </w:numPr>
        <w:tabs>
          <w:tab w:val="left" w:pos="900"/>
        </w:tabs>
        <w:suppressAutoHyphens/>
        <w:autoSpaceDE w:val="0"/>
        <w:autoSpaceDN w:val="0"/>
        <w:adjustRightInd w:val="0"/>
        <w:spacing w:before="0"/>
        <w:ind w:firstLine="539"/>
        <w:jc w:val="both"/>
        <w:rPr>
          <w:rFonts w:ascii="Times New Roman" w:hAnsi="Times New Roman"/>
          <w:sz w:val="24"/>
        </w:rPr>
      </w:pPr>
      <w:r w:rsidRPr="000D044D">
        <w:rPr>
          <w:rFonts w:ascii="Times New Roman" w:hAnsi="Times New Roman"/>
          <w:sz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0D044D" w:rsidRPr="000D044D" w:rsidRDefault="000D044D" w:rsidP="00D1512C">
      <w:pPr>
        <w:widowControl w:val="0"/>
        <w:numPr>
          <w:ilvl w:val="0"/>
          <w:numId w:val="19"/>
        </w:numPr>
        <w:tabs>
          <w:tab w:val="left" w:pos="900"/>
        </w:tabs>
        <w:suppressAutoHyphens/>
        <w:autoSpaceDE w:val="0"/>
        <w:autoSpaceDN w:val="0"/>
        <w:adjustRightInd w:val="0"/>
        <w:spacing w:before="0"/>
        <w:ind w:firstLine="539"/>
        <w:jc w:val="both"/>
        <w:rPr>
          <w:rFonts w:ascii="Times New Roman" w:hAnsi="Times New Roman"/>
          <w:sz w:val="24"/>
        </w:rPr>
      </w:pPr>
      <w:proofErr w:type="gramStart"/>
      <w:r w:rsidRPr="000D044D">
        <w:rPr>
          <w:rFonts w:ascii="Times New Roman" w:hAnsi="Times New Roman"/>
          <w:sz w:val="24"/>
        </w:rPr>
        <w:t>В целях проведения антикоррупционных проверок «_________»</w:t>
      </w:r>
      <w:r w:rsidRPr="000D044D">
        <w:rPr>
          <w:rFonts w:ascii="Times New Roman" w:hAnsi="Times New Roman"/>
          <w:i/>
          <w:sz w:val="20"/>
          <w:szCs w:val="20"/>
        </w:rPr>
        <w:t>(контрагент)</w:t>
      </w:r>
      <w:r w:rsidRPr="000D044D">
        <w:rPr>
          <w:rFonts w:ascii="Times New Roman" w:hAnsi="Times New Roman"/>
          <w:sz w:val="24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0D044D">
        <w:rPr>
          <w:rFonts w:ascii="Times New Roman" w:hAnsi="Times New Roman"/>
          <w:i/>
          <w:sz w:val="20"/>
          <w:szCs w:val="20"/>
        </w:rPr>
        <w:t xml:space="preserve">(ОАО «СН-МНГ») </w:t>
      </w:r>
      <w:r w:rsidRPr="000D044D">
        <w:rPr>
          <w:rFonts w:ascii="Times New Roman" w:hAnsi="Times New Roman"/>
          <w:sz w:val="24"/>
        </w:rPr>
        <w:t xml:space="preserve">предоставить «_______» </w:t>
      </w:r>
      <w:r w:rsidRPr="000D044D">
        <w:rPr>
          <w:rFonts w:ascii="Times New Roman" w:hAnsi="Times New Roman"/>
          <w:i/>
          <w:sz w:val="20"/>
          <w:szCs w:val="20"/>
        </w:rPr>
        <w:t xml:space="preserve">(ОАО «СН-МНГ») </w:t>
      </w:r>
      <w:r w:rsidRPr="000D044D">
        <w:rPr>
          <w:rFonts w:ascii="Times New Roman" w:hAnsi="Times New Roman"/>
          <w:sz w:val="24"/>
        </w:rPr>
        <w:t>информацию о цепочке собственников «_________»</w:t>
      </w:r>
      <w:r w:rsidRPr="000D044D">
        <w:rPr>
          <w:rFonts w:ascii="Times New Roman" w:hAnsi="Times New Roman"/>
          <w:i/>
          <w:sz w:val="20"/>
          <w:szCs w:val="20"/>
        </w:rPr>
        <w:t>(контрагент)</w:t>
      </w:r>
      <w:r w:rsidRPr="000D044D">
        <w:rPr>
          <w:rFonts w:ascii="Times New Roman" w:hAnsi="Times New Roman"/>
          <w:sz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0D044D" w:rsidRPr="000D044D" w:rsidRDefault="000D044D" w:rsidP="000D044D">
      <w:pPr>
        <w:tabs>
          <w:tab w:val="left" w:pos="900"/>
        </w:tabs>
        <w:autoSpaceDE w:val="0"/>
        <w:autoSpaceDN w:val="0"/>
        <w:adjustRightInd w:val="0"/>
        <w:spacing w:before="0"/>
        <w:ind w:firstLine="709"/>
        <w:jc w:val="both"/>
        <w:rPr>
          <w:rFonts w:ascii="Times New Roman" w:hAnsi="Times New Roman"/>
          <w:sz w:val="24"/>
        </w:rPr>
      </w:pPr>
      <w:r w:rsidRPr="000D044D">
        <w:rPr>
          <w:rFonts w:ascii="Times New Roman" w:hAnsi="Times New Roman"/>
          <w:sz w:val="24"/>
        </w:rPr>
        <w:t>В случае изменений в цепочке собственников «_________»</w:t>
      </w:r>
      <w:r w:rsidRPr="000D044D">
        <w:rPr>
          <w:rFonts w:ascii="Times New Roman" w:hAnsi="Times New Roman"/>
          <w:i/>
          <w:sz w:val="20"/>
          <w:szCs w:val="20"/>
        </w:rPr>
        <w:t>(контрагент)</w:t>
      </w:r>
      <w:r w:rsidRPr="000D044D">
        <w:rPr>
          <w:rFonts w:ascii="Times New Roman" w:hAnsi="Times New Roman"/>
          <w:sz w:val="24"/>
        </w:rPr>
        <w:t xml:space="preserve"> включая бенефициаров (в том числе, конечных) и (или) в исполнительных органах «_________»</w:t>
      </w:r>
      <w:r w:rsidRPr="000D044D">
        <w:rPr>
          <w:rFonts w:ascii="Times New Roman" w:hAnsi="Times New Roman"/>
          <w:i/>
          <w:sz w:val="20"/>
          <w:szCs w:val="20"/>
        </w:rPr>
        <w:t>(контрагент)</w:t>
      </w:r>
      <w:r w:rsidRPr="000D044D">
        <w:rPr>
          <w:rFonts w:ascii="Times New Roman" w:hAnsi="Times New Roman"/>
          <w:sz w:val="24"/>
        </w:rPr>
        <w:t xml:space="preserve"> обязуется в течение 5 (пяти) рабочих дней </w:t>
      </w:r>
      <w:proofErr w:type="gramStart"/>
      <w:r w:rsidRPr="000D044D">
        <w:rPr>
          <w:rFonts w:ascii="Times New Roman" w:hAnsi="Times New Roman"/>
          <w:sz w:val="24"/>
        </w:rPr>
        <w:t>с даты внесения</w:t>
      </w:r>
      <w:proofErr w:type="gramEnd"/>
      <w:r w:rsidRPr="000D044D">
        <w:rPr>
          <w:rFonts w:ascii="Times New Roman" w:hAnsi="Times New Roman"/>
          <w:sz w:val="24"/>
        </w:rPr>
        <w:t xml:space="preserve"> таких изменений предоставить соответствующую информацию «_______» </w:t>
      </w:r>
      <w:r w:rsidRPr="000D044D">
        <w:rPr>
          <w:rFonts w:ascii="Times New Roman" w:hAnsi="Times New Roman"/>
          <w:i/>
          <w:sz w:val="20"/>
          <w:szCs w:val="20"/>
        </w:rPr>
        <w:t>(ОАО «СН-МНГ»).</w:t>
      </w:r>
    </w:p>
    <w:p w:rsidR="000D044D" w:rsidRPr="000D044D" w:rsidRDefault="000D044D" w:rsidP="000D044D">
      <w:pPr>
        <w:tabs>
          <w:tab w:val="left" w:pos="900"/>
        </w:tabs>
        <w:autoSpaceDE w:val="0"/>
        <w:autoSpaceDN w:val="0"/>
        <w:adjustRightInd w:val="0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2"/>
      </w:tblGrid>
      <w:tr w:rsidR="000D044D" w:rsidRPr="000D044D" w:rsidTr="000D044D">
        <w:tc>
          <w:tcPr>
            <w:tcW w:w="10421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2240"/>
              <w:gridCol w:w="2727"/>
            </w:tblGrid>
            <w:tr w:rsidR="000D044D" w:rsidRPr="000D044D" w:rsidTr="000D044D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jc w:val="both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proofErr w:type="gramStart"/>
                  <w:r w:rsidRPr="000D044D"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  <w:t>Открытое акционерное общество «Славнефть-Мегионнефтегаз»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0D044D"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  <w:br/>
                    <w:t xml:space="preserve"> </w:t>
                  </w:r>
                  <w:r w:rsidRPr="000D044D"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0D044D" w:rsidRPr="000D044D" w:rsidTr="000D044D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jc w:val="center"/>
                    <w:rPr>
                      <w:rFonts w:ascii="Times New Roman" w:hAnsi="Times New Roman"/>
                      <w:b/>
                      <w:bCs/>
                      <w:i/>
                      <w:szCs w:val="22"/>
                      <w:lang w:eastAsia="ar-SA"/>
                    </w:rPr>
                  </w:pPr>
                  <w:r w:rsidRPr="000D044D">
                    <w:rPr>
                      <w:rFonts w:ascii="Times New Roman" w:hAnsi="Times New Roman"/>
                      <w:b/>
                      <w:bCs/>
                      <w:i/>
                      <w:szCs w:val="22"/>
                      <w:lang w:eastAsia="ar-SA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jc w:val="center"/>
                    <w:rPr>
                      <w:rFonts w:ascii="Times New Roman" w:hAnsi="Times New Roman"/>
                      <w:b/>
                      <w:bCs/>
                      <w:i/>
                      <w:szCs w:val="22"/>
                      <w:lang w:eastAsia="ar-SA"/>
                    </w:rPr>
                  </w:pPr>
                  <w:r w:rsidRPr="000D044D">
                    <w:rPr>
                      <w:rFonts w:ascii="Times New Roman" w:hAnsi="Times New Roman"/>
                      <w:b/>
                      <w:bCs/>
                      <w:i/>
                      <w:szCs w:val="22"/>
                      <w:lang w:eastAsia="ar-SA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0D044D">
                    <w:rPr>
                      <w:rFonts w:ascii="Times New Roman" w:hAnsi="Times New Roman"/>
                      <w:b/>
                      <w:bCs/>
                      <w:i/>
                      <w:szCs w:val="22"/>
                      <w:lang w:eastAsia="ar-SA"/>
                    </w:rPr>
                    <w:t xml:space="preserve"> )</w:t>
                  </w:r>
                  <w:proofErr w:type="gramEnd"/>
                </w:p>
              </w:tc>
            </w:tr>
            <w:tr w:rsidR="000D044D" w:rsidRPr="000D044D" w:rsidTr="000D044D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0D044D"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  <w:t xml:space="preserve">№ </w:t>
                  </w:r>
                  <w:proofErr w:type="gramStart"/>
                  <w:r w:rsidRPr="000D044D"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  <w:t>п</w:t>
                  </w:r>
                  <w:proofErr w:type="gramEnd"/>
                  <w:r w:rsidRPr="000D044D"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0D044D"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0D044D"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0D044D"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0D044D"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  <w:t>Подтверждающие документы              (</w:t>
                  </w:r>
                  <w:proofErr w:type="spellStart"/>
                  <w:r w:rsidRPr="000D044D"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  <w:t>наименование</w:t>
                  </w:r>
                  <w:proofErr w:type="gramStart"/>
                  <w:r w:rsidRPr="000D044D"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  <w:t>,р</w:t>
                  </w:r>
                  <w:proofErr w:type="gramEnd"/>
                  <w:r w:rsidRPr="000D044D"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  <w:t>еквизиты</w:t>
                  </w:r>
                  <w:proofErr w:type="spellEnd"/>
                  <w:r w:rsidRPr="000D044D"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  <w:t>)</w:t>
                  </w:r>
                </w:p>
              </w:tc>
            </w:tr>
            <w:tr w:rsidR="000D044D" w:rsidRPr="000D044D" w:rsidTr="000D044D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0D044D"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0D044D"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0D044D"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0D044D"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0D044D"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  <w:t>5</w:t>
                  </w:r>
                </w:p>
              </w:tc>
            </w:tr>
            <w:tr w:rsidR="000D044D" w:rsidRPr="000D044D" w:rsidTr="000D044D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0D044D"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0D044D"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0D044D"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0D044D"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0D044D"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</w:tr>
            <w:tr w:rsidR="000D044D" w:rsidRPr="000D044D" w:rsidTr="000D044D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0D044D"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0D044D" w:rsidRPr="000D044D" w:rsidTr="000D044D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rPr>
                      <w:rFonts w:ascii="Times New Roman" w:hAnsi="Times New Roman"/>
                      <w:i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0D044D" w:rsidRPr="000D044D" w:rsidTr="000D044D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0D044D"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0D044D"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0D044D" w:rsidRPr="000D044D" w:rsidTr="000D044D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rPr>
                      <w:rFonts w:ascii="Times New Roman" w:hAnsi="Times New Roman"/>
                      <w:i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jc w:val="both"/>
                    <w:rPr>
                      <w:rFonts w:ascii="Times New Roman" w:hAnsi="Times New Roman"/>
                      <w:i/>
                      <w:sz w:val="18"/>
                      <w:szCs w:val="18"/>
                      <w:lang w:eastAsia="ar-SA"/>
                    </w:rPr>
                  </w:pPr>
                  <w:r w:rsidRPr="000D044D">
                    <w:rPr>
                      <w:rFonts w:ascii="Times New Roman" w:hAnsi="Times New Roman"/>
                      <w:i/>
                      <w:sz w:val="18"/>
                      <w:szCs w:val="18"/>
                      <w:lang w:eastAsia="ar-SA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0D044D" w:rsidRPr="000D044D" w:rsidTr="000D044D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0D044D">
                    <w:rPr>
                      <w:rFonts w:ascii="Times New Roman" w:hAnsi="Times New Roman"/>
                      <w:b/>
                      <w:i/>
                      <w:sz w:val="24"/>
                      <w:lang w:eastAsia="ar-SA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0D044D" w:rsidRPr="000D044D" w:rsidTr="000D044D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jc w:val="center"/>
                    <w:rPr>
                      <w:rFonts w:ascii="Times New Roman" w:hAnsi="Times New Roman"/>
                      <w:b/>
                      <w:bCs/>
                      <w:i/>
                      <w:color w:val="000000"/>
                      <w:sz w:val="24"/>
                      <w:lang w:eastAsia="ar-SA"/>
                    </w:rPr>
                  </w:pPr>
                  <w:r w:rsidRPr="000D044D">
                    <w:rPr>
                      <w:rFonts w:ascii="Times New Roman" w:hAnsi="Times New Roman"/>
                      <w:b/>
                      <w:bCs/>
                      <w:i/>
                      <w:color w:val="000000"/>
                      <w:sz w:val="24"/>
                      <w:lang w:eastAsia="ar-SA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0D044D" w:rsidRPr="000D044D" w:rsidRDefault="000D044D" w:rsidP="000D044D">
                  <w:pPr>
                    <w:widowControl w:val="0"/>
                    <w:suppressAutoHyphens/>
                    <w:autoSpaceDE w:val="0"/>
                    <w:spacing w:before="0"/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0D044D">
                    <w:rPr>
                      <w:rFonts w:ascii="Times New Roman" w:hAnsi="Times New Roman"/>
                      <w:i/>
                      <w:sz w:val="20"/>
                      <w:szCs w:val="20"/>
                      <w:lang w:eastAsia="ar-SA"/>
                    </w:rPr>
                    <w:t>______________________</w:t>
                  </w:r>
                </w:p>
              </w:tc>
            </w:tr>
          </w:tbl>
          <w:p w:rsidR="000D044D" w:rsidRPr="000D044D" w:rsidRDefault="000D044D" w:rsidP="000D044D">
            <w:pPr>
              <w:tabs>
                <w:tab w:val="left" w:pos="90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0D044D" w:rsidRPr="000D044D" w:rsidRDefault="000D044D" w:rsidP="000D044D">
      <w:pPr>
        <w:tabs>
          <w:tab w:val="left" w:pos="900"/>
        </w:tabs>
        <w:autoSpaceDE w:val="0"/>
        <w:autoSpaceDN w:val="0"/>
        <w:adjustRightInd w:val="0"/>
        <w:spacing w:before="0"/>
        <w:ind w:firstLine="709"/>
        <w:jc w:val="both"/>
        <w:rPr>
          <w:rFonts w:ascii="Times New Roman" w:hAnsi="Times New Roman"/>
          <w:sz w:val="24"/>
        </w:rPr>
      </w:pPr>
      <w:r w:rsidRPr="000D044D">
        <w:rPr>
          <w:rFonts w:ascii="Times New Roman" w:hAnsi="Times New Roman"/>
          <w:sz w:val="24"/>
        </w:rPr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0D044D">
        <w:rPr>
          <w:rFonts w:ascii="Times New Roman" w:hAnsi="Times New Roman"/>
          <w:i/>
          <w:sz w:val="20"/>
          <w:szCs w:val="20"/>
        </w:rPr>
        <w:t xml:space="preserve">(ОАО «СН-МНГ») </w:t>
      </w:r>
      <w:r w:rsidRPr="000D044D">
        <w:rPr>
          <w:rFonts w:ascii="Times New Roman" w:hAnsi="Times New Roman"/>
          <w:sz w:val="24"/>
        </w:rPr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0D044D">
        <w:rPr>
          <w:rFonts w:ascii="Times New Roman" w:hAnsi="Times New Roman"/>
          <w:i/>
          <w:sz w:val="20"/>
          <w:szCs w:val="20"/>
        </w:rPr>
        <w:t xml:space="preserve">(ОАО «СН-МНГ») </w:t>
      </w:r>
      <w:r w:rsidRPr="000D044D">
        <w:rPr>
          <w:rFonts w:ascii="Times New Roman" w:hAnsi="Times New Roman"/>
          <w:sz w:val="24"/>
        </w:rPr>
        <w:t>почтового отправления. Дополнительная информация предоставляется на электронном носителе.</w:t>
      </w:r>
    </w:p>
    <w:p w:rsidR="000D044D" w:rsidRPr="000D044D" w:rsidRDefault="000D044D" w:rsidP="000D044D">
      <w:pPr>
        <w:tabs>
          <w:tab w:val="left" w:pos="900"/>
        </w:tabs>
        <w:autoSpaceDE w:val="0"/>
        <w:autoSpaceDN w:val="0"/>
        <w:adjustRightInd w:val="0"/>
        <w:spacing w:before="0"/>
        <w:ind w:firstLine="709"/>
        <w:jc w:val="both"/>
        <w:rPr>
          <w:rFonts w:ascii="Times New Roman" w:hAnsi="Times New Roman"/>
          <w:sz w:val="24"/>
        </w:rPr>
      </w:pPr>
      <w:r w:rsidRPr="000D044D">
        <w:rPr>
          <w:rFonts w:ascii="Times New Roman" w:hAnsi="Times New Roman"/>
          <w:sz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0D044D" w:rsidRPr="000D044D" w:rsidRDefault="000D044D" w:rsidP="00D1512C">
      <w:pPr>
        <w:widowControl w:val="0"/>
        <w:numPr>
          <w:ilvl w:val="0"/>
          <w:numId w:val="19"/>
        </w:numPr>
        <w:tabs>
          <w:tab w:val="left" w:pos="900"/>
        </w:tabs>
        <w:suppressAutoHyphens/>
        <w:autoSpaceDE w:val="0"/>
        <w:autoSpaceDN w:val="0"/>
        <w:adjustRightInd w:val="0"/>
        <w:spacing w:before="0"/>
        <w:ind w:firstLine="539"/>
        <w:jc w:val="both"/>
        <w:rPr>
          <w:rFonts w:ascii="Times New Roman" w:hAnsi="Times New Roman"/>
          <w:sz w:val="24"/>
        </w:rPr>
      </w:pPr>
      <w:r w:rsidRPr="000D044D">
        <w:rPr>
          <w:rFonts w:ascii="Times New Roman" w:hAnsi="Times New Roman"/>
          <w:sz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0D044D" w:rsidRPr="000D044D" w:rsidRDefault="000D044D" w:rsidP="00D1512C">
      <w:pPr>
        <w:widowControl w:val="0"/>
        <w:numPr>
          <w:ilvl w:val="0"/>
          <w:numId w:val="19"/>
        </w:numPr>
        <w:tabs>
          <w:tab w:val="left" w:pos="900"/>
        </w:tabs>
        <w:suppressAutoHyphens/>
        <w:autoSpaceDE w:val="0"/>
        <w:autoSpaceDN w:val="0"/>
        <w:adjustRightInd w:val="0"/>
        <w:spacing w:before="0"/>
        <w:ind w:firstLine="539"/>
        <w:jc w:val="both"/>
        <w:rPr>
          <w:rFonts w:ascii="Times New Roman" w:hAnsi="Times New Roman"/>
          <w:sz w:val="24"/>
        </w:rPr>
      </w:pPr>
      <w:r w:rsidRPr="000D044D">
        <w:rPr>
          <w:rFonts w:ascii="Times New Roman" w:hAnsi="Times New Roman"/>
          <w:sz w:val="24"/>
        </w:rPr>
        <w:t>Настоящее Приложение является неотъемлемой частью Договора.</w:t>
      </w:r>
    </w:p>
    <w:p w:rsidR="000D044D" w:rsidRPr="000D044D" w:rsidRDefault="000D044D" w:rsidP="00D1512C">
      <w:pPr>
        <w:widowControl w:val="0"/>
        <w:numPr>
          <w:ilvl w:val="0"/>
          <w:numId w:val="19"/>
        </w:numPr>
        <w:tabs>
          <w:tab w:val="left" w:pos="900"/>
        </w:tabs>
        <w:suppressAutoHyphens/>
        <w:autoSpaceDE w:val="0"/>
        <w:autoSpaceDN w:val="0"/>
        <w:adjustRightInd w:val="0"/>
        <w:spacing w:before="0"/>
        <w:ind w:firstLine="539"/>
        <w:jc w:val="both"/>
        <w:rPr>
          <w:rFonts w:ascii="Times New Roman" w:hAnsi="Times New Roman"/>
          <w:sz w:val="24"/>
        </w:rPr>
      </w:pPr>
      <w:r w:rsidRPr="000D044D">
        <w:rPr>
          <w:rFonts w:ascii="Times New Roman" w:hAnsi="Times New Roman"/>
          <w:sz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jc w:val="center"/>
        <w:rPr>
          <w:rFonts w:ascii="Times New Roman" w:hAnsi="Times New Roman"/>
          <w:b/>
          <w:color w:val="000000"/>
          <w:sz w:val="10"/>
          <w:szCs w:val="10"/>
          <w:lang w:eastAsia="ar-SA"/>
        </w:rPr>
      </w:pPr>
      <w:r w:rsidRPr="000D044D">
        <w:rPr>
          <w:rFonts w:ascii="Times New Roman" w:hAnsi="Times New Roman"/>
          <w:b/>
          <w:color w:val="000000"/>
          <w:szCs w:val="22"/>
          <w:lang w:eastAsia="ar-SA"/>
        </w:rPr>
        <w:t>Подписи Сторон</w:t>
      </w:r>
    </w:p>
    <w:p w:rsidR="000D044D" w:rsidRPr="000D044D" w:rsidRDefault="000D044D" w:rsidP="000D044D">
      <w:pPr>
        <w:widowControl w:val="0"/>
        <w:suppressAutoHyphens/>
        <w:autoSpaceDE w:val="0"/>
        <w:spacing w:before="0"/>
        <w:jc w:val="center"/>
        <w:rPr>
          <w:rFonts w:ascii="Times New Roman" w:hAnsi="Times New Roman"/>
          <w:b/>
          <w:color w:val="000000"/>
          <w:sz w:val="10"/>
          <w:szCs w:val="10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b/>
          <w:color w:val="000000"/>
          <w:sz w:val="10"/>
          <w:szCs w:val="10"/>
          <w:lang w:eastAsia="ar-SA"/>
        </w:rPr>
      </w:pPr>
    </w:p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Cs w:val="22"/>
          <w:lang w:eastAsia="ar-SA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0D044D" w:rsidRPr="000D044D" w:rsidTr="000D044D">
        <w:trPr>
          <w:trHeight w:val="182"/>
        </w:trPr>
        <w:tc>
          <w:tcPr>
            <w:tcW w:w="4728" w:type="dxa"/>
            <w:gridSpan w:val="2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  <w:r w:rsidRPr="000D044D">
              <w:rPr>
                <w:rFonts w:ascii="Times New Roman" w:hAnsi="Times New Roman"/>
                <w:b/>
                <w:sz w:val="24"/>
                <w:szCs w:val="20"/>
              </w:rPr>
              <w:t>Заказчик:</w:t>
            </w:r>
          </w:p>
        </w:tc>
        <w:tc>
          <w:tcPr>
            <w:tcW w:w="720" w:type="dxa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444" w:type="dxa"/>
            <w:gridSpan w:val="3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  <w:r w:rsidRPr="000D044D">
              <w:rPr>
                <w:rFonts w:ascii="Times New Roman" w:hAnsi="Times New Roman"/>
                <w:b/>
                <w:sz w:val="24"/>
                <w:szCs w:val="20"/>
              </w:rPr>
              <w:t>Исполнитель:</w:t>
            </w:r>
          </w:p>
        </w:tc>
      </w:tr>
      <w:tr w:rsidR="000D044D" w:rsidRPr="000D044D" w:rsidTr="000D044D">
        <w:trPr>
          <w:trHeight w:val="182"/>
        </w:trPr>
        <w:tc>
          <w:tcPr>
            <w:tcW w:w="4728" w:type="dxa"/>
            <w:gridSpan w:val="2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  <w:r w:rsidRPr="000D044D">
              <w:rPr>
                <w:rFonts w:ascii="Times New Roman" w:hAnsi="Times New Roman"/>
                <w:b/>
                <w:sz w:val="24"/>
                <w:szCs w:val="20"/>
              </w:rPr>
              <w:t>ОАО «СН-МНГ»</w:t>
            </w:r>
          </w:p>
        </w:tc>
        <w:tc>
          <w:tcPr>
            <w:tcW w:w="720" w:type="dxa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260" w:type="dxa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0D044D" w:rsidRPr="000D044D" w:rsidTr="000D044D">
        <w:trPr>
          <w:trHeight w:val="182"/>
        </w:trPr>
        <w:tc>
          <w:tcPr>
            <w:tcW w:w="4728" w:type="dxa"/>
            <w:gridSpan w:val="2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720" w:type="dxa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i/>
                <w:sz w:val="24"/>
                <w:szCs w:val="20"/>
              </w:rPr>
            </w:pPr>
            <w:r w:rsidRPr="000D044D">
              <w:rPr>
                <w:rFonts w:ascii="Times New Roman" w:hAnsi="Times New Roman"/>
                <w:i/>
                <w:sz w:val="24"/>
                <w:szCs w:val="20"/>
              </w:rPr>
              <w:t xml:space="preserve">               (наименование)</w:t>
            </w:r>
          </w:p>
        </w:tc>
      </w:tr>
      <w:tr w:rsidR="000D044D" w:rsidRPr="000D044D" w:rsidTr="000D044D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720" w:type="dxa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0D044D" w:rsidRPr="000D044D" w:rsidTr="000D044D">
        <w:trPr>
          <w:trHeight w:val="51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i/>
                <w:sz w:val="24"/>
                <w:szCs w:val="20"/>
              </w:rPr>
            </w:pPr>
            <w:r w:rsidRPr="000D044D">
              <w:rPr>
                <w:rFonts w:ascii="Times New Roman" w:hAnsi="Times New Roman"/>
                <w:i/>
                <w:sz w:val="24"/>
                <w:szCs w:val="20"/>
              </w:rPr>
              <w:t>(должность)</w:t>
            </w:r>
          </w:p>
        </w:tc>
        <w:tc>
          <w:tcPr>
            <w:tcW w:w="720" w:type="dxa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i/>
                <w:sz w:val="24"/>
                <w:szCs w:val="20"/>
              </w:rPr>
            </w:pPr>
            <w:r w:rsidRPr="000D044D">
              <w:rPr>
                <w:rFonts w:ascii="Times New Roman" w:hAnsi="Times New Roman"/>
                <w:i/>
                <w:sz w:val="24"/>
                <w:szCs w:val="20"/>
              </w:rPr>
              <w:t>(должность)</w:t>
            </w:r>
          </w:p>
        </w:tc>
      </w:tr>
      <w:tr w:rsidR="000D044D" w:rsidRPr="000D044D" w:rsidTr="000D044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i/>
                <w:sz w:val="24"/>
                <w:szCs w:val="20"/>
              </w:rPr>
            </w:pPr>
          </w:p>
        </w:tc>
        <w:tc>
          <w:tcPr>
            <w:tcW w:w="2364" w:type="dxa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i/>
                <w:sz w:val="24"/>
                <w:szCs w:val="20"/>
              </w:rPr>
            </w:pPr>
            <w:r w:rsidRPr="000D044D">
              <w:rPr>
                <w:rFonts w:ascii="Times New Roman" w:hAnsi="Times New Roman"/>
                <w:b/>
                <w:sz w:val="24"/>
                <w:szCs w:val="20"/>
              </w:rPr>
              <w:t>(ФИО)</w:t>
            </w:r>
          </w:p>
        </w:tc>
        <w:tc>
          <w:tcPr>
            <w:tcW w:w="720" w:type="dxa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i/>
                <w:sz w:val="24"/>
                <w:szCs w:val="20"/>
              </w:rPr>
            </w:pPr>
          </w:p>
        </w:tc>
        <w:tc>
          <w:tcPr>
            <w:tcW w:w="2222" w:type="dxa"/>
            <w:gridSpan w:val="2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i/>
                <w:sz w:val="24"/>
                <w:szCs w:val="20"/>
              </w:rPr>
            </w:pPr>
            <w:r w:rsidRPr="000D044D">
              <w:rPr>
                <w:rFonts w:ascii="Times New Roman" w:hAnsi="Times New Roman"/>
                <w:b/>
                <w:sz w:val="24"/>
                <w:szCs w:val="20"/>
              </w:rPr>
              <w:t>(ФИО)</w:t>
            </w:r>
          </w:p>
        </w:tc>
      </w:tr>
      <w:tr w:rsidR="000D044D" w:rsidRPr="000D044D" w:rsidTr="000D044D">
        <w:trPr>
          <w:trHeight w:val="182"/>
        </w:trPr>
        <w:tc>
          <w:tcPr>
            <w:tcW w:w="4728" w:type="dxa"/>
            <w:gridSpan w:val="2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i/>
                <w:sz w:val="24"/>
                <w:szCs w:val="20"/>
              </w:rPr>
            </w:pPr>
            <w:r w:rsidRPr="000D044D">
              <w:rPr>
                <w:rFonts w:ascii="Times New Roman" w:hAnsi="Times New Roman"/>
                <w:i/>
                <w:sz w:val="24"/>
                <w:szCs w:val="20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i/>
                <w:sz w:val="24"/>
                <w:szCs w:val="20"/>
              </w:rPr>
            </w:pPr>
            <w:r w:rsidRPr="000D044D">
              <w:rPr>
                <w:rFonts w:ascii="Times New Roman" w:hAnsi="Times New Roman"/>
                <w:i/>
                <w:sz w:val="24"/>
                <w:szCs w:val="20"/>
              </w:rPr>
              <w:t xml:space="preserve">          (подпись)</w:t>
            </w:r>
          </w:p>
        </w:tc>
      </w:tr>
      <w:tr w:rsidR="000D044D" w:rsidRPr="000D044D" w:rsidTr="000D044D">
        <w:trPr>
          <w:trHeight w:val="180"/>
        </w:trPr>
        <w:tc>
          <w:tcPr>
            <w:tcW w:w="4728" w:type="dxa"/>
            <w:gridSpan w:val="2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  <w:r w:rsidRPr="000D044D">
              <w:rPr>
                <w:rFonts w:ascii="Times New Roman" w:hAnsi="Times New Roman"/>
                <w:b/>
                <w:sz w:val="24"/>
                <w:szCs w:val="20"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0D044D" w:rsidRPr="000D044D" w:rsidRDefault="000D044D" w:rsidP="000D044D">
            <w:pPr>
              <w:snapToGrid w:val="0"/>
              <w:spacing w:before="0"/>
              <w:rPr>
                <w:rFonts w:ascii="Times New Roman" w:hAnsi="Times New Roman"/>
                <w:sz w:val="24"/>
                <w:szCs w:val="20"/>
              </w:rPr>
            </w:pPr>
            <w:r w:rsidRPr="000D044D">
              <w:rPr>
                <w:rFonts w:ascii="Times New Roman" w:hAnsi="Times New Roman"/>
                <w:b/>
                <w:sz w:val="24"/>
                <w:szCs w:val="20"/>
              </w:rPr>
              <w:t xml:space="preserve">            М.П.</w:t>
            </w:r>
          </w:p>
        </w:tc>
      </w:tr>
    </w:tbl>
    <w:p w:rsidR="000D044D" w:rsidRPr="000D044D" w:rsidRDefault="000D044D" w:rsidP="000D044D">
      <w:pPr>
        <w:widowControl w:val="0"/>
        <w:suppressAutoHyphens/>
        <w:autoSpaceDE w:val="0"/>
        <w:spacing w:before="0"/>
        <w:rPr>
          <w:rFonts w:ascii="Times New Roman" w:hAnsi="Times New Roman"/>
          <w:sz w:val="20"/>
          <w:szCs w:val="20"/>
          <w:lang w:eastAsia="ar-SA"/>
        </w:rPr>
      </w:pPr>
    </w:p>
    <w:p w:rsidR="000D044D" w:rsidRDefault="000D044D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33AF1" w:rsidRPr="00933AF1" w:rsidRDefault="00933AF1" w:rsidP="00A77505">
      <w:pPr>
        <w:widowControl w:val="0"/>
        <w:autoSpaceDE w:val="0"/>
        <w:autoSpaceDN w:val="0"/>
        <w:adjustRightInd w:val="0"/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A77505">
        <w:rPr>
          <w:rFonts w:ascii="Times New Roman" w:hAnsi="Times New Roman"/>
          <w:b/>
          <w:sz w:val="24"/>
        </w:rPr>
        <w:t xml:space="preserve"> «</w:t>
      </w:r>
      <w:r w:rsidR="00A77505" w:rsidRPr="00933AF1">
        <w:rPr>
          <w:rFonts w:ascii="Times New Roman" w:hAnsi="Times New Roman"/>
          <w:b/>
          <w:sz w:val="24"/>
        </w:rPr>
        <w:t>Пер</w:t>
      </w:r>
      <w:r w:rsidR="00A77505">
        <w:rPr>
          <w:rFonts w:ascii="Times New Roman" w:hAnsi="Times New Roman"/>
          <w:b/>
          <w:sz w:val="24"/>
        </w:rPr>
        <w:t>ечень аффилированных организаций»</w:t>
      </w: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0D044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0D044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0D044D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0D044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0D044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0D044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0D044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0D044D" w:rsidRDefault="000D044D">
      <w:pPr>
        <w:spacing w:before="0" w:after="200" w:line="276" w:lineRule="auto"/>
        <w:rPr>
          <w:b/>
        </w:rPr>
      </w:pPr>
      <w:r>
        <w:rPr>
          <w:b/>
        </w:rPr>
        <w:br w:type="page"/>
      </w:r>
    </w:p>
    <w:p w:rsidR="00902E02" w:rsidRPr="00902E02" w:rsidRDefault="00902E02" w:rsidP="00902E02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 w:rsidR="000D044D">
        <w:rPr>
          <w:rFonts w:ascii="Times New Roman" w:hAnsi="Times New Roman"/>
          <w:b/>
          <w:sz w:val="24"/>
        </w:rPr>
        <w:t>8</w:t>
      </w:r>
      <w:r w:rsidR="00A77505">
        <w:rPr>
          <w:rFonts w:ascii="Times New Roman" w:hAnsi="Times New Roman"/>
          <w:b/>
          <w:sz w:val="24"/>
        </w:rPr>
        <w:t xml:space="preserve"> «Калькуляция»</w:t>
      </w:r>
    </w:p>
    <w:p w:rsidR="00902E02" w:rsidRDefault="00902E02" w:rsidP="00902E02">
      <w:pPr>
        <w:pStyle w:val="af"/>
        <w:jc w:val="both"/>
        <w:rPr>
          <w:bCs w:val="0"/>
          <w:szCs w:val="28"/>
          <w:lang w:val="ru-RU"/>
        </w:rPr>
      </w:pPr>
    </w:p>
    <w:p w:rsidR="00902E02" w:rsidRPr="00523749" w:rsidRDefault="00902E02" w:rsidP="00902E02">
      <w:pPr>
        <w:pStyle w:val="af"/>
        <w:jc w:val="both"/>
        <w:rPr>
          <w:bCs w:val="0"/>
          <w:szCs w:val="28"/>
          <w:lang w:val="ru-RU"/>
        </w:rPr>
      </w:pPr>
    </w:p>
    <w:p w:rsidR="00902E02" w:rsidRDefault="00902E02" w:rsidP="00902E02">
      <w:pPr>
        <w:pStyle w:val="af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902E02" w:rsidRPr="00523749" w:rsidRDefault="00902E02" w:rsidP="00902E02">
      <w:pPr>
        <w:pStyle w:val="af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902E02" w:rsidRPr="00523749" w:rsidRDefault="00902E02" w:rsidP="00902E02">
      <w:pPr>
        <w:pStyle w:val="af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02E02" w:rsidRPr="00523749" w:rsidTr="000D044D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902E02" w:rsidRPr="00523749" w:rsidRDefault="00902E02" w:rsidP="000D044D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902E02" w:rsidRPr="00523749" w:rsidRDefault="00902E02" w:rsidP="000D044D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902E02" w:rsidRPr="00523749" w:rsidRDefault="00902E02" w:rsidP="000D044D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902E02" w:rsidRPr="00523749" w:rsidRDefault="00902E02" w:rsidP="000D044D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902E02" w:rsidRPr="00523749" w:rsidRDefault="00902E02" w:rsidP="000D044D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902E02" w:rsidRPr="00523749" w:rsidRDefault="00902E02" w:rsidP="000D044D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902E02" w:rsidRPr="00523749" w:rsidTr="000D044D">
        <w:tc>
          <w:tcPr>
            <w:tcW w:w="905" w:type="dxa"/>
          </w:tcPr>
          <w:p w:rsidR="00902E02" w:rsidRPr="00523749" w:rsidRDefault="00902E02" w:rsidP="000D044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902E02" w:rsidRPr="00523749" w:rsidRDefault="00902E02" w:rsidP="000D044D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902E02" w:rsidRPr="00523749" w:rsidRDefault="00902E02" w:rsidP="000D044D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0D044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902E02" w:rsidRPr="00523749" w:rsidTr="000D044D">
        <w:tc>
          <w:tcPr>
            <w:tcW w:w="905" w:type="dxa"/>
          </w:tcPr>
          <w:p w:rsidR="00902E02" w:rsidRPr="00523749" w:rsidRDefault="00902E02" w:rsidP="000D044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902E02" w:rsidRPr="00523749" w:rsidRDefault="00902E02" w:rsidP="000D044D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902E02" w:rsidRPr="00523749" w:rsidRDefault="00902E02" w:rsidP="000D044D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0D044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902E02" w:rsidRPr="00523749" w:rsidTr="000D044D">
        <w:tc>
          <w:tcPr>
            <w:tcW w:w="905" w:type="dxa"/>
          </w:tcPr>
          <w:p w:rsidR="00902E02" w:rsidRPr="00523749" w:rsidRDefault="00902E02" w:rsidP="000D044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902E02" w:rsidRPr="00523749" w:rsidRDefault="00902E02" w:rsidP="000D044D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902E02" w:rsidRPr="00523749" w:rsidRDefault="00902E02" w:rsidP="000D044D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0D044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902E02" w:rsidRPr="00523749" w:rsidTr="000D044D">
        <w:tc>
          <w:tcPr>
            <w:tcW w:w="905" w:type="dxa"/>
          </w:tcPr>
          <w:p w:rsidR="00902E02" w:rsidRPr="00523749" w:rsidRDefault="00902E02" w:rsidP="000D044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902E02" w:rsidRPr="00523749" w:rsidRDefault="00902E02" w:rsidP="000D044D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902E02" w:rsidRPr="00523749" w:rsidRDefault="00902E02" w:rsidP="000D044D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0D044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902E02" w:rsidRPr="00523749" w:rsidTr="000D044D">
        <w:tc>
          <w:tcPr>
            <w:tcW w:w="905" w:type="dxa"/>
          </w:tcPr>
          <w:p w:rsidR="00902E02" w:rsidRPr="00523749" w:rsidRDefault="00902E02" w:rsidP="000D044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902E02" w:rsidRPr="00523749" w:rsidRDefault="00902E02" w:rsidP="000D044D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902E02" w:rsidRPr="00523749" w:rsidRDefault="00902E02" w:rsidP="000D044D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0D044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902E02" w:rsidRPr="00523749" w:rsidTr="000D044D">
        <w:tc>
          <w:tcPr>
            <w:tcW w:w="905" w:type="dxa"/>
          </w:tcPr>
          <w:p w:rsidR="00902E02" w:rsidRPr="00523749" w:rsidRDefault="00902E02" w:rsidP="000D044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902E02" w:rsidRPr="00523749" w:rsidRDefault="00902E02" w:rsidP="000D044D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902E02" w:rsidRPr="00523749" w:rsidRDefault="00902E02" w:rsidP="000D044D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0D044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902E02" w:rsidRPr="00523749" w:rsidTr="000D044D">
        <w:tc>
          <w:tcPr>
            <w:tcW w:w="905" w:type="dxa"/>
          </w:tcPr>
          <w:p w:rsidR="00902E02" w:rsidRPr="00523749" w:rsidRDefault="00902E02" w:rsidP="000D044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902E02" w:rsidRPr="00523749" w:rsidRDefault="00902E02" w:rsidP="000D044D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902E02" w:rsidRPr="00523749" w:rsidRDefault="00902E02" w:rsidP="000D044D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0D044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902E02" w:rsidRPr="00523749" w:rsidTr="000D044D">
        <w:tc>
          <w:tcPr>
            <w:tcW w:w="905" w:type="dxa"/>
          </w:tcPr>
          <w:p w:rsidR="00902E02" w:rsidRPr="00523749" w:rsidRDefault="00902E02" w:rsidP="000D044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902E02" w:rsidRPr="00523749" w:rsidRDefault="00902E02" w:rsidP="000D044D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902E02" w:rsidRPr="00523749" w:rsidRDefault="00902E02" w:rsidP="000D044D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0D044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902E02" w:rsidRPr="00523749" w:rsidTr="000D044D">
        <w:tc>
          <w:tcPr>
            <w:tcW w:w="905" w:type="dxa"/>
          </w:tcPr>
          <w:p w:rsidR="00902E02" w:rsidRPr="00523749" w:rsidRDefault="00902E02" w:rsidP="000D044D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902E02" w:rsidRPr="00523749" w:rsidRDefault="00902E02" w:rsidP="000D044D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902E02" w:rsidRPr="00523749" w:rsidRDefault="00902E02" w:rsidP="000D044D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902E02" w:rsidRPr="00523749" w:rsidRDefault="00902E02" w:rsidP="000D044D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902E02" w:rsidRPr="00523749" w:rsidTr="000D044D">
        <w:tc>
          <w:tcPr>
            <w:tcW w:w="905" w:type="dxa"/>
          </w:tcPr>
          <w:p w:rsidR="00902E02" w:rsidRPr="00523749" w:rsidRDefault="00902E02" w:rsidP="000D044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902E02" w:rsidRPr="00523749" w:rsidRDefault="00902E02" w:rsidP="000D044D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902E02" w:rsidRPr="00523749" w:rsidRDefault="00902E02" w:rsidP="000D044D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0D044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902E02" w:rsidRPr="00523749" w:rsidTr="000D044D">
        <w:tc>
          <w:tcPr>
            <w:tcW w:w="905" w:type="dxa"/>
          </w:tcPr>
          <w:p w:rsidR="00902E02" w:rsidRPr="00523749" w:rsidRDefault="00902E02" w:rsidP="000D044D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902E02" w:rsidRPr="00523749" w:rsidRDefault="00902E02" w:rsidP="000D044D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02E02" w:rsidRPr="00523749" w:rsidRDefault="00902E02" w:rsidP="000D044D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902E02" w:rsidRPr="00523749" w:rsidRDefault="00902E02" w:rsidP="000D044D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902E02" w:rsidRPr="00523749" w:rsidTr="000D044D">
        <w:tc>
          <w:tcPr>
            <w:tcW w:w="905" w:type="dxa"/>
          </w:tcPr>
          <w:p w:rsidR="00902E02" w:rsidRPr="00523749" w:rsidRDefault="00902E02" w:rsidP="000D044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902E02" w:rsidRPr="00523749" w:rsidRDefault="00902E02" w:rsidP="000D044D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902E02" w:rsidRPr="00523749" w:rsidRDefault="00902E02" w:rsidP="000D044D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0D044D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902E02" w:rsidRPr="00523749" w:rsidTr="000D044D">
        <w:tc>
          <w:tcPr>
            <w:tcW w:w="905" w:type="dxa"/>
          </w:tcPr>
          <w:p w:rsidR="00902E02" w:rsidRPr="00523749" w:rsidRDefault="00902E02" w:rsidP="000D044D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902E02" w:rsidRPr="00523749" w:rsidRDefault="00902E02" w:rsidP="000D044D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902E02" w:rsidRPr="00523749" w:rsidRDefault="00902E02" w:rsidP="000D044D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902E02" w:rsidRPr="00523749" w:rsidRDefault="00902E02" w:rsidP="000D044D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902E02" w:rsidRPr="00523749" w:rsidRDefault="00902E02" w:rsidP="00902E02">
      <w:pPr>
        <w:pStyle w:val="af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902E02" w:rsidRDefault="00CB1D0A" w:rsidP="00CB1D0A">
      <w:pPr>
        <w:pStyle w:val="af"/>
        <w:jc w:val="both"/>
        <w:rPr>
          <w:b w:val="0"/>
          <w:sz w:val="24"/>
          <w:lang w:val="ru-RU"/>
        </w:rPr>
      </w:pPr>
      <w:r>
        <w:rPr>
          <w:b w:val="0"/>
          <w:sz w:val="24"/>
          <w:lang w:val="ru-RU"/>
        </w:rPr>
        <w:t>Примечание: данная форма будет являться неотъемлемой частью заключаемого договора.</w:t>
      </w:r>
    </w:p>
    <w:p w:rsidR="00CB1D0A" w:rsidRPr="00CB1D0A" w:rsidRDefault="00CB1D0A" w:rsidP="00902E02">
      <w:pPr>
        <w:pStyle w:val="af"/>
        <w:ind w:firstLine="709"/>
        <w:jc w:val="both"/>
        <w:rPr>
          <w:b w:val="0"/>
          <w:sz w:val="24"/>
          <w:lang w:val="ru-RU"/>
        </w:rPr>
      </w:pPr>
    </w:p>
    <w:p w:rsidR="00902E02" w:rsidRPr="00523749" w:rsidRDefault="00902E02" w:rsidP="00902E02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902E02" w:rsidRPr="00523749" w:rsidRDefault="00902E02" w:rsidP="00902E02">
      <w:pPr>
        <w:pStyle w:val="af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902E02" w:rsidRPr="00523749" w:rsidRDefault="00902E02" w:rsidP="00902E02">
      <w:pPr>
        <w:pStyle w:val="af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CB1D0A" w:rsidRDefault="00CB1D0A">
      <w:pPr>
        <w:spacing w:before="0" w:after="200" w:line="276" w:lineRule="auto"/>
        <w:rPr>
          <w:rFonts w:ascii="Times New Roman" w:hAnsi="Times New Roman"/>
          <w:sz w:val="24"/>
          <w:lang w:val="x-none"/>
        </w:rPr>
      </w:pPr>
      <w:r>
        <w:rPr>
          <w:rFonts w:ascii="Times New Roman" w:hAnsi="Times New Roman"/>
          <w:sz w:val="24"/>
          <w:lang w:val="x-none"/>
        </w:rPr>
        <w:br w:type="page"/>
      </w:r>
    </w:p>
    <w:p w:rsidR="00CB1D0A" w:rsidRPr="00CB1D0A" w:rsidRDefault="00CB1D0A" w:rsidP="00CB1D0A">
      <w:pPr>
        <w:spacing w:before="0" w:after="200" w:line="276" w:lineRule="auto"/>
        <w:jc w:val="right"/>
        <w:rPr>
          <w:rFonts w:ascii="Times New Roman" w:eastAsiaTheme="minorHAnsi" w:hAnsi="Times New Roman"/>
          <w:b/>
          <w:szCs w:val="22"/>
          <w:lang w:eastAsia="en-US"/>
        </w:rPr>
      </w:pPr>
      <w:r w:rsidRPr="00CB1D0A">
        <w:rPr>
          <w:rFonts w:ascii="Times New Roman" w:eastAsiaTheme="minorHAnsi" w:hAnsi="Times New Roman"/>
          <w:b/>
          <w:szCs w:val="22"/>
          <w:lang w:eastAsia="en-US"/>
        </w:rPr>
        <w:lastRenderedPageBreak/>
        <w:t>Приложение № 1 к форме 8</w:t>
      </w:r>
    </w:p>
    <w:p w:rsidR="00CB1D0A" w:rsidRPr="00CB1D0A" w:rsidRDefault="00CB1D0A" w:rsidP="00CB1D0A">
      <w:pPr>
        <w:spacing w:before="0"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CB1D0A" w:rsidRPr="00CB1D0A" w:rsidRDefault="00CB1D0A" w:rsidP="00CB1D0A">
      <w:pPr>
        <w:spacing w:before="0"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CB1D0A" w:rsidRPr="00CB1D0A" w:rsidRDefault="00CB1D0A" w:rsidP="00CB1D0A">
      <w:pPr>
        <w:spacing w:before="0" w:after="200" w:line="276" w:lineRule="auto"/>
        <w:rPr>
          <w:rFonts w:ascii="Times New Roman" w:eastAsiaTheme="minorHAnsi" w:hAnsi="Times New Roman"/>
          <w:b/>
          <w:sz w:val="24"/>
          <w:lang w:eastAsia="en-US"/>
        </w:rPr>
      </w:pPr>
      <w:r w:rsidRPr="00CB1D0A">
        <w:rPr>
          <w:rFonts w:ascii="Times New Roman" w:eastAsiaTheme="minorHAnsi" w:hAnsi="Times New Roman"/>
          <w:b/>
          <w:sz w:val="24"/>
          <w:lang w:eastAsia="en-US"/>
        </w:rPr>
        <w:t xml:space="preserve">Перечень (расшифровка) материалов, применяемых </w:t>
      </w:r>
      <w:r w:rsidRPr="00CB1D0A">
        <w:rPr>
          <w:rFonts w:ascii="Times New Roman" w:eastAsiaTheme="minorHAnsi" w:hAnsi="Times New Roman"/>
          <w:b/>
          <w:sz w:val="24"/>
          <w:u w:val="single"/>
          <w:lang w:eastAsia="en-US"/>
        </w:rPr>
        <w:t>(наименование организации</w:t>
      </w:r>
      <w:r w:rsidRPr="00CB1D0A">
        <w:rPr>
          <w:rFonts w:ascii="Times New Roman" w:eastAsiaTheme="minorHAnsi" w:hAnsi="Times New Roman"/>
          <w:b/>
          <w:sz w:val="24"/>
          <w:lang w:eastAsia="en-US"/>
        </w:rPr>
        <w:t>) при производстве работ по типу сделки №_____________</w:t>
      </w:r>
    </w:p>
    <w:p w:rsidR="00CB1D0A" w:rsidRPr="00CB1D0A" w:rsidRDefault="00CB1D0A" w:rsidP="00CB1D0A">
      <w:pPr>
        <w:spacing w:before="0"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728"/>
        <w:gridCol w:w="892"/>
        <w:gridCol w:w="1060"/>
        <w:gridCol w:w="1127"/>
        <w:gridCol w:w="1154"/>
        <w:gridCol w:w="1525"/>
      </w:tblGrid>
      <w:tr w:rsidR="00CB1D0A" w:rsidRPr="00CB1D0A" w:rsidTr="00BC1BAB">
        <w:tc>
          <w:tcPr>
            <w:tcW w:w="534" w:type="dxa"/>
          </w:tcPr>
          <w:p w:rsidR="00CB1D0A" w:rsidRPr="00CB1D0A" w:rsidRDefault="00CB1D0A" w:rsidP="00CB1D0A">
            <w:pPr>
              <w:spacing w:before="0"/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CB1D0A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№№</w:t>
            </w:r>
          </w:p>
        </w:tc>
        <w:tc>
          <w:tcPr>
            <w:tcW w:w="2551" w:type="dxa"/>
          </w:tcPr>
          <w:p w:rsidR="00CB1D0A" w:rsidRPr="00CB1D0A" w:rsidRDefault="00CB1D0A" w:rsidP="00CB1D0A">
            <w:pPr>
              <w:spacing w:before="0"/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CB1D0A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Наименование материала (полное)</w:t>
            </w:r>
          </w:p>
        </w:tc>
        <w:tc>
          <w:tcPr>
            <w:tcW w:w="728" w:type="dxa"/>
          </w:tcPr>
          <w:p w:rsidR="00CB1D0A" w:rsidRPr="00CB1D0A" w:rsidRDefault="00CB1D0A" w:rsidP="00CB1D0A">
            <w:pPr>
              <w:spacing w:before="0"/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proofErr w:type="spellStart"/>
            <w:r w:rsidRPr="00CB1D0A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Ед</w:t>
            </w:r>
            <w:proofErr w:type="spellEnd"/>
            <w:r w:rsidRPr="00CB1D0A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-изм.</w:t>
            </w:r>
          </w:p>
        </w:tc>
        <w:tc>
          <w:tcPr>
            <w:tcW w:w="892" w:type="dxa"/>
          </w:tcPr>
          <w:p w:rsidR="00CB1D0A" w:rsidRPr="00CB1D0A" w:rsidRDefault="00CB1D0A" w:rsidP="00CB1D0A">
            <w:pPr>
              <w:spacing w:before="0"/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CB1D0A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Кол-во</w:t>
            </w:r>
          </w:p>
        </w:tc>
        <w:tc>
          <w:tcPr>
            <w:tcW w:w="1060" w:type="dxa"/>
          </w:tcPr>
          <w:p w:rsidR="00CB1D0A" w:rsidRPr="00CB1D0A" w:rsidRDefault="00CB1D0A" w:rsidP="00CB1D0A">
            <w:pPr>
              <w:spacing w:before="0"/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CB1D0A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Цена без НДС</w:t>
            </w:r>
          </w:p>
        </w:tc>
        <w:tc>
          <w:tcPr>
            <w:tcW w:w="1127" w:type="dxa"/>
          </w:tcPr>
          <w:p w:rsidR="00CB1D0A" w:rsidRPr="00CB1D0A" w:rsidRDefault="00CB1D0A" w:rsidP="00CB1D0A">
            <w:pPr>
              <w:spacing w:before="0"/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CB1D0A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Сумма без НДС</w:t>
            </w:r>
          </w:p>
        </w:tc>
        <w:tc>
          <w:tcPr>
            <w:tcW w:w="1154" w:type="dxa"/>
          </w:tcPr>
          <w:p w:rsidR="00CB1D0A" w:rsidRPr="00CB1D0A" w:rsidRDefault="00CB1D0A" w:rsidP="00CB1D0A">
            <w:pPr>
              <w:spacing w:before="0"/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CB1D0A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Цена без НДС ОКЗП</w:t>
            </w:r>
          </w:p>
        </w:tc>
        <w:tc>
          <w:tcPr>
            <w:tcW w:w="1525" w:type="dxa"/>
          </w:tcPr>
          <w:p w:rsidR="00CB1D0A" w:rsidRPr="00CB1D0A" w:rsidRDefault="00CB1D0A" w:rsidP="00CB1D0A">
            <w:pPr>
              <w:spacing w:before="0"/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CB1D0A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Примечание</w:t>
            </w:r>
          </w:p>
        </w:tc>
      </w:tr>
      <w:tr w:rsidR="00CB1D0A" w:rsidRPr="00CB1D0A" w:rsidTr="00BC1BAB">
        <w:tc>
          <w:tcPr>
            <w:tcW w:w="534" w:type="dxa"/>
            <w:vAlign w:val="center"/>
          </w:tcPr>
          <w:p w:rsidR="00CB1D0A" w:rsidRPr="00CB1D0A" w:rsidRDefault="00CB1D0A" w:rsidP="00CB1D0A">
            <w:pPr>
              <w:spacing w:before="0"/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CB1D0A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1</w:t>
            </w:r>
          </w:p>
        </w:tc>
        <w:tc>
          <w:tcPr>
            <w:tcW w:w="2551" w:type="dxa"/>
            <w:vAlign w:val="center"/>
          </w:tcPr>
          <w:p w:rsidR="00CB1D0A" w:rsidRPr="00CB1D0A" w:rsidRDefault="00CB1D0A" w:rsidP="00CB1D0A">
            <w:pPr>
              <w:spacing w:before="0"/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CB1D0A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2</w:t>
            </w:r>
          </w:p>
        </w:tc>
        <w:tc>
          <w:tcPr>
            <w:tcW w:w="728" w:type="dxa"/>
            <w:vAlign w:val="center"/>
          </w:tcPr>
          <w:p w:rsidR="00CB1D0A" w:rsidRPr="00CB1D0A" w:rsidRDefault="00CB1D0A" w:rsidP="00CB1D0A">
            <w:pPr>
              <w:spacing w:before="0"/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CB1D0A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3</w:t>
            </w:r>
          </w:p>
        </w:tc>
        <w:tc>
          <w:tcPr>
            <w:tcW w:w="892" w:type="dxa"/>
            <w:vAlign w:val="center"/>
          </w:tcPr>
          <w:p w:rsidR="00CB1D0A" w:rsidRPr="00CB1D0A" w:rsidRDefault="00CB1D0A" w:rsidP="00CB1D0A">
            <w:pPr>
              <w:spacing w:before="0"/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CB1D0A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4</w:t>
            </w:r>
          </w:p>
        </w:tc>
        <w:tc>
          <w:tcPr>
            <w:tcW w:w="1060" w:type="dxa"/>
            <w:vAlign w:val="center"/>
          </w:tcPr>
          <w:p w:rsidR="00CB1D0A" w:rsidRPr="00CB1D0A" w:rsidRDefault="00CB1D0A" w:rsidP="00CB1D0A">
            <w:pPr>
              <w:spacing w:before="0"/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CB1D0A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5</w:t>
            </w:r>
          </w:p>
        </w:tc>
        <w:tc>
          <w:tcPr>
            <w:tcW w:w="1127" w:type="dxa"/>
            <w:vAlign w:val="center"/>
          </w:tcPr>
          <w:p w:rsidR="00CB1D0A" w:rsidRPr="00CB1D0A" w:rsidRDefault="00CB1D0A" w:rsidP="00CB1D0A">
            <w:pPr>
              <w:spacing w:before="0"/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CB1D0A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6</w:t>
            </w:r>
          </w:p>
        </w:tc>
        <w:tc>
          <w:tcPr>
            <w:tcW w:w="1154" w:type="dxa"/>
            <w:vAlign w:val="center"/>
          </w:tcPr>
          <w:p w:rsidR="00CB1D0A" w:rsidRPr="00CB1D0A" w:rsidRDefault="00CB1D0A" w:rsidP="00CB1D0A">
            <w:pPr>
              <w:spacing w:before="0"/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CB1D0A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7</w:t>
            </w:r>
          </w:p>
        </w:tc>
        <w:tc>
          <w:tcPr>
            <w:tcW w:w="1525" w:type="dxa"/>
            <w:vAlign w:val="center"/>
          </w:tcPr>
          <w:p w:rsidR="00CB1D0A" w:rsidRPr="00CB1D0A" w:rsidRDefault="00CB1D0A" w:rsidP="00CB1D0A">
            <w:pPr>
              <w:spacing w:before="0"/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CB1D0A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8</w:t>
            </w:r>
          </w:p>
        </w:tc>
      </w:tr>
      <w:tr w:rsidR="00CB1D0A" w:rsidRPr="00CB1D0A" w:rsidTr="00BC1BAB">
        <w:tc>
          <w:tcPr>
            <w:tcW w:w="534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CB1D0A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</w:t>
            </w:r>
          </w:p>
        </w:tc>
        <w:tc>
          <w:tcPr>
            <w:tcW w:w="2551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CB1D0A" w:rsidRPr="00CB1D0A" w:rsidTr="00BC1BAB">
        <w:tc>
          <w:tcPr>
            <w:tcW w:w="534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CB1D0A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2</w:t>
            </w:r>
          </w:p>
        </w:tc>
        <w:tc>
          <w:tcPr>
            <w:tcW w:w="2551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CB1D0A" w:rsidRPr="00CB1D0A" w:rsidTr="00BC1BAB">
        <w:tc>
          <w:tcPr>
            <w:tcW w:w="534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CB1D0A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3</w:t>
            </w:r>
          </w:p>
        </w:tc>
        <w:tc>
          <w:tcPr>
            <w:tcW w:w="2551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CB1D0A" w:rsidRPr="00CB1D0A" w:rsidTr="00BC1BAB">
        <w:tc>
          <w:tcPr>
            <w:tcW w:w="534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CB1D0A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4</w:t>
            </w:r>
          </w:p>
        </w:tc>
        <w:tc>
          <w:tcPr>
            <w:tcW w:w="2551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CB1D0A" w:rsidRPr="00CB1D0A" w:rsidTr="00BC1BAB">
        <w:tc>
          <w:tcPr>
            <w:tcW w:w="534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CB1D0A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5</w:t>
            </w:r>
          </w:p>
        </w:tc>
        <w:tc>
          <w:tcPr>
            <w:tcW w:w="2551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CB1D0A" w:rsidRPr="00CB1D0A" w:rsidTr="00BC1BAB">
        <w:tc>
          <w:tcPr>
            <w:tcW w:w="534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CB1D0A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6</w:t>
            </w:r>
          </w:p>
        </w:tc>
        <w:tc>
          <w:tcPr>
            <w:tcW w:w="2551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CB1D0A" w:rsidRPr="00CB1D0A" w:rsidTr="00BC1BAB">
        <w:tc>
          <w:tcPr>
            <w:tcW w:w="534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CB1D0A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7</w:t>
            </w:r>
          </w:p>
        </w:tc>
        <w:tc>
          <w:tcPr>
            <w:tcW w:w="2551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CB1D0A" w:rsidRPr="00CB1D0A" w:rsidTr="00BC1BAB">
        <w:tc>
          <w:tcPr>
            <w:tcW w:w="534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CB1D0A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8</w:t>
            </w:r>
          </w:p>
        </w:tc>
        <w:tc>
          <w:tcPr>
            <w:tcW w:w="2551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CB1D0A" w:rsidRPr="00CB1D0A" w:rsidTr="00BC1BAB">
        <w:tc>
          <w:tcPr>
            <w:tcW w:w="534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CB1D0A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9</w:t>
            </w:r>
          </w:p>
        </w:tc>
        <w:tc>
          <w:tcPr>
            <w:tcW w:w="2551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CB1D0A" w:rsidRPr="00CB1D0A" w:rsidTr="00BC1BAB">
        <w:tc>
          <w:tcPr>
            <w:tcW w:w="534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CB1D0A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10</w:t>
            </w:r>
          </w:p>
        </w:tc>
        <w:tc>
          <w:tcPr>
            <w:tcW w:w="2551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CB1D0A" w:rsidRPr="00CB1D0A" w:rsidTr="00BC1BAB">
        <w:tc>
          <w:tcPr>
            <w:tcW w:w="534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CB1D0A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11</w:t>
            </w:r>
          </w:p>
        </w:tc>
        <w:tc>
          <w:tcPr>
            <w:tcW w:w="2551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CB1D0A" w:rsidRPr="00CB1D0A" w:rsidTr="00BC1BAB">
        <w:tc>
          <w:tcPr>
            <w:tcW w:w="534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CB1D0A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12</w:t>
            </w:r>
          </w:p>
        </w:tc>
        <w:tc>
          <w:tcPr>
            <w:tcW w:w="2551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CB1D0A" w:rsidRPr="00CB1D0A" w:rsidTr="00BC1BAB">
        <w:tc>
          <w:tcPr>
            <w:tcW w:w="534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CB1D0A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13</w:t>
            </w:r>
          </w:p>
        </w:tc>
        <w:tc>
          <w:tcPr>
            <w:tcW w:w="2551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CB1D0A" w:rsidRPr="00CB1D0A" w:rsidTr="00BC1BAB">
        <w:tc>
          <w:tcPr>
            <w:tcW w:w="534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CB1D0A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14</w:t>
            </w:r>
          </w:p>
        </w:tc>
        <w:tc>
          <w:tcPr>
            <w:tcW w:w="2551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CB1D0A" w:rsidRPr="00CB1D0A" w:rsidTr="00BC1BAB">
        <w:tc>
          <w:tcPr>
            <w:tcW w:w="534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CB1D0A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15</w:t>
            </w:r>
          </w:p>
        </w:tc>
        <w:tc>
          <w:tcPr>
            <w:tcW w:w="2551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CB1D0A" w:rsidRPr="00CB1D0A" w:rsidRDefault="00CB1D0A" w:rsidP="00CB1D0A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</w:tbl>
    <w:p w:rsidR="00CB1D0A" w:rsidRPr="004568C3" w:rsidRDefault="00CB1D0A" w:rsidP="00CB1D0A">
      <w:pPr>
        <w:spacing w:before="0"/>
        <w:rPr>
          <w:rFonts w:ascii="Times New Roman" w:eastAsiaTheme="minorHAnsi" w:hAnsi="Times New Roman"/>
          <w:szCs w:val="22"/>
          <w:lang w:eastAsia="en-US"/>
        </w:rPr>
      </w:pPr>
      <w:r w:rsidRPr="00CB1D0A">
        <w:rPr>
          <w:rFonts w:asciiTheme="minorHAnsi" w:eastAsiaTheme="minorHAnsi" w:hAnsiTheme="minorHAnsi" w:cstheme="minorBidi"/>
          <w:szCs w:val="22"/>
          <w:lang w:eastAsia="en-US"/>
        </w:rPr>
        <w:t xml:space="preserve"> </w:t>
      </w:r>
    </w:p>
    <w:p w:rsidR="00CB1D0A" w:rsidRPr="004568C3" w:rsidRDefault="00CB1D0A" w:rsidP="00CB1D0A">
      <w:pPr>
        <w:spacing w:before="0"/>
        <w:rPr>
          <w:rFonts w:ascii="Times New Roman" w:eastAsiaTheme="minorHAnsi" w:hAnsi="Times New Roman"/>
          <w:szCs w:val="22"/>
          <w:lang w:eastAsia="en-US"/>
        </w:rPr>
      </w:pPr>
      <w:r w:rsidRPr="004568C3">
        <w:rPr>
          <w:rFonts w:ascii="Times New Roman" w:eastAsiaTheme="minorHAnsi" w:hAnsi="Times New Roman"/>
          <w:szCs w:val="22"/>
          <w:lang w:eastAsia="en-US"/>
        </w:rPr>
        <w:t>Примечание: столбец 7 претендентом не заполняется.</w:t>
      </w:r>
    </w:p>
    <w:p w:rsidR="00CB1D0A" w:rsidRPr="004568C3" w:rsidRDefault="00CB1D0A" w:rsidP="00CB1D0A">
      <w:pPr>
        <w:spacing w:before="0"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CB1D0A" w:rsidRPr="004568C3" w:rsidRDefault="00CB1D0A" w:rsidP="00CB1D0A">
      <w:pPr>
        <w:spacing w:before="0"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CB1D0A" w:rsidRPr="004568C3" w:rsidRDefault="00CB1D0A" w:rsidP="00CB1D0A">
      <w:pPr>
        <w:spacing w:before="0" w:after="200" w:line="276" w:lineRule="auto"/>
        <w:rPr>
          <w:rFonts w:ascii="Times New Roman" w:hAnsi="Times New Roman"/>
        </w:rPr>
      </w:pPr>
      <w:proofErr w:type="gramStart"/>
      <w:r w:rsidRPr="004568C3">
        <w:rPr>
          <w:rFonts w:ascii="Times New Roman" w:eastAsiaTheme="minorHAnsi" w:hAnsi="Times New Roman"/>
          <w:szCs w:val="22"/>
          <w:lang w:eastAsia="en-US"/>
        </w:rPr>
        <w:t>Контактный</w:t>
      </w:r>
      <w:proofErr w:type="gramEnd"/>
      <w:r w:rsidRPr="004568C3">
        <w:rPr>
          <w:rFonts w:ascii="Times New Roman" w:eastAsiaTheme="minorHAnsi" w:hAnsi="Times New Roman"/>
          <w:szCs w:val="22"/>
          <w:lang w:eastAsia="en-US"/>
        </w:rPr>
        <w:t xml:space="preserve"> тел. контрагента</w:t>
      </w:r>
    </w:p>
    <w:p w:rsidR="00933AF1" w:rsidRPr="00902E02" w:rsidRDefault="00933AF1" w:rsidP="00ED7A97">
      <w:pPr>
        <w:spacing w:before="0"/>
        <w:rPr>
          <w:rFonts w:ascii="Times New Roman" w:hAnsi="Times New Roman"/>
          <w:sz w:val="24"/>
          <w:lang w:val="x-none"/>
        </w:rPr>
      </w:pPr>
    </w:p>
    <w:sectPr w:rsidR="00933AF1" w:rsidRPr="00902E02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."/>
      <w:lvlJc w:val="left"/>
      <w:pPr>
        <w:tabs>
          <w:tab w:val="num" w:pos="674"/>
        </w:tabs>
        <w:ind w:left="674" w:hanging="39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singleLevel"/>
    <w:tmpl w:val="00000002"/>
    <w:name w:val="WW8Num6"/>
    <w:lvl w:ilvl="0">
      <w:start w:val="6"/>
      <w:numFmt w:val="decimal"/>
      <w:lvlText w:val="1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8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4">
    <w:nsid w:val="00000005"/>
    <w:multiLevelType w:val="multilevel"/>
    <w:tmpl w:val="00000005"/>
    <w:name w:val="WW8Num1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5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13"/>
    <w:lvl w:ilvl="0">
      <w:start w:val="1"/>
      <w:numFmt w:val="decimal"/>
      <w:lvlText w:val="4.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14"/>
    <w:lvl w:ilvl="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15"/>
    <w:lvl w:ilvl="0">
      <w:start w:val="1"/>
      <w:numFmt w:val="decimal"/>
      <w:lvlText w:val="10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16"/>
    <w:lvl w:ilvl="0">
      <w:start w:val="1"/>
      <w:numFmt w:val="decimal"/>
      <w:lvlText w:val="11.%1."/>
      <w:lvlJc w:val="left"/>
      <w:pPr>
        <w:tabs>
          <w:tab w:val="num" w:pos="0"/>
        </w:tabs>
        <w:ind w:left="426" w:firstLine="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7"/>
    <w:lvl w:ilvl="0">
      <w:start w:val="1"/>
      <w:numFmt w:val="decimal"/>
      <w:lvlText w:val="1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2">
    <w:nsid w:val="0D5E11BD"/>
    <w:multiLevelType w:val="multilevel"/>
    <w:tmpl w:val="14763CF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CCF73FE"/>
    <w:multiLevelType w:val="multilevel"/>
    <w:tmpl w:val="68108B6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25264BB4"/>
    <w:multiLevelType w:val="hybridMultilevel"/>
    <w:tmpl w:val="D090E4D8"/>
    <w:lvl w:ilvl="0" w:tplc="F79803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3A39A2">
      <w:numFmt w:val="none"/>
      <w:lvlText w:val=""/>
      <w:lvlJc w:val="left"/>
      <w:pPr>
        <w:tabs>
          <w:tab w:val="num" w:pos="360"/>
        </w:tabs>
      </w:pPr>
    </w:lvl>
    <w:lvl w:ilvl="2" w:tplc="68E0F15C">
      <w:numFmt w:val="none"/>
      <w:lvlText w:val=""/>
      <w:lvlJc w:val="left"/>
      <w:pPr>
        <w:tabs>
          <w:tab w:val="num" w:pos="360"/>
        </w:tabs>
      </w:pPr>
    </w:lvl>
    <w:lvl w:ilvl="3" w:tplc="02921AF0">
      <w:numFmt w:val="none"/>
      <w:lvlText w:val=""/>
      <w:lvlJc w:val="left"/>
      <w:pPr>
        <w:tabs>
          <w:tab w:val="num" w:pos="360"/>
        </w:tabs>
      </w:pPr>
    </w:lvl>
    <w:lvl w:ilvl="4" w:tplc="DBD28A0E">
      <w:numFmt w:val="none"/>
      <w:lvlText w:val=""/>
      <w:lvlJc w:val="left"/>
      <w:pPr>
        <w:tabs>
          <w:tab w:val="num" w:pos="360"/>
        </w:tabs>
      </w:pPr>
    </w:lvl>
    <w:lvl w:ilvl="5" w:tplc="C1765C54">
      <w:numFmt w:val="none"/>
      <w:lvlText w:val=""/>
      <w:lvlJc w:val="left"/>
      <w:pPr>
        <w:tabs>
          <w:tab w:val="num" w:pos="360"/>
        </w:tabs>
      </w:pPr>
    </w:lvl>
    <w:lvl w:ilvl="6" w:tplc="96D6396A">
      <w:numFmt w:val="none"/>
      <w:lvlText w:val=""/>
      <w:lvlJc w:val="left"/>
      <w:pPr>
        <w:tabs>
          <w:tab w:val="num" w:pos="360"/>
        </w:tabs>
      </w:pPr>
    </w:lvl>
    <w:lvl w:ilvl="7" w:tplc="F4B0BD38">
      <w:numFmt w:val="none"/>
      <w:lvlText w:val=""/>
      <w:lvlJc w:val="left"/>
      <w:pPr>
        <w:tabs>
          <w:tab w:val="num" w:pos="360"/>
        </w:tabs>
      </w:pPr>
    </w:lvl>
    <w:lvl w:ilvl="8" w:tplc="8EE0B224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27A47735"/>
    <w:multiLevelType w:val="hybridMultilevel"/>
    <w:tmpl w:val="05A6F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976BD4"/>
    <w:multiLevelType w:val="hybridMultilevel"/>
    <w:tmpl w:val="92C8A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1C1D1A"/>
    <w:multiLevelType w:val="multilevel"/>
    <w:tmpl w:val="3AB8F534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4DA5877"/>
    <w:multiLevelType w:val="multilevel"/>
    <w:tmpl w:val="6B4246F6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6F80B01"/>
    <w:multiLevelType w:val="multilevel"/>
    <w:tmpl w:val="F29E52EE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37382EEC"/>
    <w:multiLevelType w:val="hybridMultilevel"/>
    <w:tmpl w:val="B8668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 w:firstLine="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3BEC1F24"/>
    <w:multiLevelType w:val="multilevel"/>
    <w:tmpl w:val="0F94FBF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5">
    <w:nsid w:val="3EC26401"/>
    <w:multiLevelType w:val="multilevel"/>
    <w:tmpl w:val="AE3CD0F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9"/>
  </w:num>
  <w:num w:numId="3">
    <w:abstractNumId w:val="27"/>
  </w:num>
  <w:num w:numId="4">
    <w:abstractNumId w:val="28"/>
  </w:num>
  <w:num w:numId="5">
    <w:abstractNumId w:val="11"/>
  </w:num>
  <w:num w:numId="6">
    <w:abstractNumId w:val="10"/>
  </w:num>
  <w:num w:numId="7">
    <w:abstractNumId w:val="17"/>
  </w:num>
  <w:num w:numId="8">
    <w:abstractNumId w:val="22"/>
  </w:num>
  <w:num w:numId="9">
    <w:abstractNumId w:val="23"/>
  </w:num>
  <w:num w:numId="10">
    <w:abstractNumId w:val="15"/>
  </w:num>
  <w:num w:numId="11">
    <w:abstractNumId w:val="24"/>
  </w:num>
  <w:num w:numId="12">
    <w:abstractNumId w:val="14"/>
  </w:num>
  <w:num w:numId="13">
    <w:abstractNumId w:val="12"/>
  </w:num>
  <w:num w:numId="14">
    <w:abstractNumId w:val="21"/>
  </w:num>
  <w:num w:numId="15">
    <w:abstractNumId w:val="20"/>
  </w:num>
  <w:num w:numId="16">
    <w:abstractNumId w:val="18"/>
  </w:num>
  <w:num w:numId="17">
    <w:abstractNumId w:val="25"/>
  </w:num>
  <w:num w:numId="18">
    <w:abstractNumId w:val="16"/>
  </w:num>
  <w:num w:numId="19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33AA9"/>
    <w:rsid w:val="000405C7"/>
    <w:rsid w:val="00051B49"/>
    <w:rsid w:val="000679C8"/>
    <w:rsid w:val="00090708"/>
    <w:rsid w:val="000A19BF"/>
    <w:rsid w:val="000B5CA0"/>
    <w:rsid w:val="000D03FA"/>
    <w:rsid w:val="000D044D"/>
    <w:rsid w:val="000D173C"/>
    <w:rsid w:val="00103568"/>
    <w:rsid w:val="00105BBB"/>
    <w:rsid w:val="001425C1"/>
    <w:rsid w:val="0014456C"/>
    <w:rsid w:val="00152D25"/>
    <w:rsid w:val="00160C28"/>
    <w:rsid w:val="00161D3C"/>
    <w:rsid w:val="001625BF"/>
    <w:rsid w:val="0018259D"/>
    <w:rsid w:val="001843A2"/>
    <w:rsid w:val="00184970"/>
    <w:rsid w:val="00193DCC"/>
    <w:rsid w:val="00194A72"/>
    <w:rsid w:val="001A1DF8"/>
    <w:rsid w:val="001A7599"/>
    <w:rsid w:val="001D4BFB"/>
    <w:rsid w:val="00203AE2"/>
    <w:rsid w:val="0021200A"/>
    <w:rsid w:val="002260A7"/>
    <w:rsid w:val="002343BC"/>
    <w:rsid w:val="00240D1A"/>
    <w:rsid w:val="002412C9"/>
    <w:rsid w:val="002906E1"/>
    <w:rsid w:val="00292E7D"/>
    <w:rsid w:val="002A3E0A"/>
    <w:rsid w:val="002B57E3"/>
    <w:rsid w:val="002C0EB1"/>
    <w:rsid w:val="002C4218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C2F3B"/>
    <w:rsid w:val="003D4163"/>
    <w:rsid w:val="003E555B"/>
    <w:rsid w:val="00406505"/>
    <w:rsid w:val="00415355"/>
    <w:rsid w:val="0042779A"/>
    <w:rsid w:val="00432F17"/>
    <w:rsid w:val="00452515"/>
    <w:rsid w:val="004568C3"/>
    <w:rsid w:val="0049010E"/>
    <w:rsid w:val="004A14E6"/>
    <w:rsid w:val="004A50F0"/>
    <w:rsid w:val="004A7581"/>
    <w:rsid w:val="004E264E"/>
    <w:rsid w:val="005011BF"/>
    <w:rsid w:val="00510540"/>
    <w:rsid w:val="0051330E"/>
    <w:rsid w:val="005165B3"/>
    <w:rsid w:val="0052440E"/>
    <w:rsid w:val="00537785"/>
    <w:rsid w:val="0057661E"/>
    <w:rsid w:val="00580A9C"/>
    <w:rsid w:val="00581356"/>
    <w:rsid w:val="00593CA4"/>
    <w:rsid w:val="005C635A"/>
    <w:rsid w:val="005C7C03"/>
    <w:rsid w:val="006038D8"/>
    <w:rsid w:val="00612BD7"/>
    <w:rsid w:val="0063302F"/>
    <w:rsid w:val="00636300"/>
    <w:rsid w:val="0063764B"/>
    <w:rsid w:val="006431F4"/>
    <w:rsid w:val="00683B52"/>
    <w:rsid w:val="006B0B87"/>
    <w:rsid w:val="006B308F"/>
    <w:rsid w:val="00702917"/>
    <w:rsid w:val="00724370"/>
    <w:rsid w:val="00734ECD"/>
    <w:rsid w:val="0075128F"/>
    <w:rsid w:val="00756583"/>
    <w:rsid w:val="007571D5"/>
    <w:rsid w:val="00757AAF"/>
    <w:rsid w:val="00764F60"/>
    <w:rsid w:val="00767E47"/>
    <w:rsid w:val="007964AD"/>
    <w:rsid w:val="007C2407"/>
    <w:rsid w:val="007E1A62"/>
    <w:rsid w:val="007E571C"/>
    <w:rsid w:val="007F20F0"/>
    <w:rsid w:val="00802C01"/>
    <w:rsid w:val="008308D7"/>
    <w:rsid w:val="008377F5"/>
    <w:rsid w:val="00880DC6"/>
    <w:rsid w:val="008937F9"/>
    <w:rsid w:val="00897CF5"/>
    <w:rsid w:val="008B16CF"/>
    <w:rsid w:val="008C3877"/>
    <w:rsid w:val="008D69A2"/>
    <w:rsid w:val="008F5C36"/>
    <w:rsid w:val="00902E02"/>
    <w:rsid w:val="0091641D"/>
    <w:rsid w:val="00924885"/>
    <w:rsid w:val="00933AF1"/>
    <w:rsid w:val="00942211"/>
    <w:rsid w:val="0094744B"/>
    <w:rsid w:val="00976CF3"/>
    <w:rsid w:val="00985206"/>
    <w:rsid w:val="00992C5C"/>
    <w:rsid w:val="009A5763"/>
    <w:rsid w:val="009B35DF"/>
    <w:rsid w:val="009C51DF"/>
    <w:rsid w:val="009C7ED6"/>
    <w:rsid w:val="009D779E"/>
    <w:rsid w:val="009E15B9"/>
    <w:rsid w:val="009E1B75"/>
    <w:rsid w:val="009F1D12"/>
    <w:rsid w:val="009F3090"/>
    <w:rsid w:val="00A1066B"/>
    <w:rsid w:val="00A31A51"/>
    <w:rsid w:val="00A359AF"/>
    <w:rsid w:val="00A42DEC"/>
    <w:rsid w:val="00A70638"/>
    <w:rsid w:val="00A77505"/>
    <w:rsid w:val="00AE3AF8"/>
    <w:rsid w:val="00B07405"/>
    <w:rsid w:val="00B07981"/>
    <w:rsid w:val="00B15431"/>
    <w:rsid w:val="00B244D0"/>
    <w:rsid w:val="00B40ECD"/>
    <w:rsid w:val="00B52BA2"/>
    <w:rsid w:val="00B55B52"/>
    <w:rsid w:val="00B71A82"/>
    <w:rsid w:val="00BB78A5"/>
    <w:rsid w:val="00BC1BAB"/>
    <w:rsid w:val="00BE12EF"/>
    <w:rsid w:val="00BF0F5B"/>
    <w:rsid w:val="00C13F3F"/>
    <w:rsid w:val="00C258D1"/>
    <w:rsid w:val="00C342DE"/>
    <w:rsid w:val="00C811A0"/>
    <w:rsid w:val="00C8741E"/>
    <w:rsid w:val="00CB1D0A"/>
    <w:rsid w:val="00CB4D0A"/>
    <w:rsid w:val="00CC2C48"/>
    <w:rsid w:val="00CD05B7"/>
    <w:rsid w:val="00CD5075"/>
    <w:rsid w:val="00D1512C"/>
    <w:rsid w:val="00D21794"/>
    <w:rsid w:val="00D26D62"/>
    <w:rsid w:val="00D64E2B"/>
    <w:rsid w:val="00D8153A"/>
    <w:rsid w:val="00D96FF0"/>
    <w:rsid w:val="00DA55B6"/>
    <w:rsid w:val="00DB35A7"/>
    <w:rsid w:val="00DD0000"/>
    <w:rsid w:val="00DE3531"/>
    <w:rsid w:val="00DE428A"/>
    <w:rsid w:val="00E01D52"/>
    <w:rsid w:val="00E026AB"/>
    <w:rsid w:val="00E063E6"/>
    <w:rsid w:val="00E074CA"/>
    <w:rsid w:val="00E34D1E"/>
    <w:rsid w:val="00E52AB9"/>
    <w:rsid w:val="00E745D9"/>
    <w:rsid w:val="00E77152"/>
    <w:rsid w:val="00E81725"/>
    <w:rsid w:val="00E82DDA"/>
    <w:rsid w:val="00E85620"/>
    <w:rsid w:val="00E965EE"/>
    <w:rsid w:val="00EA5351"/>
    <w:rsid w:val="00EA57AA"/>
    <w:rsid w:val="00ED1DAB"/>
    <w:rsid w:val="00ED3793"/>
    <w:rsid w:val="00ED7A97"/>
    <w:rsid w:val="00EE4B31"/>
    <w:rsid w:val="00EE6FD5"/>
    <w:rsid w:val="00F028B6"/>
    <w:rsid w:val="00F21BCA"/>
    <w:rsid w:val="00F40A5B"/>
    <w:rsid w:val="00F45076"/>
    <w:rsid w:val="00F77001"/>
    <w:rsid w:val="00F94F19"/>
    <w:rsid w:val="00F95725"/>
    <w:rsid w:val="00FA5068"/>
    <w:rsid w:val="00FB5238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0D044D"/>
    <w:pPr>
      <w:keepNext/>
      <w:spacing w:before="0"/>
      <w:jc w:val="center"/>
      <w:outlineLvl w:val="0"/>
    </w:pPr>
    <w:rPr>
      <w:rFonts w:ascii="Times New Roman" w:hAnsi="Times New Roman"/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link w:val="ad"/>
    <w:uiPriority w:val="99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10">
    <w:name w:val="Заголовок 1 Знак"/>
    <w:basedOn w:val="a1"/>
    <w:link w:val="1"/>
    <w:rsid w:val="000D044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3"/>
    <w:semiHidden/>
    <w:rsid w:val="000D044D"/>
  </w:style>
  <w:style w:type="character" w:customStyle="1" w:styleId="WW8Num1z0">
    <w:name w:val="WW8Num1z0"/>
    <w:rsid w:val="000D044D"/>
    <w:rPr>
      <w:rFonts w:ascii="Times New Roman" w:hAnsi="Times New Roman" w:cs="Times New Roman"/>
      <w:b w:val="0"/>
    </w:rPr>
  </w:style>
  <w:style w:type="character" w:customStyle="1" w:styleId="WW8Num2z0">
    <w:name w:val="WW8Num2z0"/>
    <w:rsid w:val="000D044D"/>
    <w:rPr>
      <w:rFonts w:ascii="Times New Roman" w:hAnsi="Times New Roman" w:cs="Times New Roman"/>
    </w:rPr>
  </w:style>
  <w:style w:type="character" w:customStyle="1" w:styleId="WW8Num3z0">
    <w:name w:val="WW8Num3z0"/>
    <w:rsid w:val="000D044D"/>
    <w:rPr>
      <w:b/>
    </w:rPr>
  </w:style>
  <w:style w:type="character" w:customStyle="1" w:styleId="WW8Num4z1">
    <w:name w:val="WW8Num4z1"/>
    <w:rsid w:val="000D044D"/>
    <w:rPr>
      <w:sz w:val="24"/>
      <w:szCs w:val="24"/>
    </w:rPr>
  </w:style>
  <w:style w:type="character" w:customStyle="1" w:styleId="WW8Num5z0">
    <w:name w:val="WW8Num5z0"/>
    <w:rsid w:val="000D044D"/>
    <w:rPr>
      <w:rFonts w:ascii="Times New Roman" w:hAnsi="Times New Roman" w:cs="Times New Roman"/>
    </w:rPr>
  </w:style>
  <w:style w:type="character" w:customStyle="1" w:styleId="WW8Num6z0">
    <w:name w:val="WW8Num6z0"/>
    <w:rsid w:val="000D044D"/>
    <w:rPr>
      <w:rFonts w:ascii="Times New Roman" w:hAnsi="Times New Roman" w:cs="Times New Roman"/>
    </w:rPr>
  </w:style>
  <w:style w:type="character" w:customStyle="1" w:styleId="WW8Num9z0">
    <w:name w:val="WW8Num9z0"/>
    <w:rsid w:val="000D044D"/>
    <w:rPr>
      <w:rFonts w:ascii="Times New Roman" w:hAnsi="Times New Roman" w:cs="Times New Roman"/>
      <w:b w:val="0"/>
    </w:rPr>
  </w:style>
  <w:style w:type="character" w:customStyle="1" w:styleId="WW8Num13z0">
    <w:name w:val="WW8Num13z0"/>
    <w:rsid w:val="000D044D"/>
    <w:rPr>
      <w:rFonts w:ascii="Times New Roman" w:hAnsi="Times New Roman" w:cs="Times New Roman"/>
    </w:rPr>
  </w:style>
  <w:style w:type="character" w:customStyle="1" w:styleId="WW8Num14z0">
    <w:name w:val="WW8Num14z0"/>
    <w:rsid w:val="000D044D"/>
    <w:rPr>
      <w:rFonts w:ascii="Times New Roman" w:hAnsi="Times New Roman" w:cs="Times New Roman"/>
    </w:rPr>
  </w:style>
  <w:style w:type="character" w:customStyle="1" w:styleId="WW8Num15z0">
    <w:name w:val="WW8Num15z0"/>
    <w:rsid w:val="000D044D"/>
    <w:rPr>
      <w:rFonts w:ascii="Times New Roman" w:hAnsi="Times New Roman" w:cs="Times New Roman"/>
    </w:rPr>
  </w:style>
  <w:style w:type="character" w:customStyle="1" w:styleId="WW8Num16z0">
    <w:name w:val="WW8Num16z0"/>
    <w:rsid w:val="000D044D"/>
    <w:rPr>
      <w:rFonts w:ascii="Times New Roman" w:hAnsi="Times New Roman" w:cs="Times New Roman"/>
      <w:b w:val="0"/>
    </w:rPr>
  </w:style>
  <w:style w:type="character" w:customStyle="1" w:styleId="WW8Num17z0">
    <w:name w:val="WW8Num17z0"/>
    <w:rsid w:val="000D044D"/>
    <w:rPr>
      <w:rFonts w:ascii="Times New Roman" w:hAnsi="Times New Roman" w:cs="Times New Roman"/>
      <w:b w:val="0"/>
      <w:sz w:val="24"/>
      <w:szCs w:val="24"/>
    </w:rPr>
  </w:style>
  <w:style w:type="character" w:customStyle="1" w:styleId="Absatz-Standardschriftart">
    <w:name w:val="Absatz-Standardschriftart"/>
    <w:rsid w:val="000D044D"/>
  </w:style>
  <w:style w:type="character" w:customStyle="1" w:styleId="WW8Num3z2">
    <w:name w:val="WW8Num3z2"/>
    <w:rsid w:val="000D044D"/>
    <w:rPr>
      <w:b w:val="0"/>
    </w:rPr>
  </w:style>
  <w:style w:type="character" w:customStyle="1" w:styleId="WW8Num4z0">
    <w:name w:val="WW8Num4z0"/>
    <w:rsid w:val="000D044D"/>
    <w:rPr>
      <w:rFonts w:ascii="Times New Roman" w:hAnsi="Times New Roman" w:cs="Times New Roman"/>
    </w:rPr>
  </w:style>
  <w:style w:type="character" w:customStyle="1" w:styleId="WW8Num7z0">
    <w:name w:val="WW8Num7z0"/>
    <w:rsid w:val="000D044D"/>
    <w:rPr>
      <w:rFonts w:ascii="Times New Roman" w:hAnsi="Times New Roman" w:cs="Times New Roman"/>
      <w:b w:val="0"/>
    </w:rPr>
  </w:style>
  <w:style w:type="character" w:customStyle="1" w:styleId="WW8Num8z0">
    <w:name w:val="WW8Num8z0"/>
    <w:rsid w:val="000D044D"/>
    <w:rPr>
      <w:rFonts w:ascii="Symbol" w:hAnsi="Symbol"/>
    </w:rPr>
  </w:style>
  <w:style w:type="character" w:customStyle="1" w:styleId="WW8Num8z1">
    <w:name w:val="WW8Num8z1"/>
    <w:rsid w:val="000D044D"/>
    <w:rPr>
      <w:rFonts w:ascii="Courier New" w:hAnsi="Courier New" w:cs="Courier New"/>
    </w:rPr>
  </w:style>
  <w:style w:type="character" w:customStyle="1" w:styleId="WW8Num8z2">
    <w:name w:val="WW8Num8z2"/>
    <w:rsid w:val="000D044D"/>
    <w:rPr>
      <w:rFonts w:ascii="Wingdings" w:hAnsi="Wingdings"/>
    </w:rPr>
  </w:style>
  <w:style w:type="character" w:customStyle="1" w:styleId="WW8Num10z0">
    <w:name w:val="WW8Num10z0"/>
    <w:rsid w:val="000D044D"/>
    <w:rPr>
      <w:rFonts w:ascii="Times New Roman" w:hAnsi="Times New Roman" w:cs="Times New Roman"/>
      <w:b w:val="0"/>
    </w:rPr>
  </w:style>
  <w:style w:type="character" w:customStyle="1" w:styleId="WW8Num11z0">
    <w:name w:val="WW8Num11z0"/>
    <w:rsid w:val="000D044D"/>
    <w:rPr>
      <w:rFonts w:ascii="Times New Roman" w:hAnsi="Times New Roman" w:cs="Times New Roman"/>
      <w:b w:val="0"/>
      <w:sz w:val="24"/>
      <w:szCs w:val="24"/>
    </w:rPr>
  </w:style>
  <w:style w:type="character" w:customStyle="1" w:styleId="WW8Num12z0">
    <w:name w:val="WW8Num12z0"/>
    <w:rsid w:val="000D044D"/>
    <w:rPr>
      <w:rFonts w:ascii="Times New Roman" w:hAnsi="Times New Roman" w:cs="Times New Roman"/>
    </w:rPr>
  </w:style>
  <w:style w:type="character" w:customStyle="1" w:styleId="WW8Num17z2">
    <w:name w:val="WW8Num17z2"/>
    <w:rsid w:val="000D044D"/>
    <w:rPr>
      <w:b w:val="0"/>
    </w:rPr>
  </w:style>
  <w:style w:type="character" w:customStyle="1" w:styleId="WW8Num18z0">
    <w:name w:val="WW8Num18z0"/>
    <w:rsid w:val="000D044D"/>
    <w:rPr>
      <w:sz w:val="26"/>
    </w:rPr>
  </w:style>
  <w:style w:type="character" w:customStyle="1" w:styleId="WW8Num19z1">
    <w:name w:val="WW8Num19z1"/>
    <w:rsid w:val="000D044D"/>
    <w:rPr>
      <w:sz w:val="24"/>
      <w:szCs w:val="24"/>
    </w:rPr>
  </w:style>
  <w:style w:type="character" w:customStyle="1" w:styleId="WW8Num20z0">
    <w:name w:val="WW8Num20z0"/>
    <w:rsid w:val="000D044D"/>
    <w:rPr>
      <w:rFonts w:ascii="Times New Roman" w:hAnsi="Times New Roman" w:cs="Times New Roman"/>
    </w:rPr>
  </w:style>
  <w:style w:type="character" w:customStyle="1" w:styleId="WW8Num21z0">
    <w:name w:val="WW8Num21z0"/>
    <w:rsid w:val="000D044D"/>
    <w:rPr>
      <w:rFonts w:ascii="Times New Roman" w:hAnsi="Times New Roman" w:cs="Times New Roman"/>
    </w:rPr>
  </w:style>
  <w:style w:type="character" w:customStyle="1" w:styleId="WW8Num22z0">
    <w:name w:val="WW8Num22z0"/>
    <w:rsid w:val="000D044D"/>
    <w:rPr>
      <w:rFonts w:ascii="Symbol" w:hAnsi="Symbol"/>
    </w:rPr>
  </w:style>
  <w:style w:type="character" w:customStyle="1" w:styleId="WW8Num22z1">
    <w:name w:val="WW8Num22z1"/>
    <w:rsid w:val="000D044D"/>
    <w:rPr>
      <w:rFonts w:ascii="Courier New" w:hAnsi="Courier New" w:cs="Courier New"/>
    </w:rPr>
  </w:style>
  <w:style w:type="character" w:customStyle="1" w:styleId="WW8Num22z2">
    <w:name w:val="WW8Num22z2"/>
    <w:rsid w:val="000D044D"/>
    <w:rPr>
      <w:rFonts w:ascii="Wingdings" w:hAnsi="Wingdings"/>
    </w:rPr>
  </w:style>
  <w:style w:type="character" w:customStyle="1" w:styleId="WW8Num24z0">
    <w:name w:val="WW8Num24z0"/>
    <w:rsid w:val="000D044D"/>
    <w:rPr>
      <w:rFonts w:ascii="Times New Roman" w:hAnsi="Times New Roman" w:cs="Times New Roman"/>
    </w:rPr>
  </w:style>
  <w:style w:type="character" w:customStyle="1" w:styleId="WW8Num25z0">
    <w:name w:val="WW8Num25z0"/>
    <w:rsid w:val="000D044D"/>
    <w:rPr>
      <w:rFonts w:ascii="Times New Roman" w:hAnsi="Times New Roman" w:cs="Times New Roman"/>
    </w:rPr>
  </w:style>
  <w:style w:type="character" w:customStyle="1" w:styleId="WW8Num26z0">
    <w:name w:val="WW8Num26z0"/>
    <w:rsid w:val="000D044D"/>
    <w:rPr>
      <w:rFonts w:ascii="Times New Roman" w:hAnsi="Times New Roman" w:cs="Times New Roman"/>
    </w:rPr>
  </w:style>
  <w:style w:type="character" w:customStyle="1" w:styleId="WW8Num29z0">
    <w:name w:val="WW8Num29z0"/>
    <w:rsid w:val="000D044D"/>
    <w:rPr>
      <w:rFonts w:ascii="Symbol" w:hAnsi="Symbol"/>
    </w:rPr>
  </w:style>
  <w:style w:type="character" w:customStyle="1" w:styleId="WW8Num29z1">
    <w:name w:val="WW8Num29z1"/>
    <w:rsid w:val="000D044D"/>
    <w:rPr>
      <w:rFonts w:ascii="Courier New" w:hAnsi="Courier New" w:cs="Courier New"/>
    </w:rPr>
  </w:style>
  <w:style w:type="character" w:customStyle="1" w:styleId="WW8Num29z2">
    <w:name w:val="WW8Num29z2"/>
    <w:rsid w:val="000D044D"/>
    <w:rPr>
      <w:rFonts w:ascii="Wingdings" w:hAnsi="Wingdings"/>
    </w:rPr>
  </w:style>
  <w:style w:type="character" w:customStyle="1" w:styleId="WW8Num30z0">
    <w:name w:val="WW8Num30z0"/>
    <w:rsid w:val="000D044D"/>
    <w:rPr>
      <w:rFonts w:ascii="Times New Roman" w:hAnsi="Times New Roman" w:cs="Times New Roman"/>
    </w:rPr>
  </w:style>
  <w:style w:type="character" w:customStyle="1" w:styleId="WW8Num31z0">
    <w:name w:val="WW8Num31z0"/>
    <w:rsid w:val="000D044D"/>
    <w:rPr>
      <w:rFonts w:ascii="Times New Roman" w:hAnsi="Times New Roman" w:cs="Times New Roman"/>
      <w:b w:val="0"/>
    </w:rPr>
  </w:style>
  <w:style w:type="character" w:customStyle="1" w:styleId="WW8Num32z0">
    <w:name w:val="WW8Num32z0"/>
    <w:rsid w:val="000D044D"/>
    <w:rPr>
      <w:rFonts w:ascii="Times New Roman" w:hAnsi="Times New Roman" w:cs="Times New Roman"/>
    </w:rPr>
  </w:style>
  <w:style w:type="character" w:customStyle="1" w:styleId="WW8Num34z0">
    <w:name w:val="WW8Num34z0"/>
    <w:rsid w:val="000D044D"/>
    <w:rPr>
      <w:b/>
    </w:rPr>
  </w:style>
  <w:style w:type="character" w:customStyle="1" w:styleId="WW8Num34z2">
    <w:name w:val="WW8Num34z2"/>
    <w:rsid w:val="000D044D"/>
    <w:rPr>
      <w:b w:val="0"/>
    </w:rPr>
  </w:style>
  <w:style w:type="character" w:customStyle="1" w:styleId="WW8Num35z0">
    <w:name w:val="WW8Num35z0"/>
    <w:rsid w:val="000D044D"/>
    <w:rPr>
      <w:rFonts w:ascii="Times New Roman" w:hAnsi="Times New Roman" w:cs="Times New Roman"/>
    </w:rPr>
  </w:style>
  <w:style w:type="character" w:customStyle="1" w:styleId="WW8Num36z0">
    <w:name w:val="WW8Num36z0"/>
    <w:rsid w:val="000D044D"/>
    <w:rPr>
      <w:rFonts w:ascii="Symbol" w:hAnsi="Symbol"/>
    </w:rPr>
  </w:style>
  <w:style w:type="character" w:customStyle="1" w:styleId="WW8Num36z1">
    <w:name w:val="WW8Num36z1"/>
    <w:rsid w:val="000D044D"/>
    <w:rPr>
      <w:rFonts w:ascii="Courier New" w:hAnsi="Courier New" w:cs="Courier New"/>
    </w:rPr>
  </w:style>
  <w:style w:type="character" w:customStyle="1" w:styleId="WW8Num36z2">
    <w:name w:val="WW8Num36z2"/>
    <w:rsid w:val="000D044D"/>
    <w:rPr>
      <w:rFonts w:ascii="Wingdings" w:hAnsi="Wingdings"/>
    </w:rPr>
  </w:style>
  <w:style w:type="character" w:customStyle="1" w:styleId="WW8NumSt3z0">
    <w:name w:val="WW8NumSt3z0"/>
    <w:rsid w:val="000D044D"/>
    <w:rPr>
      <w:rFonts w:ascii="Arial" w:hAnsi="Arial" w:cs="Arial"/>
    </w:rPr>
  </w:style>
  <w:style w:type="character" w:customStyle="1" w:styleId="12">
    <w:name w:val="Основной шрифт абзаца1"/>
    <w:rsid w:val="000D044D"/>
  </w:style>
  <w:style w:type="character" w:customStyle="1" w:styleId="af1">
    <w:name w:val="Символ нумерации"/>
    <w:rsid w:val="000D044D"/>
  </w:style>
  <w:style w:type="paragraph" w:customStyle="1" w:styleId="af2">
    <w:name w:val="Заголовок"/>
    <w:basedOn w:val="a0"/>
    <w:next w:val="af3"/>
    <w:rsid w:val="000D044D"/>
    <w:pPr>
      <w:keepNext/>
      <w:widowControl w:val="0"/>
      <w:suppressAutoHyphens/>
      <w:autoSpaceDE w:val="0"/>
      <w:spacing w:before="240" w:after="120"/>
    </w:pPr>
    <w:rPr>
      <w:rFonts w:eastAsia="MS Mincho" w:cs="Tahoma"/>
      <w:sz w:val="28"/>
      <w:szCs w:val="28"/>
      <w:lang w:eastAsia="ar-SA"/>
    </w:rPr>
  </w:style>
  <w:style w:type="paragraph" w:styleId="af3">
    <w:name w:val="Body Text"/>
    <w:basedOn w:val="a0"/>
    <w:link w:val="af4"/>
    <w:rsid w:val="000D044D"/>
    <w:pPr>
      <w:widowControl w:val="0"/>
      <w:suppressAutoHyphens/>
      <w:autoSpaceDE w:val="0"/>
      <w:spacing w:before="0"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af4">
    <w:name w:val="Основной текст Знак"/>
    <w:basedOn w:val="a1"/>
    <w:link w:val="af3"/>
    <w:rsid w:val="000D044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5">
    <w:name w:val="List"/>
    <w:basedOn w:val="af3"/>
    <w:rsid w:val="000D044D"/>
    <w:rPr>
      <w:rFonts w:cs="Tahoma"/>
    </w:rPr>
  </w:style>
  <w:style w:type="paragraph" w:customStyle="1" w:styleId="13">
    <w:name w:val="Название1"/>
    <w:basedOn w:val="a0"/>
    <w:rsid w:val="000D044D"/>
    <w:pPr>
      <w:widowControl w:val="0"/>
      <w:suppressLineNumbers/>
      <w:suppressAutoHyphens/>
      <w:autoSpaceDE w:val="0"/>
      <w:spacing w:after="120"/>
    </w:pPr>
    <w:rPr>
      <w:rFonts w:ascii="Times New Roman" w:hAnsi="Times New Roman" w:cs="Tahoma"/>
      <w:i/>
      <w:iCs/>
      <w:sz w:val="24"/>
      <w:lang w:eastAsia="ar-SA"/>
    </w:rPr>
  </w:style>
  <w:style w:type="paragraph" w:customStyle="1" w:styleId="14">
    <w:name w:val="Указатель1"/>
    <w:basedOn w:val="a0"/>
    <w:rsid w:val="000D044D"/>
    <w:pPr>
      <w:widowControl w:val="0"/>
      <w:suppressLineNumbers/>
      <w:suppressAutoHyphens/>
      <w:autoSpaceDE w:val="0"/>
      <w:spacing w:before="0"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Char">
    <w:name w:val="Char"/>
    <w:basedOn w:val="a0"/>
    <w:rsid w:val="000D044D"/>
    <w:pPr>
      <w:keepLines/>
      <w:spacing w:before="0"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3">
    <w:name w:val="Body Text Indent 3"/>
    <w:basedOn w:val="a0"/>
    <w:link w:val="30"/>
    <w:rsid w:val="000D044D"/>
    <w:pPr>
      <w:widowControl w:val="0"/>
      <w:suppressAutoHyphens/>
      <w:autoSpaceDE w:val="0"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1"/>
    <w:link w:val="3"/>
    <w:rsid w:val="000D044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-1">
    <w:name w:val="Договор - Пункт 1 уровеня"/>
    <w:basedOn w:val="a0"/>
    <w:rsid w:val="000D044D"/>
    <w:pPr>
      <w:widowControl w:val="0"/>
      <w:numPr>
        <w:numId w:val="9"/>
      </w:numPr>
      <w:autoSpaceDE w:val="0"/>
      <w:autoSpaceDN w:val="0"/>
      <w:adjustRightInd w:val="0"/>
      <w:spacing w:before="0"/>
      <w:jc w:val="both"/>
    </w:pPr>
    <w:rPr>
      <w:rFonts w:ascii="Times New Roman" w:hAnsi="Times New Roman"/>
      <w:sz w:val="24"/>
      <w:szCs w:val="20"/>
    </w:rPr>
  </w:style>
  <w:style w:type="paragraph" w:customStyle="1" w:styleId="-2">
    <w:name w:val="Договор - Пункт 2 уровня"/>
    <w:basedOn w:val="a0"/>
    <w:rsid w:val="000D044D"/>
    <w:pPr>
      <w:widowControl w:val="0"/>
      <w:numPr>
        <w:ilvl w:val="1"/>
        <w:numId w:val="9"/>
      </w:numPr>
      <w:autoSpaceDE w:val="0"/>
      <w:autoSpaceDN w:val="0"/>
      <w:adjustRightInd w:val="0"/>
      <w:spacing w:before="0"/>
      <w:jc w:val="both"/>
    </w:pPr>
    <w:rPr>
      <w:rFonts w:ascii="Times New Roman" w:hAnsi="Times New Roman"/>
      <w:sz w:val="24"/>
      <w:szCs w:val="20"/>
    </w:rPr>
  </w:style>
  <w:style w:type="paragraph" w:customStyle="1" w:styleId="-3">
    <w:name w:val="Договор - Пункт 3 уровня"/>
    <w:basedOn w:val="a0"/>
    <w:rsid w:val="000D044D"/>
    <w:pPr>
      <w:widowControl w:val="0"/>
      <w:numPr>
        <w:ilvl w:val="2"/>
        <w:numId w:val="9"/>
      </w:numPr>
      <w:autoSpaceDE w:val="0"/>
      <w:autoSpaceDN w:val="0"/>
      <w:adjustRightInd w:val="0"/>
      <w:spacing w:before="0"/>
      <w:jc w:val="both"/>
    </w:pPr>
    <w:rPr>
      <w:rFonts w:ascii="Times New Roman" w:hAnsi="Times New Roman"/>
      <w:sz w:val="24"/>
      <w:szCs w:val="20"/>
    </w:rPr>
  </w:style>
  <w:style w:type="paragraph" w:customStyle="1" w:styleId="-4">
    <w:name w:val="Договор - Пункт 4 уровня"/>
    <w:basedOn w:val="a0"/>
    <w:rsid w:val="000D044D"/>
    <w:pPr>
      <w:widowControl w:val="0"/>
      <w:numPr>
        <w:ilvl w:val="3"/>
        <w:numId w:val="9"/>
      </w:numPr>
      <w:autoSpaceDE w:val="0"/>
      <w:autoSpaceDN w:val="0"/>
      <w:adjustRightInd w:val="0"/>
      <w:spacing w:before="0"/>
      <w:jc w:val="both"/>
    </w:pPr>
    <w:rPr>
      <w:rFonts w:ascii="Times New Roman" w:hAnsi="Times New Roman"/>
      <w:sz w:val="24"/>
      <w:szCs w:val="20"/>
    </w:rPr>
  </w:style>
  <w:style w:type="paragraph" w:styleId="af6">
    <w:name w:val="Body Text Indent"/>
    <w:basedOn w:val="a0"/>
    <w:link w:val="af7"/>
    <w:rsid w:val="000D044D"/>
    <w:pPr>
      <w:widowControl w:val="0"/>
      <w:suppressAutoHyphens/>
      <w:autoSpaceDE w:val="0"/>
      <w:spacing w:before="0" w:after="120"/>
      <w:ind w:left="283"/>
    </w:pPr>
    <w:rPr>
      <w:rFonts w:ascii="Times New Roman" w:hAnsi="Times New Roman"/>
      <w:sz w:val="20"/>
      <w:szCs w:val="20"/>
      <w:lang w:eastAsia="ar-SA"/>
    </w:rPr>
  </w:style>
  <w:style w:type="character" w:customStyle="1" w:styleId="af7">
    <w:name w:val="Основной текст с отступом Знак"/>
    <w:basedOn w:val="a1"/>
    <w:link w:val="af6"/>
    <w:rsid w:val="000D044D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15">
    <w:name w:val="Сетка таблицы1"/>
    <w:basedOn w:val="a2"/>
    <w:next w:val="ab"/>
    <w:rsid w:val="000D0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0"/>
    <w:rsid w:val="000D044D"/>
    <w:pPr>
      <w:suppressAutoHyphens/>
      <w:spacing w:before="0"/>
      <w:ind w:firstLine="567"/>
      <w:jc w:val="both"/>
    </w:pPr>
    <w:rPr>
      <w:sz w:val="24"/>
      <w:szCs w:val="20"/>
      <w:lang w:eastAsia="ar-SA"/>
    </w:rPr>
  </w:style>
  <w:style w:type="paragraph" w:styleId="2">
    <w:name w:val="Body Text 2"/>
    <w:basedOn w:val="a0"/>
    <w:link w:val="20"/>
    <w:rsid w:val="000D044D"/>
    <w:pPr>
      <w:widowControl w:val="0"/>
      <w:suppressAutoHyphens/>
      <w:autoSpaceDE w:val="0"/>
      <w:spacing w:before="0" w:after="120" w:line="48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1"/>
    <w:link w:val="2"/>
    <w:rsid w:val="000D044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Абзац списка Знак"/>
    <w:link w:val="ac"/>
    <w:uiPriority w:val="99"/>
    <w:locked/>
    <w:rsid w:val="000D044D"/>
    <w:rPr>
      <w:rFonts w:ascii="Arial" w:eastAsia="Times New Roman" w:hAnsi="Arial" w:cs="Times New Roman"/>
      <w:szCs w:val="24"/>
      <w:lang w:eastAsia="ru-RU"/>
    </w:rPr>
  </w:style>
  <w:style w:type="paragraph" w:styleId="af8">
    <w:name w:val="header"/>
    <w:basedOn w:val="a0"/>
    <w:link w:val="af9"/>
    <w:rsid w:val="000D044D"/>
    <w:pPr>
      <w:widowControl w:val="0"/>
      <w:tabs>
        <w:tab w:val="center" w:pos="4677"/>
        <w:tab w:val="right" w:pos="9355"/>
      </w:tabs>
      <w:suppressAutoHyphens/>
      <w:autoSpaceDE w:val="0"/>
      <w:spacing w:before="0"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af9">
    <w:name w:val="Верхний колонтитул Знак"/>
    <w:basedOn w:val="a1"/>
    <w:link w:val="af8"/>
    <w:rsid w:val="000D044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fa">
    <w:name w:val="footer"/>
    <w:basedOn w:val="a0"/>
    <w:link w:val="afb"/>
    <w:rsid w:val="000D044D"/>
    <w:pPr>
      <w:widowControl w:val="0"/>
      <w:tabs>
        <w:tab w:val="center" w:pos="4677"/>
        <w:tab w:val="right" w:pos="9355"/>
      </w:tabs>
      <w:suppressAutoHyphens/>
      <w:autoSpaceDE w:val="0"/>
      <w:spacing w:before="0"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afb">
    <w:name w:val="Нижний колонтитул Знак"/>
    <w:basedOn w:val="a1"/>
    <w:link w:val="afa"/>
    <w:rsid w:val="000D044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THKRecipaddress">
    <w:name w:val="THKRecipaddress"/>
    <w:rsid w:val="000D044D"/>
    <w:pPr>
      <w:spacing w:after="280" w:line="28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styleId="31">
    <w:name w:val="Body Text 3"/>
    <w:basedOn w:val="a0"/>
    <w:link w:val="32"/>
    <w:rsid w:val="000D044D"/>
    <w:pPr>
      <w:spacing w:before="0" w:after="120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1"/>
    <w:link w:val="31"/>
    <w:rsid w:val="000D044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Text">
    <w:name w:val="Text"/>
    <w:basedOn w:val="a0"/>
    <w:rsid w:val="000D044D"/>
    <w:pPr>
      <w:spacing w:before="0"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onsNonformat">
    <w:name w:val="ConsNonformat"/>
    <w:rsid w:val="000D04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0"/>
    <w:rsid w:val="000D044D"/>
    <w:pPr>
      <w:spacing w:before="0"/>
      <w:ind w:firstLine="540"/>
      <w:jc w:val="both"/>
    </w:pPr>
    <w:rPr>
      <w:rFonts w:ascii="MetaNormalCyrLF-Roman" w:hAnsi="MetaNormalCyrLF-Roman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0D044D"/>
    <w:pPr>
      <w:keepNext/>
      <w:spacing w:before="0"/>
      <w:jc w:val="center"/>
      <w:outlineLvl w:val="0"/>
    </w:pPr>
    <w:rPr>
      <w:rFonts w:ascii="Times New Roman" w:hAnsi="Times New Roman"/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link w:val="ad"/>
    <w:uiPriority w:val="99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10">
    <w:name w:val="Заголовок 1 Знак"/>
    <w:basedOn w:val="a1"/>
    <w:link w:val="1"/>
    <w:rsid w:val="000D044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3"/>
    <w:semiHidden/>
    <w:rsid w:val="000D044D"/>
  </w:style>
  <w:style w:type="character" w:customStyle="1" w:styleId="WW8Num1z0">
    <w:name w:val="WW8Num1z0"/>
    <w:rsid w:val="000D044D"/>
    <w:rPr>
      <w:rFonts w:ascii="Times New Roman" w:hAnsi="Times New Roman" w:cs="Times New Roman"/>
      <w:b w:val="0"/>
    </w:rPr>
  </w:style>
  <w:style w:type="character" w:customStyle="1" w:styleId="WW8Num2z0">
    <w:name w:val="WW8Num2z0"/>
    <w:rsid w:val="000D044D"/>
    <w:rPr>
      <w:rFonts w:ascii="Times New Roman" w:hAnsi="Times New Roman" w:cs="Times New Roman"/>
    </w:rPr>
  </w:style>
  <w:style w:type="character" w:customStyle="1" w:styleId="WW8Num3z0">
    <w:name w:val="WW8Num3z0"/>
    <w:rsid w:val="000D044D"/>
    <w:rPr>
      <w:b/>
    </w:rPr>
  </w:style>
  <w:style w:type="character" w:customStyle="1" w:styleId="WW8Num4z1">
    <w:name w:val="WW8Num4z1"/>
    <w:rsid w:val="000D044D"/>
    <w:rPr>
      <w:sz w:val="24"/>
      <w:szCs w:val="24"/>
    </w:rPr>
  </w:style>
  <w:style w:type="character" w:customStyle="1" w:styleId="WW8Num5z0">
    <w:name w:val="WW8Num5z0"/>
    <w:rsid w:val="000D044D"/>
    <w:rPr>
      <w:rFonts w:ascii="Times New Roman" w:hAnsi="Times New Roman" w:cs="Times New Roman"/>
    </w:rPr>
  </w:style>
  <w:style w:type="character" w:customStyle="1" w:styleId="WW8Num6z0">
    <w:name w:val="WW8Num6z0"/>
    <w:rsid w:val="000D044D"/>
    <w:rPr>
      <w:rFonts w:ascii="Times New Roman" w:hAnsi="Times New Roman" w:cs="Times New Roman"/>
    </w:rPr>
  </w:style>
  <w:style w:type="character" w:customStyle="1" w:styleId="WW8Num9z0">
    <w:name w:val="WW8Num9z0"/>
    <w:rsid w:val="000D044D"/>
    <w:rPr>
      <w:rFonts w:ascii="Times New Roman" w:hAnsi="Times New Roman" w:cs="Times New Roman"/>
      <w:b w:val="0"/>
    </w:rPr>
  </w:style>
  <w:style w:type="character" w:customStyle="1" w:styleId="WW8Num13z0">
    <w:name w:val="WW8Num13z0"/>
    <w:rsid w:val="000D044D"/>
    <w:rPr>
      <w:rFonts w:ascii="Times New Roman" w:hAnsi="Times New Roman" w:cs="Times New Roman"/>
    </w:rPr>
  </w:style>
  <w:style w:type="character" w:customStyle="1" w:styleId="WW8Num14z0">
    <w:name w:val="WW8Num14z0"/>
    <w:rsid w:val="000D044D"/>
    <w:rPr>
      <w:rFonts w:ascii="Times New Roman" w:hAnsi="Times New Roman" w:cs="Times New Roman"/>
    </w:rPr>
  </w:style>
  <w:style w:type="character" w:customStyle="1" w:styleId="WW8Num15z0">
    <w:name w:val="WW8Num15z0"/>
    <w:rsid w:val="000D044D"/>
    <w:rPr>
      <w:rFonts w:ascii="Times New Roman" w:hAnsi="Times New Roman" w:cs="Times New Roman"/>
    </w:rPr>
  </w:style>
  <w:style w:type="character" w:customStyle="1" w:styleId="WW8Num16z0">
    <w:name w:val="WW8Num16z0"/>
    <w:rsid w:val="000D044D"/>
    <w:rPr>
      <w:rFonts w:ascii="Times New Roman" w:hAnsi="Times New Roman" w:cs="Times New Roman"/>
      <w:b w:val="0"/>
    </w:rPr>
  </w:style>
  <w:style w:type="character" w:customStyle="1" w:styleId="WW8Num17z0">
    <w:name w:val="WW8Num17z0"/>
    <w:rsid w:val="000D044D"/>
    <w:rPr>
      <w:rFonts w:ascii="Times New Roman" w:hAnsi="Times New Roman" w:cs="Times New Roman"/>
      <w:b w:val="0"/>
      <w:sz w:val="24"/>
      <w:szCs w:val="24"/>
    </w:rPr>
  </w:style>
  <w:style w:type="character" w:customStyle="1" w:styleId="Absatz-Standardschriftart">
    <w:name w:val="Absatz-Standardschriftart"/>
    <w:rsid w:val="000D044D"/>
  </w:style>
  <w:style w:type="character" w:customStyle="1" w:styleId="WW8Num3z2">
    <w:name w:val="WW8Num3z2"/>
    <w:rsid w:val="000D044D"/>
    <w:rPr>
      <w:b w:val="0"/>
    </w:rPr>
  </w:style>
  <w:style w:type="character" w:customStyle="1" w:styleId="WW8Num4z0">
    <w:name w:val="WW8Num4z0"/>
    <w:rsid w:val="000D044D"/>
    <w:rPr>
      <w:rFonts w:ascii="Times New Roman" w:hAnsi="Times New Roman" w:cs="Times New Roman"/>
    </w:rPr>
  </w:style>
  <w:style w:type="character" w:customStyle="1" w:styleId="WW8Num7z0">
    <w:name w:val="WW8Num7z0"/>
    <w:rsid w:val="000D044D"/>
    <w:rPr>
      <w:rFonts w:ascii="Times New Roman" w:hAnsi="Times New Roman" w:cs="Times New Roman"/>
      <w:b w:val="0"/>
    </w:rPr>
  </w:style>
  <w:style w:type="character" w:customStyle="1" w:styleId="WW8Num8z0">
    <w:name w:val="WW8Num8z0"/>
    <w:rsid w:val="000D044D"/>
    <w:rPr>
      <w:rFonts w:ascii="Symbol" w:hAnsi="Symbol"/>
    </w:rPr>
  </w:style>
  <w:style w:type="character" w:customStyle="1" w:styleId="WW8Num8z1">
    <w:name w:val="WW8Num8z1"/>
    <w:rsid w:val="000D044D"/>
    <w:rPr>
      <w:rFonts w:ascii="Courier New" w:hAnsi="Courier New" w:cs="Courier New"/>
    </w:rPr>
  </w:style>
  <w:style w:type="character" w:customStyle="1" w:styleId="WW8Num8z2">
    <w:name w:val="WW8Num8z2"/>
    <w:rsid w:val="000D044D"/>
    <w:rPr>
      <w:rFonts w:ascii="Wingdings" w:hAnsi="Wingdings"/>
    </w:rPr>
  </w:style>
  <w:style w:type="character" w:customStyle="1" w:styleId="WW8Num10z0">
    <w:name w:val="WW8Num10z0"/>
    <w:rsid w:val="000D044D"/>
    <w:rPr>
      <w:rFonts w:ascii="Times New Roman" w:hAnsi="Times New Roman" w:cs="Times New Roman"/>
      <w:b w:val="0"/>
    </w:rPr>
  </w:style>
  <w:style w:type="character" w:customStyle="1" w:styleId="WW8Num11z0">
    <w:name w:val="WW8Num11z0"/>
    <w:rsid w:val="000D044D"/>
    <w:rPr>
      <w:rFonts w:ascii="Times New Roman" w:hAnsi="Times New Roman" w:cs="Times New Roman"/>
      <w:b w:val="0"/>
      <w:sz w:val="24"/>
      <w:szCs w:val="24"/>
    </w:rPr>
  </w:style>
  <w:style w:type="character" w:customStyle="1" w:styleId="WW8Num12z0">
    <w:name w:val="WW8Num12z0"/>
    <w:rsid w:val="000D044D"/>
    <w:rPr>
      <w:rFonts w:ascii="Times New Roman" w:hAnsi="Times New Roman" w:cs="Times New Roman"/>
    </w:rPr>
  </w:style>
  <w:style w:type="character" w:customStyle="1" w:styleId="WW8Num17z2">
    <w:name w:val="WW8Num17z2"/>
    <w:rsid w:val="000D044D"/>
    <w:rPr>
      <w:b w:val="0"/>
    </w:rPr>
  </w:style>
  <w:style w:type="character" w:customStyle="1" w:styleId="WW8Num18z0">
    <w:name w:val="WW8Num18z0"/>
    <w:rsid w:val="000D044D"/>
    <w:rPr>
      <w:sz w:val="26"/>
    </w:rPr>
  </w:style>
  <w:style w:type="character" w:customStyle="1" w:styleId="WW8Num19z1">
    <w:name w:val="WW8Num19z1"/>
    <w:rsid w:val="000D044D"/>
    <w:rPr>
      <w:sz w:val="24"/>
      <w:szCs w:val="24"/>
    </w:rPr>
  </w:style>
  <w:style w:type="character" w:customStyle="1" w:styleId="WW8Num20z0">
    <w:name w:val="WW8Num20z0"/>
    <w:rsid w:val="000D044D"/>
    <w:rPr>
      <w:rFonts w:ascii="Times New Roman" w:hAnsi="Times New Roman" w:cs="Times New Roman"/>
    </w:rPr>
  </w:style>
  <w:style w:type="character" w:customStyle="1" w:styleId="WW8Num21z0">
    <w:name w:val="WW8Num21z0"/>
    <w:rsid w:val="000D044D"/>
    <w:rPr>
      <w:rFonts w:ascii="Times New Roman" w:hAnsi="Times New Roman" w:cs="Times New Roman"/>
    </w:rPr>
  </w:style>
  <w:style w:type="character" w:customStyle="1" w:styleId="WW8Num22z0">
    <w:name w:val="WW8Num22z0"/>
    <w:rsid w:val="000D044D"/>
    <w:rPr>
      <w:rFonts w:ascii="Symbol" w:hAnsi="Symbol"/>
    </w:rPr>
  </w:style>
  <w:style w:type="character" w:customStyle="1" w:styleId="WW8Num22z1">
    <w:name w:val="WW8Num22z1"/>
    <w:rsid w:val="000D044D"/>
    <w:rPr>
      <w:rFonts w:ascii="Courier New" w:hAnsi="Courier New" w:cs="Courier New"/>
    </w:rPr>
  </w:style>
  <w:style w:type="character" w:customStyle="1" w:styleId="WW8Num22z2">
    <w:name w:val="WW8Num22z2"/>
    <w:rsid w:val="000D044D"/>
    <w:rPr>
      <w:rFonts w:ascii="Wingdings" w:hAnsi="Wingdings"/>
    </w:rPr>
  </w:style>
  <w:style w:type="character" w:customStyle="1" w:styleId="WW8Num24z0">
    <w:name w:val="WW8Num24z0"/>
    <w:rsid w:val="000D044D"/>
    <w:rPr>
      <w:rFonts w:ascii="Times New Roman" w:hAnsi="Times New Roman" w:cs="Times New Roman"/>
    </w:rPr>
  </w:style>
  <w:style w:type="character" w:customStyle="1" w:styleId="WW8Num25z0">
    <w:name w:val="WW8Num25z0"/>
    <w:rsid w:val="000D044D"/>
    <w:rPr>
      <w:rFonts w:ascii="Times New Roman" w:hAnsi="Times New Roman" w:cs="Times New Roman"/>
    </w:rPr>
  </w:style>
  <w:style w:type="character" w:customStyle="1" w:styleId="WW8Num26z0">
    <w:name w:val="WW8Num26z0"/>
    <w:rsid w:val="000D044D"/>
    <w:rPr>
      <w:rFonts w:ascii="Times New Roman" w:hAnsi="Times New Roman" w:cs="Times New Roman"/>
    </w:rPr>
  </w:style>
  <w:style w:type="character" w:customStyle="1" w:styleId="WW8Num29z0">
    <w:name w:val="WW8Num29z0"/>
    <w:rsid w:val="000D044D"/>
    <w:rPr>
      <w:rFonts w:ascii="Symbol" w:hAnsi="Symbol"/>
    </w:rPr>
  </w:style>
  <w:style w:type="character" w:customStyle="1" w:styleId="WW8Num29z1">
    <w:name w:val="WW8Num29z1"/>
    <w:rsid w:val="000D044D"/>
    <w:rPr>
      <w:rFonts w:ascii="Courier New" w:hAnsi="Courier New" w:cs="Courier New"/>
    </w:rPr>
  </w:style>
  <w:style w:type="character" w:customStyle="1" w:styleId="WW8Num29z2">
    <w:name w:val="WW8Num29z2"/>
    <w:rsid w:val="000D044D"/>
    <w:rPr>
      <w:rFonts w:ascii="Wingdings" w:hAnsi="Wingdings"/>
    </w:rPr>
  </w:style>
  <w:style w:type="character" w:customStyle="1" w:styleId="WW8Num30z0">
    <w:name w:val="WW8Num30z0"/>
    <w:rsid w:val="000D044D"/>
    <w:rPr>
      <w:rFonts w:ascii="Times New Roman" w:hAnsi="Times New Roman" w:cs="Times New Roman"/>
    </w:rPr>
  </w:style>
  <w:style w:type="character" w:customStyle="1" w:styleId="WW8Num31z0">
    <w:name w:val="WW8Num31z0"/>
    <w:rsid w:val="000D044D"/>
    <w:rPr>
      <w:rFonts w:ascii="Times New Roman" w:hAnsi="Times New Roman" w:cs="Times New Roman"/>
      <w:b w:val="0"/>
    </w:rPr>
  </w:style>
  <w:style w:type="character" w:customStyle="1" w:styleId="WW8Num32z0">
    <w:name w:val="WW8Num32z0"/>
    <w:rsid w:val="000D044D"/>
    <w:rPr>
      <w:rFonts w:ascii="Times New Roman" w:hAnsi="Times New Roman" w:cs="Times New Roman"/>
    </w:rPr>
  </w:style>
  <w:style w:type="character" w:customStyle="1" w:styleId="WW8Num34z0">
    <w:name w:val="WW8Num34z0"/>
    <w:rsid w:val="000D044D"/>
    <w:rPr>
      <w:b/>
    </w:rPr>
  </w:style>
  <w:style w:type="character" w:customStyle="1" w:styleId="WW8Num34z2">
    <w:name w:val="WW8Num34z2"/>
    <w:rsid w:val="000D044D"/>
    <w:rPr>
      <w:b w:val="0"/>
    </w:rPr>
  </w:style>
  <w:style w:type="character" w:customStyle="1" w:styleId="WW8Num35z0">
    <w:name w:val="WW8Num35z0"/>
    <w:rsid w:val="000D044D"/>
    <w:rPr>
      <w:rFonts w:ascii="Times New Roman" w:hAnsi="Times New Roman" w:cs="Times New Roman"/>
    </w:rPr>
  </w:style>
  <w:style w:type="character" w:customStyle="1" w:styleId="WW8Num36z0">
    <w:name w:val="WW8Num36z0"/>
    <w:rsid w:val="000D044D"/>
    <w:rPr>
      <w:rFonts w:ascii="Symbol" w:hAnsi="Symbol"/>
    </w:rPr>
  </w:style>
  <w:style w:type="character" w:customStyle="1" w:styleId="WW8Num36z1">
    <w:name w:val="WW8Num36z1"/>
    <w:rsid w:val="000D044D"/>
    <w:rPr>
      <w:rFonts w:ascii="Courier New" w:hAnsi="Courier New" w:cs="Courier New"/>
    </w:rPr>
  </w:style>
  <w:style w:type="character" w:customStyle="1" w:styleId="WW8Num36z2">
    <w:name w:val="WW8Num36z2"/>
    <w:rsid w:val="000D044D"/>
    <w:rPr>
      <w:rFonts w:ascii="Wingdings" w:hAnsi="Wingdings"/>
    </w:rPr>
  </w:style>
  <w:style w:type="character" w:customStyle="1" w:styleId="WW8NumSt3z0">
    <w:name w:val="WW8NumSt3z0"/>
    <w:rsid w:val="000D044D"/>
    <w:rPr>
      <w:rFonts w:ascii="Arial" w:hAnsi="Arial" w:cs="Arial"/>
    </w:rPr>
  </w:style>
  <w:style w:type="character" w:customStyle="1" w:styleId="12">
    <w:name w:val="Основной шрифт абзаца1"/>
    <w:rsid w:val="000D044D"/>
  </w:style>
  <w:style w:type="character" w:customStyle="1" w:styleId="af1">
    <w:name w:val="Символ нумерации"/>
    <w:rsid w:val="000D044D"/>
  </w:style>
  <w:style w:type="paragraph" w:customStyle="1" w:styleId="af2">
    <w:name w:val="Заголовок"/>
    <w:basedOn w:val="a0"/>
    <w:next w:val="af3"/>
    <w:rsid w:val="000D044D"/>
    <w:pPr>
      <w:keepNext/>
      <w:widowControl w:val="0"/>
      <w:suppressAutoHyphens/>
      <w:autoSpaceDE w:val="0"/>
      <w:spacing w:before="240" w:after="120"/>
    </w:pPr>
    <w:rPr>
      <w:rFonts w:eastAsia="MS Mincho" w:cs="Tahoma"/>
      <w:sz w:val="28"/>
      <w:szCs w:val="28"/>
      <w:lang w:eastAsia="ar-SA"/>
    </w:rPr>
  </w:style>
  <w:style w:type="paragraph" w:styleId="af3">
    <w:name w:val="Body Text"/>
    <w:basedOn w:val="a0"/>
    <w:link w:val="af4"/>
    <w:rsid w:val="000D044D"/>
    <w:pPr>
      <w:widowControl w:val="0"/>
      <w:suppressAutoHyphens/>
      <w:autoSpaceDE w:val="0"/>
      <w:spacing w:before="0"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af4">
    <w:name w:val="Основной текст Знак"/>
    <w:basedOn w:val="a1"/>
    <w:link w:val="af3"/>
    <w:rsid w:val="000D044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5">
    <w:name w:val="List"/>
    <w:basedOn w:val="af3"/>
    <w:rsid w:val="000D044D"/>
    <w:rPr>
      <w:rFonts w:cs="Tahoma"/>
    </w:rPr>
  </w:style>
  <w:style w:type="paragraph" w:customStyle="1" w:styleId="13">
    <w:name w:val="Название1"/>
    <w:basedOn w:val="a0"/>
    <w:rsid w:val="000D044D"/>
    <w:pPr>
      <w:widowControl w:val="0"/>
      <w:suppressLineNumbers/>
      <w:suppressAutoHyphens/>
      <w:autoSpaceDE w:val="0"/>
      <w:spacing w:after="120"/>
    </w:pPr>
    <w:rPr>
      <w:rFonts w:ascii="Times New Roman" w:hAnsi="Times New Roman" w:cs="Tahoma"/>
      <w:i/>
      <w:iCs/>
      <w:sz w:val="24"/>
      <w:lang w:eastAsia="ar-SA"/>
    </w:rPr>
  </w:style>
  <w:style w:type="paragraph" w:customStyle="1" w:styleId="14">
    <w:name w:val="Указатель1"/>
    <w:basedOn w:val="a0"/>
    <w:rsid w:val="000D044D"/>
    <w:pPr>
      <w:widowControl w:val="0"/>
      <w:suppressLineNumbers/>
      <w:suppressAutoHyphens/>
      <w:autoSpaceDE w:val="0"/>
      <w:spacing w:before="0"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Char">
    <w:name w:val="Char"/>
    <w:basedOn w:val="a0"/>
    <w:rsid w:val="000D044D"/>
    <w:pPr>
      <w:keepLines/>
      <w:spacing w:before="0"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3">
    <w:name w:val="Body Text Indent 3"/>
    <w:basedOn w:val="a0"/>
    <w:link w:val="30"/>
    <w:rsid w:val="000D044D"/>
    <w:pPr>
      <w:widowControl w:val="0"/>
      <w:suppressAutoHyphens/>
      <w:autoSpaceDE w:val="0"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1"/>
    <w:link w:val="3"/>
    <w:rsid w:val="000D044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-1">
    <w:name w:val="Договор - Пункт 1 уровеня"/>
    <w:basedOn w:val="a0"/>
    <w:rsid w:val="000D044D"/>
    <w:pPr>
      <w:widowControl w:val="0"/>
      <w:numPr>
        <w:numId w:val="9"/>
      </w:numPr>
      <w:autoSpaceDE w:val="0"/>
      <w:autoSpaceDN w:val="0"/>
      <w:adjustRightInd w:val="0"/>
      <w:spacing w:before="0"/>
      <w:jc w:val="both"/>
    </w:pPr>
    <w:rPr>
      <w:rFonts w:ascii="Times New Roman" w:hAnsi="Times New Roman"/>
      <w:sz w:val="24"/>
      <w:szCs w:val="20"/>
    </w:rPr>
  </w:style>
  <w:style w:type="paragraph" w:customStyle="1" w:styleId="-2">
    <w:name w:val="Договор - Пункт 2 уровня"/>
    <w:basedOn w:val="a0"/>
    <w:rsid w:val="000D044D"/>
    <w:pPr>
      <w:widowControl w:val="0"/>
      <w:numPr>
        <w:ilvl w:val="1"/>
        <w:numId w:val="9"/>
      </w:numPr>
      <w:autoSpaceDE w:val="0"/>
      <w:autoSpaceDN w:val="0"/>
      <w:adjustRightInd w:val="0"/>
      <w:spacing w:before="0"/>
      <w:jc w:val="both"/>
    </w:pPr>
    <w:rPr>
      <w:rFonts w:ascii="Times New Roman" w:hAnsi="Times New Roman"/>
      <w:sz w:val="24"/>
      <w:szCs w:val="20"/>
    </w:rPr>
  </w:style>
  <w:style w:type="paragraph" w:customStyle="1" w:styleId="-3">
    <w:name w:val="Договор - Пункт 3 уровня"/>
    <w:basedOn w:val="a0"/>
    <w:rsid w:val="000D044D"/>
    <w:pPr>
      <w:widowControl w:val="0"/>
      <w:numPr>
        <w:ilvl w:val="2"/>
        <w:numId w:val="9"/>
      </w:numPr>
      <w:autoSpaceDE w:val="0"/>
      <w:autoSpaceDN w:val="0"/>
      <w:adjustRightInd w:val="0"/>
      <w:spacing w:before="0"/>
      <w:jc w:val="both"/>
    </w:pPr>
    <w:rPr>
      <w:rFonts w:ascii="Times New Roman" w:hAnsi="Times New Roman"/>
      <w:sz w:val="24"/>
      <w:szCs w:val="20"/>
    </w:rPr>
  </w:style>
  <w:style w:type="paragraph" w:customStyle="1" w:styleId="-4">
    <w:name w:val="Договор - Пункт 4 уровня"/>
    <w:basedOn w:val="a0"/>
    <w:rsid w:val="000D044D"/>
    <w:pPr>
      <w:widowControl w:val="0"/>
      <w:numPr>
        <w:ilvl w:val="3"/>
        <w:numId w:val="9"/>
      </w:numPr>
      <w:autoSpaceDE w:val="0"/>
      <w:autoSpaceDN w:val="0"/>
      <w:adjustRightInd w:val="0"/>
      <w:spacing w:before="0"/>
      <w:jc w:val="both"/>
    </w:pPr>
    <w:rPr>
      <w:rFonts w:ascii="Times New Roman" w:hAnsi="Times New Roman"/>
      <w:sz w:val="24"/>
      <w:szCs w:val="20"/>
    </w:rPr>
  </w:style>
  <w:style w:type="paragraph" w:styleId="af6">
    <w:name w:val="Body Text Indent"/>
    <w:basedOn w:val="a0"/>
    <w:link w:val="af7"/>
    <w:rsid w:val="000D044D"/>
    <w:pPr>
      <w:widowControl w:val="0"/>
      <w:suppressAutoHyphens/>
      <w:autoSpaceDE w:val="0"/>
      <w:spacing w:before="0" w:after="120"/>
      <w:ind w:left="283"/>
    </w:pPr>
    <w:rPr>
      <w:rFonts w:ascii="Times New Roman" w:hAnsi="Times New Roman"/>
      <w:sz w:val="20"/>
      <w:szCs w:val="20"/>
      <w:lang w:eastAsia="ar-SA"/>
    </w:rPr>
  </w:style>
  <w:style w:type="character" w:customStyle="1" w:styleId="af7">
    <w:name w:val="Основной текст с отступом Знак"/>
    <w:basedOn w:val="a1"/>
    <w:link w:val="af6"/>
    <w:rsid w:val="000D044D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15">
    <w:name w:val="Сетка таблицы1"/>
    <w:basedOn w:val="a2"/>
    <w:next w:val="ab"/>
    <w:rsid w:val="000D0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0"/>
    <w:rsid w:val="000D044D"/>
    <w:pPr>
      <w:suppressAutoHyphens/>
      <w:spacing w:before="0"/>
      <w:ind w:firstLine="567"/>
      <w:jc w:val="both"/>
    </w:pPr>
    <w:rPr>
      <w:sz w:val="24"/>
      <w:szCs w:val="20"/>
      <w:lang w:eastAsia="ar-SA"/>
    </w:rPr>
  </w:style>
  <w:style w:type="paragraph" w:styleId="2">
    <w:name w:val="Body Text 2"/>
    <w:basedOn w:val="a0"/>
    <w:link w:val="20"/>
    <w:rsid w:val="000D044D"/>
    <w:pPr>
      <w:widowControl w:val="0"/>
      <w:suppressAutoHyphens/>
      <w:autoSpaceDE w:val="0"/>
      <w:spacing w:before="0" w:after="120" w:line="48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1"/>
    <w:link w:val="2"/>
    <w:rsid w:val="000D044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Абзац списка Знак"/>
    <w:link w:val="ac"/>
    <w:uiPriority w:val="99"/>
    <w:locked/>
    <w:rsid w:val="000D044D"/>
    <w:rPr>
      <w:rFonts w:ascii="Arial" w:eastAsia="Times New Roman" w:hAnsi="Arial" w:cs="Times New Roman"/>
      <w:szCs w:val="24"/>
      <w:lang w:eastAsia="ru-RU"/>
    </w:rPr>
  </w:style>
  <w:style w:type="paragraph" w:styleId="af8">
    <w:name w:val="header"/>
    <w:basedOn w:val="a0"/>
    <w:link w:val="af9"/>
    <w:rsid w:val="000D044D"/>
    <w:pPr>
      <w:widowControl w:val="0"/>
      <w:tabs>
        <w:tab w:val="center" w:pos="4677"/>
        <w:tab w:val="right" w:pos="9355"/>
      </w:tabs>
      <w:suppressAutoHyphens/>
      <w:autoSpaceDE w:val="0"/>
      <w:spacing w:before="0"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af9">
    <w:name w:val="Верхний колонтитул Знак"/>
    <w:basedOn w:val="a1"/>
    <w:link w:val="af8"/>
    <w:rsid w:val="000D044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fa">
    <w:name w:val="footer"/>
    <w:basedOn w:val="a0"/>
    <w:link w:val="afb"/>
    <w:rsid w:val="000D044D"/>
    <w:pPr>
      <w:widowControl w:val="0"/>
      <w:tabs>
        <w:tab w:val="center" w:pos="4677"/>
        <w:tab w:val="right" w:pos="9355"/>
      </w:tabs>
      <w:suppressAutoHyphens/>
      <w:autoSpaceDE w:val="0"/>
      <w:spacing w:before="0"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afb">
    <w:name w:val="Нижний колонтитул Знак"/>
    <w:basedOn w:val="a1"/>
    <w:link w:val="afa"/>
    <w:rsid w:val="000D044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THKRecipaddress">
    <w:name w:val="THKRecipaddress"/>
    <w:rsid w:val="000D044D"/>
    <w:pPr>
      <w:spacing w:after="280" w:line="28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styleId="31">
    <w:name w:val="Body Text 3"/>
    <w:basedOn w:val="a0"/>
    <w:link w:val="32"/>
    <w:rsid w:val="000D044D"/>
    <w:pPr>
      <w:spacing w:before="0" w:after="120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1"/>
    <w:link w:val="31"/>
    <w:rsid w:val="000D044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Text">
    <w:name w:val="Text"/>
    <w:basedOn w:val="a0"/>
    <w:rsid w:val="000D044D"/>
    <w:pPr>
      <w:spacing w:before="0"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onsNonformat">
    <w:name w:val="ConsNonformat"/>
    <w:rsid w:val="000D04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0"/>
    <w:rsid w:val="000D044D"/>
    <w:pPr>
      <w:spacing w:before="0"/>
      <w:ind w:firstLine="540"/>
      <w:jc w:val="both"/>
    </w:pPr>
    <w:rPr>
      <w:rFonts w:ascii="MetaNormalCyrLF-Roman" w:hAnsi="MetaNormalCyrLF-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8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chukVP@mng.slavnef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obzevSG@mng.slavneft.ru" TargetMode="Externa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hotline@slavneft.ru.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tende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asloAS@mng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61338-A140-42A9-9406-AD151639E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10957</Words>
  <Characters>62458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 Рамильевич Каримов</dc:creator>
  <cp:lastModifiedBy>Светлана Владимировна Морозова</cp:lastModifiedBy>
  <cp:revision>2</cp:revision>
  <cp:lastPrinted>2015-07-13T05:44:00Z</cp:lastPrinted>
  <dcterms:created xsi:type="dcterms:W3CDTF">2015-08-13T06:39:00Z</dcterms:created>
  <dcterms:modified xsi:type="dcterms:W3CDTF">2015-08-13T06:39:00Z</dcterms:modified>
</cp:coreProperties>
</file>