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936" w:rsidRPr="00051936" w:rsidRDefault="00051936" w:rsidP="00255F2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36"/>
          <w:szCs w:val="36"/>
        </w:rPr>
        <w:t>Форма 6</w:t>
      </w:r>
    </w:p>
    <w:p w:rsidR="00255F23" w:rsidRPr="00FA4EC9" w:rsidRDefault="00255F23" w:rsidP="00255F2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Договор № ______</w:t>
      </w:r>
      <w:r w:rsidR="00645B5C">
        <w:rPr>
          <w:rFonts w:ascii="Times New Roman" w:hAnsi="Times New Roman"/>
          <w:b/>
          <w:sz w:val="24"/>
          <w:szCs w:val="24"/>
        </w:rPr>
        <w:t xml:space="preserve">                         </w:t>
      </w:r>
    </w:p>
    <w:p w:rsidR="00255F23" w:rsidRPr="00FA4EC9" w:rsidRDefault="00255F23" w:rsidP="00255F2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на оказание услуг по сервисному обслуживанию и капитальному ремонту нефтепромыслового оборудования</w:t>
      </w:r>
    </w:p>
    <w:p w:rsidR="00255F23" w:rsidRPr="00FA4EC9" w:rsidRDefault="00255F23" w:rsidP="00255F23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255F23" w:rsidRPr="00255F23" w:rsidRDefault="00255F23" w:rsidP="00255F23">
      <w:pPr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г. </w:t>
      </w:r>
      <w:proofErr w:type="spellStart"/>
      <w:r w:rsidRPr="00FA4EC9">
        <w:rPr>
          <w:rFonts w:ascii="Times New Roman" w:hAnsi="Times New Roman"/>
          <w:sz w:val="24"/>
          <w:szCs w:val="24"/>
        </w:rPr>
        <w:t>Мегион</w:t>
      </w:r>
      <w:proofErr w:type="spellEnd"/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ab/>
        <w:t xml:space="preserve">                          от «____»_________20__ г.</w:t>
      </w:r>
    </w:p>
    <w:p w:rsidR="00255F23" w:rsidRPr="00255F23" w:rsidRDefault="00255F23" w:rsidP="00255F23">
      <w:pPr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pStyle w:val="210"/>
        <w:ind w:firstLine="284"/>
        <w:rPr>
          <w:rFonts w:ascii="Times New Roman" w:hAnsi="Times New Roman"/>
          <w:bCs/>
          <w:szCs w:val="24"/>
        </w:rPr>
      </w:pPr>
      <w:r w:rsidRPr="00FA4EC9">
        <w:rPr>
          <w:rFonts w:ascii="Times New Roman" w:hAnsi="Times New Roman"/>
          <w:b/>
          <w:szCs w:val="24"/>
        </w:rPr>
        <w:t>Открытое акционерное общество  «</w:t>
      </w:r>
      <w:proofErr w:type="spellStart"/>
      <w:r w:rsidRPr="00FA4EC9">
        <w:rPr>
          <w:rFonts w:ascii="Times New Roman" w:hAnsi="Times New Roman"/>
          <w:b/>
          <w:szCs w:val="24"/>
        </w:rPr>
        <w:t>Славнефть</w:t>
      </w:r>
      <w:proofErr w:type="spellEnd"/>
      <w:r w:rsidRPr="00FA4EC9">
        <w:rPr>
          <w:rFonts w:ascii="Times New Roman" w:hAnsi="Times New Roman"/>
          <w:b/>
          <w:szCs w:val="24"/>
        </w:rPr>
        <w:t>-Мегионнефтегаз» (ОАО «СН-МНГ»)</w:t>
      </w:r>
      <w:r w:rsidRPr="00FA4EC9">
        <w:rPr>
          <w:rFonts w:ascii="Times New Roman" w:hAnsi="Times New Roman"/>
          <w:szCs w:val="24"/>
        </w:rPr>
        <w:t xml:space="preserve">, именуемое в дальнейшем </w:t>
      </w:r>
      <w:r w:rsidRPr="00FA4EC9">
        <w:rPr>
          <w:rFonts w:ascii="Times New Roman" w:hAnsi="Times New Roman"/>
          <w:b/>
          <w:szCs w:val="24"/>
        </w:rPr>
        <w:t>«Заказчик»</w:t>
      </w:r>
      <w:r w:rsidRPr="00FA4EC9">
        <w:rPr>
          <w:rFonts w:ascii="Times New Roman" w:hAnsi="Times New Roman"/>
          <w:szCs w:val="24"/>
        </w:rPr>
        <w:t>, в лице</w:t>
      </w:r>
      <w:r w:rsidRPr="00FA4EC9">
        <w:rPr>
          <w:rFonts w:ascii="Times New Roman" w:hAnsi="Times New Roman"/>
          <w:b/>
          <w:szCs w:val="24"/>
        </w:rPr>
        <w:t xml:space="preserve"> </w:t>
      </w:r>
      <w:r w:rsidRPr="00FA4EC9">
        <w:rPr>
          <w:rFonts w:ascii="Times New Roman" w:hAnsi="Times New Roman"/>
          <w:bCs/>
          <w:szCs w:val="24"/>
        </w:rPr>
        <w:t>генерального директора  _______________________________________________________________________________</w:t>
      </w:r>
    </w:p>
    <w:p w:rsidR="00255F23" w:rsidRPr="00FA4EC9" w:rsidRDefault="00255F23" w:rsidP="00255F23">
      <w:pPr>
        <w:pStyle w:val="210"/>
        <w:ind w:firstLine="284"/>
        <w:rPr>
          <w:rFonts w:ascii="Times New Roman" w:hAnsi="Times New Roman"/>
          <w:bCs/>
          <w:szCs w:val="24"/>
        </w:rPr>
      </w:pPr>
      <w:proofErr w:type="gramStart"/>
      <w:r w:rsidRPr="00FA4EC9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Pr="00FA4EC9">
        <w:rPr>
          <w:rFonts w:ascii="Times New Roman" w:hAnsi="Times New Roman"/>
          <w:bCs/>
          <w:sz w:val="16"/>
          <w:szCs w:val="16"/>
        </w:rPr>
        <w:t xml:space="preserve"> ______________________________________________________________________________________________________________________, </w:t>
      </w:r>
      <w:proofErr w:type="gramEnd"/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bCs/>
          <w:i/>
          <w:szCs w:val="24"/>
        </w:rPr>
      </w:pPr>
      <w:r w:rsidRPr="00FA4EC9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  <w:r w:rsidRPr="00FA4EC9">
        <w:rPr>
          <w:rFonts w:ascii="Times New Roman" w:hAnsi="Times New Roman"/>
          <w:bCs/>
          <w:i/>
          <w:szCs w:val="24"/>
        </w:rPr>
        <w:t xml:space="preserve"> </w:t>
      </w:r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b/>
          <w:szCs w:val="24"/>
        </w:rPr>
      </w:pPr>
      <w:r w:rsidRPr="00FA4EC9">
        <w:rPr>
          <w:rFonts w:ascii="Times New Roman" w:hAnsi="Times New Roman"/>
          <w:bCs/>
          <w:szCs w:val="24"/>
        </w:rPr>
        <w:t>действующего</w:t>
      </w:r>
      <w:r w:rsidRPr="00FA4EC9">
        <w:rPr>
          <w:rFonts w:ascii="Times New Roman" w:hAnsi="Times New Roman"/>
          <w:szCs w:val="24"/>
        </w:rPr>
        <w:t xml:space="preserve">   на  основании Устава </w:t>
      </w:r>
      <w:r w:rsidRPr="00FA4EC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FA4EC9">
        <w:rPr>
          <w:rFonts w:ascii="Times New Roman" w:hAnsi="Times New Roman"/>
          <w:szCs w:val="24"/>
        </w:rPr>
        <w:t xml:space="preserve">, с одной стороны,   и </w:t>
      </w:r>
      <w:r w:rsidRPr="00FA4EC9">
        <w:rPr>
          <w:rFonts w:ascii="Times New Roman" w:hAnsi="Times New Roman"/>
          <w:b/>
          <w:bCs/>
          <w:szCs w:val="24"/>
        </w:rPr>
        <w:t xml:space="preserve"> </w:t>
      </w:r>
      <w:r w:rsidRPr="00FA4EC9">
        <w:rPr>
          <w:rFonts w:ascii="Times New Roman" w:hAnsi="Times New Roman"/>
          <w:b/>
          <w:szCs w:val="24"/>
        </w:rPr>
        <w:t xml:space="preserve">_______________________________________________________________________________ </w:t>
      </w:r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FA4EC9">
        <w:rPr>
          <w:rFonts w:ascii="Times New Roman" w:hAnsi="Times New Roman"/>
          <w:i/>
          <w:sz w:val="16"/>
          <w:szCs w:val="16"/>
        </w:rPr>
        <w:t xml:space="preserve">   </w:t>
      </w:r>
      <w:proofErr w:type="gramStart"/>
      <w:r w:rsidRPr="00FA4EC9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FA4EC9">
        <w:rPr>
          <w:rFonts w:ascii="Times New Roman" w:hAnsi="Times New Roman"/>
          <w:sz w:val="16"/>
          <w:szCs w:val="16"/>
        </w:rPr>
        <w:t>(_____________________________________________________________________________________________________________________)</w:t>
      </w:r>
      <w:r w:rsidRPr="00FA4EC9">
        <w:rPr>
          <w:rFonts w:ascii="Times New Roman" w:hAnsi="Times New Roman"/>
          <w:b/>
          <w:sz w:val="16"/>
          <w:szCs w:val="16"/>
        </w:rPr>
        <w:t>,</w:t>
      </w:r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i/>
          <w:sz w:val="16"/>
          <w:szCs w:val="16"/>
        </w:rPr>
      </w:pPr>
      <w:r w:rsidRPr="00FA4EC9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szCs w:val="24"/>
        </w:rPr>
      </w:pPr>
      <w:r w:rsidRPr="00FA4EC9">
        <w:rPr>
          <w:rFonts w:ascii="Times New Roman" w:hAnsi="Times New Roman"/>
          <w:szCs w:val="24"/>
        </w:rPr>
        <w:t xml:space="preserve">именуемое в дальнейшем </w:t>
      </w:r>
      <w:r w:rsidRPr="00FA4EC9">
        <w:rPr>
          <w:rFonts w:ascii="Times New Roman" w:hAnsi="Times New Roman"/>
          <w:b/>
          <w:szCs w:val="24"/>
        </w:rPr>
        <w:t>«Исполнитель»</w:t>
      </w:r>
      <w:r w:rsidRPr="00FA4EC9">
        <w:rPr>
          <w:rFonts w:ascii="Times New Roman" w:hAnsi="Times New Roman"/>
          <w:szCs w:val="24"/>
        </w:rPr>
        <w:t xml:space="preserve">, в лице генерального директора _______________________________________________________________________________              </w:t>
      </w:r>
    </w:p>
    <w:p w:rsidR="00255F23" w:rsidRPr="00FA4EC9" w:rsidRDefault="00255F23" w:rsidP="00255F23">
      <w:pPr>
        <w:pStyle w:val="210"/>
        <w:ind w:firstLine="0"/>
        <w:rPr>
          <w:rFonts w:ascii="Times New Roman" w:hAnsi="Times New Roman"/>
          <w:bCs/>
          <w:i/>
          <w:sz w:val="16"/>
          <w:szCs w:val="16"/>
        </w:rPr>
      </w:pPr>
      <w:r w:rsidRPr="00FA4EC9">
        <w:rPr>
          <w:rFonts w:ascii="Times New Roman" w:hAnsi="Times New Roman"/>
          <w:bCs/>
          <w:i/>
          <w:sz w:val="16"/>
          <w:szCs w:val="16"/>
        </w:rPr>
        <w:t xml:space="preserve">(полностью указать Ф.И.О., в случае </w:t>
      </w:r>
      <w:r w:rsidRPr="00FA4EC9"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______________________________________________________________________________________________________________________, </w:t>
      </w:r>
      <w:r w:rsidRPr="00FA4EC9">
        <w:rPr>
          <w:rFonts w:ascii="Times New Roman" w:hAnsi="Times New Roman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подписания договора иным уполномоченным на основании Доверенности лицом, указать полностью его Ф.И.О. и должность) </w:t>
      </w:r>
    </w:p>
    <w:p w:rsidR="00255F23" w:rsidRPr="00FA4EC9" w:rsidRDefault="00255F23" w:rsidP="00255F23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</w:rPr>
      </w:pPr>
      <w:proofErr w:type="gramStart"/>
      <w:r w:rsidRPr="00FA4EC9">
        <w:rPr>
          <w:rFonts w:ascii="Times New Roman" w:hAnsi="Times New Roman"/>
          <w:sz w:val="24"/>
          <w:szCs w:val="24"/>
        </w:rPr>
        <w:t xml:space="preserve">действующего на основании Устава </w:t>
      </w:r>
      <w:r w:rsidRPr="00FA4EC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FA4EC9">
        <w:rPr>
          <w:rFonts w:ascii="Times New Roman" w:hAnsi="Times New Roman"/>
          <w:sz w:val="24"/>
          <w:szCs w:val="24"/>
        </w:rPr>
        <w:t>, с другой стороны, совместно именуемые «Стороны»,  заключили настоящий Договор  о нижеследующем:</w:t>
      </w:r>
      <w:proofErr w:type="gramEnd"/>
    </w:p>
    <w:p w:rsidR="00255F23" w:rsidRPr="00FA4EC9" w:rsidRDefault="00255F23" w:rsidP="00255F23">
      <w:p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Toc279051074"/>
      <w:r w:rsidRPr="00FA4EC9">
        <w:rPr>
          <w:rFonts w:ascii="Times New Roman" w:hAnsi="Times New Roman"/>
          <w:b/>
          <w:sz w:val="24"/>
          <w:szCs w:val="24"/>
        </w:rPr>
        <w:t>О</w:t>
      </w:r>
      <w:bookmarkEnd w:id="0"/>
      <w:r w:rsidRPr="00FA4EC9">
        <w:rPr>
          <w:rFonts w:ascii="Times New Roman" w:hAnsi="Times New Roman"/>
          <w:b/>
          <w:sz w:val="24"/>
          <w:szCs w:val="24"/>
        </w:rPr>
        <w:t>ПРЕДЕЛЕНИЯ</w:t>
      </w:r>
    </w:p>
    <w:p w:rsidR="00255F23" w:rsidRPr="00FA4EC9" w:rsidRDefault="00255F23" w:rsidP="00255F23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«Стороны»</w:t>
      </w:r>
      <w:r w:rsidRPr="00FA4EC9">
        <w:rPr>
          <w:rFonts w:ascii="Times New Roman" w:hAnsi="Times New Roman"/>
          <w:sz w:val="24"/>
          <w:szCs w:val="24"/>
        </w:rPr>
        <w:t xml:space="preserve"> – Заказчик и Исполнитель.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 xml:space="preserve">«Договор» – </w:t>
      </w:r>
      <w:r w:rsidRPr="00FA4EC9">
        <w:rPr>
          <w:rFonts w:ascii="Times New Roman" w:hAnsi="Times New Roman"/>
          <w:sz w:val="24"/>
          <w:szCs w:val="24"/>
        </w:rPr>
        <w:t>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55F23" w:rsidRPr="00255F23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«Срок действия договора»</w:t>
      </w:r>
      <w:r w:rsidRPr="00FA4EC9">
        <w:rPr>
          <w:rFonts w:ascii="Times New Roman" w:hAnsi="Times New Roman"/>
          <w:sz w:val="24"/>
          <w:szCs w:val="24"/>
        </w:rPr>
        <w:t xml:space="preserve"> - период времени </w:t>
      </w:r>
      <w:proofErr w:type="gramStart"/>
      <w:r w:rsidRPr="00FA4EC9">
        <w:rPr>
          <w:rFonts w:ascii="Times New Roman" w:hAnsi="Times New Roman"/>
          <w:sz w:val="24"/>
          <w:szCs w:val="24"/>
        </w:rPr>
        <w:t>с даты вступления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Дополнительное соглашение</w:t>
      </w:r>
      <w:r w:rsidRPr="00FA4EC9">
        <w:rPr>
          <w:rFonts w:ascii="Times New Roman" w:hAnsi="Times New Roman"/>
          <w:sz w:val="24"/>
          <w:szCs w:val="24"/>
        </w:rPr>
        <w:t xml:space="preserve"> – 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 xml:space="preserve">«Персонал Исполнителя» - </w:t>
      </w:r>
      <w:r w:rsidRPr="00FA4EC9">
        <w:rPr>
          <w:rFonts w:ascii="Times New Roman" w:hAnsi="Times New Roman"/>
          <w:sz w:val="24"/>
          <w:szCs w:val="24"/>
        </w:rPr>
        <w:t>физические лица, состоящие с Исполнителем в трудовых отношениях (работники Исполнителя), привлеченные Исполнителем непосредственно к оказанию услуг, а также сопровождающие/обеспечивающие оказание услуг (части услуг), определенных настоящим Договором.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Стороны согласовали, что к персоналу Исполнителя не относятся физические лица, привлеченные  Исполнителем для оказания услуг (части услуг), и (или) для оказания услуг, сопровождающих/обеспечивающих оказание услуг (части услуг), определенных настоящим Договором, на основании гражданско-правовых договоров.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 xml:space="preserve">«Представители Сторон» - </w:t>
      </w:r>
      <w:r w:rsidRPr="00FA4EC9">
        <w:rPr>
          <w:rFonts w:ascii="Times New Roman" w:hAnsi="Times New Roman"/>
          <w:sz w:val="24"/>
          <w:szCs w:val="24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 xml:space="preserve">«Субподрядчик» - </w:t>
      </w:r>
      <w:r w:rsidRPr="00FA4EC9">
        <w:rPr>
          <w:rFonts w:ascii="Times New Roman" w:hAnsi="Times New Roman"/>
          <w:sz w:val="24"/>
          <w:szCs w:val="24"/>
        </w:rPr>
        <w:t>любое третье лицо, привлеченное Исполнителем для оказания услуг, и (или) для оказания услуг, сопровождающих/обеспечивающих оказание услуг (части услуг), определенных настоящим Договором.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FA4EC9">
        <w:rPr>
          <w:rFonts w:ascii="Times New Roman" w:hAnsi="Times New Roman"/>
          <w:b/>
          <w:bCs/>
          <w:sz w:val="24"/>
          <w:szCs w:val="24"/>
        </w:rPr>
        <w:t xml:space="preserve">«Акт </w:t>
      </w:r>
      <w:r w:rsidRPr="00FA4EC9">
        <w:rPr>
          <w:rFonts w:ascii="Times New Roman" w:hAnsi="Times New Roman"/>
          <w:b/>
          <w:sz w:val="24"/>
          <w:szCs w:val="24"/>
        </w:rPr>
        <w:t>приемки оказанных услуг</w:t>
      </w: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t>»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 xml:space="preserve"> - первичный учетный документ, составляемый Исполнителем, подтверждающий оказание услуг, подписываемый Сторонами.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lastRenderedPageBreak/>
        <w:t xml:space="preserve">«Территория Заказчика» - 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>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t xml:space="preserve">«Лицензионный участок» - 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 xml:space="preserve">участок недр, переданный Заказчику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FA4EC9">
        <w:rPr>
          <w:rFonts w:ascii="Times New Roman" w:hAnsi="Times New Roman"/>
          <w:bCs/>
          <w:spacing w:val="-1"/>
          <w:sz w:val="24"/>
          <w:szCs w:val="24"/>
        </w:rPr>
        <w:t>работы</w:t>
      </w:r>
      <w:proofErr w:type="gramEnd"/>
      <w:r w:rsidRPr="00FA4EC9">
        <w:rPr>
          <w:rFonts w:ascii="Times New Roman" w:hAnsi="Times New Roman"/>
          <w:bCs/>
          <w:spacing w:val="-1"/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255F23" w:rsidRPr="00FA4EC9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bCs/>
          <w:spacing w:val="-1"/>
          <w:sz w:val="24"/>
          <w:szCs w:val="24"/>
        </w:rPr>
      </w:pP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t xml:space="preserve">«Недостатки» - 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>любые отступления и невыполнения требований нормативных правовых актов РФ, настоящего Договора, документации, регламентирующей оказание услуг, локальных нормативных актов Заказчика, допущенные Исполнителем</w:t>
      </w: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t xml:space="preserve"> 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>при исполнении настоящего Договора.</w:t>
      </w:r>
    </w:p>
    <w:p w:rsidR="00255F23" w:rsidRPr="00255F23" w:rsidRDefault="00255F23" w:rsidP="00255F23">
      <w:pPr>
        <w:keepLines/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bCs/>
          <w:spacing w:val="-1"/>
          <w:sz w:val="24"/>
          <w:szCs w:val="24"/>
        </w:rPr>
        <w:t xml:space="preserve">«Локальные нормативные акты Заказчика» - </w:t>
      </w:r>
      <w:r w:rsidRPr="00FA4EC9">
        <w:rPr>
          <w:rFonts w:ascii="Times New Roman" w:hAnsi="Times New Roman"/>
          <w:bCs/>
          <w:spacing w:val="-1"/>
          <w:sz w:val="24"/>
          <w:szCs w:val="24"/>
        </w:rPr>
        <w:t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 нормы и правила организации и производства работ, а также обеспечения безопасности, общие принципы или характеристики оказания услуг, качества услуг, и прочие, обязательные для исполнения, требования Заказчика.</w:t>
      </w:r>
      <w:r w:rsidRPr="00FA4EC9">
        <w:rPr>
          <w:rFonts w:ascii="Times New Roman" w:hAnsi="Times New Roman"/>
          <w:sz w:val="24"/>
          <w:szCs w:val="24"/>
        </w:rPr>
        <w:t xml:space="preserve"> 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«Гарантийный срок»</w:t>
      </w:r>
      <w:r w:rsidRPr="00FA4EC9">
        <w:rPr>
          <w:rFonts w:ascii="Times New Roman" w:hAnsi="Times New Roman"/>
          <w:sz w:val="24"/>
          <w:szCs w:val="24"/>
        </w:rPr>
        <w:t xml:space="preserve"> - период времени, в котором Исполнитель обеспечивает собственными силами и за свой счет устранение всех недостатков/дефектов объекта, выявленных Заказчиком, и являющихся следствием неисполнения и/или ненадлежащего исполнения Исполнителем обязательств по Договору.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 xml:space="preserve"> «Дефекты»</w:t>
      </w:r>
      <w:r w:rsidRPr="00FA4EC9">
        <w:rPr>
          <w:rFonts w:ascii="Times New Roman" w:hAnsi="Times New Roman"/>
          <w:sz w:val="24"/>
          <w:szCs w:val="24"/>
        </w:rPr>
        <w:t xml:space="preserve"> – любые отступления в состоянии оборудования от требований конструкторской и нормативно-технической документации.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«Запасные части»</w:t>
      </w:r>
      <w:r w:rsidRPr="00FA4EC9">
        <w:rPr>
          <w:rFonts w:ascii="Times New Roman" w:hAnsi="Times New Roman"/>
          <w:sz w:val="24"/>
          <w:szCs w:val="24"/>
        </w:rPr>
        <w:t xml:space="preserve"> - элементы конструкции НПО (узлы, детали), используемые при выполнении ремонта.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«Насос»</w:t>
      </w:r>
      <w:r w:rsidRPr="00FA4EC9">
        <w:rPr>
          <w:rFonts w:ascii="Times New Roman" w:hAnsi="Times New Roman"/>
          <w:sz w:val="24"/>
          <w:szCs w:val="24"/>
        </w:rPr>
        <w:t xml:space="preserve"> – гидравлическая машина, преобразующая механическую энергию приводного двигателя в энергию потока жидкости, служащая для перемещения жидкостей и создания напора. Для целей настоящего Договора под насосом понимается насос, эксплуатируемый на объектах поддержания пластового давления и на объектах подготовки и перекачки нефти и газа.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«</w:t>
      </w:r>
      <w:r w:rsidRPr="00FA4EC9">
        <w:rPr>
          <w:rFonts w:ascii="Times New Roman" w:hAnsi="Times New Roman"/>
          <w:b/>
          <w:sz w:val="24"/>
          <w:szCs w:val="24"/>
        </w:rPr>
        <w:t>Насосный агрегат» (НА)</w:t>
      </w:r>
      <w:r w:rsidRPr="00FA4EC9">
        <w:rPr>
          <w:rFonts w:ascii="Times New Roman" w:hAnsi="Times New Roman"/>
          <w:sz w:val="24"/>
          <w:szCs w:val="24"/>
        </w:rPr>
        <w:t xml:space="preserve"> - это устройство, состоящее из насоса и приводного двигателя (электродвигателя), </w:t>
      </w:r>
      <w:proofErr w:type="gramStart"/>
      <w:r w:rsidRPr="00FA4EC9">
        <w:rPr>
          <w:rFonts w:ascii="Times New Roman" w:hAnsi="Times New Roman"/>
          <w:sz w:val="24"/>
          <w:szCs w:val="24"/>
        </w:rPr>
        <w:t>установленных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на едином основании. Вращение от приводного двигателя к насосу передаётся посредством соединительного элемента (как правило - муфты).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«Насосная станция» (НС)</w:t>
      </w:r>
      <w:r w:rsidRPr="00FA4EC9">
        <w:rPr>
          <w:rFonts w:ascii="Times New Roman" w:hAnsi="Times New Roman"/>
          <w:sz w:val="24"/>
          <w:szCs w:val="24"/>
        </w:rPr>
        <w:t xml:space="preserve"> – Комплекс оборудования, содержащий насосные агрегаты, запорную арматуру и трубопроводы, фундаменты, системы автоматики, коммуникации и вспомогательные устройства.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«Нефтепромысловое оборудование» (НПО)</w:t>
      </w:r>
      <w:r w:rsidRPr="00FA4EC9">
        <w:rPr>
          <w:rFonts w:ascii="Times New Roman" w:hAnsi="Times New Roman"/>
          <w:sz w:val="24"/>
          <w:szCs w:val="24"/>
        </w:rPr>
        <w:t xml:space="preserve"> – технические устройства, машины и оборудование, в том числе насосы, используемые для осуществления производственного процесса на нефтяных месторождениях.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«Капитальный ремонт» (</w:t>
      </w:r>
      <w:proofErr w:type="gramStart"/>
      <w:r w:rsidRPr="00FA4EC9">
        <w:rPr>
          <w:rFonts w:ascii="Times New Roman" w:hAnsi="Times New Roman"/>
          <w:b/>
          <w:sz w:val="24"/>
          <w:szCs w:val="24"/>
        </w:rPr>
        <w:t>КР</w:t>
      </w:r>
      <w:proofErr w:type="gramEnd"/>
      <w:r w:rsidRPr="00FA4EC9">
        <w:rPr>
          <w:rFonts w:ascii="Times New Roman" w:hAnsi="Times New Roman"/>
          <w:b/>
          <w:sz w:val="24"/>
          <w:szCs w:val="24"/>
        </w:rPr>
        <w:t>)</w:t>
      </w:r>
      <w:r w:rsidRPr="00FA4EC9">
        <w:rPr>
          <w:rFonts w:ascii="Times New Roman" w:hAnsi="Times New Roman"/>
          <w:sz w:val="24"/>
          <w:szCs w:val="24"/>
        </w:rPr>
        <w:t xml:space="preserve"> - комплекс операций, выполняемых для восстановления исправности и ресурса оборудования, полного (или близкого к полному) восстановления параметров в соответствии с паспортными характеристиками.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4EC9">
        <w:rPr>
          <w:rFonts w:ascii="Times New Roman" w:hAnsi="Times New Roman"/>
          <w:b/>
          <w:sz w:val="24"/>
          <w:szCs w:val="24"/>
        </w:rPr>
        <w:t>«Капитальный ремонт насоса»</w:t>
      </w:r>
      <w:r w:rsidRPr="00FA4EC9">
        <w:rPr>
          <w:rFonts w:ascii="Times New Roman" w:hAnsi="Times New Roman"/>
          <w:sz w:val="24"/>
          <w:szCs w:val="24"/>
        </w:rPr>
        <w:t xml:space="preserve"> - комплекс операций, выполняемых для восстановления исправности насоса, восстановления рабочей характеристики и КПД насоса в пределах диапазона, указанного заводом-изготовителем (при этом нижний предел допускается изменить в сторону уменьшения не более чем на 2%), включая полную разборку, ремонт или замену составных частей насоса, входной контроль применяемых деталей, сборку насоса с промежуточным контролем операций, регулирование, </w:t>
      </w:r>
      <w:proofErr w:type="spellStart"/>
      <w:r w:rsidRPr="00FA4EC9">
        <w:rPr>
          <w:rFonts w:ascii="Times New Roman" w:hAnsi="Times New Roman"/>
          <w:sz w:val="24"/>
          <w:szCs w:val="24"/>
        </w:rPr>
        <w:t>пневмоиспытание</w:t>
      </w:r>
      <w:proofErr w:type="spellEnd"/>
      <w:r w:rsidRPr="00FA4EC9">
        <w:rPr>
          <w:rFonts w:ascii="Times New Roman" w:hAnsi="Times New Roman"/>
          <w:sz w:val="24"/>
          <w:szCs w:val="24"/>
        </w:rPr>
        <w:t>.</w:t>
      </w:r>
      <w:proofErr w:type="gramEnd"/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«Сервисное обслуживание» (СО)</w:t>
      </w:r>
      <w:r w:rsidRPr="00FA4EC9">
        <w:rPr>
          <w:rFonts w:ascii="Times New Roman" w:hAnsi="Times New Roman"/>
          <w:sz w:val="24"/>
          <w:szCs w:val="24"/>
        </w:rPr>
        <w:t xml:space="preserve"> – ремонт, выполняемый на месте эксплуатации насосного агрегата с целью поддержания его работоспособности, замены </w:t>
      </w:r>
      <w:proofErr w:type="spellStart"/>
      <w:r w:rsidRPr="00FA4EC9">
        <w:rPr>
          <w:rFonts w:ascii="Times New Roman" w:hAnsi="Times New Roman"/>
          <w:sz w:val="24"/>
          <w:szCs w:val="24"/>
        </w:rPr>
        <w:t>быстроизнашиваемых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деталей, устранения неисправностей (повышенной вибрации, температуры, утечек уплотнений и </w:t>
      </w:r>
      <w:proofErr w:type="spellStart"/>
      <w:r w:rsidRPr="00FA4EC9">
        <w:rPr>
          <w:rFonts w:ascii="Times New Roman" w:hAnsi="Times New Roman"/>
          <w:sz w:val="24"/>
          <w:szCs w:val="24"/>
        </w:rPr>
        <w:t>др</w:t>
      </w:r>
      <w:proofErr w:type="gramStart"/>
      <w:r w:rsidRPr="00FA4EC9">
        <w:rPr>
          <w:rFonts w:ascii="Times New Roman" w:hAnsi="Times New Roman"/>
          <w:sz w:val="24"/>
          <w:szCs w:val="24"/>
        </w:rPr>
        <w:t>.о</w:t>
      </w:r>
      <w:proofErr w:type="gramEnd"/>
      <w:r w:rsidRPr="00FA4EC9">
        <w:rPr>
          <w:rFonts w:ascii="Times New Roman" w:hAnsi="Times New Roman"/>
          <w:sz w:val="24"/>
          <w:szCs w:val="24"/>
        </w:rPr>
        <w:t>тклонений</w:t>
      </w:r>
      <w:proofErr w:type="spellEnd"/>
      <w:r w:rsidRPr="00FA4EC9">
        <w:rPr>
          <w:rFonts w:ascii="Times New Roman" w:hAnsi="Times New Roman"/>
          <w:sz w:val="24"/>
          <w:szCs w:val="24"/>
        </w:rPr>
        <w:t>), контроля технического состояния.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lastRenderedPageBreak/>
        <w:t>«Удаленные месторождения»</w:t>
      </w:r>
      <w:r w:rsidRPr="00FA4EC9">
        <w:rPr>
          <w:rFonts w:ascii="Times New Roman" w:hAnsi="Times New Roman"/>
          <w:sz w:val="24"/>
          <w:szCs w:val="24"/>
        </w:rPr>
        <w:t xml:space="preserve"> – месторождения, обслуживаемые ОАО «СН-МНГ», на которых применяется система </w:t>
      </w:r>
      <w:proofErr w:type="gramStart"/>
      <w:r w:rsidRPr="00FA4EC9">
        <w:rPr>
          <w:rFonts w:ascii="Times New Roman" w:hAnsi="Times New Roman"/>
          <w:sz w:val="24"/>
          <w:szCs w:val="24"/>
        </w:rPr>
        <w:t>СО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A4EC9">
        <w:rPr>
          <w:rFonts w:ascii="Times New Roman" w:hAnsi="Times New Roman"/>
          <w:sz w:val="24"/>
          <w:szCs w:val="24"/>
        </w:rPr>
        <w:t>с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постоянным присутствием персонала Исполнителя, а именно: </w:t>
      </w:r>
      <w:proofErr w:type="spellStart"/>
      <w:r w:rsidRPr="00FA4EC9">
        <w:rPr>
          <w:rFonts w:ascii="Times New Roman" w:hAnsi="Times New Roman"/>
          <w:sz w:val="24"/>
          <w:szCs w:val="24"/>
        </w:rPr>
        <w:t>Тайлаковское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месторождени</w:t>
      </w:r>
      <w:r>
        <w:rPr>
          <w:rFonts w:ascii="Times New Roman" w:hAnsi="Times New Roman"/>
          <w:sz w:val="24"/>
          <w:szCs w:val="24"/>
        </w:rPr>
        <w:t>е</w:t>
      </w:r>
      <w:r w:rsidRPr="00FA4EC9">
        <w:rPr>
          <w:rFonts w:ascii="Times New Roman" w:hAnsi="Times New Roman"/>
          <w:sz w:val="24"/>
          <w:szCs w:val="24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2.1. Заказчик поручает и оплачивает, а Исполнитель принимает на себя обязательства по заявкам Заказчика оказать следующие услуги: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сервисное обслуживание насосных агрегатов на объектах Заказчика,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капитальный ремонт насосов,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прочие услуги в соответствии со Спецификацией (Приложение № 1),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далее именуемых по тексту договора «Услуги».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2.2. Наименование, количество и цены на Услуги определяются Спецификацией (Приложение № 1).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FA4EC9">
        <w:rPr>
          <w:rFonts w:ascii="Times New Roman" w:hAnsi="Times New Roman"/>
          <w:b/>
          <w:iCs/>
          <w:sz w:val="24"/>
          <w:szCs w:val="24"/>
        </w:rPr>
        <w:t>СТОИМОСТЬ УСЛУГ И ПОРЯДОК РАСЧЕТОВ</w:t>
      </w:r>
    </w:p>
    <w:p w:rsidR="00255F23" w:rsidRPr="00FA4EC9" w:rsidRDefault="00255F23" w:rsidP="00255F23">
      <w:pPr>
        <w:spacing w:after="0" w:line="240" w:lineRule="auto"/>
        <w:ind w:left="360"/>
        <w:rPr>
          <w:rFonts w:ascii="Times New Roman" w:hAnsi="Times New Roman"/>
          <w:b/>
          <w:iCs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FA4EC9">
        <w:rPr>
          <w:rFonts w:ascii="Times New Roman" w:hAnsi="Times New Roman"/>
          <w:iCs/>
          <w:sz w:val="24"/>
          <w:szCs w:val="24"/>
        </w:rPr>
        <w:t>3.1.</w:t>
      </w:r>
      <w:r w:rsidRPr="00FA4EC9">
        <w:rPr>
          <w:rFonts w:ascii="Times New Roman" w:hAnsi="Times New Roman"/>
          <w:iCs/>
          <w:sz w:val="24"/>
          <w:szCs w:val="24"/>
        </w:rPr>
        <w:tab/>
        <w:t xml:space="preserve">Сумма Договора согласно Спецификации (Приложение №1) составляет: </w:t>
      </w:r>
      <w:r w:rsidRPr="00FA4EC9">
        <w:rPr>
          <w:rFonts w:ascii="Times New Roman" w:hAnsi="Times New Roman"/>
          <w:b/>
          <w:sz w:val="24"/>
          <w:szCs w:val="24"/>
        </w:rPr>
        <w:t>_____________</w:t>
      </w:r>
      <w:r w:rsidRPr="00FA4EC9">
        <w:rPr>
          <w:rFonts w:ascii="Times New Roman" w:hAnsi="Times New Roman"/>
          <w:sz w:val="24"/>
          <w:szCs w:val="24"/>
        </w:rPr>
        <w:t xml:space="preserve"> руб. __________ коп</w:t>
      </w:r>
      <w:proofErr w:type="gramStart"/>
      <w:r w:rsidRPr="00FA4EC9">
        <w:rPr>
          <w:rFonts w:ascii="Times New Roman" w:hAnsi="Times New Roman"/>
          <w:sz w:val="24"/>
          <w:szCs w:val="24"/>
        </w:rPr>
        <w:t>.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(____________ </w:t>
      </w:r>
      <w:proofErr w:type="gramStart"/>
      <w:r w:rsidRPr="00FA4EC9">
        <w:rPr>
          <w:rFonts w:ascii="Times New Roman" w:hAnsi="Times New Roman"/>
          <w:sz w:val="24"/>
          <w:szCs w:val="24"/>
        </w:rPr>
        <w:t>р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ублей _________ коп.) без НДС, кроме того НДС (18%): </w:t>
      </w:r>
      <w:r w:rsidRPr="00FA4EC9">
        <w:rPr>
          <w:rFonts w:ascii="Times New Roman" w:hAnsi="Times New Roman"/>
          <w:b/>
          <w:sz w:val="24"/>
          <w:szCs w:val="24"/>
        </w:rPr>
        <w:t xml:space="preserve">______ </w:t>
      </w:r>
      <w:r w:rsidRPr="00FA4EC9">
        <w:rPr>
          <w:rFonts w:ascii="Times New Roman" w:hAnsi="Times New Roman"/>
          <w:sz w:val="24"/>
          <w:szCs w:val="24"/>
        </w:rPr>
        <w:t>рублей ___ коп. (______________ рублей _______ коп). Итого сумма Договора с учетом НДС  _______________ руб. ______ коп (______________ рублей _______ коп.).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iCs/>
          <w:sz w:val="24"/>
          <w:szCs w:val="24"/>
        </w:rPr>
        <w:t>3.2.</w:t>
      </w:r>
      <w:r w:rsidRPr="00FA4EC9">
        <w:rPr>
          <w:rFonts w:ascii="Times New Roman" w:hAnsi="Times New Roman"/>
          <w:iCs/>
          <w:sz w:val="24"/>
          <w:szCs w:val="24"/>
        </w:rPr>
        <w:tab/>
      </w:r>
      <w:r w:rsidRPr="00FA4EC9">
        <w:rPr>
          <w:rFonts w:ascii="Times New Roman" w:hAnsi="Times New Roman"/>
          <w:sz w:val="24"/>
          <w:szCs w:val="24"/>
        </w:rPr>
        <w:t xml:space="preserve">Заказчик обязуется осуществить оплату оказанных услуг в течение 90 календарных дней, но не ранее 60 дней </w:t>
      </w:r>
      <w:proofErr w:type="gramStart"/>
      <w:r w:rsidRPr="00FA4EC9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от Исполнителя оригиналов следующих документов: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а) акта приемки оказанных услуг;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б) </w:t>
      </w:r>
      <w:hyperlink r:id="rId6" w:history="1">
        <w:r w:rsidRPr="00FA4EC9">
          <w:rPr>
            <w:rFonts w:ascii="Times New Roman" w:hAnsi="Times New Roman"/>
            <w:sz w:val="24"/>
            <w:szCs w:val="24"/>
          </w:rPr>
          <w:t>счета-фактуры</w:t>
        </w:r>
      </w:hyperlink>
      <w:r w:rsidRPr="00FA4EC9">
        <w:rPr>
          <w:rFonts w:ascii="Times New Roman" w:hAnsi="Times New Roman"/>
          <w:sz w:val="24"/>
          <w:szCs w:val="24"/>
        </w:rPr>
        <w:t>;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в) дефектной ведомости.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255F23" w:rsidRPr="00FA4EC9" w:rsidRDefault="00255F23" w:rsidP="00255F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3.4. По согласованию Сторон обязательства могут быть прекращены полностью или частично зачетом встречного однородного требования, который оформляется двусторонним актом о взаимозачете в срок, не позднее 3 (третьего) числа месяца, следующего </w:t>
      </w:r>
      <w:proofErr w:type="gramStart"/>
      <w:r w:rsidRPr="00FA4EC9">
        <w:rPr>
          <w:rFonts w:ascii="Times New Roman" w:hAnsi="Times New Roman"/>
          <w:sz w:val="24"/>
          <w:szCs w:val="24"/>
        </w:rPr>
        <w:t>за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отчетным. 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3.5. Счета-фактуры, составляемые во исполнение обязатель</w:t>
      </w:r>
      <w:proofErr w:type="gramStart"/>
      <w:r w:rsidRPr="00FA4EC9">
        <w:rPr>
          <w:rFonts w:ascii="Times New Roman" w:hAnsi="Times New Roman"/>
          <w:sz w:val="24"/>
          <w:szCs w:val="24"/>
        </w:rPr>
        <w:t>ств Ст</w:t>
      </w:r>
      <w:proofErr w:type="gramEnd"/>
      <w:r w:rsidRPr="00FA4EC9">
        <w:rPr>
          <w:rFonts w:ascii="Times New Roman" w:hAnsi="Times New Roman"/>
          <w:sz w:val="24"/>
          <w:szCs w:val="24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  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Счета-фактуры, составляемые во исполнение обязатель</w:t>
      </w:r>
      <w:proofErr w:type="gramStart"/>
      <w:r w:rsidRPr="00FA4EC9">
        <w:rPr>
          <w:rFonts w:ascii="Times New Roman" w:hAnsi="Times New Roman"/>
          <w:sz w:val="24"/>
          <w:szCs w:val="24"/>
        </w:rPr>
        <w:t>ств Ст</w:t>
      </w:r>
      <w:proofErr w:type="gramEnd"/>
      <w:r w:rsidRPr="00FA4EC9">
        <w:rPr>
          <w:rFonts w:ascii="Times New Roman" w:hAnsi="Times New Roman"/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 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 xml:space="preserve">       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55F23" w:rsidRPr="00FA4EC9" w:rsidRDefault="00255F23" w:rsidP="00255F23">
      <w:pPr>
        <w:pStyle w:val="af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  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55F23" w:rsidRPr="00FA4EC9" w:rsidRDefault="00255F23" w:rsidP="00255F2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       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255F23" w:rsidRPr="00255F23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ПОРЯДОК ОКАЗАНИЯ УСЛУГ</w:t>
      </w: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4.1. Исполнитель оказывает все виды Услуг, указанные в Спецификации (Приложение №1).</w:t>
      </w: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4.2. Заявки принимаются диспетчерской службой Исполнителя ежедневно с </w:t>
      </w:r>
      <w:r>
        <w:rPr>
          <w:rFonts w:ascii="Times New Roman" w:hAnsi="Times New Roman"/>
          <w:sz w:val="24"/>
          <w:szCs w:val="24"/>
        </w:rPr>
        <w:t xml:space="preserve"> 07:00 </w:t>
      </w:r>
      <w:r w:rsidRPr="00FA4EC9">
        <w:rPr>
          <w:rFonts w:ascii="Times New Roman" w:hAnsi="Times New Roman"/>
          <w:sz w:val="24"/>
          <w:szCs w:val="24"/>
        </w:rPr>
        <w:t xml:space="preserve"> по </w:t>
      </w:r>
      <w:r>
        <w:rPr>
          <w:rFonts w:ascii="Times New Roman" w:hAnsi="Times New Roman"/>
          <w:sz w:val="24"/>
          <w:szCs w:val="24"/>
        </w:rPr>
        <w:t>20:00</w:t>
      </w:r>
      <w:r w:rsidRPr="00FA4EC9">
        <w:rPr>
          <w:rFonts w:ascii="Times New Roman" w:hAnsi="Times New Roman"/>
          <w:sz w:val="24"/>
          <w:szCs w:val="24"/>
        </w:rPr>
        <w:t xml:space="preserve"> по телефону </w:t>
      </w:r>
      <w:r>
        <w:rPr>
          <w:rFonts w:ascii="Times New Roman" w:hAnsi="Times New Roman"/>
          <w:sz w:val="24"/>
          <w:szCs w:val="24"/>
        </w:rPr>
        <w:t>______</w:t>
      </w:r>
      <w:r w:rsidRPr="00FA4EC9">
        <w:rPr>
          <w:rFonts w:ascii="Times New Roman" w:hAnsi="Times New Roman"/>
          <w:sz w:val="24"/>
          <w:szCs w:val="24"/>
        </w:rPr>
        <w:t xml:space="preserve">, факсу </w:t>
      </w:r>
      <w:r>
        <w:rPr>
          <w:rFonts w:ascii="Times New Roman" w:hAnsi="Times New Roman"/>
          <w:sz w:val="24"/>
          <w:szCs w:val="24"/>
        </w:rPr>
        <w:t>________</w:t>
      </w:r>
      <w:r w:rsidRPr="00FA4EC9">
        <w:rPr>
          <w:rFonts w:ascii="Times New Roman" w:hAnsi="Times New Roman"/>
          <w:sz w:val="24"/>
          <w:szCs w:val="24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4.3. Сроки оказания услуг определяются Сторонами в заявках Заказчика. При этом предельные сроки оказания услуг не должны превышать сроки, указанные в Приложении № 2 к настоящему Договору.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4.4. Порядок подачи заявок Заказчиком и выполнения их Исполнителем, порядок оказания услуг, состав, объем услуг, место оказания услуг, гарантийные сроки определены Сторонами в Приложени</w:t>
      </w:r>
      <w:r>
        <w:rPr>
          <w:rFonts w:ascii="Times New Roman" w:hAnsi="Times New Roman"/>
          <w:sz w:val="24"/>
          <w:szCs w:val="24"/>
        </w:rPr>
        <w:t>и</w:t>
      </w:r>
      <w:r w:rsidRPr="00FA4EC9">
        <w:rPr>
          <w:rFonts w:ascii="Times New Roman" w:hAnsi="Times New Roman"/>
          <w:sz w:val="24"/>
          <w:szCs w:val="24"/>
        </w:rPr>
        <w:t xml:space="preserve"> № 2 к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4.5. Запасные части и расходные материалы, необходимые для оказания услуг, приобретаются или восстанавливаются Исполнителем за счёт собственных средств, при этом Исполнитель составляет дефектную ведомость по форме, предусмотренной в Приложении № 4 к настоящему Договору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4.6. Капитальный ремонт насосов выполняется Исполнителем на собственной производственной базе.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4.7. Хранение оборотного фонда запасных частей, а также запаса расходных материалов осуществляется Исполнителем на собственной производственной базе и удаленных участках по обслуживанию. При этом должно поддерживаться количество запасных частей (</w:t>
      </w:r>
      <w:proofErr w:type="spellStart"/>
      <w:r w:rsidRPr="00FA4EC9">
        <w:rPr>
          <w:rFonts w:ascii="Times New Roman" w:hAnsi="Times New Roman"/>
          <w:sz w:val="24"/>
          <w:szCs w:val="24"/>
        </w:rPr>
        <w:t>ремкомплектов</w:t>
      </w:r>
      <w:proofErr w:type="spellEnd"/>
      <w:r w:rsidRPr="00FA4EC9">
        <w:rPr>
          <w:rFonts w:ascii="Times New Roman" w:hAnsi="Times New Roman"/>
          <w:sz w:val="24"/>
          <w:szCs w:val="24"/>
        </w:rPr>
        <w:t>) достаточное для устойчивого функционирования насосных станций на объектах Заказчика.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4.8. Вывоз запасных частей, расходных материалов, узлов, оборудования, приспособлений, инструментов и персонала на объект ремонта и обратно осуществляется Исполнителем за счёт собственных средств.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4.9. Внеплановые услуги, связанные с отказами насосных агрегатов, выполняются вне очереди. Срок начала оказания таких услуг определяется в заявке Заказчика.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4.10.Уборка территории по окончании оказания услуг на объекте выполняется Исполнителем за счёт собственных средств.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4.11.Перечень услуг, выполняемых Исполнителем совместно с Заказчиком: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4.11.1. Монтаж/демонтаж полумуфты электродвигателя (огневые работы выполняются Заказчиком).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4.11.2. Монтаж насоса, центровка насосного агрегата (сварочные работы при необходимости подгонки отверстий и/или обвязки трубопроводов выполняются Заказчиком).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4.11.3. Монтаж/демонтаж насоса или электродвигателя (разборка/сборка кровли при необходимости выполняются Заказчиком).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4.11.4. Выполнение сервисного обслуживания на удаленных месторождениях (дежурный персонал Исполнителя совместно с вахтовым персоналом Заказчика, грузоподъемная техника, при необходимости предоставляется Заказчиком).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4.12. Услуги выполняются преимущественно в светлое время суток (в первую смену).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4.13. Дежурный персонал Исполнителя на удаленных месторождениях находится в оперативном подчинении ответственного лица Заказчика.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</w:pPr>
      <w:r w:rsidRPr="00FA4EC9">
        <w:rPr>
          <w:rFonts w:ascii="Times New Roman" w:hAnsi="Times New Roman"/>
          <w:b/>
          <w:bCs/>
          <w:color w:val="000000"/>
          <w:spacing w:val="-1"/>
          <w:sz w:val="24"/>
          <w:szCs w:val="24"/>
        </w:rPr>
        <w:t>ПОРЯДОК СДАЧИ И ПРИЕМКИ  УСЛУГ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 xml:space="preserve">5.1. Сдача-приемка оказанных услуг осуществляется в следующем порядке: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Исполнитель, не позднее 5 (пяти) дней следующих за днем оказания услуг, предоставляет Заказчику акт приемки оказанных услуг;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После получения Заказчиком акта приемки оказанных услуг, Заказчик проводит оценку оказанных Исполнителем услуг и принимает решение о приемке или об отказе в приемке оказанных услуг. При отсутствии у Заказчика замечаний к качеству услуг, Заказчик со своей Стороны подписывает акт приемки оказанных услуг, являющийся основанием для оформления Исполнителем счета – фактуры.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Исполнитель не позднее</w:t>
      </w:r>
      <w:r w:rsidR="00EA47B0">
        <w:rPr>
          <w:rFonts w:ascii="Times New Roman" w:hAnsi="Times New Roman"/>
          <w:sz w:val="24"/>
          <w:szCs w:val="24"/>
        </w:rPr>
        <w:t xml:space="preserve"> 3 </w:t>
      </w:r>
      <w:r w:rsidRPr="00FA4EC9">
        <w:rPr>
          <w:rFonts w:ascii="Times New Roman" w:hAnsi="Times New Roman"/>
          <w:sz w:val="24"/>
          <w:szCs w:val="24"/>
        </w:rPr>
        <w:t>(</w:t>
      </w:r>
      <w:r w:rsidR="00EA47B0">
        <w:rPr>
          <w:rFonts w:ascii="Times New Roman" w:hAnsi="Times New Roman"/>
          <w:sz w:val="24"/>
          <w:szCs w:val="24"/>
        </w:rPr>
        <w:t>Трех</w:t>
      </w:r>
      <w:r w:rsidRPr="00FA4EC9">
        <w:rPr>
          <w:rFonts w:ascii="Times New Roman" w:hAnsi="Times New Roman"/>
          <w:sz w:val="24"/>
          <w:szCs w:val="24"/>
        </w:rPr>
        <w:t>) дней с момента подписания Сторонами акта приемки оказанных услуг, выставляет Заказчику счет-фактуру, принятие Заказчиком которого, будет являться основанием для оплаты услуг, оказанных Исполнителем.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В случае</w:t>
      </w:r>
      <w:proofErr w:type="gramStart"/>
      <w:r w:rsidRPr="00FA4EC9">
        <w:rPr>
          <w:rFonts w:ascii="Times New Roman" w:hAnsi="Times New Roman"/>
          <w:sz w:val="24"/>
          <w:szCs w:val="24"/>
        </w:rPr>
        <w:t>,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если у Заказчика имеются замечания к качеству Услуг, Заказчик письменно или путем факсимильной связи уведомляет об этом Исполнителя, который в свою очередь обязан собственными силами устранить выявленные недостатки в срок, установленный Заказчиком, после чего приемка Услуг производится в том же порядке.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5.2. Если в процессе оказания Услуг, при надлежащем выполнении Исполнителем своих обязательств, выясняется неизбежность получения отрицательного результата или нецелесообразность дальнейшего оказания Услуг, Исполнитель обязан приостановить их, поставив письменно в известность об этом Заказчика в 3-х </w:t>
      </w:r>
      <w:proofErr w:type="spellStart"/>
      <w:r w:rsidRPr="00FA4EC9">
        <w:rPr>
          <w:rFonts w:ascii="Times New Roman" w:hAnsi="Times New Roman"/>
          <w:sz w:val="24"/>
          <w:szCs w:val="24"/>
        </w:rPr>
        <w:t>дневный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срок после приостановления Услуг, с приложением документально подтвержденного обоснования. После этого Сторонами составляется двухсторонний акт сверки об оказанных Услугах, их стоимости и произведенных платежах.</w:t>
      </w:r>
    </w:p>
    <w:p w:rsidR="00255F23" w:rsidRPr="00FA4EC9" w:rsidRDefault="00255F23" w:rsidP="00255F23">
      <w:pPr>
        <w:spacing w:after="0" w:line="240" w:lineRule="auto"/>
        <w:jc w:val="both"/>
        <w:rPr>
          <w:rStyle w:val="25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ПРАВА И ОБЯЗАННОСТИ СТОРОН</w:t>
      </w:r>
    </w:p>
    <w:p w:rsidR="00255F23" w:rsidRPr="00FA4EC9" w:rsidRDefault="00255F23" w:rsidP="00255F2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  <w:lang w:val="en-US"/>
        </w:rPr>
        <w:t>6</w:t>
      </w:r>
      <w:r w:rsidRPr="00FA4EC9">
        <w:rPr>
          <w:rFonts w:ascii="Times New Roman" w:hAnsi="Times New Roman"/>
          <w:b/>
          <w:sz w:val="24"/>
          <w:szCs w:val="24"/>
        </w:rPr>
        <w:t>.1. Заказчик обязан: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6.1.1. Оплатить оказанные Исполнителем Услуги в порядке, установленном настоящим Договором.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6.1.2. Направить Исполнителю уведомление о назначении своих представителей, с указанием их контактных телефонов.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55F23">
        <w:rPr>
          <w:rFonts w:ascii="Times New Roman" w:hAnsi="Times New Roman"/>
          <w:b/>
          <w:sz w:val="24"/>
          <w:szCs w:val="24"/>
        </w:rPr>
        <w:t>6</w:t>
      </w:r>
      <w:r w:rsidRPr="00FA4EC9">
        <w:rPr>
          <w:rFonts w:ascii="Times New Roman" w:hAnsi="Times New Roman"/>
          <w:b/>
          <w:sz w:val="24"/>
          <w:szCs w:val="24"/>
        </w:rPr>
        <w:t>.2. Заказчик вправе: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6.2.1. В любое время проверять и контролировать: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ход и качество Услуг;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сроки оказания Услуг;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объем оказания Услуг;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квалификацию персонала Исполнителя оказывающего Услуги;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выполнение Исполнителем иных требований настоящего Договора.</w:t>
      </w:r>
    </w:p>
    <w:p w:rsidR="00255F23" w:rsidRPr="00FA4EC9" w:rsidRDefault="00255F23" w:rsidP="00255F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6.2.2. Требовать от Исполнителя устранения замечаний и </w:t>
      </w:r>
      <w:proofErr w:type="gramStart"/>
      <w:r w:rsidRPr="00FA4EC9">
        <w:rPr>
          <w:rFonts w:ascii="Times New Roman" w:hAnsi="Times New Roman"/>
          <w:sz w:val="24"/>
          <w:szCs w:val="24"/>
        </w:rPr>
        <w:t>недостатков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6.2.3. Требовать от Исполнителя представления сертификатов, лицензий, разрешений и прочих документов, удостоверяющих готовность Исполнителя оказывать Услуги.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6.2.4. В любое время полностью или частично приостановить оказание Услуг, путем уведомления Исполнителя, указав </w:t>
      </w:r>
      <w:proofErr w:type="gramStart"/>
      <w:r w:rsidRPr="00FA4EC9">
        <w:rPr>
          <w:rFonts w:ascii="Times New Roman" w:hAnsi="Times New Roman"/>
          <w:sz w:val="24"/>
          <w:szCs w:val="24"/>
        </w:rPr>
        <w:t>дату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с которой Услуги должны быть приостановлены. В случае</w:t>
      </w:r>
      <w:proofErr w:type="gramStart"/>
      <w:r w:rsidRPr="00FA4EC9">
        <w:rPr>
          <w:rFonts w:ascii="Times New Roman" w:hAnsi="Times New Roman"/>
          <w:sz w:val="24"/>
          <w:szCs w:val="24"/>
        </w:rPr>
        <w:t>,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если Исполнитель в нарушение полученного уведомления продолжит оказание услуг, то данные услуги Заказчиком не оплачиваются. Оказание услуг возобновляется после получения Исполнителем от Заказчика уведомления о необходимости возобновления услуг. Приостановление услуг простоем не является.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>6.2.5. 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255F23" w:rsidRPr="00FA4EC9" w:rsidRDefault="00255F23" w:rsidP="00255F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6.2.6. Отдавать распоряжения, относящиеся к исполнению настоящего Договора и требовать от Исполнителя их исполнения.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6.2.7. Устанавливать сроки устранения Исполнителем недостатков.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6.2.8. 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255F23" w:rsidRPr="00FA4EC9" w:rsidRDefault="00255F23" w:rsidP="00255F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6.2.9. </w:t>
      </w:r>
      <w:proofErr w:type="gramStart"/>
      <w:r w:rsidRPr="00FA4EC9">
        <w:rPr>
          <w:rFonts w:ascii="Times New Roman" w:hAnsi="Times New Roman"/>
          <w:sz w:val="24"/>
          <w:szCs w:val="24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оказанию Услуг в течение </w:t>
      </w:r>
      <w:bookmarkStart w:id="1" w:name="ТекстовоеПоле457"/>
      <w:bookmarkStart w:id="2" w:name="ТекстовоеПоле729"/>
      <w:r w:rsidRPr="00FA4EC9">
        <w:rPr>
          <w:rFonts w:ascii="Times New Roman" w:hAnsi="Times New Roman"/>
          <w:sz w:val="24"/>
          <w:szCs w:val="24"/>
        </w:rPr>
        <w:t>5 (пяти)</w:t>
      </w:r>
      <w:bookmarkEnd w:id="1"/>
      <w:bookmarkEnd w:id="2"/>
      <w:r w:rsidRPr="00FA4EC9">
        <w:rPr>
          <w:rFonts w:ascii="Times New Roman" w:hAnsi="Times New Roman"/>
          <w:sz w:val="24"/>
          <w:szCs w:val="24"/>
        </w:rPr>
        <w:t xml:space="preserve"> дней не по вине Заказчика, неоднократного или длящегося более 1 (одного) месяца нарушения Исполнителем обязательств по Договору,</w:t>
      </w:r>
      <w:r w:rsidRPr="00FA4EC9">
        <w:t xml:space="preserve"> </w:t>
      </w:r>
      <w:r w:rsidRPr="00FA4EC9">
        <w:rPr>
          <w:rFonts w:ascii="Times New Roman" w:hAnsi="Times New Roman"/>
          <w:sz w:val="24"/>
          <w:szCs w:val="24"/>
        </w:rPr>
        <w:t>письменно предупредив об этом Исполнителя не менее чем за 2 (два) календарных дня до даты расторжения Договора.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6.2.10. Запретить доступ на территорию Заказчика,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физическим лицам, привлеченным Исполнителем для оказания Услуг на основании гражданско-правовых договоров, Субподрядчиков, привлечение которых Исполнителем не согласовано в соответствии с требованиями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6.2.11. Без объяснения причин отказать Исполнителю в привлечении последним Субподрядчиков для целей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6.3. Исполнитель обязуется: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6.3.1. Оказывать Услуги с надлежащим качеством, в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6.3.2. Оказывать Услуги в соответствии с Порядком оказания услуг по сервисному обслуживанию и капитальному ремонту насосных агрегатов в ОАО «СН-МНГ» подрядной организацией (Приложение № 2).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6.3.3. 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6.3.4. Собственными силами и средствами устранить обстоятельства, препятствующие оказанию Услуг, возникшие по вине Исполнителя.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6.3.5. При получении уведомления Заказчика, полностью или частично приостановить/возобновить оказание Услуг.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6.3.6. Для оказания Услуг привлекать компетентный, достаточно квалифицированный, обученный персонал, аттестованный по охране труда, промышленной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6.3.7. За свой счет без дополнительной оплаты со стороны Заказчика организовать и обеспечить трудовую деятельность своего персонала в соответствии с требованиями </w:t>
      </w:r>
      <w:r w:rsidRPr="00FA4EC9">
        <w:rPr>
          <w:rFonts w:ascii="Times New Roman" w:hAnsi="Times New Roman"/>
          <w:sz w:val="24"/>
          <w:szCs w:val="24"/>
        </w:rPr>
        <w:lastRenderedPageBreak/>
        <w:t xml:space="preserve">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Заказчика. Осуществлять постоянный </w:t>
      </w:r>
      <w:proofErr w:type="gramStart"/>
      <w:r w:rsidRPr="00FA4EC9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6.3.8.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255F23" w:rsidRPr="00FA4EC9" w:rsidRDefault="00255F23" w:rsidP="00255F2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6.3.9. Не направлять/допускать на территорию Заказчика физических лиц привлеченных Исполнителем для оказания Услуг на основании гражданско-правовых договоров, а также не допускать Субподрядчиков не согласованных Заказчиком.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6.3.10. Не допускать к работе персонал, имеющий заполненные (незаполненные) путевые листы с нарушением требований предъявляемых к типовой форме.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6.3.11. Немедленно уведомлять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6.3.12. Письменно 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аварии (в течение</w:t>
      </w:r>
      <w:r w:rsidR="00091B8D">
        <w:rPr>
          <w:rFonts w:ascii="Times New Roman" w:hAnsi="Times New Roman"/>
          <w:sz w:val="24"/>
          <w:szCs w:val="24"/>
        </w:rPr>
        <w:t xml:space="preserve"> 24</w:t>
      </w:r>
      <w:r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Двадцати четырех</w:t>
      </w:r>
      <w:r w:rsidRPr="00FA4EC9">
        <w:rPr>
          <w:rFonts w:ascii="Times New Roman" w:hAnsi="Times New Roman"/>
          <w:sz w:val="24"/>
          <w:szCs w:val="24"/>
        </w:rPr>
        <w:t>) часов);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инциденты (в течение </w:t>
      </w:r>
      <w:r w:rsidR="00091B8D">
        <w:rPr>
          <w:rFonts w:ascii="Times New Roman" w:hAnsi="Times New Roman"/>
          <w:sz w:val="24"/>
          <w:szCs w:val="24"/>
        </w:rPr>
        <w:t>6</w:t>
      </w:r>
      <w:r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Шести</w:t>
      </w:r>
      <w:r w:rsidRPr="00FA4EC9">
        <w:rPr>
          <w:rFonts w:ascii="Times New Roman" w:hAnsi="Times New Roman"/>
          <w:sz w:val="24"/>
          <w:szCs w:val="24"/>
        </w:rPr>
        <w:t>) часов);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несчастные случаи (в течение </w:t>
      </w:r>
      <w:r w:rsidR="00091B8D">
        <w:rPr>
          <w:rFonts w:ascii="Times New Roman" w:hAnsi="Times New Roman"/>
          <w:sz w:val="24"/>
          <w:szCs w:val="24"/>
        </w:rPr>
        <w:t>6</w:t>
      </w:r>
      <w:r w:rsidR="00091B8D"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Шести</w:t>
      </w:r>
      <w:r w:rsidR="00091B8D" w:rsidRPr="00FA4EC9">
        <w:rPr>
          <w:rFonts w:ascii="Times New Roman" w:hAnsi="Times New Roman"/>
          <w:sz w:val="24"/>
          <w:szCs w:val="24"/>
        </w:rPr>
        <w:t xml:space="preserve">) </w:t>
      </w:r>
      <w:r w:rsidRPr="00FA4EC9">
        <w:rPr>
          <w:rFonts w:ascii="Times New Roman" w:hAnsi="Times New Roman"/>
          <w:sz w:val="24"/>
          <w:szCs w:val="24"/>
        </w:rPr>
        <w:t>часов);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оказания услуг с надлежащим качеством, либо делающих невозможным оказание услуг в установленные сроки (в течение </w:t>
      </w:r>
      <w:r w:rsidR="00091B8D">
        <w:rPr>
          <w:rFonts w:ascii="Times New Roman" w:hAnsi="Times New Roman"/>
          <w:sz w:val="24"/>
          <w:szCs w:val="24"/>
        </w:rPr>
        <w:t>24</w:t>
      </w:r>
      <w:r w:rsidR="00091B8D"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Двадцати четырех</w:t>
      </w:r>
      <w:r w:rsidR="00091B8D" w:rsidRPr="00FA4EC9">
        <w:rPr>
          <w:rFonts w:ascii="Times New Roman" w:hAnsi="Times New Roman"/>
          <w:sz w:val="24"/>
          <w:szCs w:val="24"/>
        </w:rPr>
        <w:t xml:space="preserve">) </w:t>
      </w:r>
      <w:r w:rsidRPr="00FA4EC9">
        <w:rPr>
          <w:rFonts w:ascii="Times New Roman" w:hAnsi="Times New Roman"/>
          <w:sz w:val="24"/>
          <w:szCs w:val="24"/>
        </w:rPr>
        <w:t>часов);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дорожно-транспортные происшествия (в течение </w:t>
      </w:r>
      <w:r w:rsidR="00091B8D">
        <w:rPr>
          <w:rFonts w:ascii="Times New Roman" w:hAnsi="Times New Roman"/>
          <w:sz w:val="24"/>
          <w:szCs w:val="24"/>
        </w:rPr>
        <w:t>6</w:t>
      </w:r>
      <w:r w:rsidR="00091B8D"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Шести</w:t>
      </w:r>
      <w:r w:rsidR="00091B8D" w:rsidRPr="00FA4EC9">
        <w:rPr>
          <w:rFonts w:ascii="Times New Roman" w:hAnsi="Times New Roman"/>
          <w:sz w:val="24"/>
          <w:szCs w:val="24"/>
        </w:rPr>
        <w:t xml:space="preserve">) </w:t>
      </w:r>
      <w:r w:rsidRPr="00FA4EC9">
        <w:rPr>
          <w:rFonts w:ascii="Times New Roman" w:hAnsi="Times New Roman"/>
          <w:sz w:val="24"/>
          <w:szCs w:val="24"/>
        </w:rPr>
        <w:t xml:space="preserve">часов). Исполнитель </w:t>
      </w:r>
      <w:r w:rsidRPr="00FA4EC9">
        <w:rPr>
          <w:rFonts w:ascii="Times New Roman" w:hAnsi="Times New Roman"/>
          <w:spacing w:val="-2"/>
          <w:sz w:val="24"/>
          <w:szCs w:val="24"/>
        </w:rPr>
        <w:t>незамедлительно извещает С</w:t>
      </w:r>
      <w:r w:rsidRPr="00FA4EC9">
        <w:rPr>
          <w:rFonts w:ascii="Times New Roman" w:hAnsi="Times New Roman"/>
          <w:sz w:val="24"/>
          <w:szCs w:val="24"/>
        </w:rPr>
        <w:t>лужбу безопасности движения</w:t>
      </w:r>
      <w:r w:rsidRPr="00FA4EC9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FA4EC9">
        <w:rPr>
          <w:rFonts w:ascii="Times New Roman" w:hAnsi="Times New Roman"/>
          <w:sz w:val="24"/>
          <w:szCs w:val="24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FA4EC9">
        <w:rPr>
          <w:rFonts w:ascii="Times New Roman" w:hAnsi="Times New Roman"/>
          <w:spacing w:val="-2"/>
          <w:sz w:val="24"/>
          <w:szCs w:val="24"/>
        </w:rPr>
        <w:t>о</w:t>
      </w:r>
      <w:r w:rsidRPr="00FA4EC9">
        <w:rPr>
          <w:rFonts w:ascii="Times New Roman" w:hAnsi="Times New Roman"/>
          <w:sz w:val="24"/>
          <w:szCs w:val="24"/>
        </w:rPr>
        <w:t xml:space="preserve"> произошедшем </w:t>
      </w:r>
      <w:r w:rsidRPr="00FA4EC9">
        <w:rPr>
          <w:rFonts w:ascii="Times New Roman" w:hAnsi="Times New Roman"/>
          <w:spacing w:val="-2"/>
          <w:sz w:val="24"/>
          <w:szCs w:val="24"/>
        </w:rPr>
        <w:t xml:space="preserve">ДТП по телефонам: </w:t>
      </w:r>
      <w:r w:rsidRPr="00FA4EC9">
        <w:rPr>
          <w:rFonts w:ascii="Times New Roman" w:hAnsi="Times New Roman"/>
          <w:color w:val="000000"/>
          <w:sz w:val="24"/>
          <w:szCs w:val="24"/>
        </w:rPr>
        <w:t xml:space="preserve">8 (34643) </w:t>
      </w:r>
      <w:r w:rsidRPr="00FA4EC9">
        <w:rPr>
          <w:rFonts w:ascii="Times New Roman" w:hAnsi="Times New Roman"/>
          <w:spacing w:val="-2"/>
          <w:sz w:val="24"/>
          <w:szCs w:val="24"/>
          <w:u w:val="single"/>
        </w:rPr>
        <w:t xml:space="preserve">49-043, </w:t>
      </w:r>
      <w:r w:rsidR="00091B8D">
        <w:rPr>
          <w:rFonts w:ascii="Times New Roman" w:hAnsi="Times New Roman"/>
          <w:spacing w:val="-2"/>
          <w:sz w:val="24"/>
          <w:szCs w:val="24"/>
        </w:rPr>
        <w:t xml:space="preserve"> факс </w:t>
      </w:r>
      <w:r w:rsidRPr="00FA4EC9">
        <w:rPr>
          <w:rFonts w:ascii="Times New Roman" w:hAnsi="Times New Roman"/>
          <w:spacing w:val="-2"/>
          <w:sz w:val="24"/>
          <w:szCs w:val="24"/>
          <w:u w:val="single"/>
        </w:rPr>
        <w:t>47-</w:t>
      </w:r>
      <w:r w:rsidR="00091B8D">
        <w:rPr>
          <w:rFonts w:ascii="Times New Roman" w:hAnsi="Times New Roman"/>
          <w:spacing w:val="-2"/>
          <w:sz w:val="24"/>
          <w:szCs w:val="24"/>
          <w:u w:val="single"/>
        </w:rPr>
        <w:t>962;</w:t>
      </w:r>
      <w:r w:rsidRPr="00FA4EC9">
        <w:rPr>
          <w:rFonts w:ascii="Times New Roman" w:hAnsi="Times New Roman"/>
          <w:spacing w:val="-2"/>
          <w:sz w:val="24"/>
          <w:szCs w:val="24"/>
          <w:u w:val="single"/>
        </w:rPr>
        <w:t xml:space="preserve"> </w:t>
      </w:r>
      <w:r w:rsidR="00091B8D">
        <w:rPr>
          <w:rFonts w:ascii="Times New Roman" w:hAnsi="Times New Roman"/>
          <w:spacing w:val="-2"/>
          <w:sz w:val="24"/>
          <w:szCs w:val="24"/>
          <w:u w:val="single"/>
        </w:rPr>
        <w:t xml:space="preserve"> </w:t>
      </w:r>
      <w:r w:rsidR="00091B8D">
        <w:rPr>
          <w:rFonts w:ascii="Times New Roman" w:hAnsi="Times New Roman"/>
          <w:spacing w:val="-2"/>
          <w:sz w:val="24"/>
          <w:szCs w:val="24"/>
        </w:rPr>
        <w:t xml:space="preserve">ЦИТС </w:t>
      </w:r>
      <w:r w:rsidRPr="00FA4EC9">
        <w:rPr>
          <w:rFonts w:ascii="Times New Roman" w:hAnsi="Times New Roman"/>
          <w:spacing w:val="-2"/>
          <w:sz w:val="24"/>
          <w:szCs w:val="24"/>
          <w:u w:val="single"/>
        </w:rPr>
        <w:t xml:space="preserve">46-222, </w:t>
      </w:r>
      <w:r w:rsidR="00091B8D">
        <w:rPr>
          <w:rFonts w:ascii="Times New Roman" w:hAnsi="Times New Roman"/>
          <w:spacing w:val="-2"/>
          <w:sz w:val="24"/>
          <w:szCs w:val="24"/>
        </w:rPr>
        <w:t xml:space="preserve"> факс </w:t>
      </w:r>
      <w:r w:rsidRPr="00FA4EC9">
        <w:rPr>
          <w:rFonts w:ascii="Times New Roman" w:hAnsi="Times New Roman"/>
          <w:spacing w:val="-2"/>
          <w:sz w:val="24"/>
          <w:szCs w:val="24"/>
          <w:u w:val="single"/>
        </w:rPr>
        <w:t>46-</w:t>
      </w:r>
      <w:r w:rsidR="00091B8D">
        <w:rPr>
          <w:rFonts w:ascii="Times New Roman" w:hAnsi="Times New Roman"/>
          <w:spacing w:val="-2"/>
          <w:sz w:val="24"/>
          <w:szCs w:val="24"/>
          <w:u w:val="single"/>
        </w:rPr>
        <w:t>589</w:t>
      </w:r>
      <w:r w:rsidRPr="00FA4EC9">
        <w:rPr>
          <w:rFonts w:ascii="Times New Roman" w:hAnsi="Times New Roman"/>
          <w:sz w:val="24"/>
          <w:szCs w:val="24"/>
        </w:rPr>
        <w:t>;</w:t>
      </w:r>
    </w:p>
    <w:p w:rsidR="00255F23" w:rsidRPr="00FA4EC9" w:rsidRDefault="00255F23" w:rsidP="00255F23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обстоятельства, влияющие на платежи между Сторонами (в течение </w:t>
      </w:r>
      <w:r w:rsidR="00091B8D">
        <w:rPr>
          <w:rFonts w:ascii="Times New Roman" w:hAnsi="Times New Roman"/>
          <w:sz w:val="24"/>
          <w:szCs w:val="24"/>
        </w:rPr>
        <w:t>48</w:t>
      </w:r>
      <w:r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Сорока восьми</w:t>
      </w:r>
      <w:r w:rsidRPr="00FA4EC9">
        <w:rPr>
          <w:rFonts w:ascii="Times New Roman" w:hAnsi="Times New Roman"/>
          <w:sz w:val="24"/>
          <w:szCs w:val="24"/>
        </w:rPr>
        <w:t>) часов);</w:t>
      </w:r>
    </w:p>
    <w:p w:rsidR="00255F23" w:rsidRPr="00FA4EC9" w:rsidRDefault="00255F23" w:rsidP="00091B8D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FA4EC9">
        <w:rPr>
          <w:rFonts w:ascii="Times New Roman" w:hAnsi="Times New Roman"/>
          <w:sz w:val="24"/>
          <w:szCs w:val="24"/>
        </w:rPr>
        <w:t>ств Ст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орон по нему (в течение </w:t>
      </w:r>
      <w:r w:rsidR="00091B8D">
        <w:rPr>
          <w:rFonts w:ascii="Times New Roman" w:hAnsi="Times New Roman"/>
          <w:sz w:val="24"/>
          <w:szCs w:val="24"/>
        </w:rPr>
        <w:t>24</w:t>
      </w:r>
      <w:r w:rsidR="00091B8D" w:rsidRPr="00FA4EC9">
        <w:rPr>
          <w:rFonts w:ascii="Times New Roman" w:hAnsi="Times New Roman"/>
          <w:sz w:val="24"/>
          <w:szCs w:val="24"/>
        </w:rPr>
        <w:t xml:space="preserve"> (</w:t>
      </w:r>
      <w:r w:rsidR="00091B8D">
        <w:rPr>
          <w:rFonts w:ascii="Times New Roman" w:hAnsi="Times New Roman"/>
          <w:sz w:val="24"/>
          <w:szCs w:val="24"/>
        </w:rPr>
        <w:t>Двадцати четырех</w:t>
      </w:r>
      <w:r w:rsidR="00091B8D" w:rsidRPr="00FA4EC9">
        <w:rPr>
          <w:rFonts w:ascii="Times New Roman" w:hAnsi="Times New Roman"/>
          <w:sz w:val="24"/>
          <w:szCs w:val="24"/>
        </w:rPr>
        <w:t xml:space="preserve">) </w:t>
      </w:r>
      <w:r w:rsidR="00091B8D">
        <w:rPr>
          <w:rFonts w:ascii="Times New Roman" w:hAnsi="Times New Roman"/>
          <w:sz w:val="24"/>
          <w:szCs w:val="24"/>
        </w:rPr>
        <w:t>часов)</w:t>
      </w:r>
      <w:r w:rsidRPr="00FA4EC9">
        <w:rPr>
          <w:rFonts w:ascii="Times New Roman" w:hAnsi="Times New Roman"/>
          <w:sz w:val="24"/>
          <w:szCs w:val="24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6.3.13. Соблюдать и выполнять требования действующих нормативно правовых актов РФ, включая, но не ограничиваясь: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Федеральный закон от 21.07.1997 г. № 116-ФЗ «О промышленной безопасности опасных производственных объектов»;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Технический регламент Таможенного союза 010/2011 «О безопасности машин и оборудования», утвержденный Решением Комиссии Таможенного союза от 18.10.2011 г. №823;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- Федеральные нормы и правила в области промышленной безопасности "Правила безопасности в нефтяной и газовой промышленности", утвержденные Приказом </w:t>
      </w:r>
      <w:proofErr w:type="spellStart"/>
      <w:r w:rsidRPr="00FA4EC9">
        <w:rPr>
          <w:rFonts w:ascii="Times New Roman" w:hAnsi="Times New Roman"/>
          <w:sz w:val="24"/>
          <w:szCs w:val="24"/>
        </w:rPr>
        <w:t>Ростехнадзора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от 12.03.2013 г. N 101.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6.3.14. Соблюдать и выполнять требования следующих локальных нормативных актов</w:t>
      </w:r>
      <w:r w:rsidRPr="00FA4EC9">
        <w:rPr>
          <w:rFonts w:ascii="Times New Roman" w:hAnsi="Times New Roman"/>
          <w:b/>
          <w:sz w:val="24"/>
          <w:szCs w:val="24"/>
        </w:rPr>
        <w:t xml:space="preserve"> </w:t>
      </w:r>
      <w:r w:rsidRPr="00FA4EC9">
        <w:rPr>
          <w:rFonts w:ascii="Times New Roman" w:hAnsi="Times New Roman"/>
          <w:sz w:val="24"/>
          <w:szCs w:val="24"/>
        </w:rPr>
        <w:t>Заказчика: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>- 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Положение о контрольно-пропускных  пунктах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-Мегионнефтегаз»;</w:t>
      </w:r>
    </w:p>
    <w:p w:rsidR="00255F23" w:rsidRPr="00FA4EC9" w:rsidRDefault="00255F23" w:rsidP="00255F23">
      <w:pPr>
        <w:keepLine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Стандарт «Общие требования, предъявляемые к подрядным организациям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</w:t>
      </w:r>
      <w:r w:rsidR="00091B8D">
        <w:rPr>
          <w:rFonts w:ascii="Times New Roman" w:hAnsi="Times New Roman"/>
          <w:sz w:val="24"/>
          <w:szCs w:val="24"/>
        </w:rPr>
        <w:t>3</w:t>
      </w:r>
      <w:r w:rsidRPr="00FA4EC9">
        <w:rPr>
          <w:rFonts w:ascii="Times New Roman" w:hAnsi="Times New Roman"/>
          <w:sz w:val="24"/>
          <w:szCs w:val="24"/>
        </w:rPr>
        <w:t>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Стандарт «Транспортная безопасность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СТБ 034-2012;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Регламент взаимодействия структурных подразделений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color w:val="000000"/>
          <w:sz w:val="24"/>
          <w:szCs w:val="24"/>
        </w:rPr>
        <w:t>- План экстренного медицинского реагирования в Открытом акционерном обществе «</w:t>
      </w:r>
      <w:proofErr w:type="spellStart"/>
      <w:r w:rsidRPr="00FA4EC9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C02ED1" w:rsidRDefault="00255F23" w:rsidP="00255F2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color w:val="000000"/>
          <w:sz w:val="24"/>
          <w:szCs w:val="24"/>
        </w:rPr>
        <w:t>- Процедура «Контроль употребления алкоголя, наркотических и токсических веществ»</w:t>
      </w:r>
      <w:r w:rsidR="00C02ED1">
        <w:rPr>
          <w:rFonts w:ascii="Times New Roman" w:hAnsi="Times New Roman"/>
          <w:color w:val="000000"/>
          <w:sz w:val="24"/>
          <w:szCs w:val="24"/>
        </w:rPr>
        <w:t>;</w:t>
      </w:r>
    </w:p>
    <w:p w:rsidR="00C02ED1" w:rsidRDefault="00C02ED1" w:rsidP="00C02ED1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</w:rPr>
        <w:t xml:space="preserve">-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</w:t>
      </w:r>
      <w:proofErr w:type="spellEnd"/>
      <w:r w:rsidRPr="008315CE">
        <w:rPr>
          <w:rFonts w:ascii="Times New Roman" w:hAnsi="Times New Roman" w:cs="Times New Roman"/>
        </w:rPr>
        <w:t>-Мегионнефтегаз»</w:t>
      </w:r>
      <w:r>
        <w:rPr>
          <w:rFonts w:ascii="Times New Roman" w:hAnsi="Times New Roman" w:cs="Times New Roman"/>
        </w:rPr>
        <w:t>;</w:t>
      </w:r>
      <w:r w:rsidRPr="008315CE">
        <w:rPr>
          <w:rFonts w:ascii="Times New Roman" w:hAnsi="Times New Roman" w:cs="Times New Roman"/>
        </w:rPr>
        <w:t xml:space="preserve"> </w:t>
      </w:r>
    </w:p>
    <w:p w:rsidR="00255F23" w:rsidRPr="00FA4EC9" w:rsidRDefault="00C02ED1" w:rsidP="00C02ED1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- </w:t>
      </w:r>
      <w:r w:rsidRPr="008315CE">
        <w:rPr>
          <w:rFonts w:ascii="Times New Roman" w:hAnsi="Times New Roman" w:cs="Times New Roman"/>
        </w:rPr>
        <w:t>Регламента взаимодействия ОАО «СН-МНГ» с подрядными организациями в процессе привлечения Субподрядных организаций</w:t>
      </w:r>
      <w:r w:rsidR="00255F23" w:rsidRPr="00FA4EC9">
        <w:rPr>
          <w:rFonts w:ascii="Times New Roman" w:hAnsi="Times New Roman"/>
          <w:color w:val="000000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6.3.15. Не допускать передвижение гусеничной техники своим ходом по автодорогам с асфальтобетонным и щебеночно-гравийным покрытием на территории Заказчика, без письменного согласования с представителем организации, осуществляющей обслуживание дорог.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6.3.16. 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Положительные результаты проверки и контроля не освобождают Исполнителя от каких-либо обязательств по Договору. В случае обнаружения Заказчиком отступлений/нарушений от условий определенных настоящим Договором, Стороны оформляют соответствующий Акт. Отказ от подписи Акта не допускается.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6.3.17. Качественно, в установленные сроки, устранять выявленные Заказчиком недостатки.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6.3.18. Выполнять распоряжения Заказчика по всем вопросам, относящимся к Услугам, за исключением случаев, когда это является незаконным или не относится к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6.3.19. Предоставлять Заказчику информацию, сведения, данные, отчеты, в том числе не установленные настоящим Договором, но связанные с исполнением требований Договора. 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а Исполнитель в свою очередь соблюдает их.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6.3.20. Обеспечивать достоверность и обоснованность всех информационных данных, предоставляемых Заказчику.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>6.3.21. Соблюдать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Заказчика.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>6.3.22. Обеспечить выполнение необходимых мероприятий в области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>6.3.23. Соблюдать требования к Оборудованию, материалам, устройствам, инструментам и приспособлениям, используемым в ходе оказания услуг, направленных на реализацию настоящего Договора, и их эксплуатации, хранению, транспортировке и т.д., установленные действующим законодательством и нормативными актами РФ, локальными нормативными актами Заказчика.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 xml:space="preserve">6.3.24. Организовать работу по безопасности дорожного движения на территории Заказчика в соответствии с требованиями законодательных и нормативных актов РФ, локальных </w:t>
      </w:r>
      <w:r w:rsidRPr="00FA4EC9">
        <w:rPr>
          <w:sz w:val="24"/>
          <w:szCs w:val="24"/>
        </w:rPr>
        <w:lastRenderedPageBreak/>
        <w:t xml:space="preserve">нормативных актов Заказчика. Осуществлять </w:t>
      </w:r>
      <w:proofErr w:type="gramStart"/>
      <w:r w:rsidRPr="00FA4EC9">
        <w:rPr>
          <w:sz w:val="24"/>
          <w:szCs w:val="24"/>
        </w:rPr>
        <w:t>контроль за</w:t>
      </w:r>
      <w:proofErr w:type="gramEnd"/>
      <w:r w:rsidRPr="00FA4EC9">
        <w:rPr>
          <w:sz w:val="24"/>
          <w:szCs w:val="24"/>
        </w:rPr>
        <w:t xml:space="preserve"> соблюдением водителями и машинистами самоходной (специальной) техники Исполнителя и третьих лиц, привлеченных Исполнителем, Правил дорожного движения, правил, регламентирующих требования к безопасному производству работ этой техникой. В случае совершения дорожно-транспортного происшествия с участием работников Заказчика или, при котором пострадали работники Заказчика, незамедлительно извещать Заказчика в письменной форме.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>6.3.25. Обеспечить соответствие качества оказываемых услуг требованиям настоящего Договора, норм, регламентов, инструкций, технических условий,  действующих в  РФ и ОАО «СН-МНГ», а также их соблюдение в процессе оказания услуг.</w:t>
      </w:r>
    </w:p>
    <w:p w:rsidR="00255F23" w:rsidRPr="00FA4EC9" w:rsidRDefault="00255F23" w:rsidP="00255F23">
      <w:pPr>
        <w:pStyle w:val="a5"/>
        <w:widowControl w:val="0"/>
        <w:shd w:val="clear" w:color="auto" w:fill="FFFFFF"/>
        <w:tabs>
          <w:tab w:val="left" w:pos="1080"/>
        </w:tabs>
        <w:suppressAutoHyphens w:val="0"/>
        <w:autoSpaceDE w:val="0"/>
        <w:autoSpaceDN w:val="0"/>
        <w:adjustRightInd w:val="0"/>
        <w:spacing w:after="0"/>
        <w:jc w:val="both"/>
        <w:rPr>
          <w:sz w:val="24"/>
          <w:szCs w:val="24"/>
        </w:rPr>
      </w:pPr>
      <w:r w:rsidRPr="00FA4EC9">
        <w:rPr>
          <w:sz w:val="24"/>
          <w:szCs w:val="24"/>
        </w:rPr>
        <w:t xml:space="preserve">6.3.26. Принимать все меры по недопущению простоев в процессе оказания </w:t>
      </w:r>
      <w:proofErr w:type="gramStart"/>
      <w:r w:rsidRPr="00FA4EC9">
        <w:rPr>
          <w:sz w:val="24"/>
          <w:szCs w:val="24"/>
        </w:rPr>
        <w:t>услуг</w:t>
      </w:r>
      <w:proofErr w:type="gramEnd"/>
      <w:r w:rsidRPr="00FA4EC9">
        <w:rPr>
          <w:sz w:val="24"/>
          <w:szCs w:val="24"/>
        </w:rPr>
        <w:t xml:space="preserve"> как по своей вине, так и по вине привлеченных им субподрядных организаций.</w:t>
      </w:r>
    </w:p>
    <w:p w:rsidR="00255F23" w:rsidRPr="00FA4EC9" w:rsidRDefault="00255F23" w:rsidP="00255F23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6.3.27. Устранять замечания Заказчика, возникающие в процессе оказания услуг, в течение 3 (Трех) дней после их предоставления Заказчиком в письменном виде. Исполнитель исправляет брак, вызванный некачественным оказанием части (вида) услуг, за свой счет, без увеличения срока оказания услуг. В противном случае, для устранения замечаний Заказчик вправе привлечь другого Исполнителя, а стоимость устранения брака будет соотноситься за счет Исполнителя, допустившего брак и удерживаться из суммы окончательного расчета по настоящему Договору.</w:t>
      </w:r>
    </w:p>
    <w:p w:rsidR="00255F23" w:rsidRPr="00FA4EC9" w:rsidRDefault="00255F23" w:rsidP="00255F23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6.3.28. </w:t>
      </w:r>
      <w:proofErr w:type="gramStart"/>
      <w:r w:rsidRPr="00FA4EC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 неукоснительно соблюдать все требования миграционного законодательства, а также обеспечить их соблюдение лицами, привлекаемыми Исполнителем для оказания услуг по настоящему Договору (в том числе,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т.д.).</w:t>
      </w:r>
      <w:proofErr w:type="gramEnd"/>
    </w:p>
    <w:p w:rsidR="00255F23" w:rsidRPr="00FA4EC9" w:rsidRDefault="00255F23" w:rsidP="00255F23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6.3.29. </w:t>
      </w:r>
      <w:proofErr w:type="gramStart"/>
      <w:r w:rsidRPr="00FA4EC9">
        <w:rPr>
          <w:rFonts w:ascii="Times New Roman" w:hAnsi="Times New Roman"/>
          <w:sz w:val="24"/>
          <w:szCs w:val="24"/>
        </w:rPr>
        <w:t>Назначить своих ответственных представителей, имеющих право подписи документов, удостоверяющих выполнение объемов услуг по Договору Исполнителем, акты о простое согласно настоящего Договора, и предоставить Заказчику в течение 5 (рабочих) дней после заключения Договора список назначенных лиц, а также уведомление о назначении представителей, с указанием их контактных телефонов.</w:t>
      </w:r>
      <w:proofErr w:type="gramEnd"/>
    </w:p>
    <w:p w:rsidR="00255F23" w:rsidRPr="00FA4EC9" w:rsidRDefault="00255F23" w:rsidP="00255F23">
      <w:pPr>
        <w:tabs>
          <w:tab w:val="left" w:pos="1260"/>
        </w:tabs>
        <w:spacing w:after="0" w:line="240" w:lineRule="auto"/>
        <w:jc w:val="both"/>
        <w:rPr>
          <w:rStyle w:val="25"/>
          <w:sz w:val="24"/>
          <w:szCs w:val="24"/>
        </w:rPr>
      </w:pPr>
      <w:r w:rsidRPr="00FA4EC9">
        <w:rPr>
          <w:rStyle w:val="25"/>
          <w:sz w:val="24"/>
          <w:szCs w:val="24"/>
        </w:rPr>
        <w:t>6.3.30. Осуществлять грузоподъемные операции и перевозку Оборудования своими силами и своим транспортом, с объекта или с места хранения Заказчика, на производственную базу Исполнителя и обратно.</w:t>
      </w:r>
    </w:p>
    <w:p w:rsidR="00255F23" w:rsidRPr="00FA4EC9" w:rsidRDefault="00255F23" w:rsidP="00255F23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Style w:val="25"/>
          <w:sz w:val="24"/>
          <w:szCs w:val="24"/>
        </w:rPr>
        <w:t>6.3.31. Обеспечить сохранность Оборудования Заказчика за все время оказания услуг и нести ответственность за его утрату/повреждение в соответствии с условиями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6.3.32. Приостановить оказание Услуг в случае возникновении аварийной ситуации, угрожающей жизни или здоровью работников Исполнителя/Заказчика, с обязательным извещением Заказчика.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6.3.33. 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6.3.34. Ежемесячно, не позднее 3-го числа месяца следующего за </w:t>
      </w:r>
      <w:proofErr w:type="gramStart"/>
      <w:r w:rsidRPr="00FA4EC9">
        <w:rPr>
          <w:rFonts w:ascii="Times New Roman" w:hAnsi="Times New Roman"/>
          <w:sz w:val="24"/>
          <w:szCs w:val="24"/>
        </w:rPr>
        <w:t>отчётным</w:t>
      </w:r>
      <w:proofErr w:type="gramEnd"/>
      <w:r w:rsidRPr="00FA4EC9">
        <w:rPr>
          <w:rFonts w:ascii="Times New Roman" w:hAnsi="Times New Roman"/>
          <w:sz w:val="24"/>
          <w:szCs w:val="24"/>
        </w:rPr>
        <w:t>, предоставлять Заказчику информацию об отработанных на объектах Заказчика работниками Исполнителя человеко-часах при выполнении договорных обязательств за отчётный месяц.</w:t>
      </w:r>
    </w:p>
    <w:p w:rsidR="00255F23" w:rsidRPr="00FA4EC9" w:rsidRDefault="00255F23" w:rsidP="00255F2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6.3.35. В случае обнаружения Заказчиком в гарантийный срок недостатков в оказанных услугах устранить своими силами и за свой счёт выявленные недостатки:</w:t>
      </w:r>
    </w:p>
    <w:p w:rsidR="00255F23" w:rsidRPr="00FA4EC9" w:rsidRDefault="00255F23" w:rsidP="00255F2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по капитальному ремонту в срок, указанный в двухстороннем акте, но не более 30 дней,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по сервисному обслуживанию в срок в соответствии с заявкой Заказчика и условиями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lastRenderedPageBreak/>
        <w:t>6.4. Исполнитель имеет право: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6.4.2. 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255F23" w:rsidRPr="00FA4EC9" w:rsidRDefault="00255F23" w:rsidP="00255F23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7.1. 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7.2. 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7.3. В случае предъявления Заказчику требований об уплате штрафов, пеней или сумм возмещения вреда за нарушения, допущенные Исполнителем при оказании Услуг по настоящему Договору, Исполнитель обязан возместить Заказчику понесенные им в связи с этим убытки и расходы,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7.4.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7.5.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возникновения аварии, инцидента по вине Исполнителя, последний обязан возместить Заказчику причиненные в связи с этим убытки и затраты связанные с ликвидацией последствий, а также уплатить штраф в размере 0,1% (ноль целой одной десятой процента) от стоимости объема Услуг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7.6.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7.7.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0,1% (ноль целой одной десятой процента) от стоимости объема Услуг, определенного настоящим Договором, в течение 30 (тридцати) дней,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7.8.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 в установленные Заказчиком сроки, а также возместить убытки причиненные Заказчику в этой связи, и уплатить штраф в размере 300 000 (триста тысяч) рублей, в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7.9. </w:t>
      </w:r>
      <w:proofErr w:type="gramStart"/>
      <w:r w:rsidRPr="00FA4EC9">
        <w:rPr>
          <w:rFonts w:ascii="Times New Roman" w:hAnsi="Times New Roman"/>
          <w:sz w:val="24"/>
          <w:szCs w:val="24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1 000 000 </w:t>
      </w:r>
      <w:r w:rsidRPr="00FA4EC9">
        <w:rPr>
          <w:rFonts w:ascii="Times New Roman" w:hAnsi="Times New Roman"/>
          <w:sz w:val="24"/>
          <w:szCs w:val="24"/>
        </w:rPr>
        <w:lastRenderedPageBreak/>
        <w:t>(одного миллиона) рублей,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7.10. В случае допущения самовольного подключения электроустановок потребителей к электрическим сетям и трансформаторным подстанциям Заказчика, Исполнитель уплачивает штраф в размере 200 000 (двухсот тысяч) рублей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7.11. В случае если, Исполнитель на территории Заказчика: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осуществит несанкционированную вырубку мелколесья в охранной зоне высоковольтных линий;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выполнит работы вблизи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Исполнитель уплачивает Заказчику штраф в размере 300 000 (трехсот тысяч) рублей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7.12. За нарушение Исполнителем требований/положений локальных нормативных актов Заказчика, а именно: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Порядка документального оформления и учета операций при выполнении работ по ремонту нефтепромыслового, сварочного оборудования и средств малой механизации (Приложение № 3);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Положения «О контрольно-пропускных пунктах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(Приложение № 5);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Стандарта «Общие требования, предъявляемые к подрядным организациям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</w:t>
      </w:r>
      <w:r w:rsidR="000261B8">
        <w:rPr>
          <w:rFonts w:ascii="Times New Roman" w:hAnsi="Times New Roman"/>
          <w:sz w:val="24"/>
          <w:szCs w:val="24"/>
        </w:rPr>
        <w:t>3</w:t>
      </w:r>
      <w:r w:rsidRPr="00FA4EC9">
        <w:rPr>
          <w:rFonts w:ascii="Times New Roman" w:hAnsi="Times New Roman"/>
          <w:sz w:val="24"/>
          <w:szCs w:val="24"/>
        </w:rPr>
        <w:t xml:space="preserve"> (Приложение № 6);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Стандарта «Транспортная безопасность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СТБ 034-2012 (Приложение № 7);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Регламента взаимодействия структурных подразделений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(Приложение № 8);</w:t>
      </w:r>
    </w:p>
    <w:p w:rsidR="00C02ED1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Плана экстренного медицинского реагирования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(Приложение № 9)</w:t>
      </w:r>
      <w:r w:rsidR="00C02ED1">
        <w:rPr>
          <w:rFonts w:ascii="Times New Roman" w:hAnsi="Times New Roman"/>
          <w:sz w:val="24"/>
          <w:szCs w:val="24"/>
        </w:rPr>
        <w:t>;</w:t>
      </w:r>
    </w:p>
    <w:p w:rsidR="00C02ED1" w:rsidRDefault="00C02ED1" w:rsidP="00C02ED1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EA294D">
        <w:rPr>
          <w:rFonts w:ascii="Times New Roman" w:hAnsi="Times New Roman" w:cs="Times New Roman"/>
        </w:rPr>
        <w:t>Положения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</w:t>
      </w:r>
      <w:proofErr w:type="spellEnd"/>
      <w:r w:rsidRPr="008315CE">
        <w:rPr>
          <w:rFonts w:ascii="Times New Roman" w:hAnsi="Times New Roman" w:cs="Times New Roman"/>
        </w:rPr>
        <w:t xml:space="preserve">-Мегионнефтегаз» (Приложение № </w:t>
      </w:r>
      <w:r>
        <w:rPr>
          <w:rFonts w:ascii="Times New Roman" w:hAnsi="Times New Roman" w:cs="Times New Roman"/>
        </w:rPr>
        <w:t>11</w:t>
      </w:r>
      <w:r w:rsidRPr="008315CE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</w:t>
      </w:r>
      <w:r w:rsidRPr="008315CE">
        <w:rPr>
          <w:rFonts w:ascii="Times New Roman" w:hAnsi="Times New Roman" w:cs="Times New Roman"/>
        </w:rPr>
        <w:t xml:space="preserve"> </w:t>
      </w:r>
    </w:p>
    <w:p w:rsidR="00255F23" w:rsidRPr="00FA4EC9" w:rsidRDefault="00C02ED1" w:rsidP="00C02ED1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- </w:t>
      </w:r>
      <w:r w:rsidRPr="008315CE">
        <w:rPr>
          <w:rFonts w:ascii="Times New Roman" w:hAnsi="Times New Roman" w:cs="Times New Roman"/>
        </w:rPr>
        <w:t xml:space="preserve">Регламента взаимодействия ОАО «СН-МНГ» с подрядными организациями в процессе привлечения Субподрядных организаций (Приложение № </w:t>
      </w:r>
      <w:r>
        <w:rPr>
          <w:rFonts w:ascii="Times New Roman" w:hAnsi="Times New Roman" w:cs="Times New Roman"/>
        </w:rPr>
        <w:t>12</w:t>
      </w:r>
      <w:r w:rsidRPr="008315CE">
        <w:rPr>
          <w:rFonts w:ascii="Times New Roman" w:hAnsi="Times New Roman" w:cs="Times New Roman"/>
        </w:rPr>
        <w:t>)</w:t>
      </w:r>
      <w:r w:rsidR="00255F23" w:rsidRPr="00FA4EC9">
        <w:rPr>
          <w:rFonts w:ascii="Times New Roman" w:hAnsi="Times New Roman"/>
        </w:rPr>
        <w:t>,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Исполнитель обязан уплатить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7.13. В случае не </w:t>
      </w:r>
      <w:proofErr w:type="gramStart"/>
      <w:r w:rsidRPr="00FA4EC9">
        <w:rPr>
          <w:rFonts w:ascii="Times New Roman" w:hAnsi="Times New Roman"/>
          <w:sz w:val="24"/>
          <w:szCs w:val="24"/>
        </w:rPr>
        <w:t>устранения</w:t>
      </w:r>
      <w:proofErr w:type="gramEnd"/>
      <w:r w:rsidRPr="00FA4EC9">
        <w:rPr>
          <w:rFonts w:ascii="Times New Roman" w:hAnsi="Times New Roman"/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7.14.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отказа Исполнителя от выполнения согласованных Сторонами объемов Услуг, Исполнитель обязан возместить Заказчику убытки, понесенные им в связи с отказом Исполнителя от выполнения согласованных объемов Услуг, а также уплатить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7.15. </w:t>
      </w:r>
      <w:proofErr w:type="gramStart"/>
      <w:r w:rsidRPr="00FA4EC9">
        <w:rPr>
          <w:rFonts w:ascii="Times New Roman" w:hAnsi="Times New Roman"/>
          <w:sz w:val="24"/>
          <w:szCs w:val="24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или не уведомил Заказчика о любых внеплановых событиях и происшествиях на территории Заказчика, в сроки установленные настоящим </w:t>
      </w:r>
      <w:r w:rsidRPr="00FA4EC9">
        <w:rPr>
          <w:rFonts w:ascii="Times New Roman" w:hAnsi="Times New Roman"/>
          <w:sz w:val="24"/>
          <w:szCs w:val="24"/>
        </w:rPr>
        <w:lastRenderedPageBreak/>
        <w:t>Договором, Исполнитель уплачивает штраф в размере 0,1% (ноль целой одной десятой процента) от стоимости объема Услуг</w:t>
      </w:r>
      <w:proofErr w:type="gramEnd"/>
      <w:r w:rsidRPr="00FA4EC9">
        <w:rPr>
          <w:rFonts w:ascii="Times New Roman" w:hAnsi="Times New Roman"/>
          <w:sz w:val="24"/>
          <w:szCs w:val="24"/>
        </w:rPr>
        <w:t>, определенного настоящим Договором,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7.16. </w:t>
      </w:r>
      <w:proofErr w:type="gramStart"/>
      <w:r w:rsidRPr="00FA4EC9">
        <w:rPr>
          <w:rFonts w:ascii="Times New Roman" w:hAnsi="Times New Roman"/>
          <w:sz w:val="24"/>
          <w:szCs w:val="24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7.17. В случае установления Заказчиком факта нахождения на территории Заказчика физического лица привлеченного Исполнителем для оказания Услуг, на основании гражданско-правового договора, Исполнитель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7.18.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гражданства, привлеченных Исполнителем для оказания Услуг,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7.19. В случае установления Заказчиком факта нахождения на территории Заказчика Субподрядчика, привлеченного Исполнителем для оказания Услуг,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7.20. 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предоставлением результата Заказчику до заключения договора с Субподрядчиком; </w:t>
      </w:r>
      <w:proofErr w:type="gramStart"/>
      <w:r w:rsidRPr="00FA4EC9">
        <w:rPr>
          <w:rFonts w:ascii="Times New Roman" w:hAnsi="Times New Roman"/>
          <w:sz w:val="24"/>
          <w:szCs w:val="24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100 000 (ста тысяч) рублей в течение 30 (тридцати) дней с момента предъявления Заказчиком требования</w:t>
      </w:r>
      <w:proofErr w:type="gramEnd"/>
      <w:r w:rsidRPr="00FA4EC9">
        <w:rPr>
          <w:rFonts w:ascii="Times New Roman" w:hAnsi="Times New Roman"/>
          <w:sz w:val="24"/>
          <w:szCs w:val="24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7.21. В случае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работников Исполнителя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FA4EC9">
        <w:rPr>
          <w:rFonts w:ascii="Times New Roman" w:hAnsi="Times New Roman"/>
          <w:sz w:val="24"/>
          <w:szCs w:val="24"/>
        </w:rPr>
        <w:t>листы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имеющие исправления по тексту, Заказчик имеет право взыскать с Исполнителя штраф в размере 30 000 (тридцать тысяч) рублей за каждый такой случай, а Исполнитель обязуется </w:t>
      </w:r>
      <w:proofErr w:type="gramStart"/>
      <w:r w:rsidRPr="00FA4EC9">
        <w:rPr>
          <w:rFonts w:ascii="Times New Roman" w:hAnsi="Times New Roman"/>
          <w:sz w:val="24"/>
          <w:szCs w:val="24"/>
        </w:rPr>
        <w:t>оплатить штраф в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течение 30 дней, с момента предъявления требования.</w:t>
      </w:r>
    </w:p>
    <w:p w:rsidR="00255F23" w:rsidRPr="00FA4EC9" w:rsidRDefault="00255F23" w:rsidP="00255F23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Установление факта нахождения работников Исполнителя имеющих незаполненные путевые листы, осуществляется по выбору Заказчика одним из следующих способов:</w:t>
      </w:r>
    </w:p>
    <w:p w:rsidR="00255F23" w:rsidRPr="00FA4EC9" w:rsidRDefault="00255F23" w:rsidP="00255F23">
      <w:pPr>
        <w:pStyle w:val="23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-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 (Субподрядчика) от его подписания;</w:t>
      </w:r>
    </w:p>
    <w:p w:rsidR="00255F23" w:rsidRPr="00FA4EC9" w:rsidRDefault="00255F23" w:rsidP="00255F23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- </w:t>
      </w:r>
      <w:r w:rsidRPr="00FA4EC9">
        <w:rPr>
          <w:rFonts w:ascii="Times New Roman" w:hAnsi="Times New Roman"/>
          <w:color w:val="000000"/>
          <w:sz w:val="24"/>
          <w:szCs w:val="24"/>
        </w:rPr>
        <w:t>актом, составленным работником организации оказывающей Заказчику охранные услуги на основании договора.</w:t>
      </w:r>
    </w:p>
    <w:p w:rsidR="00255F23" w:rsidRPr="00FA4EC9" w:rsidRDefault="00255F23" w:rsidP="00255F23">
      <w:pPr>
        <w:tabs>
          <w:tab w:val="left" w:pos="72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ab/>
        <w:t xml:space="preserve">Заказчик имеет право в любое время проверять выполнение Исполнителем условий договора. В случае обнаружения и установления факта нахождения на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 в рамках договоров об оказании операторских услуг, </w:t>
      </w:r>
      <w:r w:rsidRPr="00FA4EC9">
        <w:rPr>
          <w:rFonts w:ascii="Times New Roman" w:hAnsi="Times New Roman"/>
          <w:sz w:val="24"/>
          <w:szCs w:val="24"/>
        </w:rPr>
        <w:lastRenderedPageBreak/>
        <w:t xml:space="preserve">работников Исполнителя (Субподрядчика) имеющих незаполненные путевые листы и/или заполненные с нарушением требований предъявляемых к типовой форме, а также путевые </w:t>
      </w:r>
      <w:proofErr w:type="gramStart"/>
      <w:r w:rsidRPr="00FA4EC9">
        <w:rPr>
          <w:rFonts w:ascii="Times New Roman" w:hAnsi="Times New Roman"/>
          <w:sz w:val="24"/>
          <w:szCs w:val="24"/>
        </w:rPr>
        <w:t>листы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имеющие исправления по тексту, Исполнитель обязан по требованию Заказчика незамедлительно отстранить от работы данных работников.</w:t>
      </w:r>
    </w:p>
    <w:p w:rsidR="00255F23" w:rsidRPr="00FA4EC9" w:rsidRDefault="00255F23" w:rsidP="0025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7.22.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A4EC9">
        <w:rPr>
          <w:rFonts w:ascii="Times New Roman" w:hAnsi="Times New Roman"/>
          <w:sz w:val="24"/>
          <w:szCs w:val="24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 в состоянии алкогольного, наркотического, токсического опьянения, осуществляется в соответствии с Процедурой «Контроль употребления алкоголя, наркотических и токсических веществ» (Приложение № 10).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FA4EC9">
        <w:rPr>
          <w:rFonts w:ascii="Times New Roman" w:hAnsi="Times New Roman"/>
          <w:spacing w:val="-2"/>
          <w:sz w:val="24"/>
          <w:szCs w:val="24"/>
        </w:rPr>
        <w:t xml:space="preserve">7.23. </w:t>
      </w:r>
      <w:proofErr w:type="gramStart"/>
      <w:r w:rsidRPr="00FA4EC9">
        <w:rPr>
          <w:rFonts w:ascii="Times New Roman" w:hAnsi="Times New Roman"/>
          <w:spacing w:val="-2"/>
          <w:sz w:val="24"/>
          <w:szCs w:val="24"/>
        </w:rPr>
        <w:t>В случае завоза/проноса (попытки завоза/проноса) работниками Исполнителя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заключенных с третьими лицами, для исполнения которых Заказчик привлекает Исполнителя по настоящему договору, алкогольной продукции (в том числе пива), наркотических, психотропных веществ, Заказчик имеет право предъявить Исполнителю штраф</w:t>
      </w:r>
      <w:proofErr w:type="gramEnd"/>
      <w:r w:rsidRPr="00FA4EC9">
        <w:rPr>
          <w:rFonts w:ascii="Times New Roman" w:hAnsi="Times New Roman"/>
          <w:spacing w:val="-2"/>
          <w:sz w:val="24"/>
          <w:szCs w:val="24"/>
        </w:rPr>
        <w:t xml:space="preserve"> в размере </w:t>
      </w:r>
      <w:r w:rsidR="000261B8">
        <w:rPr>
          <w:rFonts w:ascii="Times New Roman" w:hAnsi="Times New Roman"/>
          <w:spacing w:val="-2"/>
          <w:sz w:val="24"/>
          <w:szCs w:val="24"/>
        </w:rPr>
        <w:t>30</w:t>
      </w:r>
      <w:r w:rsidRPr="00FA4EC9">
        <w:rPr>
          <w:rFonts w:ascii="Times New Roman" w:hAnsi="Times New Roman"/>
          <w:spacing w:val="-2"/>
          <w:sz w:val="24"/>
          <w:szCs w:val="24"/>
        </w:rPr>
        <w:t xml:space="preserve">0 000 </w:t>
      </w:r>
      <w:r w:rsidR="000261B8" w:rsidRPr="00FA4EC9">
        <w:rPr>
          <w:rFonts w:ascii="Times New Roman" w:hAnsi="Times New Roman"/>
          <w:sz w:val="24"/>
          <w:szCs w:val="24"/>
        </w:rPr>
        <w:t xml:space="preserve">(Трехсот тысяч) </w:t>
      </w:r>
      <w:r w:rsidRPr="00FA4EC9">
        <w:rPr>
          <w:rFonts w:ascii="Times New Roman" w:hAnsi="Times New Roman"/>
          <w:spacing w:val="-2"/>
          <w:sz w:val="24"/>
          <w:szCs w:val="24"/>
        </w:rPr>
        <w:t>рублей, за каждый такой случай, а Исполнитель обязуется оплатить его в течение 30 дней с момента предъявления требования.</w:t>
      </w:r>
    </w:p>
    <w:p w:rsidR="00255F23" w:rsidRPr="00FA4EC9" w:rsidRDefault="00255F23" w:rsidP="00255F23">
      <w:pPr>
        <w:pStyle w:val="21"/>
        <w:spacing w:after="0" w:line="240" w:lineRule="auto"/>
        <w:ind w:left="0" w:firstLine="283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255F23" w:rsidRPr="00FA4EC9" w:rsidRDefault="00255F23" w:rsidP="00255F23">
      <w:pPr>
        <w:numPr>
          <w:ilvl w:val="0"/>
          <w:numId w:val="44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/>
          <w:spacing w:val="-2"/>
          <w:sz w:val="24"/>
          <w:szCs w:val="24"/>
        </w:rPr>
      </w:pPr>
      <w:r w:rsidRPr="00FA4EC9">
        <w:rPr>
          <w:rFonts w:ascii="Times New Roman" w:hAnsi="Times New Roman"/>
          <w:spacing w:val="-2"/>
          <w:sz w:val="24"/>
          <w:szCs w:val="24"/>
        </w:rPr>
        <w:t>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255F23" w:rsidRPr="00FA4EC9" w:rsidRDefault="00255F23" w:rsidP="0025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pacing w:val="-2"/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7.24. В случае если Исполнитель продолжил оказание Услуг, несмотря на требование Заказчика об их приостановке, Исполнитель несет ответственность за некачественное оказание Услуг, а также за иные последствия. При этом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7.25. В случае если Исполнитель без согласования с Заказчиком/согласия Заказчика, возобновил оказание Услуг, приостановленных Заказчиком, Исполнитель несет ответственность за некачественное оказание Услуг. </w:t>
      </w:r>
      <w:proofErr w:type="gramStart"/>
      <w:r w:rsidRPr="00FA4EC9">
        <w:rPr>
          <w:rFonts w:ascii="Times New Roman" w:hAnsi="Times New Roman"/>
          <w:sz w:val="24"/>
          <w:szCs w:val="24"/>
        </w:rPr>
        <w:t>При этом Исполнитель уплачивает штраф в размере 0,2% (ноль целой двух десятых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7.26. </w:t>
      </w:r>
      <w:proofErr w:type="gramStart"/>
      <w:r w:rsidRPr="00FA4EC9">
        <w:rPr>
          <w:rFonts w:ascii="Times New Roman" w:hAnsi="Times New Roman"/>
          <w:sz w:val="24"/>
          <w:szCs w:val="24"/>
        </w:rPr>
        <w:t>За непредставление, нарушение сроков предоставления Заказчику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>7.27. За предоставление Исполнителем недостоверных данных, сведений об Услугах, Исполнитель уплачивает Заказчику штраф в размере 0,1% (ноль целой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7.28. В случае выявления фактов завышения Исполнителем в предоставляемых для согласования и/или оплаты Заказчику актах, счетах и иных документах объемов оказанных Услуг, Исполнитель обязан уплатить Заказчику штраф в размере 100% (ста процентов)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приемки оказанных услуг, так и после его подписания.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7.29. При наличии вины Исполнителя в дорожно-транспортном происшествии, результатом которого явилась травма или смерть работника Заказчика, Исполнитель обязан уплатить Заказчику штраф в размере 1 000 000 (одного миллиона) рублей, за каждого пострадавшего/погибшего работника Заказчика,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7.30. В случае выявления фактов нарушения Исполнителем обязанности по недопущению передвижения гусеничной техники по автодорогам с </w:t>
      </w:r>
      <w:proofErr w:type="spellStart"/>
      <w:proofErr w:type="gramStart"/>
      <w:r w:rsidRPr="00FA4EC9">
        <w:rPr>
          <w:rFonts w:ascii="Times New Roman" w:hAnsi="Times New Roman"/>
          <w:sz w:val="24"/>
          <w:szCs w:val="24"/>
        </w:rPr>
        <w:t>асфальто</w:t>
      </w:r>
      <w:proofErr w:type="spellEnd"/>
      <w:r w:rsidRPr="00FA4EC9">
        <w:rPr>
          <w:rFonts w:ascii="Times New Roman" w:hAnsi="Times New Roman"/>
          <w:sz w:val="24"/>
          <w:szCs w:val="24"/>
        </w:rPr>
        <w:t>-бетонным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и щебеночно-гравийным покрытием по территории Заказчика, Исполнитель уплачивает штраф в размере 300 000 (трехсот тысяч) рублей за каждый случай, в течение 30 (тридцати) дней с момента предъявления Заказчиком требования.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7.31.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 в пределах срока исковой давности.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7.32. </w:t>
      </w:r>
      <w:proofErr w:type="gramStart"/>
      <w:r w:rsidRPr="00FA4EC9">
        <w:rPr>
          <w:rFonts w:ascii="Times New Roman" w:hAnsi="Times New Roman"/>
          <w:sz w:val="24"/>
          <w:szCs w:val="24"/>
        </w:rPr>
        <w:t>В случае загрязнения Исполнителем территории Заказчика отходами, производства и потребления Исполнителя, последний обязан осуществить очистку загрязненной территории в сроки установленные Заказчиком, а также уплатить Заказчику штраф в размере 0,1% (ноль целых одной десятой процента) от стоимости объема Услуг, определенного настоящим Договором, в течение 30 (тридцати) дней с момента предъявления Заказчиком требования.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7.33. В случае одностороннего отказа Исполнителя от исполнения Договора без предупреждения Заказчика за 3 месяца, Исполнитель обязуется оплатить Заказчику штраф в размере 5% (пяти процентов) от суммы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7.34. 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7.35. Заказчик не несет никакой ответственности за сохранность имущества Исполнителя.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7.36. 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7.37. В случае невыполнения согласованного представителями Сторон объема услуг по капитальному ремонту, запланированного на месяц, Исполнитель обязуется оплатить Заказчику штраф в размере 10% (десять процентов) от стоимости невыполненного в срок объема Услуг.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7.38. В случае невыполнения или несвоевременного выполнения заявок Заказчика на оказание услуг, несвоевременного начала и окончания оказания услуг, Исполнитель обязуется оплатить Заказчику штраф в размере 50% (пятьдесят процентов) от стоимости </w:t>
      </w:r>
      <w:proofErr w:type="spellStart"/>
      <w:r w:rsidRPr="00FA4EC9">
        <w:rPr>
          <w:rFonts w:ascii="Times New Roman" w:hAnsi="Times New Roman"/>
          <w:sz w:val="24"/>
          <w:szCs w:val="24"/>
        </w:rPr>
        <w:t>неоказанного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в срок объема услуг.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7.39. В случае несвоевременного устранения недостатков в качестве оказанных услуг, выявленных Заказчиком в гарантийный срок, Исполнитель обязуется оплатить Заказчику </w:t>
      </w:r>
      <w:r w:rsidRPr="00FA4EC9">
        <w:rPr>
          <w:rFonts w:ascii="Times New Roman" w:hAnsi="Times New Roman"/>
          <w:sz w:val="24"/>
          <w:szCs w:val="24"/>
        </w:rPr>
        <w:lastRenderedPageBreak/>
        <w:t xml:space="preserve">штраф в размере </w:t>
      </w:r>
      <w:r w:rsidR="004A0AFC">
        <w:rPr>
          <w:rFonts w:ascii="Times New Roman" w:hAnsi="Times New Roman"/>
          <w:sz w:val="24"/>
          <w:szCs w:val="24"/>
        </w:rPr>
        <w:t>50</w:t>
      </w:r>
      <w:r w:rsidRPr="00FA4EC9">
        <w:rPr>
          <w:rFonts w:ascii="Times New Roman" w:hAnsi="Times New Roman"/>
          <w:sz w:val="24"/>
          <w:szCs w:val="24"/>
        </w:rPr>
        <w:t>% (</w:t>
      </w:r>
      <w:r w:rsidR="004A0AFC" w:rsidRPr="00FA4EC9">
        <w:rPr>
          <w:rFonts w:ascii="Times New Roman" w:hAnsi="Times New Roman"/>
          <w:sz w:val="24"/>
          <w:szCs w:val="24"/>
        </w:rPr>
        <w:t>пятьдесят</w:t>
      </w:r>
      <w:r w:rsidRPr="00FA4EC9">
        <w:rPr>
          <w:rFonts w:ascii="Times New Roman" w:hAnsi="Times New Roman"/>
          <w:sz w:val="24"/>
          <w:szCs w:val="24"/>
        </w:rPr>
        <w:t xml:space="preserve">  процентов) от стоимости Услуг, в которых выявлены недостатки.</w:t>
      </w:r>
    </w:p>
    <w:p w:rsidR="00255F23" w:rsidRPr="00FA4EC9" w:rsidRDefault="00255F23" w:rsidP="00255F23">
      <w:pPr>
        <w:tabs>
          <w:tab w:val="num" w:pos="14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7.4</w:t>
      </w:r>
      <w:r w:rsidRPr="00255F23">
        <w:rPr>
          <w:rFonts w:ascii="Times New Roman" w:hAnsi="Times New Roman"/>
          <w:sz w:val="24"/>
          <w:szCs w:val="24"/>
        </w:rPr>
        <w:t>0</w:t>
      </w:r>
      <w:r w:rsidRPr="00FA4EC9">
        <w:rPr>
          <w:rFonts w:ascii="Times New Roman" w:hAnsi="Times New Roman"/>
          <w:sz w:val="24"/>
          <w:szCs w:val="24"/>
        </w:rPr>
        <w:t xml:space="preserve">. За нарушение Исполнителем сроков предоставления  Заказчику счетов-фактур, предусмотренных условиями настоящего Договора, Исполнитель обязуется оплатить Заказчику штраф в размере </w:t>
      </w:r>
      <w:r w:rsidR="004A0AFC">
        <w:rPr>
          <w:rFonts w:ascii="Times New Roman" w:hAnsi="Times New Roman"/>
          <w:sz w:val="24"/>
          <w:szCs w:val="24"/>
        </w:rPr>
        <w:t>0,2</w:t>
      </w:r>
      <w:r w:rsidRPr="00FA4EC9">
        <w:rPr>
          <w:rFonts w:ascii="Times New Roman" w:hAnsi="Times New Roman"/>
          <w:sz w:val="24"/>
          <w:szCs w:val="24"/>
        </w:rPr>
        <w:t>(</w:t>
      </w:r>
      <w:r w:rsidR="004A0AFC">
        <w:rPr>
          <w:rFonts w:ascii="Times New Roman" w:hAnsi="Times New Roman"/>
          <w:sz w:val="24"/>
          <w:szCs w:val="24"/>
        </w:rPr>
        <w:t>Ноль целых две десятых</w:t>
      </w:r>
      <w:r w:rsidRPr="00FA4EC9">
        <w:rPr>
          <w:rFonts w:ascii="Times New Roman" w:hAnsi="Times New Roman"/>
          <w:sz w:val="24"/>
          <w:szCs w:val="24"/>
        </w:rPr>
        <w:t>) % от стоимости услуг, указанной в данном счете-фактуре, за каждый случай нарушения.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7.4</w:t>
      </w:r>
      <w:r w:rsidRPr="00255F23">
        <w:rPr>
          <w:rFonts w:ascii="Times New Roman" w:hAnsi="Times New Roman"/>
          <w:sz w:val="24"/>
          <w:szCs w:val="24"/>
        </w:rPr>
        <w:t>1</w:t>
      </w:r>
      <w:r w:rsidRPr="00FA4EC9">
        <w:rPr>
          <w:rFonts w:ascii="Times New Roman" w:hAnsi="Times New Roman"/>
          <w:sz w:val="24"/>
          <w:szCs w:val="24"/>
        </w:rPr>
        <w:t>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7.4</w:t>
      </w:r>
      <w:r w:rsidRPr="00255F23">
        <w:rPr>
          <w:rFonts w:ascii="Times New Roman" w:hAnsi="Times New Roman"/>
          <w:sz w:val="24"/>
          <w:szCs w:val="24"/>
        </w:rPr>
        <w:t>2</w:t>
      </w:r>
      <w:r w:rsidRPr="00FA4EC9">
        <w:rPr>
          <w:rFonts w:ascii="Times New Roman" w:hAnsi="Times New Roman"/>
          <w:sz w:val="24"/>
          <w:szCs w:val="24"/>
        </w:rPr>
        <w:t>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7.4</w:t>
      </w:r>
      <w:r w:rsidRPr="00255F23">
        <w:rPr>
          <w:rFonts w:ascii="Times New Roman" w:hAnsi="Times New Roman"/>
          <w:sz w:val="24"/>
          <w:szCs w:val="24"/>
        </w:rPr>
        <w:t>3</w:t>
      </w:r>
      <w:r w:rsidRPr="00FA4EC9">
        <w:rPr>
          <w:rFonts w:ascii="Times New Roman" w:hAnsi="Times New Roman"/>
          <w:sz w:val="24"/>
          <w:szCs w:val="24"/>
        </w:rPr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7.4</w:t>
      </w:r>
      <w:r w:rsidRPr="00255F23">
        <w:rPr>
          <w:rFonts w:ascii="Times New Roman" w:hAnsi="Times New Roman"/>
          <w:sz w:val="24"/>
          <w:szCs w:val="24"/>
        </w:rPr>
        <w:t>4</w:t>
      </w:r>
      <w:r w:rsidRPr="00FA4EC9">
        <w:rPr>
          <w:rFonts w:ascii="Times New Roman" w:hAnsi="Times New Roman"/>
          <w:sz w:val="24"/>
          <w:szCs w:val="24"/>
        </w:rPr>
        <w:t>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ОБСТОЯТЕЛЬСТВА НЕПРЕОДОЛИМОЙ СИЛЫ (ФОРС-МАЖОР)</w:t>
      </w:r>
    </w:p>
    <w:p w:rsidR="00255F23" w:rsidRPr="00FA4EC9" w:rsidRDefault="00255F23" w:rsidP="00255F23">
      <w:pPr>
        <w:spacing w:after="0" w:line="240" w:lineRule="auto"/>
        <w:ind w:left="420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8.1.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8.2. </w:t>
      </w:r>
      <w:proofErr w:type="gramStart"/>
      <w:r w:rsidRPr="00FA4EC9">
        <w:rPr>
          <w:rFonts w:ascii="Times New Roman" w:hAnsi="Times New Roman"/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компетентным органом.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8.3.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КОНФИДЕНЦИАЛЬНОСТЬ</w:t>
      </w:r>
    </w:p>
    <w:p w:rsidR="00255F23" w:rsidRPr="00FA4EC9" w:rsidRDefault="00255F23" w:rsidP="00255F23">
      <w:pPr>
        <w:spacing w:after="0" w:line="240" w:lineRule="auto"/>
        <w:ind w:left="420"/>
        <w:rPr>
          <w:rFonts w:ascii="Times New Roman" w:hAnsi="Times New Roman"/>
          <w:b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9.1.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FA4EC9">
        <w:rPr>
          <w:rFonts w:ascii="Times New Roman" w:hAnsi="Times New Roman"/>
          <w:sz w:val="24"/>
          <w:szCs w:val="24"/>
        </w:rPr>
        <w:t>Изложенное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выше не распространяется на общеизвестную и общедоступную информацию.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9.2.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РАЗРЕШЕНИЕ СПОРОВ</w:t>
      </w:r>
    </w:p>
    <w:p w:rsidR="00255F23" w:rsidRPr="00FA4EC9" w:rsidRDefault="00255F23" w:rsidP="00255F2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10.1.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10.2.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numPr>
          <w:ilvl w:val="0"/>
          <w:numId w:val="30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АНТИКОРРУПЦИОННАЯ ОГОВОРКА</w:t>
      </w:r>
    </w:p>
    <w:p w:rsidR="00255F23" w:rsidRPr="00FA4EC9" w:rsidRDefault="00255F23" w:rsidP="00255F2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11.1. </w:t>
      </w:r>
      <w:proofErr w:type="gramStart"/>
      <w:r w:rsidRPr="00FA4EC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11.2. </w:t>
      </w:r>
      <w:proofErr w:type="gramStart"/>
      <w:r w:rsidRPr="00FA4EC9">
        <w:rPr>
          <w:rFonts w:ascii="Times New Roman" w:hAnsi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11.3.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FA4EC9">
        <w:rPr>
          <w:rFonts w:ascii="Times New Roman" w:hAnsi="Times New Roman"/>
          <w:sz w:val="24"/>
          <w:szCs w:val="24"/>
        </w:rPr>
        <w:t>с даты направления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письменного уведомления.</w:t>
      </w:r>
    </w:p>
    <w:p w:rsidR="00255F23" w:rsidRPr="00FA4EC9" w:rsidRDefault="00255F23" w:rsidP="00255F2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11.4. </w:t>
      </w:r>
      <w:proofErr w:type="gramStart"/>
      <w:r w:rsidRPr="00FA4EC9">
        <w:rPr>
          <w:rFonts w:ascii="Times New Roman" w:hAnsi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легализации доходов, полученных преступным путем.</w:t>
      </w:r>
    </w:p>
    <w:p w:rsidR="00255F23" w:rsidRPr="00FA4EC9" w:rsidRDefault="00255F23" w:rsidP="00255F23">
      <w:pPr>
        <w:pStyle w:val="2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11.5.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FA4EC9">
        <w:rPr>
          <w:rFonts w:ascii="Times New Roman" w:hAnsi="Times New Roman"/>
          <w:sz w:val="24"/>
          <w:szCs w:val="24"/>
        </w:rPr>
        <w:t>был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255F23" w:rsidRPr="00FA4EC9" w:rsidRDefault="00255F23" w:rsidP="00255F23">
      <w:pPr>
        <w:pStyle w:val="23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pStyle w:val="4"/>
        <w:keepLines/>
        <w:widowControl/>
        <w:numPr>
          <w:ilvl w:val="0"/>
          <w:numId w:val="30"/>
        </w:numPr>
        <w:suppressAutoHyphens w:val="0"/>
        <w:spacing w:before="0" w:after="0"/>
        <w:jc w:val="center"/>
        <w:rPr>
          <w:sz w:val="24"/>
          <w:szCs w:val="24"/>
        </w:rPr>
      </w:pPr>
      <w:r w:rsidRPr="00FA4EC9">
        <w:rPr>
          <w:sz w:val="24"/>
          <w:szCs w:val="24"/>
        </w:rPr>
        <w:t>ПРОЧИЕ УСЛОВИЯ</w:t>
      </w:r>
    </w:p>
    <w:p w:rsidR="00255F23" w:rsidRPr="00FA4EC9" w:rsidRDefault="00255F23" w:rsidP="00255F23">
      <w:pPr>
        <w:tabs>
          <w:tab w:val="num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12.1. Настоящий договор вступает в силу с «</w:t>
      </w:r>
      <w:r w:rsidR="004A0AFC">
        <w:rPr>
          <w:rFonts w:ascii="Times New Roman" w:hAnsi="Times New Roman"/>
          <w:sz w:val="24"/>
          <w:szCs w:val="24"/>
        </w:rPr>
        <w:t>01</w:t>
      </w:r>
      <w:r w:rsidRPr="00FA4EC9">
        <w:rPr>
          <w:rFonts w:ascii="Times New Roman" w:hAnsi="Times New Roman"/>
          <w:sz w:val="24"/>
          <w:szCs w:val="24"/>
        </w:rPr>
        <w:t>»</w:t>
      </w:r>
      <w:r w:rsidR="004A0AFC">
        <w:rPr>
          <w:rFonts w:ascii="Times New Roman" w:hAnsi="Times New Roman"/>
          <w:sz w:val="24"/>
          <w:szCs w:val="24"/>
        </w:rPr>
        <w:t xml:space="preserve"> января</w:t>
      </w:r>
      <w:r w:rsidRPr="00FA4EC9">
        <w:rPr>
          <w:rFonts w:ascii="Times New Roman" w:hAnsi="Times New Roman"/>
          <w:sz w:val="24"/>
          <w:szCs w:val="24"/>
        </w:rPr>
        <w:t xml:space="preserve"> 20</w:t>
      </w:r>
      <w:r w:rsidR="004A0AFC">
        <w:rPr>
          <w:rFonts w:ascii="Times New Roman" w:hAnsi="Times New Roman"/>
          <w:sz w:val="24"/>
          <w:szCs w:val="24"/>
        </w:rPr>
        <w:t>15</w:t>
      </w:r>
      <w:r w:rsidRPr="00FA4EC9">
        <w:rPr>
          <w:rFonts w:ascii="Times New Roman" w:hAnsi="Times New Roman"/>
          <w:sz w:val="24"/>
          <w:szCs w:val="24"/>
        </w:rPr>
        <w:t xml:space="preserve"> года (либо с момента его подписания обеими Сторонами) и действует по «</w:t>
      </w:r>
      <w:r w:rsidR="004A0AFC">
        <w:rPr>
          <w:rFonts w:ascii="Times New Roman" w:hAnsi="Times New Roman"/>
          <w:sz w:val="24"/>
          <w:szCs w:val="24"/>
        </w:rPr>
        <w:t>31</w:t>
      </w:r>
      <w:r w:rsidRPr="00FA4EC9">
        <w:rPr>
          <w:rFonts w:ascii="Times New Roman" w:hAnsi="Times New Roman"/>
          <w:sz w:val="24"/>
          <w:szCs w:val="24"/>
        </w:rPr>
        <w:t>»</w:t>
      </w:r>
      <w:r w:rsidR="004A0AFC">
        <w:rPr>
          <w:rFonts w:ascii="Times New Roman" w:hAnsi="Times New Roman"/>
          <w:sz w:val="24"/>
          <w:szCs w:val="24"/>
        </w:rPr>
        <w:t xml:space="preserve"> декабря </w:t>
      </w:r>
      <w:r w:rsidRPr="00FA4EC9">
        <w:rPr>
          <w:rFonts w:ascii="Times New Roman" w:hAnsi="Times New Roman"/>
          <w:sz w:val="24"/>
          <w:szCs w:val="24"/>
        </w:rPr>
        <w:t xml:space="preserve"> 20</w:t>
      </w:r>
      <w:r w:rsidR="004A0AFC">
        <w:rPr>
          <w:rFonts w:ascii="Times New Roman" w:hAnsi="Times New Roman"/>
          <w:sz w:val="24"/>
          <w:szCs w:val="24"/>
        </w:rPr>
        <w:t xml:space="preserve">15 </w:t>
      </w:r>
      <w:r w:rsidRPr="00FA4EC9">
        <w:rPr>
          <w:rFonts w:ascii="Times New Roman" w:hAnsi="Times New Roman"/>
          <w:sz w:val="24"/>
          <w:szCs w:val="24"/>
        </w:rPr>
        <w:t xml:space="preserve"> года, а в части расчётов - до полного исполнения Сторонами своих обязательств.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>12.3. Подписав настоящий Договор, Исполнитель подтверждает, что: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оказываемых услуг. 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Тот факт, что Исполнителем не будут приняты в расчет какие-либо вопросы, которые могут повлиять на оказание услуг, не освобождает Исполнителя от обязательств по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12.4. Никакие другие услуги и работы Исполнителя не являются приоритетными в ущерб оказанию услуг по настоящему Договору.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55F23" w:rsidRPr="00FA4EC9" w:rsidRDefault="00255F23" w:rsidP="00255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55F23" w:rsidRPr="00FA4EC9" w:rsidRDefault="00255F23" w:rsidP="00255F2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55F23" w:rsidRPr="00FA4EC9" w:rsidRDefault="00255F23" w:rsidP="00255F2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12.8. В случае</w:t>
      </w:r>
      <w:proofErr w:type="gramStart"/>
      <w:r w:rsidRPr="00FA4EC9">
        <w:rPr>
          <w:rFonts w:ascii="Times New Roman" w:hAnsi="Times New Roman"/>
          <w:sz w:val="24"/>
          <w:szCs w:val="24"/>
        </w:rPr>
        <w:t>,</w:t>
      </w:r>
      <w:proofErr w:type="gramEnd"/>
      <w:r w:rsidRPr="00FA4EC9">
        <w:rPr>
          <w:rFonts w:ascii="Times New Roman" w:hAnsi="Times New Roman"/>
          <w:sz w:val="24"/>
          <w:szCs w:val="24"/>
        </w:rPr>
        <w:t xml:space="preserve"> если в результате </w:t>
      </w:r>
      <w:proofErr w:type="spellStart"/>
      <w:r w:rsidRPr="00FA4EC9">
        <w:rPr>
          <w:rFonts w:ascii="Times New Roman" w:hAnsi="Times New Roman"/>
          <w:sz w:val="24"/>
          <w:szCs w:val="24"/>
        </w:rPr>
        <w:t>неуведомления</w:t>
      </w:r>
      <w:proofErr w:type="spellEnd"/>
      <w:r w:rsidRPr="00FA4EC9">
        <w:rPr>
          <w:rFonts w:ascii="Times New Roman" w:hAnsi="Times New Roman"/>
          <w:sz w:val="24"/>
          <w:szCs w:val="24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12.1</w:t>
      </w:r>
      <w:r w:rsidRPr="00255F23">
        <w:rPr>
          <w:rFonts w:ascii="Times New Roman" w:hAnsi="Times New Roman"/>
          <w:sz w:val="24"/>
          <w:szCs w:val="24"/>
        </w:rPr>
        <w:t>3</w:t>
      </w:r>
      <w:r w:rsidRPr="00FA4EC9">
        <w:rPr>
          <w:rFonts w:ascii="Times New Roman" w:hAnsi="Times New Roman"/>
          <w:sz w:val="24"/>
          <w:szCs w:val="24"/>
        </w:rPr>
        <w:t>. К настоящему Договору прилагаются и являются его неотъемлемой частью: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1 –</w:t>
      </w:r>
      <w:r w:rsidRPr="00FA4EC9">
        <w:rPr>
          <w:rFonts w:ascii="Times New Roman" w:hAnsi="Times New Roman"/>
          <w:sz w:val="24"/>
          <w:szCs w:val="24"/>
        </w:rPr>
        <w:tab/>
        <w:t>Спецификация;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lastRenderedPageBreak/>
        <w:t>Приложение № 2 -</w:t>
      </w:r>
      <w:r w:rsidRPr="00FA4EC9">
        <w:rPr>
          <w:rFonts w:ascii="Times New Roman" w:hAnsi="Times New Roman"/>
          <w:sz w:val="24"/>
          <w:szCs w:val="24"/>
        </w:rPr>
        <w:tab/>
        <w:t>Порядок оказания услуг по сервисному обслуживанию и капитальному ремонту насосных агрегатов в ОАО «СН-МНГ» подрядной организацией;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3 -</w:t>
      </w:r>
      <w:r w:rsidRPr="00FA4EC9">
        <w:rPr>
          <w:rFonts w:ascii="Times New Roman" w:hAnsi="Times New Roman"/>
          <w:sz w:val="24"/>
          <w:szCs w:val="24"/>
        </w:rPr>
        <w:tab/>
        <w:t>Порядок документального оформления и учета операций при выполнении работ по ремонту нефтепромыслового, сварочного оборудования и средств малой механизации;</w:t>
      </w:r>
    </w:p>
    <w:p w:rsidR="00255F23" w:rsidRPr="00FA4EC9" w:rsidRDefault="00255F23" w:rsidP="00255F23">
      <w:pPr>
        <w:spacing w:after="0" w:line="240" w:lineRule="auto"/>
        <w:ind w:left="2126" w:hanging="2126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4 – Дефектная ведомость (форма);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5 -</w:t>
      </w:r>
      <w:r w:rsidRPr="00FA4EC9">
        <w:rPr>
          <w:rFonts w:ascii="Times New Roman" w:hAnsi="Times New Roman"/>
          <w:sz w:val="24"/>
          <w:szCs w:val="24"/>
        </w:rPr>
        <w:tab/>
        <w:t>Положение о контрольно-пропускных пунктах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6 -</w:t>
      </w:r>
      <w:r w:rsidRPr="00FA4EC9">
        <w:rPr>
          <w:rFonts w:ascii="Times New Roman" w:hAnsi="Times New Roman"/>
          <w:sz w:val="24"/>
          <w:szCs w:val="24"/>
        </w:rPr>
        <w:tab/>
        <w:t>Стандарт «Общие требования, предъявляемые к подрядным организациям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в области охраны труда, промышленной, пожарной и экологической безопасности» СТО 025-201</w:t>
      </w:r>
      <w:r w:rsidR="00F2377E">
        <w:rPr>
          <w:rFonts w:ascii="Times New Roman" w:hAnsi="Times New Roman"/>
          <w:sz w:val="24"/>
          <w:szCs w:val="24"/>
        </w:rPr>
        <w:t>3</w:t>
      </w:r>
      <w:r w:rsidRPr="00FA4EC9">
        <w:rPr>
          <w:rFonts w:ascii="Times New Roman" w:hAnsi="Times New Roman"/>
          <w:sz w:val="24"/>
          <w:szCs w:val="24"/>
        </w:rPr>
        <w:t>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7 -</w:t>
      </w:r>
      <w:r w:rsidRPr="00FA4EC9">
        <w:rPr>
          <w:rFonts w:ascii="Times New Roman" w:hAnsi="Times New Roman"/>
          <w:sz w:val="24"/>
          <w:szCs w:val="24"/>
        </w:rPr>
        <w:tab/>
        <w:t>Стандарт «Транспортная безопасность в Открытом акционерном обществе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 СТБ 034-2012;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8 -</w:t>
      </w:r>
      <w:r w:rsidRPr="00FA4EC9">
        <w:rPr>
          <w:rFonts w:ascii="Times New Roman" w:hAnsi="Times New Roman"/>
          <w:sz w:val="24"/>
          <w:szCs w:val="24"/>
        </w:rPr>
        <w:tab/>
        <w:t>Регламент взаимодействия структурных подразделений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-Мегионнефтегаз», подрядных организаций и охранных предприятий при обнаружении признаков хищения имущества открытого акционерного общества «</w:t>
      </w:r>
      <w:proofErr w:type="spellStart"/>
      <w:r w:rsidRPr="00FA4EC9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sz w:val="24"/>
          <w:szCs w:val="24"/>
        </w:rPr>
        <w:t>-Мегионнефтегаз»;</w:t>
      </w:r>
    </w:p>
    <w:p w:rsidR="00255F23" w:rsidRPr="00FA4EC9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>Приложение № 9 -</w:t>
      </w:r>
      <w:r w:rsidRPr="00FA4EC9">
        <w:rPr>
          <w:rFonts w:ascii="Times New Roman" w:hAnsi="Times New Roman"/>
          <w:sz w:val="24"/>
          <w:szCs w:val="24"/>
        </w:rPr>
        <w:tab/>
      </w:r>
      <w:r w:rsidRPr="00FA4EC9">
        <w:rPr>
          <w:rFonts w:ascii="Times New Roman" w:hAnsi="Times New Roman"/>
          <w:color w:val="000000"/>
          <w:sz w:val="24"/>
          <w:szCs w:val="24"/>
        </w:rPr>
        <w:t>План экстренного медицинского реагирования в Открытом акционерном обществе «</w:t>
      </w:r>
      <w:proofErr w:type="spellStart"/>
      <w:r w:rsidRPr="00FA4EC9">
        <w:rPr>
          <w:rFonts w:ascii="Times New Roman" w:hAnsi="Times New Roman"/>
          <w:color w:val="000000"/>
          <w:sz w:val="24"/>
          <w:szCs w:val="24"/>
        </w:rPr>
        <w:t>Славнефть</w:t>
      </w:r>
      <w:proofErr w:type="spellEnd"/>
      <w:r w:rsidRPr="00FA4EC9">
        <w:rPr>
          <w:rFonts w:ascii="Times New Roman" w:hAnsi="Times New Roman"/>
          <w:color w:val="000000"/>
          <w:sz w:val="24"/>
          <w:szCs w:val="24"/>
        </w:rPr>
        <w:t>-Мегионнефтегаз»;</w:t>
      </w:r>
    </w:p>
    <w:p w:rsidR="00C02ED1" w:rsidRDefault="00255F23" w:rsidP="00255F23">
      <w:pPr>
        <w:spacing w:after="0" w:line="240" w:lineRule="auto"/>
        <w:ind w:left="2126" w:hanging="2126"/>
        <w:rPr>
          <w:rFonts w:ascii="Times New Roman" w:hAnsi="Times New Roman"/>
          <w:color w:val="000000"/>
          <w:sz w:val="24"/>
          <w:szCs w:val="24"/>
        </w:rPr>
      </w:pPr>
      <w:r w:rsidRPr="00FA4EC9">
        <w:rPr>
          <w:rFonts w:ascii="Times New Roman" w:hAnsi="Times New Roman"/>
          <w:color w:val="000000"/>
          <w:sz w:val="24"/>
          <w:szCs w:val="24"/>
        </w:rPr>
        <w:t>Приложение № 10 - Процедура «Контроль употребления алкоголя, наркотических и токсических веществ»</w:t>
      </w:r>
      <w:r w:rsidR="00C02ED1">
        <w:rPr>
          <w:rFonts w:ascii="Times New Roman" w:hAnsi="Times New Roman"/>
          <w:color w:val="000000"/>
          <w:sz w:val="24"/>
          <w:szCs w:val="24"/>
        </w:rPr>
        <w:t>;</w:t>
      </w:r>
    </w:p>
    <w:p w:rsidR="00C02ED1" w:rsidRDefault="00C02ED1" w:rsidP="00C02ED1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/>
          <w:color w:val="000000"/>
        </w:rPr>
        <w:t xml:space="preserve">Приложение № 11 - </w:t>
      </w:r>
      <w:r w:rsidRPr="00EA294D">
        <w:rPr>
          <w:rFonts w:ascii="Times New Roman" w:hAnsi="Times New Roman" w:cs="Times New Roman"/>
        </w:rPr>
        <w:t>Положени</w:t>
      </w:r>
      <w:r>
        <w:rPr>
          <w:rFonts w:ascii="Times New Roman" w:hAnsi="Times New Roman" w:cs="Times New Roman"/>
        </w:rPr>
        <w:t>е</w:t>
      </w:r>
      <w:r w:rsidRPr="00EA294D">
        <w:rPr>
          <w:rFonts w:ascii="Times New Roman" w:hAnsi="Times New Roman" w:cs="Times New Roman"/>
        </w:rPr>
        <w:t xml:space="preserve"> о допуске подрядных организаций к выполнению работ/оказанию услуг на</w:t>
      </w:r>
      <w:r w:rsidRPr="008315CE">
        <w:rPr>
          <w:rFonts w:ascii="Times New Roman" w:hAnsi="Times New Roman" w:cs="Times New Roman"/>
        </w:rPr>
        <w:t xml:space="preserve"> производственной территории и объектах открытого акционерного общества «</w:t>
      </w:r>
      <w:proofErr w:type="spellStart"/>
      <w:r w:rsidRPr="008315CE">
        <w:rPr>
          <w:rFonts w:ascii="Times New Roman" w:hAnsi="Times New Roman" w:cs="Times New Roman"/>
        </w:rPr>
        <w:t>Славнефть</w:t>
      </w:r>
      <w:proofErr w:type="spellEnd"/>
      <w:r w:rsidRPr="008315CE">
        <w:rPr>
          <w:rFonts w:ascii="Times New Roman" w:hAnsi="Times New Roman" w:cs="Times New Roman"/>
        </w:rPr>
        <w:t>-Мегионнефтегаз»</w:t>
      </w:r>
      <w:r>
        <w:rPr>
          <w:rFonts w:ascii="Times New Roman" w:hAnsi="Times New Roman" w:cs="Times New Roman"/>
        </w:rPr>
        <w:t>;</w:t>
      </w:r>
      <w:r w:rsidRPr="008315CE">
        <w:rPr>
          <w:rFonts w:ascii="Times New Roman" w:hAnsi="Times New Roman" w:cs="Times New Roman"/>
        </w:rPr>
        <w:t xml:space="preserve"> </w:t>
      </w:r>
    </w:p>
    <w:p w:rsidR="00255F23" w:rsidRPr="00FA4EC9" w:rsidRDefault="00C02ED1" w:rsidP="00C02ED1">
      <w:pPr>
        <w:pStyle w:val="Style3"/>
        <w:widowControl/>
        <w:tabs>
          <w:tab w:val="left" w:pos="1276"/>
          <w:tab w:val="left" w:pos="1418"/>
        </w:tabs>
        <w:spacing w:line="240" w:lineRule="auto"/>
        <w:ind w:firstLine="0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Приложение № 12 - </w:t>
      </w:r>
      <w:r w:rsidRPr="008315CE">
        <w:rPr>
          <w:rFonts w:ascii="Times New Roman" w:hAnsi="Times New Roman" w:cs="Times New Roman"/>
        </w:rPr>
        <w:t>Регламент взаимодействия ОАО «СН-МНГ» с подрядными организациями в процессе привлечения Субподрядных организаций</w:t>
      </w:r>
      <w:r w:rsidR="00255F23" w:rsidRPr="00FA4EC9">
        <w:rPr>
          <w:rFonts w:ascii="Times New Roman" w:hAnsi="Times New Roman"/>
          <w:color w:val="000000"/>
        </w:rPr>
        <w:t>.</w:t>
      </w:r>
    </w:p>
    <w:p w:rsidR="00255F23" w:rsidRPr="00FA4EC9" w:rsidRDefault="00255F23" w:rsidP="00255F2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5F23" w:rsidRPr="00FA4EC9" w:rsidRDefault="00255F23" w:rsidP="00255F23">
      <w:pPr>
        <w:keepLines/>
        <w:spacing w:after="0" w:line="240" w:lineRule="auto"/>
        <w:ind w:left="720" w:hanging="720"/>
        <w:jc w:val="center"/>
        <w:rPr>
          <w:rFonts w:ascii="Times New Roman" w:hAnsi="Times New Roman"/>
          <w:b/>
          <w:sz w:val="24"/>
          <w:szCs w:val="24"/>
        </w:rPr>
      </w:pPr>
      <w:r w:rsidRPr="00FA4EC9">
        <w:rPr>
          <w:rFonts w:ascii="Times New Roman" w:hAnsi="Times New Roman"/>
          <w:b/>
          <w:sz w:val="24"/>
          <w:szCs w:val="24"/>
        </w:rPr>
        <w:t>АДРЕСА, БАНКОВСКИЕ РЕКВИЗИТЫ И ПОДПИСИ СТОРОН:</w:t>
      </w:r>
    </w:p>
    <w:p w:rsidR="00255F23" w:rsidRPr="00FA4EC9" w:rsidRDefault="00255F23" w:rsidP="00255F23">
      <w:pPr>
        <w:keepLines/>
        <w:spacing w:after="0" w:line="240" w:lineRule="auto"/>
        <w:ind w:left="720" w:hanging="720"/>
        <w:jc w:val="both"/>
        <w:rPr>
          <w:rFonts w:ascii="Times New Roman" w:hAnsi="Times New Roman"/>
          <w:sz w:val="24"/>
          <w:szCs w:val="24"/>
        </w:rPr>
      </w:pPr>
    </w:p>
    <w:p w:rsidR="00255F23" w:rsidRPr="00FA4EC9" w:rsidRDefault="00255F23" w:rsidP="00255F23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A4EC9">
        <w:rPr>
          <w:rFonts w:ascii="Times New Roman" w:hAnsi="Times New Roman"/>
          <w:sz w:val="24"/>
          <w:szCs w:val="24"/>
        </w:rPr>
        <w:t xml:space="preserve">Заказчик:                                                               Исполнитель:          </w:t>
      </w:r>
    </w:p>
    <w:p w:rsidR="00255F23" w:rsidRPr="00FA4EC9" w:rsidRDefault="00255F23" w:rsidP="00255F23">
      <w:pPr>
        <w:pStyle w:val="ac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pStyle w:val="ac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ОАО «СН-МНГ»</w:t>
            </w:r>
          </w:p>
        </w:tc>
        <w:tc>
          <w:tcPr>
            <w:tcW w:w="4879" w:type="dxa"/>
          </w:tcPr>
          <w:p w:rsidR="00255F23" w:rsidRPr="00FA4EC9" w:rsidRDefault="00255F23" w:rsidP="00BB634B">
            <w:pPr>
              <w:pStyle w:val="ac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«_____________________________»</w:t>
            </w:r>
          </w:p>
          <w:p w:rsidR="00255F23" w:rsidRPr="00FA4EC9" w:rsidRDefault="00255F23" w:rsidP="00BB634B">
            <w:pPr>
              <w:pStyle w:val="ac"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A4EC9">
              <w:rPr>
                <w:rFonts w:ascii="Times New Roman" w:hAnsi="Times New Roman"/>
                <w:sz w:val="18"/>
                <w:szCs w:val="18"/>
              </w:rPr>
              <w:t>(наименование Исполнителя)</w:t>
            </w:r>
          </w:p>
        </w:tc>
      </w:tr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79" w:type="dxa"/>
          </w:tcPr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 xml:space="preserve">Генеральный директор                                             </w:t>
            </w:r>
          </w:p>
        </w:tc>
        <w:tc>
          <w:tcPr>
            <w:tcW w:w="4879" w:type="dxa"/>
          </w:tcPr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</w:tc>
      </w:tr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EC9">
              <w:rPr>
                <w:rFonts w:ascii="Times New Roman" w:hAnsi="Times New Roman"/>
                <w:sz w:val="18"/>
                <w:szCs w:val="18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</w:tcPr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EC9">
              <w:rPr>
                <w:rFonts w:ascii="Times New Roman" w:hAnsi="Times New Roman"/>
                <w:sz w:val="18"/>
                <w:szCs w:val="18"/>
              </w:rPr>
              <w:t>(должность иного уполномоченного на основании Доверенности)</w:t>
            </w:r>
          </w:p>
        </w:tc>
      </w:tr>
      <w:tr w:rsidR="00255F23" w:rsidRPr="00FA4EC9" w:rsidTr="00BB634B">
        <w:tc>
          <w:tcPr>
            <w:tcW w:w="4808" w:type="dxa"/>
          </w:tcPr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5F23" w:rsidRPr="00FA4EC9" w:rsidRDefault="00255F23" w:rsidP="00BB63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A4EC9">
              <w:rPr>
                <w:rFonts w:ascii="Times New Roman" w:hAnsi="Times New Roman"/>
                <w:bCs/>
                <w:sz w:val="24"/>
                <w:szCs w:val="24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 w:rsidRPr="00FA4EC9">
              <w:rPr>
                <w:rFonts w:ascii="Times New Roman" w:hAnsi="Times New Roman"/>
                <w:bCs/>
                <w:sz w:val="24"/>
                <w:szCs w:val="24"/>
              </w:rPr>
              <w:t>__________________ (Ф.И.О.)</w:t>
            </w: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255F23" w:rsidRPr="00FA4EC9" w:rsidRDefault="00255F23" w:rsidP="00BB634B">
            <w:pPr>
              <w:pStyle w:val="ac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255F23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3" w:name="_GoBack"/>
      <w:bookmarkEnd w:id="3"/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51936" w:rsidRDefault="00051936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5F23" w:rsidRPr="00321ECC" w:rsidRDefault="00255F23" w:rsidP="00255F23">
      <w:pPr>
        <w:spacing w:after="0" w:line="240" w:lineRule="auto"/>
        <w:ind w:left="2127" w:hanging="212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06203" w:rsidRDefault="00E06203"/>
    <w:sectPr w:rsidR="00E06203" w:rsidSect="00645B5C">
      <w:pgSz w:w="11906" w:h="16838" w:code="9"/>
      <w:pgMar w:top="567" w:right="102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E8CDE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3A63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228FC4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6A30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04400E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382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D403E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184B4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95CAB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A7A9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2"/>
      <w:numFmt w:val="none"/>
      <w:suff w:val="nothing"/>
      <w:lvlText w:val="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.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....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.......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..........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1.%2"/>
      <w:lvlJc w:val="left"/>
      <w:pPr>
        <w:tabs>
          <w:tab w:val="num" w:pos="1287"/>
        </w:tabs>
        <w:ind w:left="1287" w:hanging="360"/>
      </w:pPr>
      <w:rPr>
        <w:rFonts w:ascii="Symbol" w:hAnsi="Symbol" w:cs="Symbol"/>
      </w:r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  <w:rPr>
        <w:rFonts w:ascii="Symbol" w:hAnsi="Symbol" w:cs="Symbol"/>
      </w:rPr>
    </w:lvl>
    <w:lvl w:ilvl="3">
      <w:start w:val="1"/>
      <w:numFmt w:val="decimal"/>
      <w:lvlText w:val="%1.%2.%3.%4"/>
      <w:lvlJc w:val="left"/>
      <w:pPr>
        <w:tabs>
          <w:tab w:val="num" w:pos="1647"/>
        </w:tabs>
        <w:ind w:left="1647" w:hanging="720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5">
      <w:start w:val="1"/>
      <w:numFmt w:val="decimal"/>
      <w:lvlText w:val="%1.%2.%3.%4.%5.%6"/>
      <w:lvlJc w:val="left"/>
      <w:pPr>
        <w:tabs>
          <w:tab w:val="num" w:pos="2007"/>
        </w:tabs>
        <w:ind w:left="2007" w:hanging="1080"/>
      </w:pPr>
      <w:rPr>
        <w:rFonts w:ascii="Symbol" w:hAnsi="Symbol" w:cs="Symbol"/>
      </w:rPr>
    </w:lvl>
    <w:lvl w:ilvl="6">
      <w:start w:val="1"/>
      <w:numFmt w:val="decimal"/>
      <w:lvlText w:val="%1.%2.%3.%4.%5.%6.%7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2367"/>
        </w:tabs>
        <w:ind w:left="2367" w:hanging="1440"/>
      </w:pPr>
      <w:rPr>
        <w:rFonts w:ascii="Symbol" w:hAnsi="Symbol" w:cs="Symbol"/>
      </w:rPr>
    </w:lvl>
    <w:lvl w:ilvl="8">
      <w:start w:val="1"/>
      <w:numFmt w:val="decimal"/>
      <w:lvlText w:val="%1.%2.%3.%4.%5.%6.%7.%8.%9"/>
      <w:lvlJc w:val="left"/>
      <w:pPr>
        <w:tabs>
          <w:tab w:val="num" w:pos="2727"/>
        </w:tabs>
        <w:ind w:left="2727" w:hanging="1800"/>
      </w:pPr>
      <w:rPr>
        <w:rFonts w:ascii="Symbol" w:hAnsi="Symbol" w:cs="Symbol"/>
      </w:rPr>
    </w:lvl>
  </w:abstractNum>
  <w:abstractNum w:abstractNumId="12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01C46D68"/>
    <w:multiLevelType w:val="hybridMultilevel"/>
    <w:tmpl w:val="F4E48F7E"/>
    <w:lvl w:ilvl="0" w:tplc="42702BE4">
      <w:start w:val="1"/>
      <w:numFmt w:val="none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07796283"/>
    <w:multiLevelType w:val="hybridMultilevel"/>
    <w:tmpl w:val="28106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D536A82"/>
    <w:multiLevelType w:val="hybridMultilevel"/>
    <w:tmpl w:val="CF7C5C14"/>
    <w:lvl w:ilvl="0" w:tplc="98267F1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E574A0F"/>
    <w:multiLevelType w:val="multilevel"/>
    <w:tmpl w:val="291430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8">
    <w:nsid w:val="16351B5E"/>
    <w:multiLevelType w:val="hybridMultilevel"/>
    <w:tmpl w:val="43188306"/>
    <w:lvl w:ilvl="0" w:tplc="4E300484">
      <w:start w:val="1"/>
      <w:numFmt w:val="bullet"/>
      <w:lvlText w:val="-"/>
      <w:lvlJc w:val="left"/>
      <w:pPr>
        <w:ind w:left="10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9">
    <w:nsid w:val="1CBE49A5"/>
    <w:multiLevelType w:val="hybridMultilevel"/>
    <w:tmpl w:val="F0A23216"/>
    <w:lvl w:ilvl="0" w:tplc="A1BE7E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F7E50EA"/>
    <w:multiLevelType w:val="multilevel"/>
    <w:tmpl w:val="BD98F86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1F9B3BAA"/>
    <w:multiLevelType w:val="hybridMultilevel"/>
    <w:tmpl w:val="9C921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4120866"/>
    <w:multiLevelType w:val="multilevel"/>
    <w:tmpl w:val="DAF212D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D8E6855"/>
    <w:multiLevelType w:val="multilevel"/>
    <w:tmpl w:val="1BDE6E4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2EDD192A"/>
    <w:multiLevelType w:val="hybridMultilevel"/>
    <w:tmpl w:val="0E72743A"/>
    <w:lvl w:ilvl="0" w:tplc="4E300484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A156A4C"/>
    <w:multiLevelType w:val="multilevel"/>
    <w:tmpl w:val="AAE6BC84"/>
    <w:lvl w:ilvl="0">
      <w:start w:val="1"/>
      <w:numFmt w:val="decimal"/>
      <w:pStyle w:val="-1"/>
      <w:suff w:val="space"/>
      <w:lvlText w:val="%1."/>
      <w:lvlJc w:val="center"/>
      <w:pPr>
        <w:ind w:left="3119"/>
      </w:pPr>
      <w:rPr>
        <w:rFonts w:ascii="Times New Roman" w:hAnsi="Times New Roman" w:cs="Times New Roman" w:hint="default"/>
        <w:b/>
        <w:bCs/>
        <w:i w:val="0"/>
        <w:iCs w:val="0"/>
        <w:caps/>
        <w:strike w:val="0"/>
        <w:dstrike w:val="0"/>
        <w:outline w:val="0"/>
        <w:shadow w:val="0"/>
        <w:emboss w:val="0"/>
        <w:imprint w:val="0"/>
        <w:vanish w:val="0"/>
        <w:color w:val="000080"/>
        <w:sz w:val="24"/>
        <w:szCs w:val="24"/>
        <w:u w:val="none"/>
        <w:vertAlign w:val="baseline"/>
      </w:rPr>
    </w:lvl>
    <w:lvl w:ilvl="1">
      <w:start w:val="1"/>
      <w:numFmt w:val="decimal"/>
      <w:pStyle w:val="-2"/>
      <w:suff w:val="space"/>
      <w:lvlText w:val="%1.%2."/>
      <w:lvlJc w:val="left"/>
      <w:rPr>
        <w:rFonts w:hint="default"/>
      </w:rPr>
    </w:lvl>
    <w:lvl w:ilvl="2">
      <w:start w:val="1"/>
      <w:numFmt w:val="decimal"/>
      <w:pStyle w:val="-3"/>
      <w:suff w:val="space"/>
      <w:lvlText w:val="%1.%2.%3."/>
      <w:lvlJc w:val="left"/>
      <w:pPr>
        <w:ind w:left="680"/>
      </w:pPr>
      <w:rPr>
        <w:rFonts w:hint="default"/>
      </w:rPr>
    </w:lvl>
    <w:lvl w:ilvl="3">
      <w:start w:val="1"/>
      <w:numFmt w:val="decimal"/>
      <w:pStyle w:val="-4"/>
      <w:suff w:val="space"/>
      <w:lvlText w:val="%1.%2.%3.%4."/>
      <w:lvlJc w:val="left"/>
      <w:pPr>
        <w:ind w:left="107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3BDE71D0"/>
    <w:multiLevelType w:val="multilevel"/>
    <w:tmpl w:val="ED14A11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4365347B"/>
    <w:multiLevelType w:val="hybridMultilevel"/>
    <w:tmpl w:val="1C8A4E88"/>
    <w:lvl w:ilvl="0" w:tplc="4E300484">
      <w:start w:val="1"/>
      <w:numFmt w:val="bullet"/>
      <w:lvlText w:val="-"/>
      <w:lvlJc w:val="left"/>
      <w:pPr>
        <w:ind w:left="11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8">
    <w:nsid w:val="45D3682E"/>
    <w:multiLevelType w:val="multilevel"/>
    <w:tmpl w:val="DF6232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4C98190C"/>
    <w:multiLevelType w:val="hybridMultilevel"/>
    <w:tmpl w:val="14C2B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D335434"/>
    <w:multiLevelType w:val="multilevel"/>
    <w:tmpl w:val="28E675D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526A6DEC"/>
    <w:multiLevelType w:val="multilevel"/>
    <w:tmpl w:val="871A98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53B87534"/>
    <w:multiLevelType w:val="multilevel"/>
    <w:tmpl w:val="913C4FE8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54AF16AB"/>
    <w:multiLevelType w:val="hybridMultilevel"/>
    <w:tmpl w:val="0E82126C"/>
    <w:lvl w:ilvl="0" w:tplc="05F294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906455A">
      <w:numFmt w:val="none"/>
      <w:lvlText w:val=""/>
      <w:lvlJc w:val="left"/>
      <w:pPr>
        <w:tabs>
          <w:tab w:val="num" w:pos="360"/>
        </w:tabs>
      </w:pPr>
    </w:lvl>
    <w:lvl w:ilvl="2" w:tplc="E9EECC5E">
      <w:numFmt w:val="none"/>
      <w:lvlText w:val=""/>
      <w:lvlJc w:val="left"/>
      <w:pPr>
        <w:tabs>
          <w:tab w:val="num" w:pos="360"/>
        </w:tabs>
      </w:pPr>
    </w:lvl>
    <w:lvl w:ilvl="3" w:tplc="CCE2AF12">
      <w:numFmt w:val="none"/>
      <w:lvlText w:val=""/>
      <w:lvlJc w:val="left"/>
      <w:pPr>
        <w:tabs>
          <w:tab w:val="num" w:pos="360"/>
        </w:tabs>
      </w:pPr>
    </w:lvl>
    <w:lvl w:ilvl="4" w:tplc="B25AAED0">
      <w:numFmt w:val="none"/>
      <w:lvlText w:val=""/>
      <w:lvlJc w:val="left"/>
      <w:pPr>
        <w:tabs>
          <w:tab w:val="num" w:pos="360"/>
        </w:tabs>
      </w:pPr>
    </w:lvl>
    <w:lvl w:ilvl="5" w:tplc="DA9AEDD2">
      <w:numFmt w:val="none"/>
      <w:lvlText w:val=""/>
      <w:lvlJc w:val="left"/>
      <w:pPr>
        <w:tabs>
          <w:tab w:val="num" w:pos="360"/>
        </w:tabs>
      </w:pPr>
    </w:lvl>
    <w:lvl w:ilvl="6" w:tplc="4BC401A0">
      <w:numFmt w:val="none"/>
      <w:lvlText w:val=""/>
      <w:lvlJc w:val="left"/>
      <w:pPr>
        <w:tabs>
          <w:tab w:val="num" w:pos="360"/>
        </w:tabs>
      </w:pPr>
    </w:lvl>
    <w:lvl w:ilvl="7" w:tplc="CCD0FED0">
      <w:numFmt w:val="none"/>
      <w:lvlText w:val=""/>
      <w:lvlJc w:val="left"/>
      <w:pPr>
        <w:tabs>
          <w:tab w:val="num" w:pos="360"/>
        </w:tabs>
      </w:pPr>
    </w:lvl>
    <w:lvl w:ilvl="8" w:tplc="176A974A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556005BE"/>
    <w:multiLevelType w:val="multilevel"/>
    <w:tmpl w:val="0278FF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56164C5F"/>
    <w:multiLevelType w:val="hybridMultilevel"/>
    <w:tmpl w:val="FBD48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6279F8"/>
    <w:multiLevelType w:val="hybridMultilevel"/>
    <w:tmpl w:val="0A9A35E0"/>
    <w:lvl w:ilvl="0" w:tplc="0419000F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483" w:hanging="360"/>
      </w:pPr>
    </w:lvl>
    <w:lvl w:ilvl="2" w:tplc="0419001B">
      <w:start w:val="1"/>
      <w:numFmt w:val="lowerRoman"/>
      <w:lvlText w:val="%3."/>
      <w:lvlJc w:val="right"/>
      <w:pPr>
        <w:ind w:left="5203" w:hanging="180"/>
      </w:pPr>
    </w:lvl>
    <w:lvl w:ilvl="3" w:tplc="0419000F">
      <w:start w:val="1"/>
      <w:numFmt w:val="decimal"/>
      <w:lvlText w:val="%4."/>
      <w:lvlJc w:val="left"/>
      <w:pPr>
        <w:ind w:left="5923" w:hanging="360"/>
      </w:pPr>
    </w:lvl>
    <w:lvl w:ilvl="4" w:tplc="04190019">
      <w:start w:val="1"/>
      <w:numFmt w:val="lowerLetter"/>
      <w:lvlText w:val="%5."/>
      <w:lvlJc w:val="left"/>
      <w:pPr>
        <w:ind w:left="6643" w:hanging="360"/>
      </w:pPr>
    </w:lvl>
    <w:lvl w:ilvl="5" w:tplc="0419001B">
      <w:start w:val="1"/>
      <w:numFmt w:val="lowerRoman"/>
      <w:lvlText w:val="%6."/>
      <w:lvlJc w:val="right"/>
      <w:pPr>
        <w:ind w:left="7363" w:hanging="180"/>
      </w:pPr>
    </w:lvl>
    <w:lvl w:ilvl="6" w:tplc="0419000F">
      <w:start w:val="1"/>
      <w:numFmt w:val="decimal"/>
      <w:lvlText w:val="%7."/>
      <w:lvlJc w:val="left"/>
      <w:pPr>
        <w:ind w:left="8083" w:hanging="360"/>
      </w:pPr>
    </w:lvl>
    <w:lvl w:ilvl="7" w:tplc="04190019">
      <w:start w:val="1"/>
      <w:numFmt w:val="lowerLetter"/>
      <w:lvlText w:val="%8."/>
      <w:lvlJc w:val="left"/>
      <w:pPr>
        <w:ind w:left="8803" w:hanging="360"/>
      </w:pPr>
    </w:lvl>
    <w:lvl w:ilvl="8" w:tplc="0419001B">
      <w:start w:val="1"/>
      <w:numFmt w:val="lowerRoman"/>
      <w:lvlText w:val="%9."/>
      <w:lvlJc w:val="right"/>
      <w:pPr>
        <w:ind w:left="9523" w:hanging="180"/>
      </w:pPr>
    </w:lvl>
  </w:abstractNum>
  <w:abstractNum w:abstractNumId="37">
    <w:nsid w:val="5BA925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F4F1799"/>
    <w:multiLevelType w:val="hybridMultilevel"/>
    <w:tmpl w:val="F21A56F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2CC03B2"/>
    <w:multiLevelType w:val="hybridMultilevel"/>
    <w:tmpl w:val="ED129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3406C7C"/>
    <w:multiLevelType w:val="multilevel"/>
    <w:tmpl w:val="769A90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pStyle w:val="2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1">
    <w:nsid w:val="6E1A3A8A"/>
    <w:multiLevelType w:val="hybridMultilevel"/>
    <w:tmpl w:val="F6D60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>
    <w:nsid w:val="73D512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>
    <w:nsid w:val="756C7DBA"/>
    <w:multiLevelType w:val="singleLevel"/>
    <w:tmpl w:val="4E300484"/>
    <w:lvl w:ilvl="0">
      <w:start w:val="1"/>
      <w:numFmt w:val="bullet"/>
      <w:lvlText w:val="-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45">
    <w:nsid w:val="77E6099D"/>
    <w:multiLevelType w:val="multilevel"/>
    <w:tmpl w:val="8BC68B5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6">
    <w:nsid w:val="7AD931DB"/>
    <w:multiLevelType w:val="multilevel"/>
    <w:tmpl w:val="BA980DE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40"/>
  </w:num>
  <w:num w:numId="2">
    <w:abstractNumId w:val="11"/>
  </w:num>
  <w:num w:numId="3">
    <w:abstractNumId w:val="10"/>
  </w:num>
  <w:num w:numId="4">
    <w:abstractNumId w:val="12"/>
  </w:num>
  <w:num w:numId="5">
    <w:abstractNumId w:val="21"/>
  </w:num>
  <w:num w:numId="6">
    <w:abstractNumId w:val="46"/>
  </w:num>
  <w:num w:numId="7">
    <w:abstractNumId w:val="29"/>
  </w:num>
  <w:num w:numId="8">
    <w:abstractNumId w:val="39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17"/>
  </w:num>
  <w:num w:numId="20">
    <w:abstractNumId w:val="33"/>
  </w:num>
  <w:num w:numId="21">
    <w:abstractNumId w:val="13"/>
  </w:num>
  <w:num w:numId="22">
    <w:abstractNumId w:val="34"/>
  </w:num>
  <w:num w:numId="23">
    <w:abstractNumId w:val="16"/>
  </w:num>
  <w:num w:numId="24">
    <w:abstractNumId w:val="42"/>
  </w:num>
  <w:num w:numId="25">
    <w:abstractNumId w:val="25"/>
  </w:num>
  <w:num w:numId="26">
    <w:abstractNumId w:val="30"/>
  </w:num>
  <w:num w:numId="27">
    <w:abstractNumId w:val="26"/>
  </w:num>
  <w:num w:numId="28">
    <w:abstractNumId w:val="22"/>
  </w:num>
  <w:num w:numId="29">
    <w:abstractNumId w:val="35"/>
  </w:num>
  <w:num w:numId="30">
    <w:abstractNumId w:val="43"/>
  </w:num>
  <w:num w:numId="31">
    <w:abstractNumId w:val="19"/>
  </w:num>
  <w:num w:numId="32">
    <w:abstractNumId w:val="44"/>
  </w:num>
  <w:num w:numId="33">
    <w:abstractNumId w:val="45"/>
  </w:num>
  <w:num w:numId="34">
    <w:abstractNumId w:val="36"/>
  </w:num>
  <w:num w:numId="35">
    <w:abstractNumId w:val="41"/>
  </w:num>
  <w:num w:numId="36">
    <w:abstractNumId w:val="24"/>
  </w:num>
  <w:num w:numId="37">
    <w:abstractNumId w:val="18"/>
  </w:num>
  <w:num w:numId="38">
    <w:abstractNumId w:val="27"/>
  </w:num>
  <w:num w:numId="39">
    <w:abstractNumId w:val="37"/>
  </w:num>
  <w:num w:numId="40">
    <w:abstractNumId w:val="15"/>
  </w:num>
  <w:num w:numId="41">
    <w:abstractNumId w:val="28"/>
  </w:num>
  <w:num w:numId="42">
    <w:abstractNumId w:val="47"/>
  </w:num>
  <w:num w:numId="43">
    <w:abstractNumId w:val="38"/>
  </w:num>
  <w:num w:numId="44">
    <w:abstractNumId w:val="14"/>
  </w:num>
  <w:num w:numId="45">
    <w:abstractNumId w:val="20"/>
  </w:num>
  <w:num w:numId="46">
    <w:abstractNumId w:val="31"/>
  </w:num>
  <w:num w:numId="47">
    <w:abstractNumId w:val="23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F23"/>
    <w:rsid w:val="000261B8"/>
    <w:rsid w:val="00051936"/>
    <w:rsid w:val="00091B8D"/>
    <w:rsid w:val="00255F23"/>
    <w:rsid w:val="004A0AFC"/>
    <w:rsid w:val="00645B5C"/>
    <w:rsid w:val="006F310F"/>
    <w:rsid w:val="007E0DB3"/>
    <w:rsid w:val="008B5D3D"/>
    <w:rsid w:val="00A91D17"/>
    <w:rsid w:val="00BA599A"/>
    <w:rsid w:val="00C02ED1"/>
    <w:rsid w:val="00E06203"/>
    <w:rsid w:val="00EA47B0"/>
    <w:rsid w:val="00ED7982"/>
    <w:rsid w:val="00F23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2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5F2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255F23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F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55F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255F23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25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F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255F23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55F23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255F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55F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55F23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55F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55F23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255F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5F23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255F23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255F2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255F2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255F23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255F2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55F23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255F23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255F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55F2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255F23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255F23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255F23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255F23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">
    <w:name w:val="caption"/>
    <w:basedOn w:val="a"/>
    <w:qFormat/>
    <w:rsid w:val="00255F23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f0">
    <w:name w:val="Title"/>
    <w:basedOn w:val="a"/>
    <w:link w:val="af1"/>
    <w:qFormat/>
    <w:rsid w:val="00255F23"/>
    <w:pPr>
      <w:spacing w:before="240" w:after="0" w:line="240" w:lineRule="auto"/>
      <w:jc w:val="center"/>
    </w:pPr>
    <w:rPr>
      <w:rFonts w:ascii="Times New Roman" w:hAnsi="Times New Roman"/>
      <w:b/>
      <w:bCs/>
      <w:sz w:val="24"/>
      <w:szCs w:val="20"/>
      <w:lang w:eastAsia="en-US"/>
    </w:rPr>
  </w:style>
  <w:style w:type="character" w:customStyle="1" w:styleId="af1">
    <w:name w:val="Название Знак"/>
    <w:basedOn w:val="a0"/>
    <w:link w:val="af0"/>
    <w:rsid w:val="00255F23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2">
    <w:name w:val="Основной текст_"/>
    <w:basedOn w:val="a0"/>
    <w:link w:val="11"/>
    <w:uiPriority w:val="99"/>
    <w:locked/>
    <w:rsid w:val="00255F23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2"/>
    <w:uiPriority w:val="99"/>
    <w:rsid w:val="00255F23"/>
    <w:pPr>
      <w:shd w:val="clear" w:color="auto" w:fill="FFFFFF"/>
      <w:spacing w:before="180" w:after="0" w:line="259" w:lineRule="exact"/>
      <w:ind w:hanging="360"/>
    </w:pPr>
    <w:rPr>
      <w:rFonts w:ascii="Times New Roman" w:eastAsiaTheme="minorHAnsi" w:hAnsi="Times New Roman" w:cstheme="minorBidi"/>
      <w:sz w:val="21"/>
      <w:szCs w:val="21"/>
      <w:lang w:eastAsia="en-US"/>
    </w:rPr>
  </w:style>
  <w:style w:type="character" w:customStyle="1" w:styleId="11pt">
    <w:name w:val="Основной текст + 11 pt"/>
    <w:basedOn w:val="af2"/>
    <w:uiPriority w:val="99"/>
    <w:rsid w:val="00255F23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2"/>
    <w:uiPriority w:val="99"/>
    <w:rsid w:val="00255F23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3">
    <w:name w:val="No Spacing"/>
    <w:uiPriority w:val="1"/>
    <w:qFormat/>
    <w:rsid w:val="00255F23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link w:val="af5"/>
    <w:qFormat/>
    <w:rsid w:val="00255F23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customStyle="1" w:styleId="af5">
    <w:name w:val="Подзаголовок Знак"/>
    <w:basedOn w:val="a0"/>
    <w:link w:val="af4"/>
    <w:rsid w:val="00255F2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"/>
    <w:rsid w:val="00255F2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f6">
    <w:name w:val="Strong"/>
    <w:basedOn w:val="a0"/>
    <w:qFormat/>
    <w:rsid w:val="00255F23"/>
    <w:rPr>
      <w:b/>
      <w:bCs/>
    </w:rPr>
  </w:style>
  <w:style w:type="paragraph" w:customStyle="1" w:styleId="Style3">
    <w:name w:val="Style3"/>
    <w:basedOn w:val="a"/>
    <w:uiPriority w:val="99"/>
    <w:rsid w:val="00C02ED1"/>
    <w:pPr>
      <w:widowControl w:val="0"/>
      <w:autoSpaceDE w:val="0"/>
      <w:autoSpaceDN w:val="0"/>
      <w:adjustRightInd w:val="0"/>
      <w:spacing w:after="0" w:line="274" w:lineRule="exact"/>
      <w:ind w:firstLine="691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F2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55F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55F2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255F23"/>
    <w:pPr>
      <w:keepNext/>
      <w:widowControl w:val="0"/>
      <w:suppressAutoHyphens/>
      <w:spacing w:before="240" w:after="60" w:line="240" w:lineRule="auto"/>
      <w:outlineLvl w:val="3"/>
    </w:pPr>
    <w:rPr>
      <w:rFonts w:ascii="Times New Roman" w:eastAsia="Times" w:hAnsi="Times New Roman"/>
      <w:b/>
      <w:bCs/>
      <w:sz w:val="28"/>
      <w:szCs w:val="28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5F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255F23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255F23"/>
    <w:rPr>
      <w:rFonts w:ascii="Times New Roman" w:eastAsia="Times" w:hAnsi="Times New Roman" w:cs="Times New Roman"/>
      <w:b/>
      <w:bCs/>
      <w:sz w:val="28"/>
      <w:szCs w:val="28"/>
      <w:lang w:val="en-US" w:eastAsia="ar-SA"/>
    </w:rPr>
  </w:style>
  <w:style w:type="paragraph" w:styleId="a3">
    <w:name w:val="Balloon Text"/>
    <w:basedOn w:val="a"/>
    <w:link w:val="a4"/>
    <w:uiPriority w:val="99"/>
    <w:semiHidden/>
    <w:unhideWhenUsed/>
    <w:rsid w:val="00255F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F2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255F23"/>
    <w:pPr>
      <w:suppressAutoHyphens/>
      <w:spacing w:after="12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Основной текст Знак"/>
    <w:basedOn w:val="a0"/>
    <w:link w:val="a5"/>
    <w:rsid w:val="00255F23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7">
    <w:name w:val="Table Grid"/>
    <w:basedOn w:val="a1"/>
    <w:uiPriority w:val="59"/>
    <w:rsid w:val="00255F2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255F2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255F23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255F2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255F23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rsid w:val="00255F2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5F23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с отступом 21"/>
    <w:basedOn w:val="a"/>
    <w:rsid w:val="00255F23"/>
    <w:pPr>
      <w:suppressAutoHyphens/>
      <w:spacing w:after="0" w:line="240" w:lineRule="auto"/>
      <w:ind w:firstLine="567"/>
      <w:jc w:val="both"/>
    </w:pPr>
    <w:rPr>
      <w:rFonts w:ascii="Arial" w:hAnsi="Arial"/>
      <w:sz w:val="24"/>
      <w:szCs w:val="20"/>
      <w:lang w:eastAsia="ar-SA"/>
    </w:rPr>
  </w:style>
  <w:style w:type="paragraph" w:customStyle="1" w:styleId="Char">
    <w:name w:val="Char"/>
    <w:basedOn w:val="a"/>
    <w:rsid w:val="00255F23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c">
    <w:name w:val="Body Text Indent"/>
    <w:basedOn w:val="a"/>
    <w:link w:val="ad"/>
    <w:rsid w:val="00255F23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255F23"/>
    <w:rPr>
      <w:rFonts w:ascii="Calibri" w:eastAsia="Times New Roman" w:hAnsi="Calibri" w:cs="Times New Roman"/>
      <w:lang w:eastAsia="ru-RU"/>
    </w:rPr>
  </w:style>
  <w:style w:type="paragraph" w:styleId="23">
    <w:name w:val="Body Text 2"/>
    <w:basedOn w:val="a"/>
    <w:link w:val="24"/>
    <w:rsid w:val="00255F23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255F23"/>
    <w:rPr>
      <w:rFonts w:ascii="Calibri" w:eastAsia="Times New Roman" w:hAnsi="Calibri" w:cs="Times New Roman"/>
      <w:lang w:eastAsia="ru-RU"/>
    </w:rPr>
  </w:style>
  <w:style w:type="paragraph" w:customStyle="1" w:styleId="ae">
    <w:name w:val="Заголовок таблицы"/>
    <w:basedOn w:val="a"/>
    <w:rsid w:val="00255F23"/>
    <w:pPr>
      <w:suppressLineNumbers/>
      <w:suppressAutoHyphens/>
      <w:spacing w:after="0" w:line="240" w:lineRule="auto"/>
      <w:jc w:val="center"/>
    </w:pPr>
    <w:rPr>
      <w:rFonts w:ascii="Times New Roman" w:hAnsi="Times New Roman"/>
      <w:b/>
      <w:bCs/>
      <w:lang w:eastAsia="ar-SA"/>
    </w:rPr>
  </w:style>
  <w:style w:type="paragraph" w:styleId="3">
    <w:name w:val="Body Text Indent 3"/>
    <w:basedOn w:val="a"/>
    <w:link w:val="30"/>
    <w:uiPriority w:val="99"/>
    <w:semiHidden/>
    <w:unhideWhenUsed/>
    <w:rsid w:val="00255F2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255F23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-1">
    <w:name w:val="Договор - Пункт 1 уровеня"/>
    <w:basedOn w:val="a"/>
    <w:rsid w:val="00255F23"/>
    <w:pPr>
      <w:widowControl w:val="0"/>
      <w:numPr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2">
    <w:name w:val="Договор - Пункт 2 уровня"/>
    <w:basedOn w:val="a"/>
    <w:rsid w:val="00255F23"/>
    <w:pPr>
      <w:widowControl w:val="0"/>
      <w:numPr>
        <w:ilvl w:val="1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3">
    <w:name w:val="Договор - Пункт 3 уровня"/>
    <w:basedOn w:val="a"/>
    <w:rsid w:val="00255F23"/>
    <w:pPr>
      <w:widowControl w:val="0"/>
      <w:numPr>
        <w:ilvl w:val="2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-4">
    <w:name w:val="Договор - Пункт 4 уровня"/>
    <w:basedOn w:val="a"/>
    <w:rsid w:val="00255F23"/>
    <w:pPr>
      <w:widowControl w:val="0"/>
      <w:numPr>
        <w:ilvl w:val="3"/>
        <w:numId w:val="25"/>
      </w:num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styleId="af">
    <w:name w:val="caption"/>
    <w:basedOn w:val="a"/>
    <w:qFormat/>
    <w:rsid w:val="00255F23"/>
    <w:pPr>
      <w:spacing w:after="0" w:line="240" w:lineRule="auto"/>
      <w:jc w:val="center"/>
    </w:pPr>
    <w:rPr>
      <w:rFonts w:ascii="Times New Roman" w:hAnsi="Times New Roman"/>
      <w:sz w:val="24"/>
      <w:szCs w:val="20"/>
    </w:rPr>
  </w:style>
  <w:style w:type="paragraph" w:styleId="af0">
    <w:name w:val="Title"/>
    <w:basedOn w:val="a"/>
    <w:link w:val="af1"/>
    <w:qFormat/>
    <w:rsid w:val="00255F23"/>
    <w:pPr>
      <w:spacing w:before="240" w:after="0" w:line="240" w:lineRule="auto"/>
      <w:jc w:val="center"/>
    </w:pPr>
    <w:rPr>
      <w:rFonts w:ascii="Times New Roman" w:hAnsi="Times New Roman"/>
      <w:b/>
      <w:bCs/>
      <w:sz w:val="24"/>
      <w:szCs w:val="20"/>
      <w:lang w:eastAsia="en-US"/>
    </w:rPr>
  </w:style>
  <w:style w:type="character" w:customStyle="1" w:styleId="af1">
    <w:name w:val="Название Знак"/>
    <w:basedOn w:val="a0"/>
    <w:link w:val="af0"/>
    <w:rsid w:val="00255F23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2">
    <w:name w:val="Основной текст_"/>
    <w:basedOn w:val="a0"/>
    <w:link w:val="11"/>
    <w:uiPriority w:val="99"/>
    <w:locked/>
    <w:rsid w:val="00255F23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2"/>
    <w:uiPriority w:val="99"/>
    <w:rsid w:val="00255F23"/>
    <w:pPr>
      <w:shd w:val="clear" w:color="auto" w:fill="FFFFFF"/>
      <w:spacing w:before="180" w:after="0" w:line="259" w:lineRule="exact"/>
      <w:ind w:hanging="360"/>
    </w:pPr>
    <w:rPr>
      <w:rFonts w:ascii="Times New Roman" w:eastAsiaTheme="minorHAnsi" w:hAnsi="Times New Roman" w:cstheme="minorBidi"/>
      <w:sz w:val="21"/>
      <w:szCs w:val="21"/>
      <w:lang w:eastAsia="en-US"/>
    </w:rPr>
  </w:style>
  <w:style w:type="character" w:customStyle="1" w:styleId="11pt">
    <w:name w:val="Основной текст + 11 pt"/>
    <w:basedOn w:val="af2"/>
    <w:uiPriority w:val="99"/>
    <w:rsid w:val="00255F23"/>
    <w:rPr>
      <w:rFonts w:ascii="Times New Roman" w:hAnsi="Times New Roman"/>
      <w:spacing w:val="0"/>
      <w:sz w:val="22"/>
      <w:szCs w:val="22"/>
      <w:shd w:val="clear" w:color="auto" w:fill="FFFFFF"/>
    </w:rPr>
  </w:style>
  <w:style w:type="character" w:customStyle="1" w:styleId="25">
    <w:name w:val="Основной текст2"/>
    <w:basedOn w:val="af2"/>
    <w:uiPriority w:val="99"/>
    <w:rsid w:val="00255F23"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paragraph" w:styleId="af3">
    <w:name w:val="No Spacing"/>
    <w:uiPriority w:val="1"/>
    <w:qFormat/>
    <w:rsid w:val="00255F23"/>
    <w:pPr>
      <w:spacing w:after="0" w:line="240" w:lineRule="auto"/>
    </w:pPr>
    <w:rPr>
      <w:rFonts w:ascii="Calibri" w:eastAsia="Calibri" w:hAnsi="Calibri" w:cs="Times New Roman"/>
    </w:rPr>
  </w:style>
  <w:style w:type="paragraph" w:styleId="af4">
    <w:name w:val="Subtitle"/>
    <w:basedOn w:val="a"/>
    <w:link w:val="af5"/>
    <w:qFormat/>
    <w:rsid w:val="00255F23"/>
    <w:pPr>
      <w:spacing w:after="0" w:line="240" w:lineRule="auto"/>
    </w:pPr>
    <w:rPr>
      <w:rFonts w:ascii="Times New Roman" w:hAnsi="Times New Roman"/>
      <w:b/>
      <w:sz w:val="24"/>
      <w:szCs w:val="20"/>
    </w:rPr>
  </w:style>
  <w:style w:type="character" w:customStyle="1" w:styleId="af5">
    <w:name w:val="Подзаголовок Знак"/>
    <w:basedOn w:val="a0"/>
    <w:link w:val="af4"/>
    <w:rsid w:val="00255F2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Web">
    <w:name w:val="Обычный (Web)"/>
    <w:basedOn w:val="a"/>
    <w:rsid w:val="00255F2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styleId="af6">
    <w:name w:val="Strong"/>
    <w:basedOn w:val="a0"/>
    <w:qFormat/>
    <w:rsid w:val="00255F23"/>
    <w:rPr>
      <w:b/>
      <w:bCs/>
    </w:rPr>
  </w:style>
  <w:style w:type="paragraph" w:customStyle="1" w:styleId="Style3">
    <w:name w:val="Style3"/>
    <w:basedOn w:val="a"/>
    <w:uiPriority w:val="99"/>
    <w:rsid w:val="00C02ED1"/>
    <w:pPr>
      <w:widowControl w:val="0"/>
      <w:autoSpaceDE w:val="0"/>
      <w:autoSpaceDN w:val="0"/>
      <w:adjustRightInd w:val="0"/>
      <w:spacing w:after="0" w:line="274" w:lineRule="exact"/>
      <w:ind w:firstLine="691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845DE22D500105F41383D7A3FA13387E55097F7B19ECE47FE2B2A21EmE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9941</Words>
  <Characters>56665</Characters>
  <Application>Microsoft Office Word</Application>
  <DocSecurity>0</DocSecurity>
  <Lines>472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Лидия Александровна Голбан</cp:lastModifiedBy>
  <cp:revision>11</cp:revision>
  <cp:lastPrinted>2014-08-05T02:19:00Z</cp:lastPrinted>
  <dcterms:created xsi:type="dcterms:W3CDTF">2014-07-30T10:50:00Z</dcterms:created>
  <dcterms:modified xsi:type="dcterms:W3CDTF">2014-08-13T03:22:00Z</dcterms:modified>
</cp:coreProperties>
</file>