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C56E66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535" w:tblpY="543"/>
        <w:tblW w:w="108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60"/>
        <w:gridCol w:w="1275"/>
        <w:gridCol w:w="1843"/>
        <w:gridCol w:w="2092"/>
        <w:gridCol w:w="1701"/>
      </w:tblGrid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Вид услуги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Протяженность,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Количество полетов</w:t>
            </w: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Стоимость за 1 км, руб. без НДС</w:t>
            </w: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Сумма, руб. без НДС</w:t>
            </w: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73DF2" w:rsidRPr="00B94682" w:rsidRDefault="008F7AEB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F73DF2"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трасс трубопроводов с помощью беспилотных летательных аппаратов</w:t>
            </w:r>
            <w:r w:rsidR="00B94682" w:rsidRPr="00B94682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0B0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82" w:rsidRPr="00AD07C2" w:rsidTr="00582616">
        <w:tc>
          <w:tcPr>
            <w:tcW w:w="567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94682" w:rsidRPr="00B94682" w:rsidRDefault="00B9468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Западно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Асомкинское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месторождение (ДНС-2, ДНС-1-т.вр.</w:t>
            </w:r>
            <w:proofErr w:type="gram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ННП)</w:t>
            </w:r>
            <w:proofErr w:type="gramEnd"/>
          </w:p>
        </w:tc>
        <w:tc>
          <w:tcPr>
            <w:tcW w:w="1560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82" w:rsidRPr="00AD07C2" w:rsidTr="00582616">
        <w:tc>
          <w:tcPr>
            <w:tcW w:w="567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3" w:type="dxa"/>
          </w:tcPr>
          <w:p w:rsidR="00B94682" w:rsidRPr="00B94682" w:rsidRDefault="00B9468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Покамасовское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, Ново -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Покурское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(МДНС, ДНС -1, ЦПС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Новый</w:t>
            </w:r>
            <w:proofErr w:type="gram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Покур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82" w:rsidRPr="00AD07C2" w:rsidTr="00582616">
        <w:tc>
          <w:tcPr>
            <w:tcW w:w="567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B94682" w:rsidRPr="00B94682" w:rsidRDefault="00B9468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Локосовское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Кетовское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Ореховское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Ватинское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(ДНС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Южно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окосовского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м/р, ДНС -1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Ореховского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м/р, ДНС - 2 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Ореховского</w:t>
            </w:r>
            <w:proofErr w:type="spell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м/р ВЦТП)</w:t>
            </w:r>
          </w:p>
        </w:tc>
        <w:tc>
          <w:tcPr>
            <w:tcW w:w="1560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НДС (18%)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B9468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  <w:r w:rsidR="00F73DF2" w:rsidRPr="00B94682">
              <w:rPr>
                <w:rFonts w:ascii="Times New Roman" w:hAnsi="Times New Roman" w:cs="Times New Roman"/>
                <w:sz w:val="20"/>
                <w:szCs w:val="20"/>
              </w:rPr>
              <w:t>с НДС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F15D02" w:rsidRPr="00F15D02" w:rsidRDefault="00F15D02" w:rsidP="00F15D0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F15D02" w:rsidRPr="00F15D02" w:rsidRDefault="00F15D02" w:rsidP="00F15D0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F15D02" w:rsidRPr="00F15D02" w:rsidRDefault="00F15D02" w:rsidP="00F15D0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_______________/________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</w:t>
      </w:r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</w:t>
      </w:r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</w:rPr>
      </w:pP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B0B37"/>
    <w:rsid w:val="000E5288"/>
    <w:rsid w:val="001009CF"/>
    <w:rsid w:val="003C0497"/>
    <w:rsid w:val="00423D9F"/>
    <w:rsid w:val="00582616"/>
    <w:rsid w:val="00813BE8"/>
    <w:rsid w:val="008813FD"/>
    <w:rsid w:val="008F7AEB"/>
    <w:rsid w:val="00A920B7"/>
    <w:rsid w:val="00AD07C2"/>
    <w:rsid w:val="00AF185F"/>
    <w:rsid w:val="00B85531"/>
    <w:rsid w:val="00B94682"/>
    <w:rsid w:val="00C56E66"/>
    <w:rsid w:val="00E04492"/>
    <w:rsid w:val="00F15D02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6</cp:revision>
  <cp:lastPrinted>2014-09-26T08:38:00Z</cp:lastPrinted>
  <dcterms:created xsi:type="dcterms:W3CDTF">2014-09-26T07:00:00Z</dcterms:created>
  <dcterms:modified xsi:type="dcterms:W3CDTF">2014-10-21T06:05:00Z</dcterms:modified>
</cp:coreProperties>
</file>