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6EF" w:rsidRPr="00C31527" w:rsidRDefault="00C31527" w:rsidP="00C31527">
      <w:pPr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6</w:t>
      </w:r>
    </w:p>
    <w:p w:rsidR="005406EF" w:rsidRPr="005406EF" w:rsidRDefault="005406EF" w:rsidP="005406E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06EF" w:rsidRPr="005406EF" w:rsidRDefault="005406EF" w:rsidP="005406E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06EF" w:rsidRPr="005406EF" w:rsidRDefault="005406EF" w:rsidP="005406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EF" w:rsidRPr="005406EF" w:rsidRDefault="005406EF" w:rsidP="005406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EF" w:rsidRPr="005406EF" w:rsidRDefault="005406EF" w:rsidP="005406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5406EF" w:rsidRPr="005406EF" w:rsidRDefault="005406EF" w:rsidP="005406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EF" w:rsidRPr="005406EF" w:rsidRDefault="005406EF" w:rsidP="005406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EF" w:rsidRPr="005406EF" w:rsidRDefault="005406EF" w:rsidP="005406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EF" w:rsidRPr="005406EF" w:rsidRDefault="005406EF" w:rsidP="005406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EF" w:rsidRPr="005406EF" w:rsidRDefault="005406EF" w:rsidP="005406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EF" w:rsidRPr="005406EF" w:rsidRDefault="005406EF" w:rsidP="005406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EF" w:rsidRPr="005406EF" w:rsidRDefault="005406EF" w:rsidP="005406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EF" w:rsidRPr="005406EF" w:rsidRDefault="005406EF" w:rsidP="005406E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</w:t>
      </w:r>
    </w:p>
    <w:p w:rsidR="005406EF" w:rsidRPr="005406EF" w:rsidRDefault="005406EF" w:rsidP="005406EF">
      <w:pPr>
        <w:spacing w:after="0" w:line="240" w:lineRule="auto"/>
        <w:ind w:left="4963" w:firstLine="70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406EF" w:rsidRPr="005406EF" w:rsidRDefault="005406EF" w:rsidP="005406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EF" w:rsidRPr="005406EF" w:rsidRDefault="005406EF" w:rsidP="005406E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EF" w:rsidRPr="005406EF" w:rsidRDefault="005406EF" w:rsidP="005406EF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</w:p>
    <w:p w:rsidR="005406EF" w:rsidRPr="005406EF" w:rsidRDefault="005406EF" w:rsidP="005406E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на оказание услуг</w:t>
      </w:r>
    </w:p>
    <w:p w:rsidR="005406EF" w:rsidRPr="005406EF" w:rsidRDefault="005406EF" w:rsidP="005406E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проведению экспертизы промышленной безопасности промысловых   трубопроводов </w:t>
      </w: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Открытым акционерным обществом </w:t>
      </w: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5406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Славнефть</w:t>
      </w:r>
      <w:proofErr w:type="spellEnd"/>
      <w:r w:rsidRPr="005406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-Мегионнефтегаз» </w:t>
      </w: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«СН-МНГ»)</w:t>
      </w: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left="696"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</w:t>
      </w: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контрагента)</w:t>
      </w: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г. </w:t>
      </w:r>
      <w:proofErr w:type="spellStart"/>
      <w:r w:rsidRPr="005406EF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>Мегион</w:t>
      </w:r>
      <w:proofErr w:type="spellEnd"/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>201_____г.</w:t>
      </w:r>
    </w:p>
    <w:p w:rsidR="005406EF" w:rsidRPr="005406EF" w:rsidRDefault="005406EF" w:rsidP="005406E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:rsidR="005406EF" w:rsidRPr="005406EF" w:rsidRDefault="005406EF" w:rsidP="005406E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06EF" w:rsidRPr="005406EF" w:rsidRDefault="005406EF" w:rsidP="005406E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______</w:t>
      </w:r>
    </w:p>
    <w:p w:rsidR="005406EF" w:rsidRPr="005406EF" w:rsidRDefault="005406EF" w:rsidP="005406E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оказание услуг </w:t>
      </w:r>
    </w:p>
    <w:p w:rsidR="005406EF" w:rsidRPr="005406EF" w:rsidRDefault="005406EF" w:rsidP="005406E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проведению экспертизы промышленной безопасности промысловых трубопроводов </w:t>
      </w:r>
    </w:p>
    <w:p w:rsidR="005406EF" w:rsidRPr="005406EF" w:rsidRDefault="005406EF" w:rsidP="005406E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06EF" w:rsidRPr="005406EF" w:rsidRDefault="005406EF" w:rsidP="005406EF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06EF" w:rsidRPr="005406EF" w:rsidRDefault="005406EF" w:rsidP="005406EF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__________</w:t>
      </w: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___ ____________ 20__ г.</w:t>
      </w:r>
    </w:p>
    <w:p w:rsidR="005406EF" w:rsidRPr="005406EF" w:rsidRDefault="005406EF" w:rsidP="005406E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06EF" w:rsidRPr="005406EF" w:rsidRDefault="005406EF" w:rsidP="00540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</w:t>
      </w:r>
      <w:proofErr w:type="spellStart"/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-Мегионнефтегаз» (ОАО «СН-МНГ»)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</w:t>
      </w: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___________________________________________________________________________________,</w:t>
      </w:r>
    </w:p>
    <w:p w:rsidR="005406EF" w:rsidRPr="005406EF" w:rsidRDefault="005406EF" w:rsidP="005406EF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5406E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(должность и ФИО полностью)</w:t>
      </w:r>
    </w:p>
    <w:p w:rsidR="005406EF" w:rsidRPr="005406EF" w:rsidRDefault="005406EF" w:rsidP="005406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5406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______________________________________________________________________________</w:t>
      </w:r>
    </w:p>
    <w:p w:rsidR="005406EF" w:rsidRPr="005406EF" w:rsidRDefault="005406EF" w:rsidP="005406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5406E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5406E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proofErr w:type="gramStart"/>
      <w:r w:rsidRPr="005406E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5406EF" w:rsidRPr="005406EF" w:rsidRDefault="005406EF" w:rsidP="005406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ar-SA"/>
        </w:rPr>
        <w:t>с одной стороны, и _</w:t>
      </w: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_____________________________________________________________________________</w:t>
      </w:r>
      <w:r w:rsidRPr="005406E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</w:p>
    <w:p w:rsidR="005406EF" w:rsidRPr="005406EF" w:rsidRDefault="005406EF" w:rsidP="005406EF">
      <w:pPr>
        <w:suppressAutoHyphens/>
        <w:spacing w:after="0" w:line="240" w:lineRule="auto"/>
        <w:ind w:left="3539" w:firstLine="709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406E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(наименование полностью и сокращенно)</w:t>
      </w:r>
    </w:p>
    <w:p w:rsidR="005406EF" w:rsidRPr="005406EF" w:rsidRDefault="005406EF" w:rsidP="005406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5406E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именуемое в дальнейшем </w:t>
      </w:r>
      <w:r w:rsidRPr="005406E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«Исполнитель»</w:t>
      </w:r>
      <w:r w:rsidRPr="005406EF">
        <w:rPr>
          <w:rFonts w:ascii="Times New Roman" w:eastAsia="Times New Roman" w:hAnsi="Times New Roman" w:cs="Times New Roman"/>
          <w:sz w:val="24"/>
          <w:szCs w:val="20"/>
          <w:lang w:eastAsia="ar-SA"/>
        </w:rPr>
        <w:t>, в лице __________________________________________________________________________________,</w:t>
      </w:r>
    </w:p>
    <w:p w:rsidR="005406EF" w:rsidRPr="005406EF" w:rsidRDefault="005406EF" w:rsidP="005406EF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5406E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(должность и ФИО полностью)</w:t>
      </w:r>
    </w:p>
    <w:p w:rsidR="005406EF" w:rsidRPr="005406EF" w:rsidRDefault="005406EF" w:rsidP="005406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06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</w:t>
      </w:r>
      <w:proofErr w:type="gramStart"/>
      <w:r w:rsidRPr="005406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</w:t>
      </w:r>
      <w:r w:rsidRPr="005406EF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(</w:t>
      </w:r>
      <w:proofErr w:type="gramEnd"/>
      <w:r w:rsidRPr="005406EF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ей)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_________________________________________________________________________________</w:t>
      </w:r>
    </w:p>
    <w:p w:rsidR="005406EF" w:rsidRPr="005406EF" w:rsidRDefault="005406EF" w:rsidP="005406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5406E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5406E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proofErr w:type="gramStart"/>
      <w:r w:rsidRPr="005406E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r w:rsidRPr="005406EF">
        <w:rPr>
          <w:rFonts w:ascii="Times New Roman" w:eastAsia="Times New Roman" w:hAnsi="Times New Roman" w:cs="Times New Roman"/>
          <w:i/>
          <w:lang w:eastAsia="ar-SA"/>
        </w:rPr>
        <w:t>,</w:t>
      </w:r>
      <w:proofErr w:type="gramEnd"/>
    </w:p>
    <w:p w:rsidR="005406EF" w:rsidRPr="005406EF" w:rsidRDefault="005406EF" w:rsidP="005406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ar-SA"/>
        </w:rPr>
      </w:pPr>
    </w:p>
    <w:p w:rsidR="005406EF" w:rsidRPr="005406EF" w:rsidRDefault="005406EF" w:rsidP="005406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406EF">
        <w:rPr>
          <w:rFonts w:ascii="Times New Roman" w:eastAsia="Times New Roman" w:hAnsi="Times New Roman" w:cs="Times New Roman"/>
          <w:sz w:val="24"/>
          <w:szCs w:val="20"/>
          <w:lang w:eastAsia="ar-SA"/>
        </w:rPr>
        <w:t>выданным______________________________________________________________________</w:t>
      </w:r>
    </w:p>
    <w:p w:rsidR="005406EF" w:rsidRPr="005406EF" w:rsidRDefault="005406EF" w:rsidP="005406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406E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(наименование регистрирующего органа)</w:t>
      </w:r>
    </w:p>
    <w:p w:rsidR="005406EF" w:rsidRPr="005406EF" w:rsidRDefault="005406EF" w:rsidP="005406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лицензии № ____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ar-SA"/>
        </w:rPr>
        <w:t>от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_____, выданной _____________________ «___»____________ ___ г.,</w:t>
      </w:r>
    </w:p>
    <w:p w:rsidR="005406EF" w:rsidRPr="005406EF" w:rsidRDefault="005406EF" w:rsidP="005406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06E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с другой стороны, совместно именуемые «Стороны»,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заключили настоящий Договор о нижеследующем:</w:t>
      </w:r>
    </w:p>
    <w:p w:rsidR="005406EF" w:rsidRPr="005406EF" w:rsidRDefault="005406EF" w:rsidP="005406E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6EF" w:rsidRPr="005406EF" w:rsidRDefault="005406EF" w:rsidP="005406EF">
      <w:pPr>
        <w:numPr>
          <w:ilvl w:val="0"/>
          <w:numId w:val="28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Toc279051074"/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bookmarkEnd w:id="1"/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ПРЕДЕЛЕНИЯ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Исполнитель.</w:t>
      </w:r>
    </w:p>
    <w:p w:rsidR="005406EF" w:rsidRPr="005406EF" w:rsidRDefault="005406EF" w:rsidP="005406EF">
      <w:pPr>
        <w:suppressAutoHyphens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«Договор»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5406EF" w:rsidRPr="005406EF" w:rsidRDefault="005406EF" w:rsidP="005406EF">
      <w:pPr>
        <w:suppressAutoHyphens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«Дополнительное Соглашение»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5406EF" w:rsidRPr="005406EF" w:rsidRDefault="005406EF" w:rsidP="005406EF">
      <w:pPr>
        <w:tabs>
          <w:tab w:val="left" w:pos="1418"/>
        </w:tabs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5406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5406EF" w:rsidRPr="005406EF" w:rsidRDefault="005406EF" w:rsidP="005406EF">
      <w:pPr>
        <w:spacing w:after="0" w:line="29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«Представители Сторон» –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Исполнителя»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оказание услуг (части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услуг).</w:t>
      </w:r>
    </w:p>
    <w:p w:rsidR="005406EF" w:rsidRPr="005406EF" w:rsidRDefault="005406EF" w:rsidP="005406EF">
      <w:pPr>
        <w:tabs>
          <w:tab w:val="left" w:pos="1418"/>
        </w:tabs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Исполнителя не относятся физические лица привлеченные Исполнителем для оказания услуг (части услуг), и (или) для оказания услуг сопровождающих/обеспечивающих оказание услуг (части услуг), на основании гражданско-правовых договоров.</w:t>
      </w:r>
    </w:p>
    <w:p w:rsidR="005406EF" w:rsidRPr="005406EF" w:rsidRDefault="005406EF" w:rsidP="005406EF">
      <w:pPr>
        <w:tabs>
          <w:tab w:val="left" w:pos="1418"/>
        </w:tabs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5406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406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Исполнителем для выполнения работ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оказания услуг сопровождающих/обеспечивающих выполнение работ (части работ).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5406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Акт оказанных услуг</w:t>
      </w: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-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означает первичный учетный документ, составленный Сторонами по форме </w:t>
      </w:r>
      <w:r w:rsidRPr="00FE660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6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Договору, подтверждающий оказание Услуг, подписанный уполномоченными представителями Сторон и являющийся основанием для выставления счета-фактуры и окончательной оплаты Услуг.</w:t>
      </w: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«Нормативная документация (НД)» –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правила, отраслевые и государственные стандарты, технические условия, руководящие документы на проектирование, изготовление, ремонт, реконструкцию, монтаж, наладку, техническое диагностирование (освидетельствование), эксплуатацию.</w:t>
      </w:r>
      <w:proofErr w:type="gramEnd"/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«Экспертная организация» –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организация, имеющая лицензию </w:t>
      </w:r>
      <w:proofErr w:type="spell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на проведение экспертизы промышленной безопасности в соответствии с действующим законодательством РФ.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«Заключение экспертизы промышленной безопасности (ЭПБ)» -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в котором содержатся подтвержденные выводы о результатах соответствия фактического состояния промысловых трубопроводов требованиям промышленной безопасности.</w:t>
      </w:r>
    </w:p>
    <w:p w:rsidR="005406EF" w:rsidRPr="005406EF" w:rsidRDefault="005406EF" w:rsidP="005406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406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Локальные нормативные акты Заказчика</w:t>
      </w:r>
      <w:r w:rsidRPr="005406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утвержденные и действующие у Заказчика внутренние нормативные документы, оговоренные Сторонами в настоящем Договоре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 </w:t>
      </w:r>
      <w:proofErr w:type="gramEnd"/>
    </w:p>
    <w:p w:rsidR="005406EF" w:rsidRPr="005406EF" w:rsidRDefault="005406EF" w:rsidP="005406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Исполнителю и принимаются последним по Акту приема-передачи локальных нормативных актов Заказчика </w:t>
      </w:r>
      <w:r w:rsidRPr="00FE660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(Приложение № 4)</w:t>
      </w:r>
      <w:r w:rsidRPr="005406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5406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Территория Заказчика</w:t>
      </w: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5406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Лицензионный участок</w:t>
      </w: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406EF" w:rsidRPr="005406EF" w:rsidRDefault="005406EF" w:rsidP="005406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406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«Подземные и наземные коммуникации» – </w:t>
      </w:r>
      <w:r w:rsidRPr="005406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сети водопровода, канализации, теплоснабжения, электроснабжения (конструкции энергетического оборудования), связи (кабели, кабельные, радиорелейные и воздушные линии связи), линии радиофикации, трубопроводы, коллекторы.</w:t>
      </w:r>
      <w:proofErr w:type="gramEnd"/>
    </w:p>
    <w:p w:rsidR="005406EF" w:rsidRPr="005406EF" w:rsidRDefault="005406EF" w:rsidP="005406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«Отходы производства и потребления» – </w:t>
      </w:r>
      <w:r w:rsidRPr="005406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вещества</w:t>
      </w:r>
      <w:r w:rsidRPr="005406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</w:t>
      </w:r>
    </w:p>
    <w:p w:rsidR="005406EF" w:rsidRPr="005406EF" w:rsidRDefault="005406EF" w:rsidP="005406E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«Место оказания Услуг»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территория Заказчика.</w:t>
      </w:r>
    </w:p>
    <w:p w:rsidR="005406EF" w:rsidRPr="005406EF" w:rsidRDefault="005406EF" w:rsidP="005406E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«Результат Услуг»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заключение экспертизы промышленной безопасности экспертными организациями, осуществляющими свою деятельность на основании лицензии, выданной органами </w:t>
      </w:r>
      <w:proofErr w:type="spell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РФ.</w:t>
      </w:r>
    </w:p>
    <w:p w:rsidR="005406EF" w:rsidRPr="005406EF" w:rsidRDefault="005406EF" w:rsidP="005406E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6EF" w:rsidRPr="005406EF" w:rsidRDefault="005406EF" w:rsidP="005406EF">
      <w:pPr>
        <w:numPr>
          <w:ilvl w:val="0"/>
          <w:numId w:val="28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5406EF" w:rsidRPr="005406EF" w:rsidRDefault="005406EF" w:rsidP="005406EF">
      <w:pPr>
        <w:numPr>
          <w:ilvl w:val="1"/>
          <w:numId w:val="28"/>
        </w:numPr>
        <w:tabs>
          <w:tab w:val="left" w:pos="1134"/>
        </w:tabs>
        <w:spacing w:after="0" w:line="29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оказать услуги по проведению экспертизы промышленной безопасности промысловых трубопроводов (далее - Услуги), находящихся на территории Заказчика, на предмет соответствия их фактического состояния требованиям законодательства РФ, в соответствии с требованиями Технического задания на проведение промышленной безопасности промысловых трубопроводов (далее – Техническое задание) (Приложение № 1), а Заказчик обязуется принять и оплатить оказанные Исполнителем Услуги в соответствии с условиями настоящего Договора.</w:t>
      </w:r>
      <w:proofErr w:type="gramEnd"/>
    </w:p>
    <w:p w:rsidR="005406EF" w:rsidRPr="005406EF" w:rsidRDefault="005406EF" w:rsidP="005406EF">
      <w:pPr>
        <w:numPr>
          <w:ilvl w:val="1"/>
          <w:numId w:val="28"/>
        </w:numPr>
        <w:tabs>
          <w:tab w:val="left" w:pos="1134"/>
        </w:tabs>
        <w:spacing w:after="0" w:line="29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оказывает Услуги в соответствии с Перечнем трубопроводов, оформляемым и утверждаемым начальником департамента трубопроводного транспорта ОАО «СН-МНГ» в соответствии с требованиями Технического задания (Приложение № 1), и направляемым Исполнителю до 25 числа месяца, предшествующего началу Услуг, предусмотренных настоящим Договором.</w:t>
      </w:r>
      <w:r w:rsidRPr="005406E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 связи с производственной необходимостью (увеличение нагрузок, превышающие расчетные параметры – температура, давление, внешние силы и т. д, а также в результате нарушения регламентированного режима работы и по требованию органов </w:t>
      </w:r>
      <w:proofErr w:type="spellStart"/>
      <w:r w:rsidRPr="005406E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Ростехнадзора</w:t>
      </w:r>
      <w:proofErr w:type="spellEnd"/>
      <w:r w:rsidRPr="005406E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РФ) Перечень трубопроводов подлежит изменению и дополнению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внесения изменений/дополнений в Перечень трубопроводов, Заказчик направляет в адрес Исполнителя измененную/дополненную версию Перечня трубопроводов.</w:t>
      </w:r>
    </w:p>
    <w:p w:rsidR="005406EF" w:rsidRPr="005406EF" w:rsidRDefault="005406EF" w:rsidP="005406EF">
      <w:pPr>
        <w:numPr>
          <w:ilvl w:val="1"/>
          <w:numId w:val="28"/>
        </w:numPr>
        <w:tabs>
          <w:tab w:val="left" w:pos="1134"/>
        </w:tabs>
        <w:spacing w:after="0" w:line="29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Услуг, в том числе протяженность трубопровода, а также стоимость Услуг определены в Спецификации (Приложение № 3 к настоящему Договору).</w:t>
      </w:r>
      <w:proofErr w:type="gramEnd"/>
    </w:p>
    <w:p w:rsidR="005406EF" w:rsidRPr="005406EF" w:rsidRDefault="005406EF" w:rsidP="005406EF">
      <w:pPr>
        <w:numPr>
          <w:ilvl w:val="1"/>
          <w:numId w:val="28"/>
        </w:numPr>
        <w:tabs>
          <w:tab w:val="left" w:pos="1134"/>
        </w:tabs>
        <w:spacing w:after="0" w:line="29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объекта, сроки оказания Услуг, предусмотренных настоящим Договором, определены в Календарном плане проведения экспертизы промышленной безопасности на промысловых трубопроводах ОАО «СН-МНГ» (далее – Календарный план) (Приложение № 2). Уточненный перечень объектов и сроки оказания Услуг на конкретном объекте (промысловом трубопроводе) Заказчика указываются в Перечне трубопроводов, оформляемом и утверждаемом начальником департамента трубопроводного транспорта ОАО «СН-МНГ» в соответствии с требованиями Технического задания (Приложение № 1).</w:t>
      </w:r>
    </w:p>
    <w:p w:rsidR="005406EF" w:rsidRPr="005406EF" w:rsidRDefault="005406EF" w:rsidP="005406EF">
      <w:pPr>
        <w:numPr>
          <w:ilvl w:val="1"/>
          <w:numId w:val="28"/>
        </w:numPr>
        <w:tabs>
          <w:tab w:val="left" w:pos="1134"/>
        </w:tabs>
        <w:spacing w:after="0" w:line="29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Содержание, цели и состав оказываемых по настоящему Договору Услуг предусмотрены в Техническом задании (Приложение № 1).</w:t>
      </w:r>
    </w:p>
    <w:p w:rsidR="005406EF" w:rsidRPr="005406EF" w:rsidRDefault="005406EF" w:rsidP="005406EF">
      <w:pPr>
        <w:numPr>
          <w:ilvl w:val="1"/>
          <w:numId w:val="28"/>
        </w:numPr>
        <w:tabs>
          <w:tab w:val="left" w:pos="1134"/>
        </w:tabs>
        <w:spacing w:after="0" w:line="29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по настоящему Договору оказываются Исполнителем с использованием его оборудования, его персоналом, его силами и средствами.</w:t>
      </w:r>
    </w:p>
    <w:p w:rsidR="005406EF" w:rsidRPr="005406EF" w:rsidRDefault="005406EF" w:rsidP="005406EF">
      <w:pPr>
        <w:spacing w:after="0" w:line="29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6EF" w:rsidRPr="005406EF" w:rsidRDefault="005406EF" w:rsidP="005406EF">
      <w:pPr>
        <w:numPr>
          <w:ilvl w:val="0"/>
          <w:numId w:val="31"/>
        </w:numPr>
        <w:tabs>
          <w:tab w:val="left" w:pos="993"/>
        </w:tabs>
        <w:spacing w:after="0" w:line="290" w:lineRule="auto"/>
        <w:ind w:left="284" w:firstLine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СТОИМОСТЬ УСЛУГ И ПОРЯДОК РАСЧЕТОВ</w:t>
      </w:r>
    </w:p>
    <w:p w:rsidR="005406EF" w:rsidRPr="005406EF" w:rsidRDefault="005406EF" w:rsidP="005406EF">
      <w:pPr>
        <w:tabs>
          <w:tab w:val="left" w:pos="993"/>
        </w:tabs>
        <w:spacing w:after="0" w:line="290" w:lineRule="auto"/>
        <w:ind w:left="284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5406EF" w:rsidRPr="005406EF" w:rsidRDefault="005406EF" w:rsidP="005406EF">
      <w:pPr>
        <w:numPr>
          <w:ilvl w:val="1"/>
          <w:numId w:val="31"/>
        </w:numPr>
        <w:tabs>
          <w:tab w:val="left" w:pos="567"/>
          <w:tab w:val="left" w:pos="993"/>
        </w:tabs>
        <w:spacing w:after="0" w:line="29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Стоимость Услуг по настоящему Договору определяется исходя из стоимости   экспертизы промышленной безопасности 1 (одного) км промыслового трубопровода согласно Протоколу согласования договорной цены (Приложение № 5) и объема Услуг согласно Спецификации (Приложение № 3) и ориентировочно составляет:  </w:t>
      </w:r>
      <w:r w:rsidRPr="005406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 руб. ___ коп</w:t>
      </w:r>
      <w:proofErr w:type="gramStart"/>
      <w:r w:rsidRPr="005406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06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5406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5406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5406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уб.</w:t>
      </w:r>
      <w:r w:rsidRPr="005406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</w:t>
      </w:r>
      <w:r w:rsidRPr="005406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коп)</w:t>
      </w:r>
      <w:r w:rsidRPr="005406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Кроме того НДС (18%): </w:t>
      </w:r>
      <w:r w:rsidRPr="005406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 руб. ___ коп</w:t>
      </w:r>
      <w:proofErr w:type="gramStart"/>
      <w:r w:rsidRPr="005406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06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5406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5406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5406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уб.</w:t>
      </w:r>
      <w:r w:rsidRPr="005406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</w:t>
      </w:r>
      <w:r w:rsidRPr="005406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коп)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Всего с учетом НДС </w:t>
      </w:r>
      <w:r w:rsidRPr="005406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 руб. ___ коп</w:t>
      </w:r>
      <w:proofErr w:type="gramStart"/>
      <w:r w:rsidRPr="005406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06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5406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5406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5406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уб.</w:t>
      </w:r>
      <w:r w:rsidRPr="005406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</w:t>
      </w:r>
      <w:r w:rsidRPr="005406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коп).</w:t>
      </w:r>
    </w:p>
    <w:p w:rsidR="005406EF" w:rsidRPr="005406EF" w:rsidRDefault="005406EF" w:rsidP="005406EF">
      <w:pPr>
        <w:numPr>
          <w:ilvl w:val="1"/>
          <w:numId w:val="31"/>
        </w:numPr>
        <w:tabs>
          <w:tab w:val="left" w:pos="993"/>
        </w:tabs>
        <w:spacing w:after="0" w:line="29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lastRenderedPageBreak/>
        <w:t xml:space="preserve">Заказчик обязуется осуществить оплату оказанных услуг в течение 90 (Девяносто) календарных дней, но не ранее 60 (Шестидесяти) дней  </w:t>
      </w:r>
      <w:proofErr w:type="gramStart"/>
      <w:r w:rsidRPr="005406EF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с даты получения</w:t>
      </w:r>
      <w:proofErr w:type="gramEnd"/>
      <w:r w:rsidRPr="005406EF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от Исполнителя оригиналов следующих документов:</w:t>
      </w:r>
    </w:p>
    <w:p w:rsidR="005406EF" w:rsidRPr="005406EF" w:rsidRDefault="005406EF" w:rsidP="005406EF">
      <w:pPr>
        <w:tabs>
          <w:tab w:val="left" w:pos="993"/>
        </w:tabs>
        <w:spacing w:after="0" w:line="290" w:lineRule="auto"/>
        <w:ind w:left="284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      а) акта оказанных услуг по форме Приложения № 6;</w:t>
      </w:r>
    </w:p>
    <w:p w:rsidR="005406EF" w:rsidRPr="005406EF" w:rsidRDefault="005406EF" w:rsidP="005406EF">
      <w:pPr>
        <w:tabs>
          <w:tab w:val="left" w:pos="993"/>
        </w:tabs>
        <w:spacing w:after="0" w:line="290" w:lineRule="auto"/>
        <w:ind w:left="284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      б) счета-фактуры.</w:t>
      </w:r>
    </w:p>
    <w:p w:rsidR="005406EF" w:rsidRPr="005406EF" w:rsidRDefault="005406EF" w:rsidP="005406EF">
      <w:pPr>
        <w:tabs>
          <w:tab w:val="left" w:pos="993"/>
        </w:tabs>
        <w:spacing w:after="0" w:line="290" w:lineRule="auto"/>
        <w:ind w:left="284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3.3.  </w:t>
      </w:r>
      <w:r w:rsidRPr="005406E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Исполнитель после  предоставления Заказчику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отчета о техническом диагностировании или проекта заключения экспертизы промышленной безопасности</w:t>
      </w:r>
      <w:r w:rsidRPr="005406E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 течение 5 календарных дней сдает Заказчику объемы оказанных услуг путем </w:t>
      </w:r>
      <w:proofErr w:type="gramStart"/>
      <w:r w:rsidRPr="005406E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направления</w:t>
      </w:r>
      <w:proofErr w:type="gramEnd"/>
      <w:r w:rsidRPr="005406E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 адрес Заказчика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 оказанных услуг по форме Приложения № 6.</w:t>
      </w:r>
    </w:p>
    <w:p w:rsidR="005406EF" w:rsidRPr="005406EF" w:rsidRDefault="005406EF" w:rsidP="005406EF">
      <w:pPr>
        <w:shd w:val="clear" w:color="auto" w:fill="FFFFFF"/>
        <w:tabs>
          <w:tab w:val="left" w:pos="0"/>
        </w:tabs>
        <w:spacing w:after="0" w:line="290" w:lineRule="auto"/>
        <w:ind w:lef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получения Заказчиком акта оказанных услуг, Заказчик рассматривает его и принимает </w:t>
      </w:r>
      <w:r w:rsidRPr="005406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5406EF" w:rsidRPr="005406EF" w:rsidRDefault="005406EF" w:rsidP="005406EF">
      <w:pPr>
        <w:shd w:val="clear" w:color="auto" w:fill="FFFFFF"/>
        <w:tabs>
          <w:tab w:val="left" w:pos="0"/>
        </w:tabs>
        <w:spacing w:after="0" w:line="290" w:lineRule="auto"/>
        <w:ind w:lef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 в срок, установленный Заказчиком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5406EF" w:rsidRPr="005406EF" w:rsidRDefault="005406EF" w:rsidP="005406EF">
      <w:pPr>
        <w:shd w:val="clear" w:color="auto" w:fill="FFFFFF"/>
        <w:tabs>
          <w:tab w:val="left" w:pos="0"/>
        </w:tabs>
        <w:spacing w:after="0" w:line="290" w:lineRule="auto"/>
        <w:ind w:lef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Услуг и (или) к содержанию (оформлению) представленных Исполнителем документов (включая первичные учетные документы), Заказчик со своей Стороны принимает отчетную документацию, и подписывает акт оказанных услуг, являющийся основанием для оформления Исполнителем счета – фактуры.</w:t>
      </w:r>
    </w:p>
    <w:p w:rsidR="005406EF" w:rsidRPr="005406EF" w:rsidRDefault="005406EF" w:rsidP="005406EF">
      <w:pPr>
        <w:tabs>
          <w:tab w:val="left" w:pos="0"/>
          <w:tab w:val="left" w:pos="567"/>
        </w:tabs>
        <w:spacing w:after="0" w:line="290" w:lineRule="auto"/>
        <w:ind w:lef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позднее 1 (одного) дня с момента подписания Сторонами акта оказанных услуг, выставляет Заказчику счет-фактуру, принятие Заказчиком которого будет являться основанием для оплаты услуг, оказанных Исполнителем</w:t>
      </w:r>
    </w:p>
    <w:p w:rsidR="005406EF" w:rsidRPr="005406EF" w:rsidRDefault="005406EF" w:rsidP="005406EF">
      <w:pPr>
        <w:tabs>
          <w:tab w:val="left" w:pos="993"/>
        </w:tabs>
        <w:spacing w:after="0" w:line="290" w:lineRule="auto"/>
        <w:ind w:left="-284" w:firstLine="644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3.4.Ежеквартально Стороны вправе по инициативе одной из Сторон произвести сверку исполнения обязательств с составлением соответствующего Акта сверки. </w:t>
      </w:r>
    </w:p>
    <w:p w:rsidR="005406EF" w:rsidRPr="005406EF" w:rsidRDefault="005406EF" w:rsidP="005406EF">
      <w:pPr>
        <w:tabs>
          <w:tab w:val="left" w:pos="567"/>
        </w:tabs>
        <w:spacing w:after="0" w:line="290" w:lineRule="auto"/>
        <w:ind w:left="-284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ab/>
        <w:t>Акт сверки должен быть подписан Заказчиком и Исполнителем в течение 30 (Тридцати) календарных дней, следующих за последним днем квартала, в котором оказывались Услуги.</w:t>
      </w:r>
    </w:p>
    <w:p w:rsidR="005406EF" w:rsidRPr="005406EF" w:rsidRDefault="005406EF" w:rsidP="005406EF">
      <w:pPr>
        <w:tabs>
          <w:tab w:val="left" w:pos="993"/>
        </w:tabs>
        <w:spacing w:after="0" w:line="290" w:lineRule="auto"/>
        <w:ind w:left="-284" w:firstLine="644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>3.5.Стоимость Услуг может быть изменена по соглашению Сторон, при этом Сторонами подписывается дополнительное соглашение.</w:t>
      </w:r>
    </w:p>
    <w:p w:rsidR="005406EF" w:rsidRPr="005406EF" w:rsidRDefault="005406EF" w:rsidP="005406EF">
      <w:pPr>
        <w:tabs>
          <w:tab w:val="left" w:pos="993"/>
        </w:tabs>
        <w:spacing w:after="0" w:line="290" w:lineRule="auto"/>
        <w:ind w:lef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 xml:space="preserve">3.6.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расчеты по 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5406EF" w:rsidRPr="005406EF" w:rsidRDefault="005406EF" w:rsidP="005406EF">
      <w:pPr>
        <w:tabs>
          <w:tab w:val="left" w:pos="993"/>
        </w:tabs>
        <w:spacing w:after="0" w:line="290" w:lineRule="auto"/>
        <w:ind w:lef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Исполнителем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 с сумм,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споры), связанные с проведением взаимозачета.   </w:t>
      </w:r>
    </w:p>
    <w:p w:rsidR="005406EF" w:rsidRPr="005406EF" w:rsidRDefault="005406EF" w:rsidP="005406EF">
      <w:pPr>
        <w:tabs>
          <w:tab w:val="left" w:pos="993"/>
        </w:tabs>
        <w:spacing w:after="0" w:line="290" w:lineRule="auto"/>
        <w:ind w:left="-426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3.8. Счета-фактуры, составляемые во исполнение обязатель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орон по настоящему Договору, должны быть оформлены в соответствии с требованиями действующего налогового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законодательства, включая счета-фактуры, оформленные на предоплату, если она осуществлялась.</w:t>
      </w:r>
    </w:p>
    <w:p w:rsidR="005406EF" w:rsidRPr="005406EF" w:rsidRDefault="005406EF" w:rsidP="005406EF">
      <w:pPr>
        <w:tabs>
          <w:tab w:val="left" w:pos="567"/>
        </w:tabs>
        <w:spacing w:after="0" w:line="290" w:lineRule="auto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5406EF" w:rsidRPr="005406EF" w:rsidRDefault="005406EF" w:rsidP="005406EF">
      <w:pPr>
        <w:tabs>
          <w:tab w:val="left" w:pos="993"/>
        </w:tabs>
        <w:spacing w:after="0" w:line="290" w:lineRule="auto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5406EF" w:rsidRPr="005406EF" w:rsidRDefault="005406EF" w:rsidP="005406EF">
      <w:pPr>
        <w:tabs>
          <w:tab w:val="left" w:pos="993"/>
        </w:tabs>
        <w:spacing w:after="0" w:line="290" w:lineRule="auto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5406EF" w:rsidRPr="005406EF" w:rsidRDefault="005406EF" w:rsidP="005406EF">
      <w:pPr>
        <w:tabs>
          <w:tab w:val="left" w:pos="993"/>
        </w:tabs>
        <w:spacing w:after="0" w:line="290" w:lineRule="auto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5406EF" w:rsidRPr="005406EF" w:rsidRDefault="005406EF" w:rsidP="005406EF">
      <w:pPr>
        <w:tabs>
          <w:tab w:val="left" w:pos="993"/>
        </w:tabs>
        <w:spacing w:after="0" w:line="290" w:lineRule="auto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5406EF" w:rsidRPr="005406EF" w:rsidRDefault="005406EF" w:rsidP="005406EF">
      <w:pPr>
        <w:tabs>
          <w:tab w:val="left" w:pos="993"/>
        </w:tabs>
        <w:spacing w:after="0" w:line="290" w:lineRule="auto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5406EF" w:rsidRPr="005406EF" w:rsidRDefault="005406EF" w:rsidP="005406EF">
      <w:pPr>
        <w:tabs>
          <w:tab w:val="left" w:pos="993"/>
        </w:tabs>
        <w:spacing w:after="0" w:line="290" w:lineRule="auto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5406EF" w:rsidRPr="005406EF" w:rsidRDefault="005406EF" w:rsidP="005406EF">
      <w:pPr>
        <w:spacing w:after="0" w:line="29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06EF" w:rsidRPr="005406EF" w:rsidRDefault="005406EF" w:rsidP="005406EF">
      <w:pPr>
        <w:numPr>
          <w:ilvl w:val="0"/>
          <w:numId w:val="31"/>
        </w:numPr>
        <w:spacing w:after="0" w:line="29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ОКАЗАНИЯ УСЛУГ</w:t>
      </w:r>
    </w:p>
    <w:p w:rsidR="005406EF" w:rsidRPr="005406EF" w:rsidRDefault="005406EF" w:rsidP="005406EF">
      <w:pPr>
        <w:spacing w:after="0" w:line="29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 Проведение экспертизы промышленной безопасности промысловых трубопроводов (далее – ЭПБ) осуществляется Исполнителем в соответствии с положениями </w:t>
      </w:r>
      <w:r w:rsidRPr="005406EF">
        <w:rPr>
          <w:rFonts w:ascii="Times New Roman" w:hAnsi="Times New Roman" w:cs="Times New Roman"/>
          <w:sz w:val="24"/>
          <w:szCs w:val="24"/>
        </w:rPr>
        <w:t>Федеральных норм и правил в области промышленной безопасности "Правила проведения экспертизы промышленной безопасности" (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ПБ 03-246-98) (утв. </w:t>
      </w:r>
      <w:r w:rsidRPr="005406EF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Pr="005406EF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5406EF">
        <w:rPr>
          <w:rFonts w:ascii="Times New Roman" w:hAnsi="Times New Roman" w:cs="Times New Roman"/>
          <w:sz w:val="24"/>
          <w:szCs w:val="24"/>
        </w:rPr>
        <w:t xml:space="preserve"> РФ от 14 ноября 2013 г. N 538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) и требованиями Технического задания (Приложение № 1).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 Результатом экспертизы промышленной безопасности промысловых трубопроводов является заключение ЭПБ, выдаваемое Заказчику не позднее 2 (Двух) месяцев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передачи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документации на объект ЭПБ Исполнителю. 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и возврат материалов и документации на объект ЭПБ осуществляется посредством оформления Сторонами акта приема-передачи.</w:t>
      </w:r>
    </w:p>
    <w:p w:rsidR="005406EF" w:rsidRPr="005406EF" w:rsidRDefault="005406EF" w:rsidP="005406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 </w:t>
      </w:r>
      <w:r w:rsidRPr="005406EF">
        <w:rPr>
          <w:rFonts w:ascii="Times New Roman" w:hAnsi="Times New Roman" w:cs="Times New Roman"/>
          <w:sz w:val="24"/>
          <w:szCs w:val="24"/>
        </w:rPr>
        <w:t>Для оценки фактического состояния трубопроводов Исполнителем проводится их обследование.</w:t>
      </w:r>
    </w:p>
    <w:p w:rsidR="005406EF" w:rsidRPr="005406EF" w:rsidRDefault="005406EF" w:rsidP="005406EF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Техническое диагностирование трубопроводов проводится в случаях, указанных в ПБ 03-246-98 , включает в себя работы, перечисленные в Техническом задании (Приложение № 1), и предусматривает выдачу отчёта о техническом диагностировании или заключения ЭПБ. </w:t>
      </w:r>
      <w:r w:rsidRPr="005406EF">
        <w:rPr>
          <w:rFonts w:ascii="Times New Roman" w:hAnsi="Times New Roman" w:cs="Times New Roman"/>
          <w:sz w:val="24"/>
          <w:szCs w:val="24"/>
        </w:rPr>
        <w:t xml:space="preserve">По результатам проведения технического диагностирования трубопроводов составляется акт о проведении указанных работ, который подписывается руководителем проводившей их </w:t>
      </w:r>
      <w:r w:rsidRPr="005406EF">
        <w:rPr>
          <w:rFonts w:ascii="Times New Roman" w:hAnsi="Times New Roman" w:cs="Times New Roman"/>
          <w:sz w:val="24"/>
          <w:szCs w:val="24"/>
        </w:rPr>
        <w:lastRenderedPageBreak/>
        <w:t>организации или руководителем организации, проводящей экспертизу, и прикладывается к заключению экспертизы.</w:t>
      </w:r>
    </w:p>
    <w:p w:rsidR="005406EF" w:rsidRPr="005406EF" w:rsidRDefault="005406EF" w:rsidP="005406EF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оказания Услуг определяется сложностью объекта, но не должен превышать 3 (Трех) месяцев  с момента получения Исполнителем от Заказчика комплекта необходимых материалов и документов в полном объеме для проведения экспертизы (оказания Услуг по настоящему Договору) в соответствии с действующей нормативной технической документацией.</w:t>
      </w:r>
    </w:p>
    <w:p w:rsidR="005406EF" w:rsidRPr="005406EF" w:rsidRDefault="005406EF" w:rsidP="005406EF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83"/>
      <w:bookmarkEnd w:id="2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окончании оказания Услуг Исполнитель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 Заказчику отчет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техническом диагностировании или проект заключения экспертизы промышленной безопасности, после чего в течение 5 (пяти) рабочих дней Исполнитель предоставляет Заказчику акта оказанных услуг. </w:t>
      </w:r>
    </w:p>
    <w:p w:rsidR="005406EF" w:rsidRPr="005406EF" w:rsidRDefault="005406EF" w:rsidP="005406EF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отдельных случаях силами Исполнителя могут быть проведены испытания, не выходящие за пределы предмета Договора, по согласованным с Заказчиком методикам и программам путем оформления дополнительного соглашения к настоящему Договору. </w:t>
      </w:r>
    </w:p>
    <w:p w:rsidR="005406EF" w:rsidRPr="005406EF" w:rsidRDefault="005406EF" w:rsidP="005406EF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время оказания Услуг Заказчик наблюдает за нормальным ходом работ на объекте, а также осуществляет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Исполнителем </w:t>
      </w:r>
      <w:r w:rsidRPr="005406EF">
        <w:rPr>
          <w:rFonts w:ascii="Times New Roman" w:hAnsi="Times New Roman" w:cs="Times New Roman"/>
          <w:sz w:val="24"/>
          <w:szCs w:val="24"/>
        </w:rPr>
        <w:t>"Правил проведения экспертизы промышленной безопасности" (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ПБ 03-246-98) и Технического задания (Приложение № 1).</w:t>
      </w:r>
    </w:p>
    <w:p w:rsidR="005406EF" w:rsidRPr="005406EF" w:rsidRDefault="005406EF" w:rsidP="005406EF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требованию Заказчика Исполнитель представляет ему необходимые результаты анализов, документы, расчеты, протоколы и отчеты в письменном виде.</w:t>
      </w:r>
    </w:p>
    <w:p w:rsidR="005406EF" w:rsidRPr="005406EF" w:rsidRDefault="005406EF" w:rsidP="005406EF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01"/>
      <w:bookmarkEnd w:id="3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результатам обследования (проведенной экспертизы) промысловых трубопроводов Заказчика, Исполнителем, в случае отсутствия нарушений требований действующего законодательства РФ (то есть соответствия фактического состояния трубопроводов требованиям действующего законодательства РФ), оформляется предварительное заключение или отчет о проведенной экспертизе для согласования результата Услуг с Заказчиком. В случае если Исполнителем выявлены нарушения требований действующего законодательства, результат оказанных Исполнителем Услуг оформляется в виде заключения с подробным описанием всех выявленных нарушений/замечаний. </w:t>
      </w:r>
    </w:p>
    <w:p w:rsidR="005406EF" w:rsidRPr="005406EF" w:rsidRDefault="005406EF" w:rsidP="005406EF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принятия решения о выдаче отрицательного заключения, Заказчик вправе представить материалы на повторную экспертизу после устранения выявленных Исполнителем в ходе проведения им экспертизы нарушений/замечаний. </w:t>
      </w:r>
    </w:p>
    <w:p w:rsidR="005406EF" w:rsidRPr="005406EF" w:rsidRDefault="005406EF" w:rsidP="005406EF">
      <w:pPr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Повторный порядок проведения экспертизы в этом случае должен соответствовать </w:t>
      </w:r>
      <w:r w:rsidRPr="005406EF">
        <w:rPr>
          <w:rFonts w:ascii="Times New Roman" w:hAnsi="Times New Roman" w:cs="Arial"/>
          <w:sz w:val="24"/>
          <w:szCs w:val="24"/>
        </w:rPr>
        <w:t>"Правилам проведения экспертизы промышленной безопасности" (</w:t>
      </w:r>
      <w:r w:rsidRPr="005406E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ПБ 03-246-98) (утв. </w:t>
      </w:r>
      <w:r w:rsidRPr="005406EF">
        <w:rPr>
          <w:rFonts w:ascii="Times New Roman" w:hAnsi="Times New Roman" w:cs="Arial"/>
          <w:sz w:val="24"/>
          <w:szCs w:val="24"/>
        </w:rPr>
        <w:t xml:space="preserve">Приказом </w:t>
      </w:r>
      <w:proofErr w:type="spellStart"/>
      <w:r w:rsidRPr="005406EF">
        <w:rPr>
          <w:rFonts w:ascii="Times New Roman" w:hAnsi="Times New Roman" w:cs="Arial"/>
          <w:sz w:val="24"/>
          <w:szCs w:val="24"/>
        </w:rPr>
        <w:t>Ростехнадзора</w:t>
      </w:r>
      <w:proofErr w:type="spellEnd"/>
      <w:r w:rsidRPr="005406EF">
        <w:rPr>
          <w:rFonts w:ascii="Times New Roman" w:hAnsi="Times New Roman" w:cs="Arial"/>
          <w:sz w:val="24"/>
          <w:szCs w:val="24"/>
        </w:rPr>
        <w:t xml:space="preserve"> РФ от 14 ноября 2013 г. N 538</w:t>
      </w:r>
      <w:r w:rsidRPr="005406EF">
        <w:rPr>
          <w:rFonts w:ascii="Times New Roman" w:eastAsia="Times New Roman" w:hAnsi="Times New Roman" w:cs="Arial"/>
          <w:sz w:val="24"/>
          <w:szCs w:val="24"/>
          <w:lang w:eastAsia="ru-RU"/>
        </w:rPr>
        <w:t>).</w:t>
      </w:r>
    </w:p>
    <w:p w:rsidR="005406EF" w:rsidRPr="005406EF" w:rsidRDefault="005406EF" w:rsidP="005406EF">
      <w:pPr>
        <w:numPr>
          <w:ilvl w:val="1"/>
          <w:numId w:val="38"/>
        </w:numPr>
        <w:tabs>
          <w:tab w:val="left" w:pos="1134"/>
        </w:tabs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Повторное оказание Услуг после устранения Заказчиком выявленных Исполнителем в ходе проведения им экспертизы нарушений/замечаний (несоответствий правилам промышленной безопасности) проводится Исполнителем безвозмездно на основании письменного обращения Заказчика. </w:t>
      </w:r>
    </w:p>
    <w:p w:rsidR="005406EF" w:rsidRPr="005406EF" w:rsidRDefault="005406EF" w:rsidP="005406EF">
      <w:pPr>
        <w:numPr>
          <w:ilvl w:val="1"/>
          <w:numId w:val="38"/>
        </w:numPr>
        <w:tabs>
          <w:tab w:val="left" w:pos="1134"/>
        </w:tabs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Заключение экспертизы может быть оспорено Заказчиком в установленном законодательством порядке.</w:t>
      </w:r>
    </w:p>
    <w:p w:rsidR="005406EF" w:rsidRPr="005406EF" w:rsidRDefault="005406EF" w:rsidP="005406EF">
      <w:pPr>
        <w:numPr>
          <w:ilvl w:val="1"/>
          <w:numId w:val="38"/>
        </w:numPr>
        <w:tabs>
          <w:tab w:val="left" w:pos="1134"/>
        </w:tabs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Передача Заказчику оформленных в установленном порядке отчета/заключения, выполненного в соответствии с настоящим Договором, осуществляется Исполнителем по акту в количестве двух экземпляров на бумажном носителе и в одном экземпляре - на электронном носителе в соответствии с требованиями Технического задания (Приложение № 1). Сроки предоставления Заказчику заключений, отчетов, материалов по техническому диагностированию, ЭПБ определены в Техническом задании (Приложение № 1).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Дубликаты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выдаются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/поставляются Заказчику безвозмездно на основании письменного обращения Заказчика, в срок не позднее 15 (Пятнадцати) дней с момента поступления заявки Исполнителю.</w:t>
      </w:r>
    </w:p>
    <w:p w:rsidR="005406EF" w:rsidRPr="005406EF" w:rsidRDefault="005406EF" w:rsidP="005406EF">
      <w:pPr>
        <w:numPr>
          <w:ilvl w:val="1"/>
          <w:numId w:val="38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Par111"/>
      <w:bookmarkEnd w:id="4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Недостатки Услуг, предъявленные Заказчиком, Исполнитель устраняет в течение 3 (Трех) дней  с момента их получения Исполнителем.</w:t>
      </w:r>
    </w:p>
    <w:p w:rsidR="005406EF" w:rsidRPr="005406EF" w:rsidRDefault="005406EF" w:rsidP="005406EF">
      <w:pPr>
        <w:numPr>
          <w:ilvl w:val="1"/>
          <w:numId w:val="38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hAnsi="Times New Roman" w:cs="Times New Roman"/>
          <w:sz w:val="24"/>
          <w:szCs w:val="24"/>
        </w:rPr>
        <w:lastRenderedPageBreak/>
        <w:t xml:space="preserve">Заключение экспертизы представляется Заказчиком в </w:t>
      </w:r>
      <w:proofErr w:type="spellStart"/>
      <w:r w:rsidRPr="005406EF">
        <w:rPr>
          <w:rFonts w:ascii="Times New Roman" w:hAnsi="Times New Roman" w:cs="Times New Roman"/>
          <w:sz w:val="24"/>
          <w:szCs w:val="24"/>
        </w:rPr>
        <w:t>Ростехнадзор</w:t>
      </w:r>
      <w:proofErr w:type="spellEnd"/>
      <w:r w:rsidRPr="005406EF">
        <w:rPr>
          <w:rFonts w:ascii="Times New Roman" w:hAnsi="Times New Roman" w:cs="Times New Roman"/>
          <w:sz w:val="24"/>
          <w:szCs w:val="24"/>
        </w:rPr>
        <w:t xml:space="preserve"> (территориальный орган </w:t>
      </w:r>
      <w:proofErr w:type="spellStart"/>
      <w:r w:rsidRPr="005406EF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5406EF">
        <w:rPr>
          <w:rFonts w:ascii="Times New Roman" w:hAnsi="Times New Roman" w:cs="Times New Roman"/>
          <w:sz w:val="24"/>
          <w:szCs w:val="24"/>
        </w:rPr>
        <w:t>) для внесения в реестр заключений экспертизы промышленной безопасности.</w:t>
      </w:r>
    </w:p>
    <w:p w:rsidR="005406EF" w:rsidRPr="005406EF" w:rsidRDefault="005406EF" w:rsidP="005406EF">
      <w:pPr>
        <w:spacing w:after="0" w:line="29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6EF" w:rsidRPr="005406EF" w:rsidRDefault="005406EF" w:rsidP="005406E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ПРАВА И ОБЯЗАННОСТИ СТОРОН</w:t>
      </w:r>
    </w:p>
    <w:p w:rsidR="005406EF" w:rsidRPr="005406EF" w:rsidRDefault="005406EF" w:rsidP="005406EF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Заказчик обязан: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 Принять и оплатить оказанные Исполнителем Услуги в порядке, установленном настоящим Договором.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5.1.2. Направить Исполнителю уведомление о назначении своих представителей, с указанием их контактных телефонов.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5.1.3. Оказывать содействие Исполнителю в выполнении им обязательств по настоящему Договору путем предоставления достоверной информации от квалифицированных работников предприятия, справок, разъяснений и т.п.</w:t>
      </w:r>
    </w:p>
    <w:p w:rsidR="005406EF" w:rsidRPr="005406EF" w:rsidRDefault="005406EF" w:rsidP="005406EF">
      <w:pPr>
        <w:shd w:val="clear" w:color="auto" w:fill="FFFFFF"/>
        <w:tabs>
          <w:tab w:val="num" w:pos="223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5.1.4. Обеспечить доступ персонала Исполнителя и транспорта, обслуживающего Исполнителя, необходимыми документами для беспрепятственного доступа к объектам (промысловым трубопроводам) Заказчика и обратно, с соблюдением требований Положения</w:t>
      </w:r>
      <w:r w:rsidRPr="00540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 контрольно-пропускных пунктах открытого акционерного общества «</w:t>
      </w:r>
      <w:proofErr w:type="spellStart"/>
      <w:r w:rsidRPr="00540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Славнефть</w:t>
      </w:r>
      <w:proofErr w:type="spellEnd"/>
      <w:r w:rsidRPr="00540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-Мегионнефтегаз», передаваемого в соответствии с  Приложением № 4.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5.1.5. В согласованный Сторонами срок предоставлять Исполнителю техническую документацию на промысловый трубопровод в объеме, отвечающем требованиям Исполнителя. </w:t>
      </w:r>
    </w:p>
    <w:p w:rsidR="005406EF" w:rsidRPr="005406EF" w:rsidRDefault="005406EF" w:rsidP="005406EF">
      <w:pPr>
        <w:tabs>
          <w:tab w:val="left" w:pos="1276"/>
        </w:tabs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5.1.6.  Обеспечить оформление, заполнение и учет документов (программ, планов, графиков, протоколов, актов, списков и т.д.), обязательных к применению и использованию при оказании Услуг на объекте Заказчика.</w:t>
      </w:r>
    </w:p>
    <w:p w:rsidR="005406EF" w:rsidRPr="005406EF" w:rsidRDefault="005406EF" w:rsidP="005406EF">
      <w:pPr>
        <w:spacing w:after="0" w:line="290" w:lineRule="auto"/>
        <w:ind w:firstLine="5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5.1.7.  Согласовать предоставленную Исполнителем программу работ по определению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продления срока безопасной эксплуатации промысловых трубопроводов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Заказчик вправе: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В любое время проверять и контролировать: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Услуг;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оказания Услуг;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оказания Услуг;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соблюдения персоналом Исполнителя, привлеченным для оказания Услуг, требований охраны труда и техники безопасности, локальных нормативных актов Заказчика;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Исполнителя оказывающего Услуги;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Исполнителем иных требований настоящего Договора.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5406EF" w:rsidRPr="005406EF" w:rsidRDefault="005406EF" w:rsidP="005406EF">
      <w:pPr>
        <w:numPr>
          <w:ilvl w:val="2"/>
          <w:numId w:val="39"/>
        </w:numPr>
        <w:tabs>
          <w:tab w:val="left" w:pos="0"/>
        </w:tabs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устранения замечаний и недостатков, выявленных Заказчиком, которые могут носить как общий характер, так и касаться конкретных вопросов, относящихся к Услугам.</w:t>
      </w:r>
    </w:p>
    <w:p w:rsidR="005406EF" w:rsidRPr="005406EF" w:rsidRDefault="005406EF" w:rsidP="005406EF">
      <w:pPr>
        <w:numPr>
          <w:ilvl w:val="2"/>
          <w:numId w:val="39"/>
        </w:numPr>
        <w:tabs>
          <w:tab w:val="left" w:pos="0"/>
        </w:tabs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представления сертификатов, лицензий, разрешений и прочих документов, удостоверяющих право и готовность Исполнителя оказывать Услуги.</w:t>
      </w:r>
    </w:p>
    <w:p w:rsidR="005406EF" w:rsidRPr="005406EF" w:rsidRDefault="005406EF" w:rsidP="005406EF">
      <w:pPr>
        <w:numPr>
          <w:ilvl w:val="2"/>
          <w:numId w:val="39"/>
        </w:numPr>
        <w:tabs>
          <w:tab w:val="left" w:pos="0"/>
        </w:tabs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оказание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уведомления Исполнителя, указав дату, с которой Услуги должны быть приостановлены, а также в любое время возобновить оказание Исполнителем  Услуг, уведомив об этом Исполнителя.</w:t>
      </w:r>
    </w:p>
    <w:p w:rsidR="005406EF" w:rsidRPr="005406EF" w:rsidRDefault="005406EF" w:rsidP="005406EF">
      <w:pPr>
        <w:numPr>
          <w:ilvl w:val="2"/>
          <w:numId w:val="39"/>
        </w:numPr>
        <w:tabs>
          <w:tab w:val="left" w:pos="0"/>
        </w:tabs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5406EF" w:rsidRPr="005406EF" w:rsidRDefault="005406EF" w:rsidP="005406EF">
      <w:pPr>
        <w:tabs>
          <w:tab w:val="left" w:pos="0"/>
        </w:tabs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доработки предоставленной им информации, сведений, данных, отчетов, заключений, если таковые составлены с нарушением требований Заказчика к оформлению (содержанию).</w:t>
      </w:r>
    </w:p>
    <w:p w:rsidR="005406EF" w:rsidRPr="005406EF" w:rsidRDefault="005406EF" w:rsidP="005406EF">
      <w:pPr>
        <w:numPr>
          <w:ilvl w:val="2"/>
          <w:numId w:val="39"/>
        </w:numPr>
        <w:tabs>
          <w:tab w:val="left" w:pos="0"/>
        </w:tabs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Отдавать распоряжения, относящиеся к исполнению настоящего Договора и требовать от Исполнителя их исполнения.</w:t>
      </w:r>
    </w:p>
    <w:p w:rsidR="005406EF" w:rsidRPr="005406EF" w:rsidRDefault="005406EF" w:rsidP="005406EF">
      <w:pPr>
        <w:numPr>
          <w:ilvl w:val="2"/>
          <w:numId w:val="39"/>
        </w:numPr>
        <w:tabs>
          <w:tab w:val="left" w:pos="0"/>
        </w:tabs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сроки устранения Исполнителем недостатков.</w:t>
      </w:r>
    </w:p>
    <w:p w:rsidR="005406EF" w:rsidRPr="005406EF" w:rsidRDefault="005406EF" w:rsidP="005406EF">
      <w:pPr>
        <w:numPr>
          <w:ilvl w:val="2"/>
          <w:numId w:val="39"/>
        </w:numPr>
        <w:tabs>
          <w:tab w:val="left" w:pos="0"/>
        </w:tabs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Договора.</w:t>
      </w:r>
    </w:p>
    <w:p w:rsidR="005406EF" w:rsidRPr="005406EF" w:rsidRDefault="005406EF" w:rsidP="005406EF">
      <w:pPr>
        <w:tabs>
          <w:tab w:val="left" w:pos="0"/>
        </w:tabs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 на дату расторжения Договора обязательств определяется совместно представителями Сторон.</w:t>
      </w:r>
    </w:p>
    <w:p w:rsidR="005406EF" w:rsidRPr="005406EF" w:rsidRDefault="005406EF" w:rsidP="005406EF">
      <w:pPr>
        <w:numPr>
          <w:ilvl w:val="2"/>
          <w:numId w:val="39"/>
        </w:numPr>
        <w:tabs>
          <w:tab w:val="left" w:pos="0"/>
        </w:tabs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Запретить доступ на территорию Заказчика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законодательство), а также физическим лицам, привлеченным Исполнителем для оказания Услуг на основании гражданско-правовых договоров.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5406EF" w:rsidRPr="005406EF" w:rsidRDefault="005406EF" w:rsidP="005406EF">
      <w:pPr>
        <w:numPr>
          <w:ilvl w:val="2"/>
          <w:numId w:val="39"/>
        </w:numPr>
        <w:tabs>
          <w:tab w:val="left" w:pos="0"/>
        </w:tabs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5406EF" w:rsidRPr="005406EF" w:rsidRDefault="005406EF" w:rsidP="005406EF">
      <w:pPr>
        <w:numPr>
          <w:ilvl w:val="2"/>
          <w:numId w:val="39"/>
        </w:numPr>
        <w:tabs>
          <w:tab w:val="left" w:pos="0"/>
        </w:tabs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Расторгнуть Договор в одностороннем порядке без возмещения Исполнителю убытков в случаях: если Исполнитель не приступил к оказанию услуг в течение 5 (пяти) дней с согласованного Сторонами срока начала оказания Услуг не по вине Заказчика, неоднократного или длящегося более 1 (одного) месяца нарушения Исполнителем обязательств по Договору, письменно предупредив об этом Исполнителя не менее чем за 2 (два) календарных дня до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даты расторжения Договора.</w:t>
      </w:r>
    </w:p>
    <w:p w:rsidR="005406EF" w:rsidRPr="005406EF" w:rsidRDefault="005406EF" w:rsidP="005406EF">
      <w:pPr>
        <w:numPr>
          <w:ilvl w:val="2"/>
          <w:numId w:val="39"/>
        </w:numPr>
        <w:tabs>
          <w:tab w:val="left" w:pos="0"/>
        </w:tabs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Исполнителя доработки предоставленной им программы работ по определению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продления срока безопасной эксплуатации промысловых трубопроводов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06EF" w:rsidRPr="005406EF" w:rsidRDefault="005406EF" w:rsidP="005406EF">
      <w:pPr>
        <w:numPr>
          <w:ilvl w:val="2"/>
          <w:numId w:val="39"/>
        </w:numPr>
        <w:tabs>
          <w:tab w:val="left" w:pos="0"/>
        </w:tabs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оставляет за собой право изменить объем Услуг, определенных настоящим Договором, в пределах следующего согласованного опциона:</w:t>
      </w:r>
    </w:p>
    <w:p w:rsidR="005406EF" w:rsidRPr="005406EF" w:rsidRDefault="005406EF" w:rsidP="005406EF">
      <w:pPr>
        <w:tabs>
          <w:tab w:val="left" w:pos="0"/>
          <w:tab w:val="left" w:pos="709"/>
        </w:tabs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опцион Заказчика в отношении объема услуг в сторону увеличения от объема услуг указанного в Договоре составляет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______%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тридцати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_ процентов);</w:t>
      </w:r>
    </w:p>
    <w:p w:rsidR="005406EF" w:rsidRPr="005406EF" w:rsidRDefault="005406EF" w:rsidP="005406EF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опцион Заказчика в отношении объема услуг в сторону уменьшения от объема услуг указанного в Договоре составляет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______%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тридцати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_ процентов).</w:t>
      </w:r>
    </w:p>
    <w:p w:rsidR="005406EF" w:rsidRPr="005406EF" w:rsidRDefault="005406EF" w:rsidP="005406EF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увеличить (+) объем услуг в пределах согласованного количества без изменения остальных условий, в том числе без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изменения цены услуг, сроков выполнения услуг, согласованных Сторонами в Договоре.</w:t>
      </w:r>
    </w:p>
    <w:p w:rsidR="005406EF" w:rsidRPr="005406EF" w:rsidRDefault="005406EF" w:rsidP="005406EF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Исполнителя в отношении уменьшения или увеличения объема услуг. </w:t>
      </w:r>
    </w:p>
    <w:p w:rsidR="005406EF" w:rsidRPr="005406EF" w:rsidRDefault="005406EF" w:rsidP="005406EF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5406EF" w:rsidRPr="005406EF" w:rsidRDefault="005406EF" w:rsidP="005406EF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опциона Заказчик обязан сообщить об этом Исполнителю, направив ему письменное уведомление за 10 (Десять) календарных дней до начала срока оказания услуг. </w:t>
      </w:r>
    </w:p>
    <w:p w:rsidR="005406EF" w:rsidRPr="005406EF" w:rsidRDefault="005406EF" w:rsidP="005406EF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уведомления об использовании опциона в сторону увеличения/уменьшения определена Сторонами в Приложении № 7 к настоящему Договору.</w:t>
      </w:r>
    </w:p>
    <w:p w:rsidR="005406EF" w:rsidRPr="005406EF" w:rsidRDefault="005406EF" w:rsidP="005406EF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Исполнителя по оказанию услуг, превышающего указанного в уведомлении, прекращаются.</w:t>
      </w:r>
    </w:p>
    <w:p w:rsidR="005406EF" w:rsidRPr="005406EF" w:rsidRDefault="005406EF" w:rsidP="005406EF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увеличения объем услуг, указанный в уведомлении Заказчика, считается Сторонами согласованным и подлежащим исполнению.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 Исполнитель обязуется: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5.3.1. Оказывать Услуги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5.3.2.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право и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5.3.3. Собственными силами и средствами устранять обстоятельства, препятствующие оказанию Услуг, возникшие по вине Исполнителя.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5.3.4. При получении уведомления Заказчика, полностью или частично приостановить/возобновить оказание Услуг.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5.3.5. </w:t>
      </w:r>
      <w:proofErr w:type="gramStart"/>
      <w:r w:rsidRPr="00540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5 (Пяти) рабочих дней с момента подписания настоящего Договора, направить Заказчику надлежащим образом заверенные копии документов, подтверждающих полномочия лиц, уполномоченных подписывать акты оказанных услуг,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организации, а также предоставить</w:t>
      </w:r>
      <w:proofErr w:type="gramEnd"/>
      <w:r w:rsidRPr="00540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заверенные организацией образцы подписей вышеуказанных лиц.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5.3.6. Для оказания Услуг 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5.3.7.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Договора и действующего законодательства РФ. Организовать и обеспечить выполнение своим персоналом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5.3.8. При привлечении Субподрядчика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5.3.9. Не направлять/допускать на территорию Заказчика физических лиц, привлеченных Исполнителем для оказания Услуг на основании гражданско-правовых договоров, а также не допускать Субподрядчиков, не согласованных с Заказчиком.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5.3.10. Не допускать к работе персонал, имеющий заполненные (незаполненные) путевые листы с нарушением  требований, предъявляемых к типовой форме.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5.3.11. 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5.3.12. 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аварии (в течение </w:t>
      </w:r>
      <w:r w:rsidRPr="00DC3EB1">
        <w:rPr>
          <w:rFonts w:ascii="Times New Roman" w:hAnsi="Times New Roman"/>
          <w:sz w:val="24"/>
          <w:szCs w:val="24"/>
          <w:highlight w:val="lightGray"/>
        </w:rPr>
        <w:t>____</w:t>
      </w:r>
      <w:r>
        <w:rPr>
          <w:rFonts w:ascii="Times New Roman" w:hAnsi="Times New Roman"/>
          <w:sz w:val="24"/>
          <w:szCs w:val="24"/>
          <w:highlight w:val="lightGray"/>
        </w:rPr>
        <w:t>1_ (одного</w:t>
      </w:r>
      <w:r w:rsidRPr="00DC3EB1">
        <w:rPr>
          <w:rFonts w:ascii="Times New Roman" w:hAnsi="Times New Roman"/>
          <w:sz w:val="24"/>
          <w:szCs w:val="24"/>
          <w:highlight w:val="lightGray"/>
        </w:rPr>
        <w:t xml:space="preserve">) </w:t>
      </w:r>
      <w:r>
        <w:rPr>
          <w:rFonts w:ascii="Times New Roman" w:hAnsi="Times New Roman"/>
          <w:sz w:val="24"/>
          <w:szCs w:val="24"/>
        </w:rPr>
        <w:t>часа</w:t>
      </w:r>
      <w:r w:rsidRPr="001614B3">
        <w:rPr>
          <w:rFonts w:ascii="Times New Roman" w:hAnsi="Times New Roman"/>
          <w:sz w:val="24"/>
          <w:szCs w:val="24"/>
        </w:rPr>
        <w:t>)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инциденты (в течение </w:t>
      </w:r>
      <w:r w:rsidRPr="00DC3EB1">
        <w:rPr>
          <w:rFonts w:ascii="Times New Roman" w:hAnsi="Times New Roman"/>
          <w:sz w:val="24"/>
          <w:szCs w:val="24"/>
          <w:highlight w:val="lightGray"/>
        </w:rPr>
        <w:t>____</w:t>
      </w:r>
      <w:r>
        <w:rPr>
          <w:rFonts w:ascii="Times New Roman" w:hAnsi="Times New Roman"/>
          <w:sz w:val="24"/>
          <w:szCs w:val="24"/>
          <w:highlight w:val="lightGray"/>
        </w:rPr>
        <w:t>1_ (одного</w:t>
      </w:r>
      <w:r w:rsidRPr="00DC3EB1">
        <w:rPr>
          <w:rFonts w:ascii="Times New Roman" w:hAnsi="Times New Roman"/>
          <w:sz w:val="24"/>
          <w:szCs w:val="24"/>
          <w:highlight w:val="lightGray"/>
        </w:rPr>
        <w:t xml:space="preserve">) </w:t>
      </w:r>
      <w:r>
        <w:rPr>
          <w:rFonts w:ascii="Times New Roman" w:hAnsi="Times New Roman"/>
          <w:sz w:val="24"/>
          <w:szCs w:val="24"/>
        </w:rPr>
        <w:t>часа</w:t>
      </w:r>
      <w:r w:rsidRPr="001614B3">
        <w:rPr>
          <w:rFonts w:ascii="Times New Roman" w:hAnsi="Times New Roman"/>
          <w:sz w:val="24"/>
          <w:szCs w:val="24"/>
        </w:rPr>
        <w:t>)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несчастные случаи (в течение </w:t>
      </w:r>
      <w:r w:rsidRPr="00DC3EB1">
        <w:rPr>
          <w:rFonts w:ascii="Times New Roman" w:hAnsi="Times New Roman"/>
          <w:sz w:val="24"/>
          <w:szCs w:val="24"/>
          <w:highlight w:val="lightGray"/>
        </w:rPr>
        <w:t>____</w:t>
      </w:r>
      <w:r>
        <w:rPr>
          <w:rFonts w:ascii="Times New Roman" w:hAnsi="Times New Roman"/>
          <w:sz w:val="24"/>
          <w:szCs w:val="24"/>
          <w:highlight w:val="lightGray"/>
        </w:rPr>
        <w:t>1_ (одного</w:t>
      </w:r>
      <w:r w:rsidRPr="00DC3EB1">
        <w:rPr>
          <w:rFonts w:ascii="Times New Roman" w:hAnsi="Times New Roman"/>
          <w:sz w:val="24"/>
          <w:szCs w:val="24"/>
          <w:highlight w:val="lightGray"/>
        </w:rPr>
        <w:t xml:space="preserve">) </w:t>
      </w:r>
      <w:r>
        <w:rPr>
          <w:rFonts w:ascii="Times New Roman" w:hAnsi="Times New Roman"/>
          <w:sz w:val="24"/>
          <w:szCs w:val="24"/>
        </w:rPr>
        <w:t>часа</w:t>
      </w:r>
      <w:r w:rsidRPr="001614B3">
        <w:rPr>
          <w:rFonts w:ascii="Times New Roman" w:hAnsi="Times New Roman"/>
          <w:sz w:val="24"/>
          <w:szCs w:val="24"/>
        </w:rPr>
        <w:t>)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ДТП (в течение </w:t>
      </w:r>
      <w:r w:rsidRPr="00DC3EB1">
        <w:rPr>
          <w:rFonts w:ascii="Times New Roman" w:hAnsi="Times New Roman"/>
          <w:sz w:val="24"/>
          <w:szCs w:val="24"/>
          <w:highlight w:val="lightGray"/>
        </w:rPr>
        <w:t>____</w:t>
      </w:r>
      <w:r>
        <w:rPr>
          <w:rFonts w:ascii="Times New Roman" w:hAnsi="Times New Roman"/>
          <w:sz w:val="24"/>
          <w:szCs w:val="24"/>
          <w:highlight w:val="lightGray"/>
        </w:rPr>
        <w:t>1_ (одного</w:t>
      </w:r>
      <w:r w:rsidRPr="00DC3EB1">
        <w:rPr>
          <w:rFonts w:ascii="Times New Roman" w:hAnsi="Times New Roman"/>
          <w:sz w:val="24"/>
          <w:szCs w:val="24"/>
          <w:highlight w:val="lightGray"/>
        </w:rPr>
        <w:t xml:space="preserve">) </w:t>
      </w:r>
      <w:r>
        <w:rPr>
          <w:rFonts w:ascii="Times New Roman" w:hAnsi="Times New Roman"/>
          <w:sz w:val="24"/>
          <w:szCs w:val="24"/>
        </w:rPr>
        <w:t>часа</w:t>
      </w:r>
      <w:r w:rsidRPr="001614B3">
        <w:rPr>
          <w:rFonts w:ascii="Times New Roman" w:hAnsi="Times New Roman"/>
          <w:sz w:val="24"/>
          <w:szCs w:val="24"/>
        </w:rPr>
        <w:t>)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орон по нему (в течение </w:t>
      </w:r>
      <w:r w:rsidR="005522EF" w:rsidRPr="00DC3EB1">
        <w:rPr>
          <w:rFonts w:ascii="Times New Roman" w:hAnsi="Times New Roman"/>
          <w:sz w:val="24"/>
          <w:szCs w:val="24"/>
          <w:highlight w:val="lightGray"/>
        </w:rPr>
        <w:t>____</w:t>
      </w:r>
      <w:r w:rsidR="005522EF">
        <w:rPr>
          <w:rFonts w:ascii="Times New Roman" w:hAnsi="Times New Roman"/>
          <w:sz w:val="24"/>
          <w:szCs w:val="24"/>
          <w:highlight w:val="lightGray"/>
        </w:rPr>
        <w:t>1_ (одного</w:t>
      </w:r>
      <w:r w:rsidR="005522EF" w:rsidRPr="00DC3EB1">
        <w:rPr>
          <w:rFonts w:ascii="Times New Roman" w:hAnsi="Times New Roman"/>
          <w:sz w:val="24"/>
          <w:szCs w:val="24"/>
          <w:highlight w:val="lightGray"/>
        </w:rPr>
        <w:t xml:space="preserve">) </w:t>
      </w:r>
      <w:r w:rsidR="005522EF">
        <w:rPr>
          <w:rFonts w:ascii="Times New Roman" w:hAnsi="Times New Roman"/>
          <w:sz w:val="24"/>
          <w:szCs w:val="24"/>
        </w:rPr>
        <w:t>часа</w:t>
      </w:r>
      <w:r w:rsidR="005522EF" w:rsidRPr="001614B3">
        <w:rPr>
          <w:rFonts w:ascii="Times New Roman" w:hAnsi="Times New Roman"/>
          <w:sz w:val="24"/>
          <w:szCs w:val="24"/>
        </w:rPr>
        <w:t>)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5.3.13. Соблюдать и выполнять требования действующих нормативно правовых актов РФ, включая, но не ограничиваясь: 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Федерального закона от 21 июля 1997 года № 116-ФЗ «О промышленной безопасности опасных производственных объектов»;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–  Порядка продления срока безопасной эксплуатации технических устройств, оборудования и сооружений на опасных производственных объектах, утвержденного Приказом №195 от 30.06.2009 г., зарегистрированного в Минюсте РФ 28 сентября 2009 г. №14894;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Правил продления экспертизы промышленной безопасности, утверждённых Постановлением от 06.11.1998 г. №64, зарегистрированных в Минюсте РФ 8 декабря 1998 г.№1656.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5.3.14. Не допускать передвижение гусеничной техники своим ходом по автодорогам с асфальтобетонным и щебеночно-гравийным покрытием на территории Заказчика, без письменного согласования с представителем организации, осуществляющей обслуживание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дорог.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5.3.15. Приостановить оказание Услуг в случае возникновении аварийной ситуации, угрожающей жизни или здоровью работников Исполнителя/Заказчика с обязательным извещением Заказчика.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5.3.16.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5.3.17. Представлять Заказчику по его требованию промежуточные результаты Услуг в ходе их оказания.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5.3.18. Передать Заказчику оформленные надлежащим образом результаты оказанных Услуг в сроки, предусмотренные Техническим заданием (Приложение № 1).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5.3.19. До начала оказания Услуг, предусмотренных настоящим Договором, направить в адрес Заказчика разработанные Исполнителем программы работ по определению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продления срока безопасной эксплуатации промысловых трубопроводов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их согласования Заказчиком. Приступать к оказанию Услуг на объектах Заказчика только после согласования Заказчиком программы работ по определению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продления срока безопасной эксплуатации промысловых трубопроводов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5.3.20. Проводить экспертизу промышленной безопасности по согласованным с Заказчиком программам работ по определению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продления срока безопасной эксплуатации промысловых трубопроводов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отсутствии согласованных программ с Заказчиком к оказанию Услуг по проведению экспертизы промышленной безопасности не приступать. 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5.3.21. На основании письменного запроса Заказчика осуществлять консультирование по любым техническим вопросам, касающимся аспектов оказания Услуг. При этом ответ в письменном виде на соответствующий запрос Заказчика должен быть вручен последнему в срок не позднее 5 (Пяти) рабочих дней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поступления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Исполнителю.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5.3.22. Предоставить Заказчику на бумажном носителе в одном экземпляре и в электронном виде в формате </w:t>
      </w:r>
      <w:proofErr w:type="spell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pdf</w:t>
      </w:r>
      <w:proofErr w:type="spell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заключение экспертизы промышленной безопасности;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отчёты о техническом диагностировании с представленными обоснованными выводами необходимости ремонта.</w:t>
      </w:r>
    </w:p>
    <w:p w:rsidR="005406EF" w:rsidRPr="005406EF" w:rsidRDefault="005406EF" w:rsidP="005406E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5.3.23. </w:t>
      </w:r>
      <w:r w:rsidRPr="005406EF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Заказчика.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5.3.24. В случае отрицательного заключения экспертизы промышленной безопасности по объекту, находящемуся в эксплуатации, в соответствии с </w:t>
      </w:r>
      <w:r w:rsidRPr="005406EF">
        <w:rPr>
          <w:rFonts w:ascii="Times New Roman" w:hAnsi="Times New Roman" w:cs="Times New Roman"/>
          <w:sz w:val="24"/>
          <w:szCs w:val="24"/>
        </w:rPr>
        <w:t>"Правилами проведения экспертизы промышленной безопасности" (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ПБ 03-246-98), немедленно ставить в известность территориальный орган </w:t>
      </w:r>
      <w:proofErr w:type="spell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принятия оперативных мер по дальнейшей эксплуатации опасного производственного объекта.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5.3.25. Не допускать к работе лиц, находящихся в состоянии алкогольного, наркотического или токсического опьянения, а также не допускать провоз и хранение на территории объектов Заказчика работниками Исполнителя веществ, вызывающих алкогольное, наркотическое или токсическое опьянение.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5.3.26. Не допускать к оказанию Услуг на объектах Заказчика лиц, не владеющих русским языком, иностранных граждан, не имеющих разрешение на работу на территории Российской Федерации.</w:t>
      </w:r>
    </w:p>
    <w:p w:rsidR="005406EF" w:rsidRPr="005406EF" w:rsidRDefault="005406EF" w:rsidP="005406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5.3.27. Предоставлять Заказчику возможность (не препятствовать и оказывать содействие) осуществления контроля и проведения проверок в соответствии с настоящим Договором. Положительные результаты проверки и контроля не освобождают Исполнителя от каких-либо обязательств по Договору. 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</w:t>
      </w:r>
    </w:p>
    <w:p w:rsidR="005406EF" w:rsidRPr="005406EF" w:rsidRDefault="005406EF" w:rsidP="005406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5.3.28. Качественно, в установленные Заказчиком сроки, устранять выявленные Заказчиком недостатки.</w:t>
      </w:r>
    </w:p>
    <w:p w:rsidR="005406EF" w:rsidRPr="005406EF" w:rsidRDefault="005406EF" w:rsidP="005406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5.3.29.  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Договору.</w:t>
      </w:r>
    </w:p>
    <w:p w:rsidR="005406EF" w:rsidRPr="005406EF" w:rsidRDefault="005406EF" w:rsidP="005406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5.3.30. Предоставлять Заказчику 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Исполнитель в свою очередь соблюдает их.</w:t>
      </w:r>
    </w:p>
    <w:p w:rsidR="005406EF" w:rsidRPr="005406EF" w:rsidRDefault="005406EF" w:rsidP="005406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5.3.31. Обеспечивать достоверность и обоснованность всех информационных данных, предоставляемых Заказчику.</w:t>
      </w:r>
    </w:p>
    <w:p w:rsidR="005406EF" w:rsidRPr="005406EF" w:rsidRDefault="005406EF" w:rsidP="005406E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5406EF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ar-SA"/>
        </w:rPr>
        <w:t>32.</w:t>
      </w:r>
      <w:r w:rsidRPr="005406EF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Обеспечить выполнение необходимых мероприятий в области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5406EF" w:rsidRPr="005406EF" w:rsidRDefault="005406EF" w:rsidP="005406E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5406EF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ar-SA"/>
        </w:rPr>
        <w:t>33</w:t>
      </w:r>
      <w:r w:rsidRPr="005406EF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. Соблюдать требования к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proofErr w:type="spellStart"/>
      <w:r w:rsidRPr="005406EF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борудованию</w:t>
      </w:r>
      <w:proofErr w:type="spellEnd"/>
      <w:r w:rsidRPr="005406EF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, материалам, устройствам, инструментам и приспособлениям, используемым в ходе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ar-SA"/>
        </w:rPr>
        <w:t>оказания услуг</w:t>
      </w:r>
      <w:r w:rsidRPr="005406EF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, направленных на реализацию настоящего Договора, и их эксплуатации, хранению, транспортировке и т.д., установленные действующим законодательством и нормативными актами РФ, локальными нормативными актами Заказчика.</w:t>
      </w:r>
    </w:p>
    <w:p w:rsidR="005406EF" w:rsidRPr="005406EF" w:rsidRDefault="005406EF" w:rsidP="005406E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5406EF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ar-SA"/>
        </w:rPr>
        <w:t>34</w:t>
      </w:r>
      <w:r w:rsidRPr="005406EF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 Организовать работу по безопасности дорожного движения на территории Заказчика в соответствии с требованиями законодательных и нормативных актов РФ, локальных нормативных актов Заказчика. Осуществлять контроль за соблюдением водителями и машинистами самоходной (специальной) техники Исполнителя и третьих лиц, привлеченных Исполнителем, Правил дорожного движения, правил, регламентирующих требования к безопасному производству работ этой техникой.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форме.</w:t>
      </w:r>
    </w:p>
    <w:p w:rsidR="005406EF" w:rsidRPr="005406EF" w:rsidRDefault="005406EF" w:rsidP="005406EF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5.3.35.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 неукоснительно соблюдать все требования миграционного законодательства, а также обеспечить их соблюдение лицами, привлекаемыми Исполнителем для выполнения работ по настоящему Договору (в том числе,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  <w:proofErr w:type="gramEnd"/>
    </w:p>
    <w:p w:rsidR="005406EF" w:rsidRPr="005406EF" w:rsidRDefault="005406EF" w:rsidP="005406EF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5.3.36.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Назначить своих ответственных представителей, имеющих право подписи документов, удостоверяющих выполнение объемов услуг по Договору Исполнителем, акты о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простое согласно настоящего Договора, и предоставить Заказчику в течение 5 (рабочих) дней после заключения Договора список назначенных лиц, а также уведомление о назначении представителей, с указанием их контактных телефонов.</w:t>
      </w:r>
      <w:proofErr w:type="gramEnd"/>
    </w:p>
    <w:p w:rsidR="005406EF" w:rsidRPr="005406EF" w:rsidRDefault="005406EF" w:rsidP="005406EF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5.3.37. Обеспечить сохранность оборудования Заказчика за все время оказания услуг и нести ответственность за его утрату/повреждение в соответствии с условиями настоящего Договора.</w:t>
      </w:r>
    </w:p>
    <w:p w:rsidR="005406EF" w:rsidRPr="005406EF" w:rsidRDefault="005406EF" w:rsidP="005406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5.3.38. Приостановить оказание услуг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5406EF" w:rsidRPr="005406EF" w:rsidRDefault="005406EF" w:rsidP="005406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5.3.39.  Осуществлять доставку своего персонала в места оказания Услуг и обратно.</w:t>
      </w:r>
    </w:p>
    <w:p w:rsidR="005406EF" w:rsidRPr="005406EF" w:rsidRDefault="005406EF" w:rsidP="005406E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5.3.40. Обеспечивать своих работников необходимой защитной одеждой и оборудованием, соответствующим рабочим условиям.</w:t>
      </w:r>
    </w:p>
    <w:p w:rsidR="005406EF" w:rsidRPr="005406EF" w:rsidRDefault="005406EF" w:rsidP="005406E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5.3.41.  Обеспечить принятие всего передаваемого Заказчиком в соответствии с настоящим Договором, включая документацию, Заявки, данные и сведения, необходимые Подрядчику для надлежащего исполнения обязательств.</w:t>
      </w:r>
    </w:p>
    <w:p w:rsidR="005406EF" w:rsidRPr="005406EF" w:rsidRDefault="005406EF" w:rsidP="005406E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5.3.42. Производить любую транспортировку грузов только при наличии номерных товарно-транспортных накладных, выдача и учет которых должна производиться в соответствии с требованиями к документам строгой отчетности. 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5.3.43. Ежемесячно, не позднее 3-го числа месяца следующего за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отчётным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предоставлять Заказчику информацию об отработанных на объектах Заказчика работниками Исполнителя человеко-часах при выполнении договорных обязательств за отчётный месяц.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5.3.44. При оказании Услуг по настоящему Договору соблюдать требования следующих локальных нормативных актов Заказчика: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Регламента подготовки к проведению экспертизы промышленной безопасности технических устройств и сооружений на объектах открытого акционерного общества «</w:t>
      </w:r>
      <w:proofErr w:type="spell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«О контрольно-пропускных пунктах открытого акционерного общества «</w:t>
      </w:r>
      <w:proofErr w:type="spell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Стандарта «Общие требования, предъявляемые к подрядным организациям в Открытом акционерном обществе «</w:t>
      </w:r>
      <w:proofErr w:type="spell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 Стандарта «Транспортная безопасность в Открытом акционерном обществе «</w:t>
      </w:r>
      <w:proofErr w:type="spell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 «Регламента взаимодействия структурных подразделений открытого акционерного общества «</w:t>
      </w:r>
      <w:proofErr w:type="spell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Плана экстренного медицинского реагирования в Открытом акционерном обществе «</w:t>
      </w:r>
      <w:proofErr w:type="spell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Процедуры «Контроль употребления алкоголя, наркотических и токсических веществ»;</w:t>
      </w:r>
    </w:p>
    <w:p w:rsidR="005406EF" w:rsidRPr="005406EF" w:rsidRDefault="005406EF" w:rsidP="005406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5406EF" w:rsidRPr="005406EF" w:rsidRDefault="005406EF" w:rsidP="005406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Процедуры «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безопасным проведением работ в открытом акционерном обществе «</w:t>
      </w:r>
      <w:proofErr w:type="spell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5406EF" w:rsidRPr="005406EF" w:rsidRDefault="005406EF" w:rsidP="005406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взаимодействия ОАО «СН-МНГ» с Подрядными организациями в процессе привлечения Субподрядных организаций.</w:t>
      </w:r>
    </w:p>
    <w:p w:rsidR="005406EF" w:rsidRPr="005406EF" w:rsidRDefault="005406EF" w:rsidP="005406EF">
      <w:pPr>
        <w:spacing w:after="0" w:line="29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Исполнитель имеет право: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5.4.1. 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документации,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5.4.2. Отказаться от исполнения Договора (расторгнуть настоящий Договор в одностороннем порядке), письменно предупредив Заказчика не менее чем за 3 (три) месяца до даты расторжения Договора.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5.4.3. Отказаться от исполнения обязательств по настоящему Договору в случае отказа Заказчика предоставить всю имеющуюся достоверную информацию по объекту диагностирования.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5.4.4. В случае задержки Заказчиком предоставления Исполнителю имеющейся информации, затребованной последним для оказания услуг по договору, сроки оказания услуг по заявке пролонгируются на срок задержки предоставления информации.</w:t>
      </w:r>
    </w:p>
    <w:p w:rsidR="005406EF" w:rsidRPr="005406EF" w:rsidRDefault="005406EF" w:rsidP="005406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06EF" w:rsidRPr="005406EF" w:rsidRDefault="005406EF" w:rsidP="005406EF">
      <w:pPr>
        <w:numPr>
          <w:ilvl w:val="0"/>
          <w:numId w:val="32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РФ.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5406EF" w:rsidRPr="005406EF" w:rsidRDefault="005406EF" w:rsidP="005522EF">
      <w:pPr>
        <w:numPr>
          <w:ilvl w:val="1"/>
          <w:numId w:val="32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возникновения аварии, инцидента по вине Исполнителя, последний обязан возместить Заказчику причиненные в связи с этим убытки и затраты связанные с ликвидацией последствий, а также уплатить штраф в размере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5522EF">
        <w:rPr>
          <w:rFonts w:ascii="Times New Roman" w:hAnsi="Times New Roman"/>
          <w:sz w:val="24"/>
          <w:szCs w:val="24"/>
          <w:highlight w:val="lightGray"/>
        </w:rPr>
        <w:t>1</w:t>
      </w:r>
      <w:r w:rsidR="005522EF" w:rsidRPr="00DC3EB1">
        <w:rPr>
          <w:rFonts w:ascii="Times New Roman" w:hAnsi="Times New Roman"/>
          <w:sz w:val="24"/>
          <w:szCs w:val="24"/>
          <w:highlight w:val="lightGray"/>
        </w:rPr>
        <w:t>% (одн</w:t>
      </w:r>
      <w:r w:rsidR="005522EF">
        <w:rPr>
          <w:rFonts w:ascii="Times New Roman" w:hAnsi="Times New Roman"/>
          <w:sz w:val="24"/>
          <w:szCs w:val="24"/>
          <w:highlight w:val="lightGray"/>
        </w:rPr>
        <w:t>ого</w:t>
      </w:r>
      <w:r w:rsidR="005522EF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5522EF">
        <w:rPr>
          <w:rFonts w:ascii="Times New Roman" w:hAnsi="Times New Roman"/>
          <w:sz w:val="24"/>
          <w:szCs w:val="24"/>
          <w:highlight w:val="lightGray"/>
        </w:rPr>
        <w:t>а</w:t>
      </w:r>
      <w:r w:rsidR="005522EF" w:rsidRPr="00DC3EB1">
        <w:rPr>
          <w:rFonts w:ascii="Times New Roman" w:hAnsi="Times New Roman"/>
          <w:sz w:val="24"/>
          <w:szCs w:val="24"/>
          <w:highlight w:val="lightGray"/>
        </w:rPr>
        <w:t>)</w:t>
      </w:r>
      <w:r w:rsidR="005522EF">
        <w:rPr>
          <w:rFonts w:ascii="Times New Roman" w:hAnsi="Times New Roman"/>
          <w:sz w:val="24"/>
          <w:szCs w:val="24"/>
        </w:rPr>
        <w:t xml:space="preserve">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zh-CN"/>
        </w:rPr>
        <w:t>от стоимости Договора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5406EF" w:rsidRPr="005406EF" w:rsidRDefault="005406EF" w:rsidP="005522EF">
      <w:pPr>
        <w:numPr>
          <w:ilvl w:val="1"/>
          <w:numId w:val="32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5522EF">
        <w:rPr>
          <w:rFonts w:ascii="Times New Roman" w:hAnsi="Times New Roman"/>
          <w:sz w:val="24"/>
          <w:szCs w:val="24"/>
          <w:highlight w:val="lightGray"/>
        </w:rPr>
        <w:t>1</w:t>
      </w:r>
      <w:r w:rsidR="005522EF" w:rsidRPr="00DC3EB1">
        <w:rPr>
          <w:rFonts w:ascii="Times New Roman" w:hAnsi="Times New Roman"/>
          <w:sz w:val="24"/>
          <w:szCs w:val="24"/>
          <w:highlight w:val="lightGray"/>
        </w:rPr>
        <w:t>% (одн</w:t>
      </w:r>
      <w:r w:rsidR="005522EF">
        <w:rPr>
          <w:rFonts w:ascii="Times New Roman" w:hAnsi="Times New Roman"/>
          <w:sz w:val="24"/>
          <w:szCs w:val="24"/>
          <w:highlight w:val="lightGray"/>
        </w:rPr>
        <w:t>ого</w:t>
      </w:r>
      <w:r w:rsidR="005522EF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5522EF">
        <w:rPr>
          <w:rFonts w:ascii="Times New Roman" w:hAnsi="Times New Roman"/>
          <w:sz w:val="24"/>
          <w:szCs w:val="24"/>
          <w:highlight w:val="lightGray"/>
        </w:rPr>
        <w:t>а</w:t>
      </w:r>
      <w:r w:rsidR="005522EF" w:rsidRPr="00DC3EB1">
        <w:rPr>
          <w:rFonts w:ascii="Times New Roman" w:hAnsi="Times New Roman"/>
          <w:sz w:val="24"/>
          <w:szCs w:val="24"/>
          <w:highlight w:val="lightGray"/>
        </w:rPr>
        <w:t>)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 стоимости Договора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5406EF" w:rsidRPr="005406EF" w:rsidRDefault="005406EF" w:rsidP="005522EF">
      <w:pPr>
        <w:numPr>
          <w:ilvl w:val="1"/>
          <w:numId w:val="32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 было утрачено имущество Заказчика и (или)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5522EF">
        <w:rPr>
          <w:rFonts w:ascii="Times New Roman" w:hAnsi="Times New Roman"/>
          <w:sz w:val="24"/>
          <w:szCs w:val="24"/>
          <w:highlight w:val="lightGray"/>
        </w:rPr>
        <w:t>1</w:t>
      </w:r>
      <w:r w:rsidR="005522EF" w:rsidRPr="00DC3EB1">
        <w:rPr>
          <w:rFonts w:ascii="Times New Roman" w:hAnsi="Times New Roman"/>
          <w:sz w:val="24"/>
          <w:szCs w:val="24"/>
          <w:highlight w:val="lightGray"/>
        </w:rPr>
        <w:t>% (одн</w:t>
      </w:r>
      <w:r w:rsidR="005522EF">
        <w:rPr>
          <w:rFonts w:ascii="Times New Roman" w:hAnsi="Times New Roman"/>
          <w:sz w:val="24"/>
          <w:szCs w:val="24"/>
          <w:highlight w:val="lightGray"/>
        </w:rPr>
        <w:t>ого</w:t>
      </w:r>
      <w:r w:rsidR="005522EF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5522EF">
        <w:rPr>
          <w:rFonts w:ascii="Times New Roman" w:hAnsi="Times New Roman"/>
          <w:sz w:val="24"/>
          <w:szCs w:val="24"/>
          <w:highlight w:val="lightGray"/>
        </w:rPr>
        <w:t>а</w:t>
      </w:r>
      <w:r w:rsidR="005522EF" w:rsidRPr="00DC3EB1">
        <w:rPr>
          <w:rFonts w:ascii="Times New Roman" w:hAnsi="Times New Roman"/>
          <w:sz w:val="24"/>
          <w:szCs w:val="24"/>
          <w:highlight w:val="lightGray"/>
        </w:rPr>
        <w:t>)</w:t>
      </w:r>
      <w:r w:rsidR="005522EF">
        <w:rPr>
          <w:rFonts w:ascii="Times New Roman" w:hAnsi="Times New Roman"/>
          <w:sz w:val="24"/>
          <w:szCs w:val="24"/>
        </w:rPr>
        <w:t xml:space="preserve">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zh-CN"/>
        </w:rPr>
        <w:t>от стоимости Договора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дней, с момента предъявления Заказчиком требования.</w:t>
      </w:r>
    </w:p>
    <w:p w:rsidR="005406EF" w:rsidRPr="005406EF" w:rsidRDefault="005406EF" w:rsidP="005522EF">
      <w:pPr>
        <w:numPr>
          <w:ilvl w:val="1"/>
          <w:numId w:val="32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 по вине Исполнителя  произошло повреждение подземных, наземных и воздушных коммуникаций,  Исполнитель обязан восстановить их за свой счет в установленные Заказчиком сроки, ликвидировать последствия повреждения подземных, наземных и воздушных коммуникаций за свой счет в установленные Заказчиком сроки, а также возместить убытки, причиненные Заказчику в этой связи третьим лицам, и уплатить штраф в размере 1 000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</w:p>
    <w:p w:rsidR="005406EF" w:rsidRPr="005406EF" w:rsidRDefault="005406EF" w:rsidP="005522EF">
      <w:pPr>
        <w:numPr>
          <w:ilvl w:val="1"/>
          <w:numId w:val="32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по вине Исполнителя, последний обязан устранить за свой счет, обстоятельства явившиеся причиной замыкания, последствия, а также уплатить Заказчику штраф в размере 300 000 (Трехсот тысяч) рублей, в течение 30 (Тридцати) дней с момента предъявления Заказчиком требования.</w:t>
      </w:r>
      <w:proofErr w:type="gramEnd"/>
    </w:p>
    <w:p w:rsidR="005406EF" w:rsidRPr="005406EF" w:rsidRDefault="005406EF" w:rsidP="005522EF">
      <w:pPr>
        <w:numPr>
          <w:ilvl w:val="1"/>
          <w:numId w:val="32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Исполнителем требований/положений локальных нормативных актов Заказчика, а именно:</w:t>
      </w:r>
    </w:p>
    <w:p w:rsidR="005406EF" w:rsidRPr="005406EF" w:rsidRDefault="005406EF" w:rsidP="005406EF">
      <w:pPr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–  Регламента подготовки к проведению экспертизы промышленной безопасности технических устройств и сооружений на объектах открытого акционерного общества «</w:t>
      </w:r>
      <w:proofErr w:type="spell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5406EF" w:rsidRPr="005406EF" w:rsidRDefault="005406EF" w:rsidP="005406EF">
      <w:pPr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– Положения «О контрольно-пропускных пунктах открытого акционерного общества «</w:t>
      </w:r>
      <w:proofErr w:type="spell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5406EF" w:rsidRPr="005406EF" w:rsidRDefault="005406EF" w:rsidP="005406EF">
      <w:pPr>
        <w:spacing w:after="0" w:line="290" w:lineRule="auto"/>
        <w:ind w:right="-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Стандарта «Общие требования, предъявляемые к подрядным организациям в Открытом акционерном обществе «</w:t>
      </w:r>
      <w:proofErr w:type="spell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5406EF" w:rsidRPr="005406EF" w:rsidRDefault="005406EF" w:rsidP="005406EF">
      <w:pPr>
        <w:spacing w:after="0" w:line="290" w:lineRule="auto"/>
        <w:ind w:right="-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 Стандарта «Транспортная безопасность в Открытом акционерном обществе «</w:t>
      </w:r>
      <w:proofErr w:type="spell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5406EF" w:rsidRPr="005406EF" w:rsidRDefault="005406EF" w:rsidP="005406EF">
      <w:pPr>
        <w:spacing w:after="0" w:line="290" w:lineRule="auto"/>
        <w:ind w:right="-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 Регламента взаимодействия структурных подразделений открытого акционерного общества «</w:t>
      </w:r>
      <w:proofErr w:type="spell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-Мегионнефтегаз;</w:t>
      </w:r>
    </w:p>
    <w:p w:rsidR="005406EF" w:rsidRPr="005406EF" w:rsidRDefault="005406EF" w:rsidP="005406EF">
      <w:pPr>
        <w:spacing w:after="0" w:line="290" w:lineRule="auto"/>
        <w:ind w:right="-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Плана экстренного медицинского реагирования в Открытом акционерном обществе «</w:t>
      </w:r>
      <w:proofErr w:type="spell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5406EF" w:rsidRPr="005406EF" w:rsidRDefault="005406EF" w:rsidP="005406EF">
      <w:pPr>
        <w:spacing w:after="0" w:line="29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Процедуры «Контроль употребления алкоголя, наркотических и токсических веществ»;</w:t>
      </w:r>
    </w:p>
    <w:p w:rsidR="005406EF" w:rsidRPr="005406EF" w:rsidRDefault="005406EF" w:rsidP="005406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5406EF" w:rsidRPr="005406EF" w:rsidRDefault="005406EF" w:rsidP="005406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Процедуры «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безопасным проведением работ в открытом акционерном обществе «</w:t>
      </w:r>
      <w:proofErr w:type="spell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5406EF" w:rsidRPr="005406EF" w:rsidRDefault="005406EF" w:rsidP="005406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Регламента взаимодействия ОАО «СН-МНГ» с Подрядными организациями в процессе привлечения Субподрядных организаций,</w:t>
      </w:r>
    </w:p>
    <w:p w:rsidR="005406EF" w:rsidRPr="005406EF" w:rsidRDefault="005406EF" w:rsidP="005406EF">
      <w:pPr>
        <w:spacing w:after="0" w:line="290" w:lineRule="auto"/>
        <w:ind w:right="-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уплатить Заказчику штраф в размере </w:t>
      </w:r>
      <w:r w:rsidR="005522EF">
        <w:rPr>
          <w:rFonts w:ascii="Times New Roman" w:hAnsi="Times New Roman"/>
          <w:sz w:val="24"/>
          <w:szCs w:val="24"/>
          <w:highlight w:val="lightGray"/>
        </w:rPr>
        <w:t>1</w:t>
      </w:r>
      <w:r w:rsidR="005522EF" w:rsidRPr="00DC3EB1">
        <w:rPr>
          <w:rFonts w:ascii="Times New Roman" w:hAnsi="Times New Roman"/>
          <w:sz w:val="24"/>
          <w:szCs w:val="24"/>
          <w:highlight w:val="lightGray"/>
        </w:rPr>
        <w:t>% (одн</w:t>
      </w:r>
      <w:r w:rsidR="005522EF">
        <w:rPr>
          <w:rFonts w:ascii="Times New Roman" w:hAnsi="Times New Roman"/>
          <w:sz w:val="24"/>
          <w:szCs w:val="24"/>
          <w:highlight w:val="lightGray"/>
        </w:rPr>
        <w:t>ого</w:t>
      </w:r>
      <w:r w:rsidR="005522EF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5522EF">
        <w:rPr>
          <w:rFonts w:ascii="Times New Roman" w:hAnsi="Times New Roman"/>
          <w:sz w:val="24"/>
          <w:szCs w:val="24"/>
          <w:highlight w:val="lightGray"/>
        </w:rPr>
        <w:t>а</w:t>
      </w:r>
      <w:r w:rsidR="005522EF" w:rsidRPr="00DC3EB1">
        <w:rPr>
          <w:rFonts w:ascii="Times New Roman" w:hAnsi="Times New Roman"/>
          <w:sz w:val="24"/>
          <w:szCs w:val="24"/>
          <w:highlight w:val="lightGray"/>
        </w:rPr>
        <w:t>)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объема Услуг по настоящему Договору, в течение 30 (Тридцати) дней с момента предъявления Заказчиком требования. Каждый случай нарушения оформляется актом, подписанным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представителями Сторон. В случае отказа Исполнителя от подписания акта, такой акт подписывается Заказчиком с отметкой об отказе Подрядчика от подписания.</w:t>
      </w:r>
    </w:p>
    <w:p w:rsidR="005406EF" w:rsidRPr="005406EF" w:rsidRDefault="005406EF" w:rsidP="005522EF">
      <w:pPr>
        <w:numPr>
          <w:ilvl w:val="1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5522EF">
        <w:rPr>
          <w:rFonts w:ascii="Times New Roman" w:hAnsi="Times New Roman"/>
          <w:sz w:val="24"/>
          <w:szCs w:val="24"/>
          <w:highlight w:val="lightGray"/>
        </w:rPr>
        <w:t>1</w:t>
      </w:r>
      <w:r w:rsidR="005522EF" w:rsidRPr="00DC3EB1">
        <w:rPr>
          <w:rFonts w:ascii="Times New Roman" w:hAnsi="Times New Roman"/>
          <w:sz w:val="24"/>
          <w:szCs w:val="24"/>
          <w:highlight w:val="lightGray"/>
        </w:rPr>
        <w:t>% (одн</w:t>
      </w:r>
      <w:r w:rsidR="005522EF">
        <w:rPr>
          <w:rFonts w:ascii="Times New Roman" w:hAnsi="Times New Roman"/>
          <w:sz w:val="24"/>
          <w:szCs w:val="24"/>
          <w:highlight w:val="lightGray"/>
        </w:rPr>
        <w:t>ого</w:t>
      </w:r>
      <w:r w:rsidR="005522EF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5522EF">
        <w:rPr>
          <w:rFonts w:ascii="Times New Roman" w:hAnsi="Times New Roman"/>
          <w:sz w:val="24"/>
          <w:szCs w:val="24"/>
          <w:highlight w:val="lightGray"/>
        </w:rPr>
        <w:t>а</w:t>
      </w:r>
      <w:r w:rsidR="005522EF" w:rsidRPr="00DC3EB1">
        <w:rPr>
          <w:rFonts w:ascii="Times New Roman" w:hAnsi="Times New Roman"/>
          <w:sz w:val="24"/>
          <w:szCs w:val="24"/>
          <w:highlight w:val="lightGray"/>
        </w:rPr>
        <w:t>)</w:t>
      </w:r>
      <w:r w:rsidR="005522EF">
        <w:rPr>
          <w:rFonts w:ascii="Times New Roman" w:hAnsi="Times New Roman"/>
          <w:sz w:val="24"/>
          <w:szCs w:val="24"/>
        </w:rPr>
        <w:t xml:space="preserve">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zh-CN"/>
        </w:rPr>
        <w:t>от стоимости Договора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5406EF" w:rsidRPr="005406EF" w:rsidRDefault="005406EF" w:rsidP="005522EF">
      <w:pPr>
        <w:numPr>
          <w:ilvl w:val="1"/>
          <w:numId w:val="32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Исполнителя от выполнения согласованных Сторонами объемов Услуг, Исполнитель обязан возместить Заказчику убытки, понесенные им в связи с отказом Исполнителя от выполнения согласованных объемов Услуг, а также упл</w:t>
      </w:r>
      <w:r w:rsidR="00552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атить Заказчику штраф в размере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5522EF">
        <w:rPr>
          <w:rFonts w:ascii="Times New Roman" w:hAnsi="Times New Roman"/>
          <w:sz w:val="24"/>
          <w:szCs w:val="24"/>
          <w:highlight w:val="lightGray"/>
        </w:rPr>
        <w:t>5</w:t>
      </w:r>
      <w:r w:rsidR="005522EF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5522EF">
        <w:rPr>
          <w:rFonts w:ascii="Times New Roman" w:hAnsi="Times New Roman"/>
          <w:sz w:val="24"/>
          <w:szCs w:val="24"/>
          <w:highlight w:val="lightGray"/>
        </w:rPr>
        <w:t>пяти</w:t>
      </w:r>
      <w:r w:rsidR="005522EF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5522EF">
        <w:rPr>
          <w:rFonts w:ascii="Times New Roman" w:hAnsi="Times New Roman"/>
          <w:sz w:val="24"/>
          <w:szCs w:val="24"/>
          <w:highlight w:val="lightGray"/>
        </w:rPr>
        <w:t>ов</w:t>
      </w:r>
      <w:proofErr w:type="gramStart"/>
      <w:r w:rsidR="005522EF" w:rsidRPr="00DC3EB1">
        <w:rPr>
          <w:rFonts w:ascii="Times New Roman" w:hAnsi="Times New Roman"/>
          <w:sz w:val="24"/>
          <w:szCs w:val="24"/>
          <w:highlight w:val="lightGray"/>
        </w:rPr>
        <w:t>)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zh-CN"/>
        </w:rPr>
        <w:t>о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zh-CN"/>
        </w:rPr>
        <w:t>т стоимости Договора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5406EF" w:rsidRPr="005406EF" w:rsidRDefault="005406EF" w:rsidP="005522EF">
      <w:pPr>
        <w:numPr>
          <w:ilvl w:val="1"/>
          <w:numId w:val="32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5522EF">
        <w:rPr>
          <w:rFonts w:ascii="Times New Roman" w:hAnsi="Times New Roman"/>
          <w:sz w:val="24"/>
          <w:szCs w:val="24"/>
          <w:highlight w:val="lightGray"/>
        </w:rPr>
        <w:t>1</w:t>
      </w:r>
      <w:r w:rsidR="005522EF" w:rsidRPr="00DC3EB1">
        <w:rPr>
          <w:rFonts w:ascii="Times New Roman" w:hAnsi="Times New Roman"/>
          <w:sz w:val="24"/>
          <w:szCs w:val="24"/>
          <w:highlight w:val="lightGray"/>
        </w:rPr>
        <w:t>% (одн</w:t>
      </w:r>
      <w:r w:rsidR="005522EF">
        <w:rPr>
          <w:rFonts w:ascii="Times New Roman" w:hAnsi="Times New Roman"/>
          <w:sz w:val="24"/>
          <w:szCs w:val="24"/>
          <w:highlight w:val="lightGray"/>
        </w:rPr>
        <w:t>ого</w:t>
      </w:r>
      <w:r w:rsidR="005522EF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5522EF">
        <w:rPr>
          <w:rFonts w:ascii="Times New Roman" w:hAnsi="Times New Roman"/>
          <w:sz w:val="24"/>
          <w:szCs w:val="24"/>
          <w:highlight w:val="lightGray"/>
        </w:rPr>
        <w:t>а</w:t>
      </w:r>
      <w:r w:rsidR="005522EF" w:rsidRPr="00DC3EB1">
        <w:rPr>
          <w:rFonts w:ascii="Times New Roman" w:hAnsi="Times New Roman"/>
          <w:sz w:val="24"/>
          <w:szCs w:val="24"/>
          <w:highlight w:val="lightGray"/>
        </w:rPr>
        <w:t>)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 стоимости Договора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5406EF" w:rsidRPr="005406EF" w:rsidRDefault="005406EF" w:rsidP="005522EF">
      <w:pPr>
        <w:numPr>
          <w:ilvl w:val="1"/>
          <w:numId w:val="32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5406EF" w:rsidRPr="005406EF" w:rsidRDefault="005406EF" w:rsidP="005522EF">
      <w:pPr>
        <w:numPr>
          <w:ilvl w:val="1"/>
          <w:numId w:val="32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лица, привлеченного Исполнителем для оказания Услуг, на основании гражданско-правового договора,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5406EF" w:rsidRPr="005406EF" w:rsidRDefault="005406EF" w:rsidP="005522EF">
      <w:pPr>
        <w:numPr>
          <w:ilvl w:val="1"/>
          <w:numId w:val="32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гражданства, привлеченных Исполнителем для оказания Услуг, с нарушением миграционного законодательства РФ, Исполнитель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5406EF" w:rsidRPr="005406EF" w:rsidRDefault="005406EF" w:rsidP="005522EF">
      <w:pPr>
        <w:numPr>
          <w:ilvl w:val="1"/>
          <w:numId w:val="32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Исполнителем для оказания Услуг,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5406EF" w:rsidRPr="005406EF" w:rsidRDefault="005406EF" w:rsidP="005522EF">
      <w:pPr>
        <w:numPr>
          <w:ilvl w:val="1"/>
          <w:numId w:val="32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 </w:t>
      </w:r>
      <w:r w:rsidRPr="00540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06EF" w:rsidRPr="005406EF" w:rsidRDefault="005406EF" w:rsidP="005522EF">
      <w:pPr>
        <w:numPr>
          <w:ilvl w:val="1"/>
          <w:numId w:val="32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установления факта нахождения на территории Заказчика, работника Исполнителя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Исполнителя уплачивает штраф в размере 30 000 (Тридцати тысяч) рублей за каждый такой случай, в течение 30 дней, с момента предъявления требования.</w:t>
      </w:r>
      <w:proofErr w:type="gramEnd"/>
    </w:p>
    <w:p w:rsidR="005406EF" w:rsidRPr="005406EF" w:rsidRDefault="005406EF" w:rsidP="005522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нахождения работника Исполнителя имеющего незаполненные путевые листы, осуществляется по выбору Заказчика одним из следующих способов:</w:t>
      </w:r>
    </w:p>
    <w:p w:rsidR="005406EF" w:rsidRPr="005406EF" w:rsidRDefault="005406EF" w:rsidP="005522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актом, составленным работником (работниками)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Исполнителя от его подписания;</w:t>
      </w:r>
    </w:p>
    <w:p w:rsidR="005406EF" w:rsidRPr="005406EF" w:rsidRDefault="005406EF" w:rsidP="005522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актом, составленным работником (работниками) организации оказывающей Заказчику охранные работы на основании договора.</w:t>
      </w:r>
    </w:p>
    <w:p w:rsidR="005406EF" w:rsidRPr="005406EF" w:rsidRDefault="005406EF" w:rsidP="005522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незамедлительно отстранить от работы работника, у которого обнаружен незаполненный путевой лист и/или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заполненный с нарушением требований предъявляемых к типовой форме, а также путевой лист имеющий исправления по тексту.</w:t>
      </w:r>
    </w:p>
    <w:p w:rsidR="005406EF" w:rsidRPr="005406EF" w:rsidRDefault="005406EF" w:rsidP="005522EF">
      <w:pPr>
        <w:numPr>
          <w:ilvl w:val="1"/>
          <w:numId w:val="32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Услуги оказаны Исполнителем некачественно и (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недостатки оказанных Услуг не устранены Исполнителем в сроки, установленные Заказчиком, Исполнитель обязан уплатить Заказчику штраф в размере </w:t>
      </w:r>
      <w:r w:rsidR="006522AB">
        <w:rPr>
          <w:rFonts w:ascii="Times New Roman" w:hAnsi="Times New Roman"/>
          <w:sz w:val="24"/>
          <w:szCs w:val="24"/>
          <w:highlight w:val="lightGray"/>
        </w:rPr>
        <w:t>1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>% (одн</w:t>
      </w:r>
      <w:r w:rsidR="006522AB">
        <w:rPr>
          <w:rFonts w:ascii="Times New Roman" w:hAnsi="Times New Roman"/>
          <w:sz w:val="24"/>
          <w:szCs w:val="24"/>
          <w:highlight w:val="lightGray"/>
        </w:rPr>
        <w:t>ого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6522AB">
        <w:rPr>
          <w:rFonts w:ascii="Times New Roman" w:hAnsi="Times New Roman"/>
          <w:sz w:val="24"/>
          <w:szCs w:val="24"/>
          <w:highlight w:val="lightGray"/>
        </w:rPr>
        <w:t>а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>)</w:t>
      </w:r>
      <w:r w:rsidR="006522AB">
        <w:rPr>
          <w:rFonts w:ascii="Times New Roman" w:hAnsi="Times New Roman"/>
          <w:sz w:val="24"/>
          <w:szCs w:val="24"/>
        </w:rPr>
        <w:t xml:space="preserve">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Услуг по Договору, за каждый недостаток,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5406EF" w:rsidRPr="005406EF" w:rsidRDefault="005406EF" w:rsidP="005522EF">
      <w:pPr>
        <w:numPr>
          <w:ilvl w:val="1"/>
          <w:numId w:val="32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 нарушение Исполнителем согласованных Сторонами сроков оказания Услуг Исполнитель обязан уплатить штраф в размере  </w:t>
      </w:r>
      <w:r w:rsidR="006522AB">
        <w:rPr>
          <w:rFonts w:ascii="Times New Roman" w:hAnsi="Times New Roman"/>
          <w:sz w:val="24"/>
          <w:szCs w:val="24"/>
          <w:highlight w:val="lightGray"/>
        </w:rPr>
        <w:t>1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>% (одн</w:t>
      </w:r>
      <w:r w:rsidR="006522AB">
        <w:rPr>
          <w:rFonts w:ascii="Times New Roman" w:hAnsi="Times New Roman"/>
          <w:sz w:val="24"/>
          <w:szCs w:val="24"/>
          <w:highlight w:val="lightGray"/>
        </w:rPr>
        <w:t>ого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6522AB">
        <w:rPr>
          <w:rFonts w:ascii="Times New Roman" w:hAnsi="Times New Roman"/>
          <w:sz w:val="24"/>
          <w:szCs w:val="24"/>
          <w:highlight w:val="lightGray"/>
        </w:rPr>
        <w:t>а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>)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 стоимости Договора за каждый день просрочки в течение 30 (тридцати) дней с момента предъявления Заказчиком требования.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этом Стороны согласовали,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приложениями, в том числе Перечнем трубопроводов,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оформляемом и утверждаемом начальником департамента трубопроводного транспорта ОАО «СН-МНГ» в соответствии с требованиями Технического задания (Приложение № 1)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zh-CN"/>
        </w:rPr>
        <w:t>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настоящего Договора.</w:t>
      </w:r>
    </w:p>
    <w:p w:rsidR="005406EF" w:rsidRPr="005406EF" w:rsidRDefault="005406EF" w:rsidP="005522EF">
      <w:pPr>
        <w:numPr>
          <w:ilvl w:val="1"/>
          <w:numId w:val="32"/>
        </w:numPr>
        <w:tabs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gramStart"/>
      <w:r w:rsidRPr="005406EF">
        <w:rPr>
          <w:rFonts w:ascii="Times New Roman" w:eastAsia="Calibri" w:hAnsi="Times New Roman" w:cs="Times New Roman"/>
          <w:sz w:val="24"/>
          <w:szCs w:val="24"/>
          <w:lang w:eastAsia="zh-CN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обязан уплатить штраф в размере 300</w:t>
      </w:r>
      <w:proofErr w:type="gramEnd"/>
      <w:r w:rsidRPr="005406EF">
        <w:rPr>
          <w:rFonts w:ascii="Times New Roman" w:eastAsia="Calibri" w:hAnsi="Times New Roman" w:cs="Times New Roman"/>
          <w:sz w:val="24"/>
          <w:szCs w:val="24"/>
          <w:lang w:eastAsia="zh-CN"/>
        </w:rPr>
        <w:t> 000 (Трехсот тысяч) рублей за каждый такой случай, в течение 30 (Тридцати) дней, с момента предъявления требования.</w:t>
      </w:r>
    </w:p>
    <w:p w:rsidR="005406EF" w:rsidRPr="005406EF" w:rsidRDefault="005406EF" w:rsidP="005406E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5406EF" w:rsidRPr="005406EF" w:rsidRDefault="005406EF" w:rsidP="005406E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Медицинским осмотром или освидетельствованием;</w:t>
      </w:r>
    </w:p>
    <w:p w:rsidR="005406EF" w:rsidRPr="005406EF" w:rsidRDefault="005406EF" w:rsidP="005406E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5406EF" w:rsidRPr="005406EF" w:rsidRDefault="005406EF" w:rsidP="005406E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(АКПЭ-1МОЗ,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6)поведение, не соответствующее обстановке; 7)наличие алкоголя в выдыхаемом воздухе, определяемое техническими средствами индикации.</w:t>
      </w:r>
    </w:p>
    <w:p w:rsidR="005406EF" w:rsidRPr="005406EF" w:rsidRDefault="005406EF" w:rsidP="005406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обязан по требованию Заказчика незамедлительно отстранить от работы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6.23.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завоза/проноса (попытки завоза/проноса) работниками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Исполнителю  штраф  в размере 300 000 (Триста тысяч) рублей, за каждый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такой случай, а Исполнитель обязуется оплатить его в течение 30 (Тридцати) дней с момента предъявления требования. 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</w:t>
      </w:r>
      <w:r w:rsidRPr="005406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06EF" w:rsidRPr="005406EF" w:rsidRDefault="005406EF" w:rsidP="005A5CB6">
      <w:pPr>
        <w:numPr>
          <w:ilvl w:val="1"/>
          <w:numId w:val="41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если Исполнитель продолжил оказание Услуг,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</w:t>
      </w:r>
      <w:r w:rsidR="006522AB">
        <w:rPr>
          <w:rFonts w:ascii="Times New Roman" w:hAnsi="Times New Roman"/>
          <w:sz w:val="24"/>
          <w:szCs w:val="24"/>
          <w:highlight w:val="lightGray"/>
        </w:rPr>
        <w:t>1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>% (одн</w:t>
      </w:r>
      <w:r w:rsidR="006522AB">
        <w:rPr>
          <w:rFonts w:ascii="Times New Roman" w:hAnsi="Times New Roman"/>
          <w:sz w:val="24"/>
          <w:szCs w:val="24"/>
          <w:highlight w:val="lightGray"/>
        </w:rPr>
        <w:t>ого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6522AB">
        <w:rPr>
          <w:rFonts w:ascii="Times New Roman" w:hAnsi="Times New Roman"/>
          <w:sz w:val="24"/>
          <w:szCs w:val="24"/>
          <w:highlight w:val="lightGray"/>
        </w:rPr>
        <w:t>а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>)</w:t>
      </w:r>
      <w:r w:rsidR="006522AB">
        <w:rPr>
          <w:rFonts w:ascii="Times New Roman" w:hAnsi="Times New Roman"/>
          <w:sz w:val="24"/>
          <w:szCs w:val="24"/>
        </w:rPr>
        <w:t xml:space="preserve">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Договора, в течение 30 (Тридцати) дней с момента предъявления Заказчиком требования.</w:t>
      </w:r>
    </w:p>
    <w:p w:rsidR="005406EF" w:rsidRPr="005406EF" w:rsidRDefault="005406EF" w:rsidP="005A5CB6">
      <w:pPr>
        <w:numPr>
          <w:ilvl w:val="1"/>
          <w:numId w:val="41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Исполнителем согласованного Сторонами объема Услуг, Исполнитель обязан уплатить штраф в размере </w:t>
      </w:r>
      <w:r w:rsidR="006522AB">
        <w:rPr>
          <w:rFonts w:ascii="Times New Roman" w:hAnsi="Times New Roman"/>
          <w:sz w:val="24"/>
          <w:szCs w:val="24"/>
          <w:highlight w:val="lightGray"/>
        </w:rPr>
        <w:t>1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>% (одн</w:t>
      </w:r>
      <w:r w:rsidR="006522AB">
        <w:rPr>
          <w:rFonts w:ascii="Times New Roman" w:hAnsi="Times New Roman"/>
          <w:sz w:val="24"/>
          <w:szCs w:val="24"/>
          <w:highlight w:val="lightGray"/>
        </w:rPr>
        <w:t>ого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6522AB">
        <w:rPr>
          <w:rFonts w:ascii="Times New Roman" w:hAnsi="Times New Roman"/>
          <w:sz w:val="24"/>
          <w:szCs w:val="24"/>
          <w:highlight w:val="lightGray"/>
        </w:rPr>
        <w:t>а</w:t>
      </w:r>
      <w:proofErr w:type="gramStart"/>
      <w:r w:rsidR="006522AB" w:rsidRPr="00DC3EB1">
        <w:rPr>
          <w:rFonts w:ascii="Times New Roman" w:hAnsi="Times New Roman"/>
          <w:sz w:val="24"/>
          <w:szCs w:val="24"/>
          <w:highlight w:val="lightGray"/>
        </w:rPr>
        <w:t>)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стоимости Договора, в течение 30 (тридцати) дней с момента предъявления Заказчиком требования.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том числе Перечнем трубопроводов,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оформляемом и утверждаемом начальником департамента трубопроводного транспорта ОАО «СН-МНГ» в соответствии с требованиями Технического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задания (Приложение № 1),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</w:p>
    <w:p w:rsidR="005406EF" w:rsidRPr="005406EF" w:rsidRDefault="005406EF" w:rsidP="005A5CB6">
      <w:pPr>
        <w:numPr>
          <w:ilvl w:val="1"/>
          <w:numId w:val="41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При этом Исполнитель уплачивает штраф в размере </w:t>
      </w:r>
      <w:r w:rsidR="006522AB">
        <w:rPr>
          <w:rFonts w:ascii="Times New Roman" w:hAnsi="Times New Roman"/>
          <w:sz w:val="24"/>
          <w:szCs w:val="24"/>
          <w:highlight w:val="lightGray"/>
        </w:rPr>
        <w:t>1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>% (одн</w:t>
      </w:r>
      <w:r w:rsidR="006522AB">
        <w:rPr>
          <w:rFonts w:ascii="Times New Roman" w:hAnsi="Times New Roman"/>
          <w:sz w:val="24"/>
          <w:szCs w:val="24"/>
          <w:highlight w:val="lightGray"/>
        </w:rPr>
        <w:t>ого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6522AB">
        <w:rPr>
          <w:rFonts w:ascii="Times New Roman" w:hAnsi="Times New Roman"/>
          <w:sz w:val="24"/>
          <w:szCs w:val="24"/>
          <w:highlight w:val="lightGray"/>
        </w:rPr>
        <w:t>а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>)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в течение 30 (Тридцати) дней с момента предъявления Заказчиком требования.</w:t>
      </w:r>
    </w:p>
    <w:p w:rsidR="005406EF" w:rsidRPr="005406EF" w:rsidRDefault="005406EF" w:rsidP="005A5CB6">
      <w:pPr>
        <w:numPr>
          <w:ilvl w:val="1"/>
          <w:numId w:val="41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_ </w:t>
      </w:r>
      <w:r w:rsidR="006522AB">
        <w:rPr>
          <w:rFonts w:ascii="Times New Roman" w:hAnsi="Times New Roman"/>
          <w:sz w:val="24"/>
          <w:szCs w:val="24"/>
          <w:highlight w:val="lightGray"/>
        </w:rPr>
        <w:t>1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>% (одн</w:t>
      </w:r>
      <w:r w:rsidR="006522AB">
        <w:rPr>
          <w:rFonts w:ascii="Times New Roman" w:hAnsi="Times New Roman"/>
          <w:sz w:val="24"/>
          <w:szCs w:val="24"/>
          <w:highlight w:val="lightGray"/>
        </w:rPr>
        <w:t>ого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6522AB">
        <w:rPr>
          <w:rFonts w:ascii="Times New Roman" w:hAnsi="Times New Roman"/>
          <w:sz w:val="24"/>
          <w:szCs w:val="24"/>
          <w:highlight w:val="lightGray"/>
        </w:rPr>
        <w:t>а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>)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в течение 30 (Тридцати) дней с момента предъявления Заказчиком требования.</w:t>
      </w:r>
      <w:proofErr w:type="gramEnd"/>
    </w:p>
    <w:p w:rsidR="005406EF" w:rsidRPr="005406EF" w:rsidRDefault="005406EF" w:rsidP="005A5CB6">
      <w:pPr>
        <w:numPr>
          <w:ilvl w:val="1"/>
          <w:numId w:val="41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предоставление Исполнителем недостоверных данных, сведений об Услугах, Исполнитель уплачивает Заказчику штраф в размере </w:t>
      </w:r>
      <w:r w:rsidR="006522AB">
        <w:rPr>
          <w:rFonts w:ascii="Times New Roman" w:hAnsi="Times New Roman"/>
          <w:sz w:val="24"/>
          <w:szCs w:val="24"/>
          <w:highlight w:val="lightGray"/>
        </w:rPr>
        <w:t>1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>% (одн</w:t>
      </w:r>
      <w:r w:rsidR="006522AB">
        <w:rPr>
          <w:rFonts w:ascii="Times New Roman" w:hAnsi="Times New Roman"/>
          <w:sz w:val="24"/>
          <w:szCs w:val="24"/>
          <w:highlight w:val="lightGray"/>
        </w:rPr>
        <w:t>ого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6522AB">
        <w:rPr>
          <w:rFonts w:ascii="Times New Roman" w:hAnsi="Times New Roman"/>
          <w:sz w:val="24"/>
          <w:szCs w:val="24"/>
          <w:highlight w:val="lightGray"/>
        </w:rPr>
        <w:t>а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>)</w:t>
      </w:r>
      <w:r w:rsidR="006522AB">
        <w:rPr>
          <w:rFonts w:ascii="Times New Roman" w:hAnsi="Times New Roman"/>
          <w:sz w:val="24"/>
          <w:szCs w:val="24"/>
        </w:rPr>
        <w:t xml:space="preserve">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Договора, в течение 30 (Тридцати) дней с момента предъявления Заказчиком требования.</w:t>
      </w:r>
    </w:p>
    <w:p w:rsidR="005406EF" w:rsidRPr="005406EF" w:rsidRDefault="005406EF" w:rsidP="005A5CB6">
      <w:pPr>
        <w:numPr>
          <w:ilvl w:val="1"/>
          <w:numId w:val="41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приемки оказанных услуг, так и после его подписания.</w:t>
      </w:r>
    </w:p>
    <w:p w:rsidR="005406EF" w:rsidRPr="005406EF" w:rsidRDefault="005406EF" w:rsidP="005A5CB6">
      <w:pPr>
        <w:numPr>
          <w:ilvl w:val="1"/>
          <w:numId w:val="41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1 000 000 (Одного миллиона) рублей, за каждого пострадавшего/погибшего работника Заказчика, в течение 30 (Тридцати) дней с момента предъявления Заказчиком требования.</w:t>
      </w:r>
    </w:p>
    <w:p w:rsidR="005406EF" w:rsidRPr="005406EF" w:rsidRDefault="005406EF" w:rsidP="005A5CB6">
      <w:pPr>
        <w:numPr>
          <w:ilvl w:val="1"/>
          <w:numId w:val="41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нарушения Исполнителем обязанности по недопущению передвижения гусеничной техники по автодорогам с асфальтобетонным и щебеночно-гравийным покрытием по территории Заказчика, Исполнитель уплачивает штраф в размере 300 000 (Трехсот тысяч) рублей за каждый случай, в течение 30 (Тридцати) дней с момента предъявления Заказчиком требования.</w:t>
      </w:r>
    </w:p>
    <w:p w:rsidR="005406EF" w:rsidRPr="005406EF" w:rsidRDefault="005406EF" w:rsidP="005A5CB6">
      <w:pPr>
        <w:numPr>
          <w:ilvl w:val="1"/>
          <w:numId w:val="41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 в пределах срока исковой давности.</w:t>
      </w:r>
    </w:p>
    <w:p w:rsidR="005406EF" w:rsidRPr="005406EF" w:rsidRDefault="005406EF" w:rsidP="005A5CB6">
      <w:pPr>
        <w:numPr>
          <w:ilvl w:val="1"/>
          <w:numId w:val="41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загрязнения Исполнителем территории Заказчика 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</w:t>
      </w:r>
      <w:r w:rsidR="006522AB">
        <w:rPr>
          <w:rFonts w:ascii="Times New Roman" w:hAnsi="Times New Roman"/>
          <w:sz w:val="24"/>
          <w:szCs w:val="24"/>
          <w:highlight w:val="lightGray"/>
        </w:rPr>
        <w:t>1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>% (одн</w:t>
      </w:r>
      <w:r w:rsidR="006522AB">
        <w:rPr>
          <w:rFonts w:ascii="Times New Roman" w:hAnsi="Times New Roman"/>
          <w:sz w:val="24"/>
          <w:szCs w:val="24"/>
          <w:highlight w:val="lightGray"/>
        </w:rPr>
        <w:t>ого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6522AB">
        <w:rPr>
          <w:rFonts w:ascii="Times New Roman" w:hAnsi="Times New Roman"/>
          <w:sz w:val="24"/>
          <w:szCs w:val="24"/>
          <w:highlight w:val="lightGray"/>
        </w:rPr>
        <w:t>а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>)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в течение 30 (Тридцати) дней с момента предъявления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требования.</w:t>
      </w:r>
    </w:p>
    <w:p w:rsidR="005406EF" w:rsidRPr="005406EF" w:rsidRDefault="005406EF" w:rsidP="005A5CB6">
      <w:pPr>
        <w:numPr>
          <w:ilvl w:val="1"/>
          <w:numId w:val="41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Исполнителя от исполнения Договора </w:t>
      </w:r>
      <w:r w:rsidRPr="00540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предупреждения Заказчика за 3 (три) месяца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обязуется оплатить Заказчику штраф в размере __</w:t>
      </w:r>
      <w:r w:rsidR="006522A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__ % (</w:t>
      </w:r>
      <w:r w:rsidR="006522A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 процентов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) от стоимости Договора.</w:t>
      </w:r>
    </w:p>
    <w:p w:rsidR="005406EF" w:rsidRPr="005406EF" w:rsidRDefault="005406EF" w:rsidP="005A5CB6">
      <w:pPr>
        <w:numPr>
          <w:ilvl w:val="1"/>
          <w:numId w:val="41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Исполнителя.</w:t>
      </w:r>
    </w:p>
    <w:p w:rsidR="005406EF" w:rsidRPr="005406EF" w:rsidRDefault="005406EF" w:rsidP="005A5CB6">
      <w:pPr>
        <w:numPr>
          <w:ilvl w:val="1"/>
          <w:numId w:val="41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 </w:t>
      </w:r>
      <w:r w:rsidR="006522AB">
        <w:rPr>
          <w:rFonts w:ascii="Times New Roman" w:hAnsi="Times New Roman"/>
          <w:sz w:val="24"/>
          <w:szCs w:val="24"/>
          <w:highlight w:val="lightGray"/>
        </w:rPr>
        <w:t>1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>% (одн</w:t>
      </w:r>
      <w:r w:rsidR="006522AB">
        <w:rPr>
          <w:rFonts w:ascii="Times New Roman" w:hAnsi="Times New Roman"/>
          <w:sz w:val="24"/>
          <w:szCs w:val="24"/>
          <w:highlight w:val="lightGray"/>
        </w:rPr>
        <w:t>ого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6522AB">
        <w:rPr>
          <w:rFonts w:ascii="Times New Roman" w:hAnsi="Times New Roman"/>
          <w:sz w:val="24"/>
          <w:szCs w:val="24"/>
          <w:highlight w:val="lightGray"/>
        </w:rPr>
        <w:t>а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>)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Услуг по Договору, в течение 30 (тридцати) дней с момента предъявления требования.</w:t>
      </w:r>
    </w:p>
    <w:p w:rsidR="005406EF" w:rsidRPr="005406EF" w:rsidRDefault="005406EF" w:rsidP="005A5CB6">
      <w:pPr>
        <w:numPr>
          <w:ilvl w:val="1"/>
          <w:numId w:val="41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непредставление, нарушение сроков предоставления Заказчику первичных учетных/платежных документов, а также счета-фактуры, необходимых Заказчику для исполнения обязательств по оплате выполненных Работ, Исполнитель уплачивает Заказчику штраф в размере </w:t>
      </w:r>
      <w:r w:rsidR="006522AB">
        <w:rPr>
          <w:rFonts w:ascii="Times New Roman" w:hAnsi="Times New Roman"/>
          <w:sz w:val="24"/>
          <w:szCs w:val="24"/>
          <w:highlight w:val="lightGray"/>
        </w:rPr>
        <w:t>1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>% (одн</w:t>
      </w:r>
      <w:r w:rsidR="006522AB">
        <w:rPr>
          <w:rFonts w:ascii="Times New Roman" w:hAnsi="Times New Roman"/>
          <w:sz w:val="24"/>
          <w:szCs w:val="24"/>
          <w:highlight w:val="lightGray"/>
        </w:rPr>
        <w:t>ого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6522AB">
        <w:rPr>
          <w:rFonts w:ascii="Times New Roman" w:hAnsi="Times New Roman"/>
          <w:sz w:val="24"/>
          <w:szCs w:val="24"/>
          <w:highlight w:val="lightGray"/>
        </w:rPr>
        <w:t>а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>)</w:t>
      </w:r>
      <w:r w:rsidR="006522AB"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Услуг по Договору за каждый случай нарушения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5406EF" w:rsidRPr="005406EF" w:rsidRDefault="005406EF" w:rsidP="005A5CB6">
      <w:pPr>
        <w:numPr>
          <w:ilvl w:val="1"/>
          <w:numId w:val="41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Исполнитель уплачивает Заказчику штраф в размере </w:t>
      </w:r>
      <w:r w:rsidR="006522AB">
        <w:rPr>
          <w:rFonts w:ascii="Times New Roman" w:hAnsi="Times New Roman"/>
          <w:sz w:val="24"/>
          <w:szCs w:val="24"/>
          <w:highlight w:val="lightGray"/>
        </w:rPr>
        <w:t>1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>% (одн</w:t>
      </w:r>
      <w:r w:rsidR="006522AB">
        <w:rPr>
          <w:rFonts w:ascii="Times New Roman" w:hAnsi="Times New Roman"/>
          <w:sz w:val="24"/>
          <w:szCs w:val="24"/>
          <w:highlight w:val="lightGray"/>
        </w:rPr>
        <w:t>ого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6522AB">
        <w:rPr>
          <w:rFonts w:ascii="Times New Roman" w:hAnsi="Times New Roman"/>
          <w:sz w:val="24"/>
          <w:szCs w:val="24"/>
          <w:highlight w:val="lightGray"/>
        </w:rPr>
        <w:t>а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>)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Услуг по Договору за каждый случай нарушения, в течение 30 (тридцати) дней с момента предъявления Заказчиком требования.</w:t>
      </w:r>
    </w:p>
    <w:p w:rsidR="005406EF" w:rsidRPr="005406EF" w:rsidRDefault="005406EF" w:rsidP="005A5CB6">
      <w:pPr>
        <w:numPr>
          <w:ilvl w:val="1"/>
          <w:numId w:val="41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Исполнителем и третьими лицами, привлекаемыми Исполнителем, требований настоящего Договора (либо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оказании услуг Исполнителем),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 в одностороннем порядке без обязательств Заказчика по возмещению убытков Исполнителя, связанных с таким расторжением.</w:t>
      </w:r>
    </w:p>
    <w:p w:rsidR="005406EF" w:rsidRPr="005406EF" w:rsidRDefault="005406EF" w:rsidP="005A5CB6">
      <w:pPr>
        <w:numPr>
          <w:ilvl w:val="1"/>
          <w:numId w:val="41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самостоятельно несет ответственность за допущенные им при оказании услуг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вреда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Заказчику, так и третьим лицам. В случае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Заказчик был привлечен к ответственности за вышеуказанные нарушения Исполнителя, последний обязуется возместить Заказчику все причиненные этим убытки.</w:t>
      </w:r>
    </w:p>
    <w:p w:rsidR="005406EF" w:rsidRPr="005406EF" w:rsidRDefault="005406EF" w:rsidP="005A5CB6">
      <w:pPr>
        <w:numPr>
          <w:ilvl w:val="1"/>
          <w:numId w:val="41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вины Исполнителя за аварии, технические инциденты, пожары, несчастные случаи, произошедшие в процессе выполнения им работ по настоящему Договору,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последний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возместить Заказчику, а при необходимости и третьим лицам, причиненные убытки.</w:t>
      </w:r>
    </w:p>
    <w:p w:rsidR="005406EF" w:rsidRPr="005406EF" w:rsidRDefault="005406EF" w:rsidP="005A5CB6">
      <w:pPr>
        <w:numPr>
          <w:ilvl w:val="1"/>
          <w:numId w:val="41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несанкционированного размещения Исполнителем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 углеводородов на всех объектах, находящихся на территории лицензионного участка Заказчика, Исполнитель выплачивает Заказчику штраф в размере 100 000 (сто тысяч) рублей за каждый такой инцидент.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Кроме того, Исполнитель восстанавливает загрязненную территорию за свой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 или возмещает Заказчику затраты на восстановление загрязненной территории.</w:t>
      </w:r>
    </w:p>
    <w:p w:rsidR="005406EF" w:rsidRPr="005406EF" w:rsidRDefault="005406EF" w:rsidP="005A5CB6">
      <w:pPr>
        <w:numPr>
          <w:ilvl w:val="1"/>
          <w:numId w:val="41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осуществления Исполнителем порывов трубопроводов и повреждения оборудования, сооружений, технических устройств на объектах Заказчика, Исполнитель выплачивает Заказчику штраф в размере 30 000 (тридцать тысяч) рублей за каждый такой инцидент, кроме того, Исполнитель  возмещает Заказчику или третьему лицу убытки, связанные с ликвидацией аварий или восстанавливает их собственными силами за свой счет.</w:t>
      </w:r>
      <w:proofErr w:type="gramEnd"/>
    </w:p>
    <w:p w:rsidR="005406EF" w:rsidRPr="005406EF" w:rsidRDefault="005406EF" w:rsidP="005A5CB6">
      <w:pPr>
        <w:numPr>
          <w:ilvl w:val="1"/>
          <w:numId w:val="41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Исполнителем обязательств, предусмотренных в п. 5.3.42 настоящего Договора, Заказчик вправе предъявить Исполнителю штраф в размере 10 000 (десять) тысяч рублей за каждый случай нарушения, а Исполнитель обязуется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Заказчиком требования.</w:t>
      </w:r>
    </w:p>
    <w:p w:rsidR="005406EF" w:rsidRPr="005406EF" w:rsidRDefault="005406EF" w:rsidP="005A5CB6">
      <w:pPr>
        <w:numPr>
          <w:ilvl w:val="1"/>
          <w:numId w:val="41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соблюдение природоохранного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законодательства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при осуществлении своей производственной деятельности, так и при осуществлении производственной деятельности Субподрядной организацией.</w:t>
      </w:r>
    </w:p>
    <w:p w:rsidR="005406EF" w:rsidRPr="005406EF" w:rsidRDefault="005406EF" w:rsidP="005A5CB6">
      <w:pPr>
        <w:numPr>
          <w:ilvl w:val="1"/>
          <w:numId w:val="41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выставлений штрафных санкций Заказчику за нарушения природоохранного законодательства, допущенные Исполнителем, штрафы выставляются Исполнителю.</w:t>
      </w:r>
    </w:p>
    <w:p w:rsidR="005406EF" w:rsidRPr="005406EF" w:rsidRDefault="005406EF" w:rsidP="005A5CB6">
      <w:pPr>
        <w:numPr>
          <w:ilvl w:val="1"/>
          <w:numId w:val="41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5406EF" w:rsidRPr="005406EF" w:rsidRDefault="005406EF" w:rsidP="005A5CB6">
      <w:pPr>
        <w:numPr>
          <w:ilvl w:val="1"/>
          <w:numId w:val="41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Исполнитель приступил к оказанию Услуг по настоящему Договору без согласованных Заказчиком программ работ по определению возможности продления срока безопасной эксплуатации технических устройств, зданий и сооружений, Исполнитель обязан уплатить Заказчику штраф в размере </w:t>
      </w:r>
      <w:r w:rsidR="006522A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6522AB">
        <w:rPr>
          <w:rFonts w:ascii="Times New Roman" w:hAnsi="Times New Roman"/>
          <w:sz w:val="24"/>
          <w:szCs w:val="24"/>
          <w:highlight w:val="lightGray"/>
        </w:rPr>
        <w:t>пяти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6522AB">
        <w:rPr>
          <w:rFonts w:ascii="Times New Roman" w:hAnsi="Times New Roman"/>
          <w:sz w:val="24"/>
          <w:szCs w:val="24"/>
          <w:highlight w:val="lightGray"/>
        </w:rPr>
        <w:t>ов</w:t>
      </w:r>
      <w:r w:rsidR="006522AB" w:rsidRPr="00DC3EB1">
        <w:rPr>
          <w:rFonts w:ascii="Times New Roman" w:hAnsi="Times New Roman"/>
          <w:sz w:val="24"/>
          <w:szCs w:val="24"/>
          <w:highlight w:val="lightGray"/>
        </w:rPr>
        <w:t>)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Услуг по Договору, в течение 30 (Тридцати) дней с момента предъявления Заказчиком требования. </w:t>
      </w:r>
      <w:proofErr w:type="gramEnd"/>
    </w:p>
    <w:p w:rsidR="005406EF" w:rsidRPr="005406EF" w:rsidRDefault="005406EF" w:rsidP="005A5CB6">
      <w:pPr>
        <w:numPr>
          <w:ilvl w:val="1"/>
          <w:numId w:val="41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у Заказчика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возникли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либо сомнения по результату оказываемых Исполнителем Услуг, в том числе их качеству, Заказчик оставляет за собой право без согласования/уведомления Исполнителя за свой счет провести встречный контроль оказываемых Услуг, привлекая другую экспертную организацию. В случае если сомнения Заказчика в результате Услуг и его качестве будут документально подтверждены привлеченной экспертной организацией, Исполнитель за свой счет устраняет выявленные недостатки, а также возмещает Заказчику расходы на привлечение другой экспертной организации.</w:t>
      </w:r>
    </w:p>
    <w:p w:rsidR="005406EF" w:rsidRPr="005406EF" w:rsidRDefault="005406EF" w:rsidP="005A5CB6">
      <w:pPr>
        <w:numPr>
          <w:ilvl w:val="1"/>
          <w:numId w:val="41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в рассмотрении и утверждении заключения экспертизы промышленной безопасности территориальными органами </w:t>
      </w:r>
      <w:proofErr w:type="spell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РФ, Заказчик в течение _</w:t>
      </w:r>
      <w:r w:rsidR="005A5CB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_ (</w:t>
      </w:r>
      <w:r w:rsidR="005A5CB6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направляет Исполнителю результат Услуг для устранения недостатков, выявленных органами </w:t>
      </w:r>
      <w:proofErr w:type="spell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РФ. Исполнитель обязан устранить недостатки в течение </w:t>
      </w:r>
      <w:r w:rsidR="005A5CB6"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5A5CB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A5CB6"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_ (</w:t>
      </w:r>
      <w:r w:rsidR="005A5CB6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</w:t>
      </w:r>
      <w:r w:rsidR="005A5CB6"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A5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и передать их нарочно Заказчику. При не устранении недостатков Исполнителем в установленный Заказчиком срок,  Исполнитель обязан уплатить Заказчику штраф в размере </w:t>
      </w:r>
      <w:r w:rsidR="005A5CB6" w:rsidRPr="00DC3EB1">
        <w:rPr>
          <w:rFonts w:ascii="Times New Roman" w:hAnsi="Times New Roman"/>
          <w:sz w:val="24"/>
          <w:szCs w:val="24"/>
          <w:highlight w:val="lightGray"/>
        </w:rPr>
        <w:t>1 % (Одного процента</w:t>
      </w:r>
      <w:proofErr w:type="gramStart"/>
      <w:r w:rsidR="005A5CB6" w:rsidRPr="00DC3EB1">
        <w:rPr>
          <w:rFonts w:ascii="Times New Roman" w:hAnsi="Times New Roman"/>
          <w:sz w:val="24"/>
          <w:szCs w:val="24"/>
          <w:highlight w:val="lightGray"/>
        </w:rPr>
        <w:t>)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т стоимости Услуг по Договору, в течение 30 (Тридцати) дней с момента предъявления Заказчиком требования.</w:t>
      </w:r>
    </w:p>
    <w:p w:rsidR="005406EF" w:rsidRPr="005406EF" w:rsidRDefault="005406EF" w:rsidP="005A5CB6">
      <w:pPr>
        <w:numPr>
          <w:ilvl w:val="1"/>
          <w:numId w:val="41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5406EF" w:rsidRPr="005406EF" w:rsidRDefault="005406EF" w:rsidP="005A5CB6">
      <w:pPr>
        <w:numPr>
          <w:ilvl w:val="1"/>
          <w:numId w:val="41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5406EF" w:rsidRPr="005406EF" w:rsidRDefault="005406EF" w:rsidP="005A5CB6">
      <w:pPr>
        <w:numPr>
          <w:ilvl w:val="1"/>
          <w:numId w:val="41"/>
        </w:numPr>
        <w:spacing w:after="0" w:line="29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5406EF" w:rsidRPr="005406EF" w:rsidRDefault="005406EF" w:rsidP="005406EF">
      <w:pPr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5406EF" w:rsidRPr="005406EF" w:rsidRDefault="005406EF" w:rsidP="005406EF">
      <w:pPr>
        <w:spacing w:after="0" w:line="29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06EF" w:rsidRPr="005406EF" w:rsidRDefault="005406EF" w:rsidP="005406EF">
      <w:pPr>
        <w:numPr>
          <w:ilvl w:val="0"/>
          <w:numId w:val="41"/>
        </w:numPr>
        <w:spacing w:after="0" w:line="29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5406EF" w:rsidRPr="005406EF" w:rsidRDefault="005406EF" w:rsidP="005406EF">
      <w:pPr>
        <w:spacing w:after="0" w:line="29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5406EF" w:rsidRPr="005406EF" w:rsidRDefault="005406EF" w:rsidP="005406EF">
      <w:pPr>
        <w:spacing w:after="0" w:line="29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06EF" w:rsidRPr="005406EF" w:rsidRDefault="005406EF" w:rsidP="005406EF">
      <w:pPr>
        <w:numPr>
          <w:ilvl w:val="0"/>
          <w:numId w:val="33"/>
        </w:numPr>
        <w:spacing w:after="0" w:line="29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КОНФИДЕНЦИАЛЬНОСТЬ</w:t>
      </w:r>
    </w:p>
    <w:p w:rsidR="005406EF" w:rsidRPr="005406EF" w:rsidRDefault="005406EF" w:rsidP="005406EF">
      <w:pPr>
        <w:spacing w:after="0" w:line="29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Изложенное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8.2.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6EF" w:rsidRPr="005406EF" w:rsidRDefault="005406EF" w:rsidP="005406E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РАЗРЕШЕНИЕ СПОРОВ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6EF" w:rsidRPr="005406EF" w:rsidRDefault="005406EF" w:rsidP="005406E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АНТИКОРРУПЦИОННАЯ ОГОВОРКА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10.1.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10.2.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10.4.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5406EF" w:rsidRPr="005406EF" w:rsidRDefault="005406EF" w:rsidP="005406EF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6EF" w:rsidRPr="005406EF" w:rsidRDefault="005406EF" w:rsidP="005406E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ПРОЧИЕ УСЛОВИЯ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</w:t>
      </w:r>
      <w:r w:rsidR="005A5CB6">
        <w:rPr>
          <w:rFonts w:ascii="Times New Roman" w:eastAsia="Times New Roman" w:hAnsi="Times New Roman" w:cs="Times New Roman"/>
          <w:sz w:val="24"/>
          <w:szCs w:val="24"/>
          <w:lang w:eastAsia="ru-RU"/>
        </w:rPr>
        <w:t>.1. Договор вступает в силу с «01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»_</w:t>
      </w:r>
      <w:r w:rsidR="005A5CB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_ 20</w:t>
      </w:r>
      <w:r w:rsidR="005A5CB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года (либо с момента его подписания обе</w:t>
      </w:r>
      <w:r w:rsidR="005A5CB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 Сторонами) и действует по «31»_декабря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_ 20</w:t>
      </w:r>
      <w:r w:rsidR="005A5CB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11.2.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11.3. Подписав настоящий </w:t>
      </w:r>
      <w:proofErr w:type="gram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подтверждает, что: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11.4. Никакие другие услуги и работы Исполнителя не являются приоритетными в ущерб Услугам по настоящему Договору.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11.5.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11.6.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11.7.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11.8.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11.9. Во всём остальном, что не предусмотрено настоящим Договором, применяются нормы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11.10.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11.11.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11.12.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11.13. К настоящему Договору прилагаются и являются его неотъемлемой частью: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  –</w:t>
      </w:r>
      <w:r w:rsidRPr="00540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Техническое задание на проведение экспертизы промышленной безопасности промысловых трубопроводов; 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  –</w:t>
      </w:r>
      <w:r w:rsidRPr="00540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Календарный план проведения экспертизы промышленной безопасности на промысловых трубопроводах 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 акционерного общества «</w:t>
      </w:r>
      <w:proofErr w:type="spellStart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3  –</w:t>
      </w:r>
      <w:r w:rsidRPr="00540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Спецификация;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4 -  Акт приема-передачи локальных нормативных актов Заказчика; 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5 – Протокол согласования договорной цены;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Приложение № 6  – Форма акта оказанных услуг;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7  – Форма уведомления об использовании опциона в сторону увеличения/уменьшения.</w:t>
      </w:r>
    </w:p>
    <w:p w:rsidR="005406EF" w:rsidRPr="005406EF" w:rsidRDefault="005406EF" w:rsidP="005406E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406EF" w:rsidRPr="005406EF" w:rsidRDefault="005406EF" w:rsidP="005406E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0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БАНКОВСКИЕ РЕКВИЗИТЫ, ПОДПИСИ СТОРОН</w:t>
      </w:r>
    </w:p>
    <w:tbl>
      <w:tblPr>
        <w:tblW w:w="10173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10173"/>
      </w:tblGrid>
      <w:tr w:rsidR="005406EF" w:rsidRPr="005406EF" w:rsidTr="006522AB">
        <w:trPr>
          <w:trHeight w:val="1804"/>
        </w:trPr>
        <w:tc>
          <w:tcPr>
            <w:tcW w:w="10173" w:type="dxa"/>
            <w:shd w:val="pct10" w:color="auto" w:fill="auto"/>
          </w:tcPr>
          <w:p w:rsidR="005406EF" w:rsidRPr="005406EF" w:rsidRDefault="005406EF" w:rsidP="005406E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06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ЗАКАЗЧИК:                                                                                      ИСПОЛНИТЕЛЬ:</w:t>
            </w:r>
          </w:p>
          <w:p w:rsidR="005406EF" w:rsidRPr="005406EF" w:rsidRDefault="005406EF" w:rsidP="005406E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06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ОАО «СН-МНГ»                                                                               «__________________»</w:t>
            </w:r>
          </w:p>
          <w:p w:rsidR="005406EF" w:rsidRPr="005406EF" w:rsidRDefault="005406EF" w:rsidP="005406EF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406E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</w:t>
            </w:r>
            <w:r w:rsidRPr="005406E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Исполнителя</w:t>
            </w:r>
          </w:p>
          <w:p w:rsidR="005406EF" w:rsidRPr="005406EF" w:rsidRDefault="005406EF" w:rsidP="005406E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06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________________________</w:t>
            </w:r>
            <w:r w:rsidRPr="00540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5406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__________________________________________________</w:t>
            </w:r>
          </w:p>
          <w:p w:rsidR="005406EF" w:rsidRPr="005406EF" w:rsidRDefault="005406EF" w:rsidP="005406EF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5406EF" w:rsidRPr="005406EF" w:rsidRDefault="005406EF" w:rsidP="005406E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06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  <w:r w:rsidRPr="005406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  <w:r w:rsidRPr="005406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  <w:r w:rsidRPr="005406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  <w:t xml:space="preserve">    </w:t>
            </w:r>
            <w:r w:rsidRPr="005406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  <w:t xml:space="preserve">                       ___________________</w:t>
            </w:r>
          </w:p>
          <w:p w:rsidR="005406EF" w:rsidRPr="005406EF" w:rsidRDefault="005406EF" w:rsidP="005406E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06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(ФИО)                                                                                                          (ФИО)</w:t>
            </w:r>
          </w:p>
        </w:tc>
      </w:tr>
    </w:tbl>
    <w:p w:rsidR="005406EF" w:rsidRPr="005406EF" w:rsidRDefault="005406EF" w:rsidP="005406EF">
      <w:pPr>
        <w:rPr>
          <w:rFonts w:ascii="Calibri" w:eastAsia="Times New Roman" w:hAnsi="Calibri" w:cs="Times New Roman"/>
          <w:lang w:eastAsia="ru-RU"/>
        </w:rPr>
        <w:sectPr w:rsidR="005406EF" w:rsidRPr="005406EF" w:rsidSect="006522AB">
          <w:footerReference w:type="default" r:id="rId8"/>
          <w:pgSz w:w="11906" w:h="16838"/>
          <w:pgMar w:top="568" w:right="709" w:bottom="709" w:left="1134" w:header="709" w:footer="709" w:gutter="0"/>
          <w:cols w:space="708"/>
          <w:docGrid w:linePitch="360"/>
        </w:sectPr>
      </w:pPr>
    </w:p>
    <w:p w:rsidR="00E573F0" w:rsidRDefault="00E573F0"/>
    <w:sectPr w:rsidR="00E57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30A" w:rsidRDefault="00FE6604">
      <w:pPr>
        <w:spacing w:after="0" w:line="240" w:lineRule="auto"/>
      </w:pPr>
      <w:r>
        <w:separator/>
      </w:r>
    </w:p>
  </w:endnote>
  <w:endnote w:type="continuationSeparator" w:id="0">
    <w:p w:rsidR="00C4630A" w:rsidRDefault="00FE6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2AB" w:rsidRDefault="006522AB">
    <w:pPr>
      <w:pStyle w:val="a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BDFCCE2" wp14:editId="33C3D763">
              <wp:simplePos x="0" y="0"/>
              <wp:positionH relativeFrom="page">
                <wp:posOffset>7046595</wp:posOffset>
              </wp:positionH>
              <wp:positionV relativeFrom="paragraph">
                <wp:posOffset>635</wp:posOffset>
              </wp:positionV>
              <wp:extent cx="62865" cy="145415"/>
              <wp:effectExtent l="7620" t="635" r="5715" b="635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22AB" w:rsidRDefault="006522AB" w:rsidP="006522AB"/>
                        <w:p w:rsidR="006522AB" w:rsidRPr="00337CA2" w:rsidRDefault="006522AB" w:rsidP="006522AB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54.85pt;margin-top:.05pt;width:4.95pt;height:11.4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" stroked="f">
              <v:fill opacity="0"/>
              <v:textbox inset="0,0,0,0">
                <w:txbxContent>
                  <w:p w:rsidR="006522AB" w:rsidRDefault="006522AB" w:rsidP="006522AB"/>
                  <w:p w:rsidR="006522AB" w:rsidRPr="00337CA2" w:rsidRDefault="006522AB" w:rsidP="006522AB"/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30A" w:rsidRDefault="00FE6604">
      <w:pPr>
        <w:spacing w:after="0" w:line="240" w:lineRule="auto"/>
      </w:pPr>
      <w:r>
        <w:separator/>
      </w:r>
    </w:p>
  </w:footnote>
  <w:footnote w:type="continuationSeparator" w:id="0">
    <w:p w:rsidR="00C4630A" w:rsidRDefault="00FE66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8CDE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3A63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28FC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6A30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04400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2038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D403E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84B4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5CA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A7A9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2"/>
      <w:numFmt w:val="none"/>
      <w:suff w:val="nothing"/>
      <w:lvlText w:val=""/>
      <w:lvlJc w:val="left"/>
      <w:pPr>
        <w:tabs>
          <w:tab w:val="num" w:pos="0"/>
        </w:tabs>
        <w:ind w:left="567" w:hanging="567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.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....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.......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..........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1647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tabs>
          <w:tab w:val="num" w:pos="2727"/>
        </w:tabs>
        <w:ind w:left="2727" w:hanging="1800"/>
      </w:pPr>
      <w:rPr>
        <w:rFonts w:ascii="Symbol" w:hAnsi="Symbol" w:cs="Symbol"/>
      </w:rPr>
    </w:lvl>
  </w:abstractNum>
  <w:abstractNum w:abstractNumId="1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0D536A82"/>
    <w:multiLevelType w:val="hybridMultilevel"/>
    <w:tmpl w:val="CF7C5C14"/>
    <w:lvl w:ilvl="0" w:tplc="98267F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E574A0F"/>
    <w:multiLevelType w:val="multilevel"/>
    <w:tmpl w:val="29143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CF454C"/>
    <w:multiLevelType w:val="hybridMultilevel"/>
    <w:tmpl w:val="A4B43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F950BAB"/>
    <w:multiLevelType w:val="multilevel"/>
    <w:tmpl w:val="BD38B6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6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101B1CA3"/>
    <w:multiLevelType w:val="multilevel"/>
    <w:tmpl w:val="8FBA55C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>
    <w:nsid w:val="1F9B3BAA"/>
    <w:multiLevelType w:val="hybridMultilevel"/>
    <w:tmpl w:val="9C92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3BDE71D0"/>
    <w:multiLevelType w:val="multilevel"/>
    <w:tmpl w:val="ED14A11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1FA4C43"/>
    <w:multiLevelType w:val="multilevel"/>
    <w:tmpl w:val="C1DEFB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>
    <w:nsid w:val="42771B6A"/>
    <w:multiLevelType w:val="multilevel"/>
    <w:tmpl w:val="BD38B6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6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>
    <w:nsid w:val="4C98190C"/>
    <w:multiLevelType w:val="hybridMultilevel"/>
    <w:tmpl w:val="14C2B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335434"/>
    <w:multiLevelType w:val="multilevel"/>
    <w:tmpl w:val="28E675D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DA2775B"/>
    <w:multiLevelType w:val="multilevel"/>
    <w:tmpl w:val="25F8ED3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4F25155F"/>
    <w:multiLevelType w:val="multilevel"/>
    <w:tmpl w:val="25CEB7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>
    <w:nsid w:val="528D26AD"/>
    <w:multiLevelType w:val="multilevel"/>
    <w:tmpl w:val="51604E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9">
    <w:nsid w:val="54AF16AB"/>
    <w:multiLevelType w:val="hybridMultilevel"/>
    <w:tmpl w:val="0E82126C"/>
    <w:lvl w:ilvl="0" w:tplc="05F294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06455A">
      <w:numFmt w:val="none"/>
      <w:lvlText w:val=""/>
      <w:lvlJc w:val="left"/>
      <w:pPr>
        <w:tabs>
          <w:tab w:val="num" w:pos="360"/>
        </w:tabs>
      </w:pPr>
    </w:lvl>
    <w:lvl w:ilvl="2" w:tplc="E9EECC5E">
      <w:numFmt w:val="none"/>
      <w:lvlText w:val=""/>
      <w:lvlJc w:val="left"/>
      <w:pPr>
        <w:tabs>
          <w:tab w:val="num" w:pos="360"/>
        </w:tabs>
      </w:pPr>
    </w:lvl>
    <w:lvl w:ilvl="3" w:tplc="CCE2AF12">
      <w:numFmt w:val="none"/>
      <w:lvlText w:val=""/>
      <w:lvlJc w:val="left"/>
      <w:pPr>
        <w:tabs>
          <w:tab w:val="num" w:pos="360"/>
        </w:tabs>
      </w:pPr>
    </w:lvl>
    <w:lvl w:ilvl="4" w:tplc="B25AAED0">
      <w:numFmt w:val="none"/>
      <w:lvlText w:val=""/>
      <w:lvlJc w:val="left"/>
      <w:pPr>
        <w:tabs>
          <w:tab w:val="num" w:pos="360"/>
        </w:tabs>
      </w:pPr>
    </w:lvl>
    <w:lvl w:ilvl="5" w:tplc="DA9AEDD2">
      <w:numFmt w:val="none"/>
      <w:lvlText w:val=""/>
      <w:lvlJc w:val="left"/>
      <w:pPr>
        <w:tabs>
          <w:tab w:val="num" w:pos="360"/>
        </w:tabs>
      </w:pPr>
    </w:lvl>
    <w:lvl w:ilvl="6" w:tplc="4BC401A0">
      <w:numFmt w:val="none"/>
      <w:lvlText w:val=""/>
      <w:lvlJc w:val="left"/>
      <w:pPr>
        <w:tabs>
          <w:tab w:val="num" w:pos="360"/>
        </w:tabs>
      </w:pPr>
    </w:lvl>
    <w:lvl w:ilvl="7" w:tplc="CCD0FED0">
      <w:numFmt w:val="none"/>
      <w:lvlText w:val=""/>
      <w:lvlJc w:val="left"/>
      <w:pPr>
        <w:tabs>
          <w:tab w:val="num" w:pos="360"/>
        </w:tabs>
      </w:pPr>
    </w:lvl>
    <w:lvl w:ilvl="8" w:tplc="176A974A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556005BE"/>
    <w:multiLevelType w:val="multilevel"/>
    <w:tmpl w:val="0278FF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91076ED"/>
    <w:multiLevelType w:val="multilevel"/>
    <w:tmpl w:val="C1DEFB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2">
    <w:nsid w:val="5BA925F8"/>
    <w:multiLevelType w:val="multilevel"/>
    <w:tmpl w:val="91F871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13E5E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2CC03B2"/>
    <w:multiLevelType w:val="hybridMultilevel"/>
    <w:tmpl w:val="ED129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406C7C"/>
    <w:multiLevelType w:val="multilevel"/>
    <w:tmpl w:val="769A9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6">
    <w:nsid w:val="674052D6"/>
    <w:multiLevelType w:val="multilevel"/>
    <w:tmpl w:val="640488D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0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0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0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0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2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7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74582D99"/>
    <w:multiLevelType w:val="multilevel"/>
    <w:tmpl w:val="F27C1D2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9">
    <w:nsid w:val="7AD931DB"/>
    <w:multiLevelType w:val="multilevel"/>
    <w:tmpl w:val="BA980DE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F0D5DC2"/>
    <w:multiLevelType w:val="hybridMultilevel"/>
    <w:tmpl w:val="3B3AA12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1"/>
  </w:num>
  <w:num w:numId="3">
    <w:abstractNumId w:val="10"/>
  </w:num>
  <w:num w:numId="4">
    <w:abstractNumId w:val="12"/>
  </w:num>
  <w:num w:numId="5">
    <w:abstractNumId w:val="19"/>
  </w:num>
  <w:num w:numId="6">
    <w:abstractNumId w:val="39"/>
  </w:num>
  <w:num w:numId="7">
    <w:abstractNumId w:val="24"/>
  </w:num>
  <w:num w:numId="8">
    <w:abstractNumId w:val="34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5"/>
  </w:num>
  <w:num w:numId="20">
    <w:abstractNumId w:val="29"/>
  </w:num>
  <w:num w:numId="21">
    <w:abstractNumId w:val="13"/>
  </w:num>
  <w:num w:numId="22">
    <w:abstractNumId w:val="30"/>
  </w:num>
  <w:num w:numId="23">
    <w:abstractNumId w:val="14"/>
  </w:num>
  <w:num w:numId="24">
    <w:abstractNumId w:val="37"/>
  </w:num>
  <w:num w:numId="25">
    <w:abstractNumId w:val="20"/>
  </w:num>
  <w:num w:numId="26">
    <w:abstractNumId w:val="25"/>
  </w:num>
  <w:num w:numId="27">
    <w:abstractNumId w:val="21"/>
  </w:num>
  <w:num w:numId="28">
    <w:abstractNumId w:val="17"/>
  </w:num>
  <w:num w:numId="29">
    <w:abstractNumId w:val="16"/>
  </w:num>
  <w:num w:numId="30">
    <w:abstractNumId w:val="33"/>
  </w:num>
  <w:num w:numId="31">
    <w:abstractNumId w:val="32"/>
  </w:num>
  <w:num w:numId="32">
    <w:abstractNumId w:val="26"/>
  </w:num>
  <w:num w:numId="33">
    <w:abstractNumId w:val="40"/>
  </w:num>
  <w:num w:numId="34">
    <w:abstractNumId w:val="27"/>
  </w:num>
  <w:num w:numId="35">
    <w:abstractNumId w:val="28"/>
  </w:num>
  <w:num w:numId="36">
    <w:abstractNumId w:val="23"/>
  </w:num>
  <w:num w:numId="37">
    <w:abstractNumId w:val="22"/>
  </w:num>
  <w:num w:numId="38">
    <w:abstractNumId w:val="31"/>
  </w:num>
  <w:num w:numId="39">
    <w:abstractNumId w:val="38"/>
  </w:num>
  <w:num w:numId="40">
    <w:abstractNumId w:val="36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6EF"/>
    <w:rsid w:val="005406EF"/>
    <w:rsid w:val="005522EF"/>
    <w:rsid w:val="005A5CB6"/>
    <w:rsid w:val="006522AB"/>
    <w:rsid w:val="00C31527"/>
    <w:rsid w:val="00C4630A"/>
    <w:rsid w:val="00E573F0"/>
    <w:rsid w:val="00FE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406EF"/>
    <w:pPr>
      <w:keepNext/>
      <w:suppressAutoHyphens/>
      <w:spacing w:before="240" w:after="60" w:line="240" w:lineRule="auto"/>
      <w:ind w:left="480" w:hanging="48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5406EF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406EF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5406EF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">
    <w:name w:val="Нет списка1"/>
    <w:next w:val="a2"/>
    <w:uiPriority w:val="99"/>
    <w:semiHidden/>
    <w:unhideWhenUsed/>
    <w:rsid w:val="005406EF"/>
  </w:style>
  <w:style w:type="paragraph" w:styleId="a3">
    <w:name w:val="Balloon Text"/>
    <w:basedOn w:val="a"/>
    <w:link w:val="a4"/>
    <w:uiPriority w:val="99"/>
    <w:semiHidden/>
    <w:unhideWhenUsed/>
    <w:rsid w:val="005406E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5406E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5406EF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5406EF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7">
    <w:name w:val="Table Grid"/>
    <w:basedOn w:val="a1"/>
    <w:uiPriority w:val="59"/>
    <w:rsid w:val="005406E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5406E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406EF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nhideWhenUsed/>
    <w:rsid w:val="005406E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b">
    <w:name w:val="Нижний колонтитул Знак"/>
    <w:basedOn w:val="a0"/>
    <w:link w:val="aa"/>
    <w:rsid w:val="005406EF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5406EF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406EF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5406EF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5406EF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5406EF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5406EF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5406EF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0"/>
    <w:link w:val="23"/>
    <w:rsid w:val="005406EF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5406EF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5406EF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406EF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"/>
    <w:rsid w:val="005406EF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5406EF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5406EF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5406EF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406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List Paragraph"/>
    <w:basedOn w:val="a"/>
    <w:qFormat/>
    <w:rsid w:val="005406EF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406EF"/>
    <w:pPr>
      <w:keepNext/>
      <w:suppressAutoHyphens/>
      <w:spacing w:before="240" w:after="60" w:line="240" w:lineRule="auto"/>
      <w:ind w:left="480" w:hanging="48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5406EF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406EF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5406EF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">
    <w:name w:val="Нет списка1"/>
    <w:next w:val="a2"/>
    <w:uiPriority w:val="99"/>
    <w:semiHidden/>
    <w:unhideWhenUsed/>
    <w:rsid w:val="005406EF"/>
  </w:style>
  <w:style w:type="paragraph" w:styleId="a3">
    <w:name w:val="Balloon Text"/>
    <w:basedOn w:val="a"/>
    <w:link w:val="a4"/>
    <w:uiPriority w:val="99"/>
    <w:semiHidden/>
    <w:unhideWhenUsed/>
    <w:rsid w:val="005406E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5406E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5406EF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5406EF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7">
    <w:name w:val="Table Grid"/>
    <w:basedOn w:val="a1"/>
    <w:uiPriority w:val="59"/>
    <w:rsid w:val="005406E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5406E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406EF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nhideWhenUsed/>
    <w:rsid w:val="005406E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b">
    <w:name w:val="Нижний колонтитул Знак"/>
    <w:basedOn w:val="a0"/>
    <w:link w:val="aa"/>
    <w:rsid w:val="005406EF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5406EF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406EF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5406EF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5406EF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5406EF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5406EF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5406EF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0"/>
    <w:link w:val="23"/>
    <w:rsid w:val="005406EF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5406EF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5406EF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406EF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"/>
    <w:rsid w:val="005406EF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5406EF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5406EF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5406EF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406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List Paragraph"/>
    <w:basedOn w:val="a"/>
    <w:qFormat/>
    <w:rsid w:val="005406EF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27</Pages>
  <Words>11927</Words>
  <Characters>67988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Васильевич Голохвастов</dc:creator>
  <cp:lastModifiedBy>Валерий Андреевич Посохин</cp:lastModifiedBy>
  <cp:revision>3</cp:revision>
  <dcterms:created xsi:type="dcterms:W3CDTF">2014-09-30T09:46:00Z</dcterms:created>
  <dcterms:modified xsi:type="dcterms:W3CDTF">2014-10-06T04:27:00Z</dcterms:modified>
</cp:coreProperties>
</file>