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55" w:rsidRPr="00794D16" w:rsidRDefault="00093055" w:rsidP="0009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</w:t>
      </w:r>
    </w:p>
    <w:p w:rsidR="00093055" w:rsidRPr="00794D16" w:rsidRDefault="00093055" w:rsidP="00093055">
      <w:pPr>
        <w:widowControl w:val="0"/>
        <w:spacing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3055" w:rsidRPr="00794D16" w:rsidRDefault="00093055" w:rsidP="00093055">
      <w:pPr>
        <w:widowControl w:val="0"/>
        <w:spacing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93055" w:rsidRPr="00794D16" w:rsidRDefault="00093055" w:rsidP="00093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093055" w:rsidRPr="00794D16" w:rsidRDefault="00093055" w:rsidP="0009305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093055" w:rsidRPr="00794D16" w:rsidRDefault="00093055" w:rsidP="0009305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093055" w:rsidRPr="00794D16" w:rsidRDefault="00093055" w:rsidP="0009305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3.85pt;margin-top:45.7pt;width:406.7pt;height:134.2pt;rotation:-1905552fd;z-index:-251657216">
            <v:shadow color="#868686"/>
            <v:textpath style="font-family:&quot;Arial Black&quot;;v-text-kern:t" trim="t" fitpath="t" string="ФОРМА"/>
          </v:shape>
        </w:pic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на ______________ год по Договору в сторону ________________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794D1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093055" w:rsidRPr="00794D16" w:rsidRDefault="00093055" w:rsidP="0009305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794D1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27"/>
        <w:gridCol w:w="6061"/>
      </w:tblGrid>
      <w:tr w:rsidR="00093055" w:rsidRPr="00794D16" w:rsidTr="00C9484E">
        <w:trPr>
          <w:trHeight w:val="182"/>
        </w:trPr>
        <w:tc>
          <w:tcPr>
            <w:tcW w:w="3227" w:type="dxa"/>
          </w:tcPr>
          <w:p w:rsidR="00093055" w:rsidRPr="00794D16" w:rsidRDefault="00093055" w:rsidP="00C9484E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061" w:type="dxa"/>
          </w:tcPr>
          <w:p w:rsidR="00093055" w:rsidRPr="00794D16" w:rsidRDefault="00093055" w:rsidP="00C9484E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Генеральный директор </w:t>
      </w: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ОАО «СН-МНГ»                                                                                 __________________ ФИО</w:t>
      </w: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55" w:rsidRPr="00794D16" w:rsidRDefault="00093055" w:rsidP="00093055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093055" w:rsidRPr="00794D16" w:rsidRDefault="00093055" w:rsidP="00093055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093055" w:rsidRPr="00794D16" w:rsidTr="00C9484E">
        <w:tc>
          <w:tcPr>
            <w:tcW w:w="4808" w:type="dxa"/>
          </w:tcPr>
          <w:p w:rsidR="00093055" w:rsidRPr="00794D16" w:rsidRDefault="00093055" w:rsidP="00C948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093055" w:rsidRPr="00794D16" w:rsidRDefault="00093055" w:rsidP="00C9484E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093055" w:rsidRPr="00794D16" w:rsidRDefault="00093055" w:rsidP="00C9484E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</w:t>
            </w: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093055" w:rsidRPr="00794D16" w:rsidTr="00C9484E">
        <w:tc>
          <w:tcPr>
            <w:tcW w:w="4808" w:type="dxa"/>
          </w:tcPr>
          <w:p w:rsidR="00093055" w:rsidRPr="00794D16" w:rsidRDefault="00093055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093055" w:rsidRPr="00794D16" w:rsidRDefault="00093055" w:rsidP="00C9484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055" w:rsidRPr="00794D16" w:rsidTr="00C9484E">
        <w:tc>
          <w:tcPr>
            <w:tcW w:w="4808" w:type="dxa"/>
          </w:tcPr>
          <w:p w:rsidR="00093055" w:rsidRPr="00794D16" w:rsidRDefault="00093055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093055" w:rsidRPr="00794D16" w:rsidRDefault="00093055" w:rsidP="00C9484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093055" w:rsidRPr="00794D16" w:rsidTr="00C9484E">
        <w:tc>
          <w:tcPr>
            <w:tcW w:w="4808" w:type="dxa"/>
          </w:tcPr>
          <w:p w:rsidR="00093055" w:rsidRPr="00794D16" w:rsidRDefault="00093055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093055" w:rsidRPr="00794D16" w:rsidRDefault="00093055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093055" w:rsidRPr="00794D16" w:rsidTr="00C9484E">
        <w:tc>
          <w:tcPr>
            <w:tcW w:w="4808" w:type="dxa"/>
          </w:tcPr>
          <w:p w:rsidR="00093055" w:rsidRPr="00794D16" w:rsidRDefault="00093055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093055" w:rsidRPr="00794D16" w:rsidRDefault="00093055" w:rsidP="00C94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093055" w:rsidRPr="00794D16" w:rsidRDefault="00093055" w:rsidP="00C9484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093055" w:rsidRPr="00794D16" w:rsidRDefault="00093055" w:rsidP="00C9484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435D17" w:rsidRDefault="00435D17">
      <w:bookmarkStart w:id="0" w:name="_GoBack"/>
      <w:bookmarkEnd w:id="0"/>
    </w:p>
    <w:sectPr w:rsidR="004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B2"/>
    <w:rsid w:val="00014274"/>
    <w:rsid w:val="00093055"/>
    <w:rsid w:val="000A70F0"/>
    <w:rsid w:val="00164706"/>
    <w:rsid w:val="00194E84"/>
    <w:rsid w:val="001A67E5"/>
    <w:rsid w:val="001C1643"/>
    <w:rsid w:val="001C3869"/>
    <w:rsid w:val="001D60ED"/>
    <w:rsid w:val="00330DE6"/>
    <w:rsid w:val="003C6603"/>
    <w:rsid w:val="003E56C1"/>
    <w:rsid w:val="00435D17"/>
    <w:rsid w:val="00535A80"/>
    <w:rsid w:val="005A1A4D"/>
    <w:rsid w:val="005F07A5"/>
    <w:rsid w:val="00675F54"/>
    <w:rsid w:val="0068622C"/>
    <w:rsid w:val="00693F5B"/>
    <w:rsid w:val="006A1B97"/>
    <w:rsid w:val="006C2C2C"/>
    <w:rsid w:val="006F575A"/>
    <w:rsid w:val="00723D1E"/>
    <w:rsid w:val="007931BE"/>
    <w:rsid w:val="007A55F4"/>
    <w:rsid w:val="007C6E76"/>
    <w:rsid w:val="007E0C27"/>
    <w:rsid w:val="00816FFE"/>
    <w:rsid w:val="008428B0"/>
    <w:rsid w:val="008C14F8"/>
    <w:rsid w:val="00900660"/>
    <w:rsid w:val="009A2E01"/>
    <w:rsid w:val="00A20402"/>
    <w:rsid w:val="00AC5282"/>
    <w:rsid w:val="00C212B3"/>
    <w:rsid w:val="00C24249"/>
    <w:rsid w:val="00C50B52"/>
    <w:rsid w:val="00CD56B2"/>
    <w:rsid w:val="00DF081A"/>
    <w:rsid w:val="00EB1C12"/>
    <w:rsid w:val="00F27384"/>
    <w:rsid w:val="00F27A15"/>
    <w:rsid w:val="00F3072D"/>
    <w:rsid w:val="00F310A3"/>
    <w:rsid w:val="00FC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2014-11-11T03:32:00Z</dcterms:created>
  <dcterms:modified xsi:type="dcterms:W3CDTF">2014-11-11T03:32:00Z</dcterms:modified>
</cp:coreProperties>
</file>