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4A0" w:firstRow="1" w:lastRow="0" w:firstColumn="1" w:lastColumn="0" w:noHBand="0" w:noVBand="1"/>
      </w:tblPr>
      <w:tblGrid>
        <w:gridCol w:w="5239"/>
        <w:gridCol w:w="5240"/>
      </w:tblGrid>
      <w:tr w:rsidR="00E41367" w:rsidTr="007B1732">
        <w:trPr>
          <w:jc w:val="center"/>
        </w:trPr>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7B1732">
        <w:trPr>
          <w:jc w:val="center"/>
        </w:trPr>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7B1732">
            <w:r>
              <w:t xml:space="preserve">Протокол № </w:t>
            </w:r>
            <w:r w:rsidR="007B1732">
              <w:t>91</w:t>
            </w:r>
            <w:r w:rsidR="00C63311">
              <w:t xml:space="preserve">  </w:t>
            </w:r>
          </w:p>
        </w:tc>
      </w:tr>
      <w:tr w:rsidR="00C63311" w:rsidTr="007B1732">
        <w:trPr>
          <w:jc w:val="center"/>
        </w:trPr>
        <w:tc>
          <w:tcPr>
            <w:tcW w:w="5239" w:type="dxa"/>
            <w:shd w:val="clear" w:color="auto" w:fill="auto"/>
          </w:tcPr>
          <w:p w:rsidR="00C63311" w:rsidRDefault="00C63311" w:rsidP="00D32451"/>
        </w:tc>
        <w:tc>
          <w:tcPr>
            <w:tcW w:w="5240" w:type="dxa"/>
            <w:shd w:val="clear" w:color="auto" w:fill="auto"/>
          </w:tcPr>
          <w:p w:rsidR="00C63311" w:rsidRDefault="00C63311" w:rsidP="007B1732">
            <w:r w:rsidRPr="00E41367">
              <w:t>«</w:t>
            </w:r>
            <w:r w:rsidR="007B1732">
              <w:t xml:space="preserve"> 01 </w:t>
            </w:r>
            <w:r w:rsidRPr="00E41367">
              <w:t xml:space="preserve">» </w:t>
            </w:r>
            <w:r w:rsidR="007B1732">
              <w:t>июня</w:t>
            </w:r>
            <w:r w:rsidRPr="00E41367">
              <w:t xml:space="preserve"> 201</w:t>
            </w:r>
            <w:r w:rsidR="00157BBA">
              <w:t>6</w:t>
            </w:r>
            <w:r w:rsidRPr="00E41367">
              <w:t xml:space="preserve"> года</w:t>
            </w:r>
          </w:p>
        </w:tc>
      </w:tr>
    </w:tbl>
    <w:p w:rsidR="006E2F20" w:rsidRDefault="006E2F20" w:rsidP="00E41367"/>
    <w:p w:rsidR="006E2F20" w:rsidRPr="007B1732" w:rsidRDefault="006E2F20" w:rsidP="007B1732">
      <w:pPr>
        <w:pStyle w:val="aa"/>
        <w:tabs>
          <w:tab w:val="left" w:pos="708"/>
        </w:tabs>
        <w:rPr>
          <w:b/>
        </w:rPr>
      </w:pPr>
      <w:r w:rsidRPr="007B1732">
        <w:rPr>
          <w:b/>
        </w:rPr>
        <w:t xml:space="preserve">№ </w:t>
      </w:r>
      <w:r w:rsidR="001B5ADB" w:rsidRPr="007B1732">
        <w:rPr>
          <w:b/>
        </w:rPr>
        <w:t>160</w:t>
      </w:r>
      <w:r w:rsidRPr="007B1732">
        <w:rPr>
          <w:b/>
        </w:rPr>
        <w:t>-КС</w:t>
      </w:r>
      <w:r w:rsidR="00D32451" w:rsidRPr="007B1732">
        <w:rPr>
          <w:b/>
        </w:rPr>
        <w:t>-</w:t>
      </w:r>
      <w:r w:rsidRPr="007B1732">
        <w:rPr>
          <w:b/>
        </w:rPr>
        <w:t>201</w:t>
      </w:r>
      <w:r w:rsidR="00157BBA" w:rsidRPr="007B1732">
        <w:rPr>
          <w:b/>
        </w:rPr>
        <w:t>6</w:t>
      </w:r>
      <w:r w:rsidR="007B1732" w:rsidRPr="007B1732">
        <w:rPr>
          <w:b/>
        </w:rPr>
        <w:t xml:space="preserve"> от 01.06.16</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2535FF" w:rsidRPr="00C45BED">
        <w:t>выполнение проектно-изыскательских работ в соответствии с Задани</w:t>
      </w:r>
      <w:r w:rsidR="005B68FC">
        <w:t>я</w:t>
      </w:r>
      <w:r w:rsidR="002535FF" w:rsidRPr="00C45BED">
        <w:t>м</w:t>
      </w:r>
      <w:r w:rsidR="005B68FC">
        <w:t>и</w:t>
      </w:r>
      <w:r w:rsidR="002535FF" w:rsidRPr="00C45BED">
        <w:t xml:space="preserve"> на проектирование № 5-25</w:t>
      </w:r>
      <w:r w:rsidR="005B68FC">
        <w:t>20, 5-2521, 5-2522, 5-2523</w:t>
      </w:r>
      <w:r w:rsidR="004666EC">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r w:rsidR="00CD76B8">
        <w:t xml:space="preserve"> или запрос улучшенных оферт</w:t>
      </w:r>
      <w:r w:rsidR="0043663C" w:rsidRPr="006C6D68">
        <w:t>.</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w:t>
      </w:r>
      <w:r w:rsidR="000A7DCC">
        <w:t xml:space="preserve"> или улучшением первоначальных оферт</w:t>
      </w:r>
      <w:r w:rsidRPr="00AF3240">
        <w:t>.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w:t>
      </w:r>
      <w:r w:rsidR="000A7DCC">
        <w:t xml:space="preserve"> или улучшения оферт</w:t>
      </w:r>
      <w:r w:rsidRPr="00AF3240">
        <w:t>, действующей будет считаться последняя из поданных им коммерческая часть оферты.</w:t>
      </w:r>
    </w:p>
    <w:p w:rsidR="00FE7039" w:rsidRDefault="004666EC" w:rsidP="00FE7039">
      <w:pPr>
        <w:ind w:firstLine="720"/>
        <w:jc w:val="both"/>
      </w:pPr>
      <w:r w:rsidRPr="00407AC6">
        <w:lastRenderedPageBreak/>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F94505">
        <w:rPr>
          <w:b/>
        </w:rPr>
        <w:t>15</w:t>
      </w:r>
      <w:r w:rsidRPr="008234DD">
        <w:rPr>
          <w:b/>
        </w:rPr>
        <w:t xml:space="preserve"> </w:t>
      </w:r>
      <w:r w:rsidR="00F94505">
        <w:rPr>
          <w:b/>
        </w:rPr>
        <w:t>августа</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E75DB0" w:rsidRDefault="009B2B75" w:rsidP="009241E0">
      <w:pPr>
        <w:numPr>
          <w:ilvl w:val="0"/>
          <w:numId w:val="8"/>
        </w:numPr>
        <w:tabs>
          <w:tab w:val="clear" w:pos="720"/>
          <w:tab w:val="num" w:pos="644"/>
          <w:tab w:val="num" w:pos="709"/>
        </w:tabs>
        <w:autoSpaceDE w:val="0"/>
        <w:jc w:val="both"/>
        <w:rPr>
          <w:iCs/>
        </w:rPr>
      </w:pPr>
      <w:r w:rsidRPr="00E75DB0">
        <w:t>Договор (Приложение №4 к настоящему ПДО), подписанный и скрепленный печатью организации в редакции Заказчика, в 2 (двух) экземплярах</w:t>
      </w:r>
      <w:r w:rsidR="00EB55A3" w:rsidRPr="00E75DB0">
        <w:t>;</w:t>
      </w:r>
    </w:p>
    <w:p w:rsidR="00EA4CB1" w:rsidRPr="00E75DB0" w:rsidRDefault="00EA4CB1" w:rsidP="00EA4CB1">
      <w:pPr>
        <w:numPr>
          <w:ilvl w:val="0"/>
          <w:numId w:val="8"/>
        </w:numPr>
        <w:suppressAutoHyphens/>
        <w:autoSpaceDE w:val="0"/>
        <w:jc w:val="both"/>
      </w:pPr>
      <w:r w:rsidRPr="00E75DB0">
        <w:t>Календарный план (Приложение №2 к договору), подписанный и скрепленный печатью организации в 2 (двух) экземплярах;</w:t>
      </w:r>
    </w:p>
    <w:p w:rsidR="000D261C" w:rsidRPr="00E75DB0" w:rsidRDefault="00EA4CB1" w:rsidP="009241E0">
      <w:pPr>
        <w:numPr>
          <w:ilvl w:val="0"/>
          <w:numId w:val="8"/>
        </w:numPr>
        <w:tabs>
          <w:tab w:val="clear" w:pos="720"/>
          <w:tab w:val="num" w:pos="644"/>
          <w:tab w:val="num" w:pos="709"/>
        </w:tabs>
        <w:suppressAutoHyphens/>
        <w:autoSpaceDE w:val="0"/>
        <w:jc w:val="both"/>
      </w:pPr>
      <w:r w:rsidRPr="00E75DB0">
        <w:t>Сметы (Приложение №3 к договору), составленные в соответствии с требованиями п.2 Приложения №3 к настоящему ПДО,</w:t>
      </w:r>
      <w:r w:rsidRPr="00E75DB0">
        <w:rPr>
          <w:b/>
        </w:rPr>
        <w:t xml:space="preserve"> </w:t>
      </w:r>
      <w:r w:rsidRPr="00E75DB0">
        <w:t>подписанные и скрепленные печатью организации, в 2 (двух) экземплярах</w:t>
      </w:r>
      <w:r w:rsidR="000D261C" w:rsidRPr="00E75DB0">
        <w:t>;</w:t>
      </w:r>
    </w:p>
    <w:p w:rsidR="00EB55A3" w:rsidRPr="00E75DB0" w:rsidRDefault="00EA4CB1" w:rsidP="009241E0">
      <w:pPr>
        <w:numPr>
          <w:ilvl w:val="0"/>
          <w:numId w:val="8"/>
        </w:numPr>
        <w:tabs>
          <w:tab w:val="clear" w:pos="720"/>
          <w:tab w:val="num" w:pos="644"/>
          <w:tab w:val="num" w:pos="709"/>
        </w:tabs>
        <w:suppressAutoHyphens/>
        <w:autoSpaceDE w:val="0"/>
        <w:jc w:val="both"/>
      </w:pPr>
      <w:r w:rsidRPr="00E75DB0">
        <w:t>Форма отчета о ходе выполнения проектных работ (Приложение №4 к договору), подписанная и скрепленная печатью организации, в 2 (двух) экземплярах;</w:t>
      </w:r>
    </w:p>
    <w:p w:rsidR="00EB55A3" w:rsidRPr="00E75DB0" w:rsidRDefault="00EA4CB1" w:rsidP="009241E0">
      <w:pPr>
        <w:numPr>
          <w:ilvl w:val="0"/>
          <w:numId w:val="8"/>
        </w:numPr>
        <w:tabs>
          <w:tab w:val="clear" w:pos="720"/>
          <w:tab w:val="num" w:pos="644"/>
          <w:tab w:val="num" w:pos="709"/>
        </w:tabs>
        <w:autoSpaceDE w:val="0"/>
        <w:jc w:val="both"/>
      </w:pPr>
      <w:r w:rsidRPr="00E75DB0">
        <w:rPr>
          <w:color w:val="000000"/>
        </w:rPr>
        <w:t>Состав раздела рабочего проекта по автоматизации</w:t>
      </w:r>
      <w:r w:rsidRPr="00E75DB0">
        <w:t xml:space="preserve"> (Приложение №5 к договору), подписанный и скрепленный печатью организации в редакции Заказчика, в 2 (двух) экземплярах</w:t>
      </w:r>
      <w:r w:rsidR="00EB55A3" w:rsidRPr="00E75DB0">
        <w:rPr>
          <w:iCs/>
        </w:rPr>
        <w:t>;</w:t>
      </w:r>
    </w:p>
    <w:p w:rsidR="00EB55A3" w:rsidRPr="00E75DB0" w:rsidRDefault="00EA4CB1" w:rsidP="009241E0">
      <w:pPr>
        <w:numPr>
          <w:ilvl w:val="0"/>
          <w:numId w:val="8"/>
        </w:numPr>
        <w:tabs>
          <w:tab w:val="clear" w:pos="720"/>
          <w:tab w:val="num" w:pos="644"/>
          <w:tab w:val="num" w:pos="709"/>
        </w:tabs>
        <w:autoSpaceDE w:val="0"/>
        <w:jc w:val="both"/>
      </w:pPr>
      <w:r w:rsidRPr="00E75DB0">
        <w:t>Требования к передаче документации</w:t>
      </w:r>
      <w:r w:rsidRPr="00E75DB0">
        <w:rPr>
          <w:iCs/>
        </w:rPr>
        <w:t xml:space="preserve"> </w:t>
      </w:r>
      <w:r w:rsidRPr="00E75DB0">
        <w:t>(Приложение №6 к договору), подписанные и скрепленные печатью организации в редакции Заказчика, в 2 (двух) экземплярах</w:t>
      </w:r>
      <w:r w:rsidR="00EB55A3" w:rsidRPr="00E75DB0">
        <w:rPr>
          <w:iCs/>
        </w:rPr>
        <w:t>;</w:t>
      </w:r>
    </w:p>
    <w:p w:rsidR="00F73B74" w:rsidRPr="00E75DB0" w:rsidRDefault="00EA4CB1" w:rsidP="009241E0">
      <w:pPr>
        <w:numPr>
          <w:ilvl w:val="0"/>
          <w:numId w:val="8"/>
        </w:numPr>
        <w:tabs>
          <w:tab w:val="clear" w:pos="720"/>
          <w:tab w:val="num" w:pos="644"/>
          <w:tab w:val="num" w:pos="709"/>
        </w:tabs>
        <w:autoSpaceDE w:val="0"/>
        <w:jc w:val="both"/>
      </w:pPr>
      <w:r w:rsidRPr="00E75DB0">
        <w:t>Отчёт о внесенных в проекты изменениях</w:t>
      </w:r>
      <w:r w:rsidR="00F73B74" w:rsidRPr="00E75DB0">
        <w:rPr>
          <w:iCs/>
        </w:rPr>
        <w:t xml:space="preserve"> </w:t>
      </w:r>
      <w:r w:rsidRPr="00E75DB0">
        <w:rPr>
          <w:iCs/>
        </w:rPr>
        <w:t>(</w:t>
      </w:r>
      <w:r w:rsidR="00F73B74" w:rsidRPr="00E75DB0">
        <w:rPr>
          <w:iCs/>
        </w:rPr>
        <w:t>Приложение №</w:t>
      </w:r>
      <w:r w:rsidRPr="00E75DB0">
        <w:rPr>
          <w:iCs/>
        </w:rPr>
        <w:t>7</w:t>
      </w:r>
      <w:r w:rsidR="00F73B74" w:rsidRPr="00E75DB0">
        <w:rPr>
          <w:iCs/>
        </w:rPr>
        <w:t xml:space="preserve"> к </w:t>
      </w:r>
      <w:r w:rsidR="00F73B74" w:rsidRPr="00E75DB0">
        <w:t>договору)</w:t>
      </w:r>
      <w:r w:rsidRPr="00E75DB0">
        <w:t>, подписанные и скрепленные печатью организации в редакции Заказчика, в 2 (двух) экземплярах;</w:t>
      </w:r>
    </w:p>
    <w:p w:rsidR="00EA4CB1" w:rsidRPr="00E75DB0" w:rsidRDefault="00EA4CB1" w:rsidP="009241E0">
      <w:pPr>
        <w:numPr>
          <w:ilvl w:val="0"/>
          <w:numId w:val="8"/>
        </w:numPr>
        <w:tabs>
          <w:tab w:val="clear" w:pos="720"/>
          <w:tab w:val="num" w:pos="644"/>
          <w:tab w:val="num" w:pos="709"/>
        </w:tabs>
        <w:autoSpaceDE w:val="0"/>
        <w:jc w:val="both"/>
      </w:pPr>
      <w:r w:rsidRPr="00E75DB0">
        <w:t>Спецификация материалов (оборудования)</w:t>
      </w:r>
      <w:r w:rsidRPr="00E75DB0">
        <w:rPr>
          <w:iCs/>
        </w:rPr>
        <w:t xml:space="preserve"> (Приложение №8 к </w:t>
      </w:r>
      <w:r w:rsidRPr="00E75DB0">
        <w:t>договору), подписанные и скрепленные печатью организации в редакции Заказчика, в 2 (двух) экземплярах;</w:t>
      </w:r>
    </w:p>
    <w:p w:rsidR="00B910CB" w:rsidRPr="00E75DB0" w:rsidRDefault="00B910CB" w:rsidP="009241E0">
      <w:pPr>
        <w:numPr>
          <w:ilvl w:val="0"/>
          <w:numId w:val="8"/>
        </w:numPr>
        <w:tabs>
          <w:tab w:val="clear" w:pos="720"/>
          <w:tab w:val="num" w:pos="644"/>
          <w:tab w:val="num" w:pos="709"/>
        </w:tabs>
        <w:autoSpaceDE w:val="0"/>
        <w:jc w:val="both"/>
      </w:pPr>
      <w:r w:rsidRPr="00E75DB0">
        <w:t>Копия действующего свидетельства СРО;</w:t>
      </w:r>
    </w:p>
    <w:p w:rsidR="00EA4CB1" w:rsidRPr="00E75DB0" w:rsidRDefault="00E75DB0" w:rsidP="009241E0">
      <w:pPr>
        <w:numPr>
          <w:ilvl w:val="0"/>
          <w:numId w:val="8"/>
        </w:numPr>
        <w:tabs>
          <w:tab w:val="clear" w:pos="720"/>
          <w:tab w:val="num" w:pos="644"/>
          <w:tab w:val="num" w:pos="709"/>
        </w:tabs>
        <w:autoSpaceDE w:val="0"/>
        <w:jc w:val="both"/>
      </w:pP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r w:rsidR="00EA4CB1" w:rsidRPr="00E75DB0">
        <w:t>;</w:t>
      </w:r>
    </w:p>
    <w:p w:rsidR="00EA4CB1" w:rsidRPr="00E75DB0" w:rsidRDefault="00A11E0A" w:rsidP="009241E0">
      <w:pPr>
        <w:numPr>
          <w:ilvl w:val="0"/>
          <w:numId w:val="8"/>
        </w:numPr>
        <w:tabs>
          <w:tab w:val="clear" w:pos="720"/>
          <w:tab w:val="num" w:pos="644"/>
          <w:tab w:val="num" w:pos="709"/>
        </w:tabs>
        <w:autoSpaceDE w:val="0"/>
        <w:jc w:val="both"/>
      </w:pPr>
      <w:r w:rsidRPr="00A82A60">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указанием перечня имеющегося в наличии программного обеспечения)</w:t>
      </w:r>
      <w:r w:rsidR="00EA4CB1" w:rsidRPr="00E75DB0">
        <w:t>;</w:t>
      </w:r>
    </w:p>
    <w:p w:rsidR="00EA4CB1" w:rsidRPr="00E75DB0" w:rsidRDefault="005541C0" w:rsidP="009241E0">
      <w:pPr>
        <w:numPr>
          <w:ilvl w:val="0"/>
          <w:numId w:val="8"/>
        </w:numPr>
        <w:tabs>
          <w:tab w:val="clear" w:pos="720"/>
          <w:tab w:val="num" w:pos="644"/>
          <w:tab w:val="num" w:pos="709"/>
        </w:tabs>
        <w:autoSpaceDE w:val="0"/>
        <w:jc w:val="both"/>
      </w:pPr>
      <w:r w:rsidRPr="005541C0">
        <w:t>Письмо о готовности выполнить не менее 80% работ собственными силами (в % от стоимости оферты)</w:t>
      </w:r>
      <w:r w:rsidR="00EA4CB1" w:rsidRPr="00E75DB0">
        <w:t>;</w:t>
      </w:r>
    </w:p>
    <w:p w:rsidR="00EB55A3" w:rsidRDefault="00E75DB0" w:rsidP="009241E0">
      <w:pPr>
        <w:numPr>
          <w:ilvl w:val="0"/>
          <w:numId w:val="8"/>
        </w:numPr>
        <w:tabs>
          <w:tab w:val="clear" w:pos="720"/>
          <w:tab w:val="num" w:pos="644"/>
          <w:tab w:val="num" w:pos="709"/>
        </w:tabs>
        <w:autoSpaceDE w:val="0"/>
        <w:jc w:val="both"/>
      </w:pPr>
      <w:r w:rsidRPr="00E75DB0">
        <w:t xml:space="preserve">Справка о заключенных и выполненных аналогичных договорах за последние </w:t>
      </w:r>
      <w:r w:rsidR="00A11E0A">
        <w:t>5</w:t>
      </w:r>
      <w:r w:rsidRPr="00E75DB0">
        <w:t xml:space="preserve"> </w:t>
      </w:r>
      <w:r w:rsidR="00A11E0A">
        <w:t>лет</w:t>
      </w:r>
      <w:r w:rsidR="000D261C" w:rsidRPr="00E75DB0">
        <w:t>,</w:t>
      </w:r>
      <w:r w:rsidR="00A11E0A">
        <w:t xml:space="preserve"> предшествующие году подачи оферты,</w:t>
      </w:r>
      <w:r w:rsidR="000D261C" w:rsidRPr="00E75DB0">
        <w:t xml:space="preserve"> за подписью руководителя организации и скреплённая печатью организации</w:t>
      </w:r>
      <w:r w:rsidR="000D261C" w:rsidRPr="00E75DB0">
        <w:rPr>
          <w:iCs/>
        </w:rPr>
        <w:t xml:space="preserve"> (Приложение №5 к настоящему ПДО)</w:t>
      </w:r>
      <w:r w:rsidR="00EB55A3" w:rsidRPr="00E75DB0">
        <w:t>;</w:t>
      </w:r>
    </w:p>
    <w:p w:rsidR="00A11E0A" w:rsidRDefault="00A11E0A" w:rsidP="009241E0">
      <w:pPr>
        <w:numPr>
          <w:ilvl w:val="0"/>
          <w:numId w:val="8"/>
        </w:numPr>
        <w:tabs>
          <w:tab w:val="clear" w:pos="720"/>
          <w:tab w:val="num" w:pos="644"/>
          <w:tab w:val="num" w:pos="709"/>
        </w:tabs>
        <w:autoSpaceDE w:val="0"/>
        <w:jc w:val="both"/>
      </w:pPr>
      <w:r>
        <w:t>Копии положительных заключений государственной экспертизы на разработанную проектную документацию;</w:t>
      </w:r>
    </w:p>
    <w:p w:rsidR="00047AD1" w:rsidRPr="00E75DB0" w:rsidRDefault="00A11E0A" w:rsidP="00A11E0A">
      <w:pPr>
        <w:numPr>
          <w:ilvl w:val="0"/>
          <w:numId w:val="8"/>
        </w:numPr>
        <w:tabs>
          <w:tab w:val="num" w:pos="644"/>
        </w:tabs>
        <w:autoSpaceDE w:val="0"/>
        <w:jc w:val="both"/>
      </w:pP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(Приложение № 6 к ПДО), заверенная отделом кадров организации.</w:t>
      </w:r>
      <w:r>
        <w:t xml:space="preserve"> </w:t>
      </w:r>
      <w:r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r w:rsidR="00047AD1" w:rsidRPr="00047AD1">
        <w:t>;</w:t>
      </w:r>
    </w:p>
    <w:p w:rsidR="00EB55A3" w:rsidRDefault="00E75DB0" w:rsidP="009241E0">
      <w:pPr>
        <w:numPr>
          <w:ilvl w:val="0"/>
          <w:numId w:val="8"/>
        </w:numPr>
        <w:tabs>
          <w:tab w:val="clear" w:pos="720"/>
          <w:tab w:val="num" w:pos="644"/>
          <w:tab w:val="num" w:pos="709"/>
        </w:tabs>
        <w:suppressAutoHyphens/>
        <w:autoSpaceDE w:val="0"/>
        <w:jc w:val="both"/>
      </w:pPr>
      <w:r w:rsidRPr="00E75DB0">
        <w:t>Справка о среднегодовом обороте участника закупки по выполнению ПИР за последние 3 года;</w:t>
      </w:r>
      <w:r w:rsidR="00EB55A3" w:rsidRPr="00E75DB0">
        <w:t xml:space="preserve"> </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t>Заверенная копия «Отчета о прибылях и убытках» за последние 3 года, пр</w:t>
      </w:r>
      <w:r>
        <w:t>едшествующие году подачи оферты;</w:t>
      </w:r>
    </w:p>
    <w:p w:rsidR="00B910CB" w:rsidRDefault="00B910CB" w:rsidP="009241E0">
      <w:pPr>
        <w:numPr>
          <w:ilvl w:val="0"/>
          <w:numId w:val="8"/>
        </w:numPr>
        <w:tabs>
          <w:tab w:val="clear" w:pos="720"/>
          <w:tab w:val="num" w:pos="644"/>
          <w:tab w:val="num" w:pos="709"/>
        </w:tabs>
        <w:suppressAutoHyphens/>
        <w:autoSpaceDE w:val="0"/>
        <w:jc w:val="both"/>
      </w:pPr>
      <w:r w:rsidRPr="00E75DB0">
        <w:lastRenderedPageBreak/>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5541C0" w:rsidRPr="005541C0" w:rsidRDefault="005541C0" w:rsidP="009241E0">
      <w:pPr>
        <w:numPr>
          <w:ilvl w:val="0"/>
          <w:numId w:val="8"/>
        </w:numPr>
        <w:tabs>
          <w:tab w:val="clear" w:pos="720"/>
          <w:tab w:val="num" w:pos="644"/>
          <w:tab w:val="num" w:pos="709"/>
        </w:tabs>
        <w:suppressAutoHyphens/>
        <w:autoSpaceDE w:val="0"/>
        <w:jc w:val="both"/>
      </w:pPr>
      <w:r w:rsidRPr="005541C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p w:rsidR="00EB55A3" w:rsidRPr="00E75DB0" w:rsidRDefault="00FC73CC" w:rsidP="003C231B">
      <w:pPr>
        <w:numPr>
          <w:ilvl w:val="0"/>
          <w:numId w:val="8"/>
        </w:numPr>
        <w:autoSpaceDE w:val="0"/>
        <w:jc w:val="both"/>
      </w:pPr>
      <w:r>
        <w:t>Письмо</w:t>
      </w:r>
      <w:r w:rsidR="003C231B" w:rsidRPr="00E75DB0">
        <w:t xml:space="preserve"> (в свободной форме) об </w:t>
      </w:r>
      <w:r w:rsidR="005F4BC7"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rsidRPr="005F4BC7">
        <w:t>;</w:t>
      </w:r>
    </w:p>
    <w:p w:rsidR="00C52BAE" w:rsidRDefault="000D261C" w:rsidP="009241E0">
      <w:pPr>
        <w:numPr>
          <w:ilvl w:val="0"/>
          <w:numId w:val="8"/>
        </w:numPr>
        <w:tabs>
          <w:tab w:val="clear" w:pos="720"/>
          <w:tab w:val="num" w:pos="644"/>
          <w:tab w:val="num" w:pos="709"/>
        </w:tabs>
        <w:autoSpaceDE w:val="0"/>
        <w:jc w:val="both"/>
        <w:rPr>
          <w:kern w:val="1"/>
          <w:lang w:eastAsia="ar-SA"/>
        </w:rPr>
      </w:pP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E75DB0">
        <w:rPr>
          <w:kern w:val="1"/>
          <w:lang w:eastAsia="ar-SA"/>
        </w:rPr>
        <w:t>;</w:t>
      </w:r>
    </w:p>
    <w:p w:rsidR="00C52BAE" w:rsidRPr="00E75DB0" w:rsidRDefault="00C52BAE" w:rsidP="009241E0">
      <w:pPr>
        <w:numPr>
          <w:ilvl w:val="0"/>
          <w:numId w:val="8"/>
        </w:numPr>
        <w:tabs>
          <w:tab w:val="clear" w:pos="720"/>
          <w:tab w:val="num" w:pos="644"/>
          <w:tab w:val="num" w:pos="709"/>
        </w:tabs>
        <w:autoSpaceDE w:val="0"/>
        <w:jc w:val="both"/>
        <w:rPr>
          <w:kern w:val="1"/>
          <w:lang w:eastAsia="ar-SA"/>
        </w:rPr>
      </w:pP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r w:rsidR="0030547C" w:rsidRPr="00E75DB0">
        <w:rPr>
          <w:kern w:val="1"/>
          <w:lang w:eastAsia="ar-SA"/>
        </w:rPr>
        <w:t>;</w:t>
      </w:r>
    </w:p>
    <w:p w:rsidR="00E75DB0" w:rsidRDefault="00C748C6" w:rsidP="009241E0">
      <w:pPr>
        <w:numPr>
          <w:ilvl w:val="0"/>
          <w:numId w:val="8"/>
        </w:numPr>
        <w:tabs>
          <w:tab w:val="clear" w:pos="720"/>
          <w:tab w:val="num" w:pos="644"/>
          <w:tab w:val="num" w:pos="709"/>
        </w:tabs>
        <w:suppressAutoHyphens/>
        <w:autoSpaceDE w:val="0"/>
        <w:jc w:val="both"/>
      </w:pPr>
      <w:r w:rsidRPr="00E75DB0">
        <w:t xml:space="preserve">Перечень аффилированных организаций (Приложение № </w:t>
      </w:r>
      <w:r w:rsidR="004C6FBA" w:rsidRPr="00E75DB0">
        <w:t>7</w:t>
      </w:r>
      <w:r w:rsidRPr="00E75DB0">
        <w:t xml:space="preserve"> к настоящему ПДО);</w:t>
      </w:r>
    </w:p>
    <w:p w:rsidR="005541C0" w:rsidRPr="005541C0" w:rsidRDefault="005541C0" w:rsidP="009241E0">
      <w:pPr>
        <w:numPr>
          <w:ilvl w:val="0"/>
          <w:numId w:val="8"/>
        </w:numPr>
        <w:tabs>
          <w:tab w:val="clear" w:pos="720"/>
          <w:tab w:val="num" w:pos="644"/>
          <w:tab w:val="num" w:pos="709"/>
        </w:tabs>
        <w:suppressAutoHyphens/>
        <w:autoSpaceDE w:val="0"/>
        <w:jc w:val="both"/>
      </w:pPr>
      <w:r w:rsidRPr="005541C0">
        <w:t xml:space="preserve">Письмо о </w:t>
      </w:r>
      <w:r w:rsidRPr="005541C0">
        <w:rPr>
          <w:kern w:val="1"/>
          <w:lang w:eastAsia="ar-SA"/>
        </w:rPr>
        <w:t>согласии участника закупки с текстом договора и сроками выполнения работ</w:t>
      </w:r>
      <w:r>
        <w:rPr>
          <w:kern w:val="1"/>
          <w:lang w:eastAsia="ar-SA"/>
        </w:rPr>
        <w:t xml:space="preserve"> </w:t>
      </w:r>
      <w:r w:rsidRPr="005541C0">
        <w:t>(протокол разногласий неприемлем)</w:t>
      </w:r>
      <w:r w:rsidRPr="005541C0">
        <w:rPr>
          <w:kern w:val="1"/>
          <w:lang w:eastAsia="ar-SA"/>
        </w:rPr>
        <w:t>;</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t>Справка (в свободной форме за подписью руководителя организации и заверенная печатью организации) с информацией:</w:t>
      </w:r>
    </w:p>
    <w:p w:rsidR="00047AD1" w:rsidRPr="00047AD1" w:rsidRDefault="00047AD1" w:rsidP="00047AD1">
      <w:pPr>
        <w:suppressAutoHyphens/>
        <w:autoSpaceDE w:val="0"/>
        <w:ind w:left="720"/>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047AD1" w:rsidRPr="00047AD1" w:rsidRDefault="00047AD1" w:rsidP="00047AD1">
      <w:pPr>
        <w:suppressAutoHyphens/>
        <w:autoSpaceDE w:val="0"/>
        <w:ind w:left="720"/>
        <w:jc w:val="both"/>
      </w:pPr>
      <w:r w:rsidRPr="00047AD1">
        <w:t>- среднегодовой объем выполненных работ (ПИР) за последние 3 года (предшествующие году подачи оферты);</w:t>
      </w:r>
    </w:p>
    <w:p w:rsidR="00C748C6" w:rsidRPr="00E75DB0" w:rsidRDefault="00C748C6" w:rsidP="009241E0">
      <w:pPr>
        <w:numPr>
          <w:ilvl w:val="0"/>
          <w:numId w:val="8"/>
        </w:numPr>
        <w:tabs>
          <w:tab w:val="clear" w:pos="720"/>
          <w:tab w:val="num" w:pos="644"/>
          <w:tab w:val="num" w:pos="709"/>
        </w:tabs>
        <w:suppressAutoHyphens/>
        <w:autoSpaceDE w:val="0"/>
        <w:jc w:val="both"/>
      </w:pP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E75DB0" w:rsidRDefault="009241E0" w:rsidP="009241E0">
      <w:pPr>
        <w:tabs>
          <w:tab w:val="num" w:pos="709"/>
        </w:tabs>
        <w:suppressAutoHyphens/>
        <w:autoSpaceDE w:val="0"/>
        <w:ind w:left="720" w:hanging="360"/>
        <w:jc w:val="both"/>
      </w:pPr>
      <w:r w:rsidRPr="00E75DB0">
        <w:tab/>
      </w:r>
      <w:r w:rsidR="00C748C6" w:rsidRPr="00E75DB0">
        <w:t>- смерть в результате несчастного случая;</w:t>
      </w:r>
    </w:p>
    <w:p w:rsidR="00C748C6" w:rsidRPr="00E75DB0" w:rsidRDefault="009241E0" w:rsidP="009241E0">
      <w:pPr>
        <w:tabs>
          <w:tab w:val="num" w:pos="709"/>
        </w:tabs>
        <w:autoSpaceDE w:val="0"/>
        <w:ind w:left="720" w:hanging="360"/>
        <w:jc w:val="both"/>
      </w:pPr>
      <w:r w:rsidRPr="00E75DB0">
        <w:tab/>
      </w:r>
      <w:r w:rsidR="00C748C6" w:rsidRPr="00E75DB0">
        <w:t xml:space="preserve">- постоянная (полная) утрата трудоспособности в результате несчастного случая с установлением </w:t>
      </w:r>
      <w:r w:rsidR="00C748C6" w:rsidRPr="00E75DB0">
        <w:rPr>
          <w:lang w:val="en-US"/>
        </w:rPr>
        <w:t>I</w:t>
      </w:r>
      <w:r w:rsidR="00C748C6" w:rsidRPr="00E75DB0">
        <w:t xml:space="preserve">, </w:t>
      </w:r>
      <w:r w:rsidR="00C748C6" w:rsidRPr="00E75DB0">
        <w:rPr>
          <w:lang w:val="en-US"/>
        </w:rPr>
        <w:t>II</w:t>
      </w:r>
      <w:r w:rsidR="00C748C6" w:rsidRPr="00E75DB0">
        <w:t xml:space="preserve">, </w:t>
      </w:r>
      <w:r w:rsidR="00C748C6" w:rsidRPr="00E75DB0">
        <w:rPr>
          <w:lang w:val="en-US"/>
        </w:rPr>
        <w:t>III</w:t>
      </w:r>
      <w:r w:rsidR="00C748C6" w:rsidRPr="00E75DB0">
        <w:t xml:space="preserve"> групп инвалидности</w:t>
      </w:r>
      <w:r w:rsidR="009A7FBB" w:rsidRPr="00E75DB0">
        <w:t>;</w:t>
      </w:r>
    </w:p>
    <w:p w:rsidR="00C748C6" w:rsidRPr="009A7FBB" w:rsidRDefault="00C748C6" w:rsidP="00047AD1">
      <w:pPr>
        <w:ind w:left="1069"/>
        <w:jc w:val="both"/>
        <w:rPr>
          <w:sz w:val="20"/>
          <w:szCs w:val="20"/>
        </w:rPr>
      </w:pPr>
    </w:p>
    <w:p w:rsidR="00E367A3" w:rsidRPr="00E367A3" w:rsidRDefault="00E367A3" w:rsidP="007B1732">
      <w:pPr>
        <w:ind w:hanging="283"/>
        <w:jc w:val="both"/>
      </w:pPr>
      <w:r>
        <w:rPr>
          <w:sz w:val="20"/>
          <w:szCs w:val="20"/>
        </w:rPr>
        <w:t xml:space="preserve">          </w:t>
      </w:r>
      <w:r w:rsidR="00141EDE">
        <w:rPr>
          <w:sz w:val="20"/>
          <w:szCs w:val="20"/>
        </w:rPr>
        <w:tab/>
      </w:r>
      <w:r w:rsidRPr="00E367A3">
        <w:t xml:space="preserve">Заказчик оставляет за собой право изменять объем выполняемых работ </w:t>
      </w:r>
      <w:r>
        <w:t xml:space="preserve">в соответствии </w:t>
      </w:r>
      <w:r w:rsidR="00141EDE">
        <w:t xml:space="preserve"> </w:t>
      </w:r>
      <w:r>
        <w:t xml:space="preserve">с п. 1 </w:t>
      </w:r>
      <w:r w:rsidRPr="00E367A3">
        <w:t xml:space="preserve">Требований к </w:t>
      </w:r>
      <w:r w:rsidR="00B9784A">
        <w:t>предмету оферты</w:t>
      </w:r>
      <w:r w:rsidRPr="00E367A3">
        <w:t xml:space="preserve"> (Приложение №3 к настоящему ПДО). </w:t>
      </w:r>
    </w:p>
    <w:p w:rsidR="00DE5CC2" w:rsidRDefault="00141EDE" w:rsidP="007B1732">
      <w:pPr>
        <w:spacing w:before="120" w:after="120"/>
        <w:jc w:val="both"/>
        <w:rPr>
          <w:bCs/>
        </w:rPr>
      </w:pPr>
      <w:r>
        <w:t xml:space="preserve">       </w:t>
      </w:r>
      <w:r>
        <w:tab/>
      </w:r>
      <w:r w:rsidR="00DE5CC2" w:rsidRPr="00DE5CC2">
        <w:rPr>
          <w:bCs/>
        </w:rPr>
        <w:t>Оферта предоставляется на русском языке.</w:t>
      </w: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7B1732">
        <w:rPr>
          <w:b/>
          <w:bCs/>
        </w:rPr>
        <w:t xml:space="preserve"> 01 </w:t>
      </w:r>
      <w:r w:rsidRPr="000156BF">
        <w:rPr>
          <w:b/>
          <w:bCs/>
        </w:rPr>
        <w:t xml:space="preserve">» </w:t>
      </w:r>
      <w:r w:rsidR="007B1732">
        <w:rPr>
          <w:b/>
          <w:bCs/>
        </w:rPr>
        <w:t>июня</w:t>
      </w:r>
      <w:r w:rsidRPr="000156BF">
        <w:rPr>
          <w:b/>
          <w:bCs/>
        </w:rPr>
        <w:t xml:space="preserve"> 201</w:t>
      </w:r>
      <w:r w:rsidR="00157BBA">
        <w:rPr>
          <w:b/>
          <w:bCs/>
        </w:rPr>
        <w:t>6</w:t>
      </w:r>
      <w:r w:rsidRPr="000156BF">
        <w:rPr>
          <w:b/>
          <w:bCs/>
        </w:rPr>
        <w:t xml:space="preserve"> года.</w:t>
      </w:r>
      <w:r w:rsidR="00437573" w:rsidRPr="000156BF">
        <w:rPr>
          <w:b/>
          <w:bCs/>
        </w:rPr>
        <w:t xml:space="preserve"> </w:t>
      </w:r>
    </w:p>
    <w:p w:rsidR="0087799E" w:rsidRPr="00330AE7" w:rsidRDefault="0087799E" w:rsidP="007B1732">
      <w:pPr>
        <w:spacing w:before="120" w:after="120"/>
        <w:rPr>
          <w:b/>
          <w:bCs/>
        </w:rPr>
      </w:pPr>
      <w:r w:rsidRPr="000156BF">
        <w:rPr>
          <w:b/>
          <w:bCs/>
        </w:rPr>
        <w:t xml:space="preserve">Окончание </w:t>
      </w:r>
      <w:r w:rsidR="000E3711">
        <w:rPr>
          <w:b/>
          <w:bCs/>
        </w:rPr>
        <w:t>приема</w:t>
      </w:r>
      <w:r w:rsidRPr="000156BF">
        <w:rPr>
          <w:b/>
          <w:bCs/>
        </w:rPr>
        <w:t xml:space="preserve"> оферт – </w:t>
      </w:r>
      <w:r w:rsidR="007B1732">
        <w:rPr>
          <w:b/>
          <w:bCs/>
        </w:rPr>
        <w:t>16</w:t>
      </w:r>
      <w:r w:rsidR="00DE5CC2">
        <w:rPr>
          <w:b/>
        </w:rPr>
        <w:t>:</w:t>
      </w:r>
      <w:r w:rsidR="007B1732">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7B1732">
        <w:rPr>
          <w:b/>
          <w:bCs/>
        </w:rPr>
        <w:t xml:space="preserve"> 16 </w:t>
      </w:r>
      <w:r w:rsidR="00DE5CC2" w:rsidRPr="00330AE7">
        <w:rPr>
          <w:b/>
          <w:bCs/>
        </w:rPr>
        <w:t xml:space="preserve">» </w:t>
      </w:r>
      <w:r w:rsidR="007B1732">
        <w:rPr>
          <w:b/>
          <w:bCs/>
        </w:rPr>
        <w:t>июня</w:t>
      </w:r>
      <w:r w:rsidR="003B60B7" w:rsidRPr="00330AE7">
        <w:rPr>
          <w:b/>
          <w:bCs/>
        </w:rPr>
        <w:t xml:space="preserve"> </w:t>
      </w:r>
      <w:r w:rsidRPr="00330AE7">
        <w:rPr>
          <w:b/>
          <w:bCs/>
        </w:rPr>
        <w:t>201</w:t>
      </w:r>
      <w:r w:rsidR="00157BBA">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F94505">
        <w:rPr>
          <w:b/>
          <w:bCs/>
        </w:rPr>
        <w:t>15</w:t>
      </w:r>
      <w:r w:rsidRPr="00330AE7">
        <w:rPr>
          <w:b/>
          <w:bCs/>
        </w:rPr>
        <w:t xml:space="preserve">» </w:t>
      </w:r>
      <w:r w:rsidR="00F94505">
        <w:rPr>
          <w:b/>
          <w:bCs/>
        </w:rPr>
        <w:t>августа</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157BBA">
        <w:rPr>
          <w:b/>
          <w:u w:val="single"/>
        </w:rPr>
        <w:t>1</w:t>
      </w:r>
      <w:r w:rsidR="001B5ADB">
        <w:rPr>
          <w:b/>
          <w:u w:val="single"/>
        </w:rPr>
        <w:t>60</w:t>
      </w:r>
      <w:r>
        <w:rPr>
          <w:b/>
          <w:u w:val="single"/>
        </w:rPr>
        <w:t>-КС-201</w:t>
      </w:r>
      <w:r w:rsidR="00157BBA">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047AD1" w:rsidRDefault="00537FBF" w:rsidP="00373230">
      <w:pPr>
        <w:ind w:left="851"/>
        <w:jc w:val="both"/>
      </w:pPr>
      <w:r w:rsidRPr="00D254A3">
        <w:t xml:space="preserve">- </w:t>
      </w:r>
      <w:r>
        <w:t xml:space="preserve"> </w:t>
      </w:r>
      <w:r w:rsidRPr="00D254A3">
        <w:t>приложения №№1, 5, 6</w:t>
      </w:r>
      <w:r>
        <w:t xml:space="preserve">, 7 </w:t>
      </w:r>
      <w:r w:rsidRPr="00D254A3">
        <w:t>к настоящему ПДО</w:t>
      </w:r>
      <w:r w:rsidR="00047AD1">
        <w:t>;</w:t>
      </w:r>
    </w:p>
    <w:p w:rsidR="00537FBF" w:rsidRPr="00D254A3" w:rsidRDefault="00047AD1" w:rsidP="00373230">
      <w:pPr>
        <w:ind w:left="851"/>
        <w:jc w:val="both"/>
      </w:pPr>
      <w:r>
        <w:t xml:space="preserve">- Копия подписанного Договора с приложением №3 (Сметы) без указания стоимости в договоре и сметах (только объёмы работ); </w:t>
      </w:r>
      <w:r w:rsidR="00537FBF" w:rsidRPr="00D254A3">
        <w:t xml:space="preserve"> </w:t>
      </w:r>
    </w:p>
    <w:p w:rsidR="001B5ADB" w:rsidRPr="00E75DB0" w:rsidRDefault="00537FBF" w:rsidP="001B5ADB">
      <w:pPr>
        <w:autoSpaceDE w:val="0"/>
        <w:ind w:left="720"/>
        <w:jc w:val="both"/>
      </w:pPr>
      <w:r w:rsidRPr="00D254A3">
        <w:t xml:space="preserve">- </w:t>
      </w:r>
      <w:r w:rsidR="001B5ADB" w:rsidRPr="00E75DB0">
        <w:t>Копия действующего свидетельства СРО;</w:t>
      </w:r>
    </w:p>
    <w:p w:rsidR="001B5ADB" w:rsidRPr="00E75DB0" w:rsidRDefault="001B5ADB" w:rsidP="001B5ADB">
      <w:pPr>
        <w:autoSpaceDE w:val="0"/>
        <w:ind w:left="720"/>
        <w:jc w:val="both"/>
      </w:pPr>
      <w:r>
        <w:lastRenderedPageBreak/>
        <w:t xml:space="preserve">- </w:t>
      </w: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p>
    <w:p w:rsidR="001B5ADB" w:rsidRPr="00E75DB0" w:rsidRDefault="001B5ADB" w:rsidP="001B5ADB">
      <w:pPr>
        <w:autoSpaceDE w:val="0"/>
        <w:ind w:left="720"/>
        <w:jc w:val="both"/>
      </w:pPr>
      <w:r>
        <w:t xml:space="preserve">- </w:t>
      </w:r>
      <w:r w:rsidRPr="00A82A60">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указанием перечня имеющегося в наличии программного обеспечения)</w:t>
      </w:r>
      <w:r w:rsidRPr="00E75DB0">
        <w:t>;</w:t>
      </w:r>
    </w:p>
    <w:p w:rsidR="001B5ADB" w:rsidRPr="00E75DB0" w:rsidRDefault="001B5ADB" w:rsidP="001B5ADB">
      <w:pPr>
        <w:autoSpaceDE w:val="0"/>
        <w:ind w:left="720"/>
        <w:jc w:val="both"/>
      </w:pPr>
      <w:r>
        <w:t xml:space="preserve">- </w:t>
      </w:r>
      <w:r w:rsidRPr="005541C0">
        <w:t>Письмо о готовности выполнить не менее 80% работ собственными силами (в % от стоимости оферты)</w:t>
      </w:r>
      <w:r w:rsidRPr="00E75DB0">
        <w:t>;</w:t>
      </w:r>
    </w:p>
    <w:p w:rsidR="001B5ADB" w:rsidRDefault="001B5ADB" w:rsidP="001B5ADB">
      <w:pPr>
        <w:autoSpaceDE w:val="0"/>
        <w:ind w:left="720"/>
        <w:jc w:val="both"/>
      </w:pPr>
      <w:r>
        <w:t xml:space="preserve">- </w:t>
      </w:r>
      <w:r w:rsidRPr="00E75DB0">
        <w:t xml:space="preserve">Справка о заключенных и выполненных аналогичных договорах за последние </w:t>
      </w:r>
      <w:r>
        <w:t>5</w:t>
      </w:r>
      <w:r w:rsidRPr="00E75DB0">
        <w:t xml:space="preserve"> </w:t>
      </w:r>
      <w:r>
        <w:t>лет</w:t>
      </w:r>
      <w:r w:rsidRPr="00E75DB0">
        <w:t>,</w:t>
      </w:r>
      <w:r>
        <w:t xml:space="preserve"> предшествующие году подачи оферты,</w:t>
      </w:r>
      <w:r w:rsidRPr="00E75DB0">
        <w:t xml:space="preserve"> за подписью руководителя организации и скреплённая печатью организации</w:t>
      </w:r>
      <w:r w:rsidRPr="00E75DB0">
        <w:rPr>
          <w:iCs/>
        </w:rPr>
        <w:t xml:space="preserve"> (Приложение №5 к настоящему ПДО)</w:t>
      </w:r>
      <w:r w:rsidRPr="00E75DB0">
        <w:t>;</w:t>
      </w:r>
    </w:p>
    <w:p w:rsidR="005541C0" w:rsidRDefault="001B5ADB" w:rsidP="001B5ADB">
      <w:pPr>
        <w:autoSpaceDE w:val="0"/>
        <w:ind w:left="851"/>
        <w:jc w:val="both"/>
      </w:pPr>
      <w:r>
        <w:t>- Копии положительных заключений государственной экспертизы на разработанную проектную документацию</w:t>
      </w:r>
    </w:p>
    <w:p w:rsidR="005541C0" w:rsidRPr="00E75DB0" w:rsidRDefault="005541C0" w:rsidP="00AF1532">
      <w:pPr>
        <w:autoSpaceDE w:val="0"/>
        <w:ind w:left="851"/>
        <w:jc w:val="both"/>
      </w:pPr>
      <w:r>
        <w:t xml:space="preserve">- </w:t>
      </w:r>
      <w:r w:rsidR="001B5ADB"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(Приложение № 6 к ПДО), заверенная отделом кадров организации.</w:t>
      </w:r>
      <w:r w:rsidR="001B5ADB">
        <w:t xml:space="preserve"> </w:t>
      </w:r>
      <w:r w:rsidR="001B5ADB"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r w:rsidRPr="00047AD1">
        <w:t>;</w:t>
      </w:r>
    </w:p>
    <w:p w:rsidR="00D166D2" w:rsidRDefault="00D166D2" w:rsidP="00D166D2">
      <w:pPr>
        <w:suppressAutoHyphens/>
        <w:autoSpaceDE w:val="0"/>
        <w:ind w:left="720"/>
        <w:jc w:val="both"/>
      </w:pPr>
      <w:r>
        <w:t xml:space="preserve">- </w:t>
      </w:r>
      <w:r w:rsidRPr="00E75DB0">
        <w:t xml:space="preserve">Справка о среднегодовом обороте участника закупки по выполнению ПИР за последние 3 года; </w:t>
      </w:r>
    </w:p>
    <w:p w:rsidR="00D166D2" w:rsidRPr="00047AD1" w:rsidRDefault="00D166D2" w:rsidP="00D166D2">
      <w:pPr>
        <w:suppressAutoHyphens/>
        <w:autoSpaceDE w:val="0"/>
        <w:ind w:left="720"/>
        <w:jc w:val="both"/>
      </w:pPr>
      <w:r>
        <w:t xml:space="preserve">- </w:t>
      </w:r>
      <w:r w:rsidRPr="00047AD1">
        <w:t>Заверенная копия «Отчета о прибылях и убытках» за последние 3 года, пр</w:t>
      </w:r>
      <w:r>
        <w:t>едшествующие году подачи оферты;</w:t>
      </w:r>
    </w:p>
    <w:p w:rsidR="00D166D2" w:rsidRDefault="00D166D2" w:rsidP="00D166D2">
      <w:pPr>
        <w:suppressAutoHyphens/>
        <w:autoSpaceDE w:val="0"/>
        <w:ind w:left="720"/>
        <w:jc w:val="both"/>
      </w:pPr>
      <w:r>
        <w:t xml:space="preserve">- </w:t>
      </w: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D166D2" w:rsidRPr="005541C0" w:rsidRDefault="00D166D2" w:rsidP="00D166D2">
      <w:pPr>
        <w:suppressAutoHyphens/>
        <w:autoSpaceDE w:val="0"/>
        <w:ind w:left="720"/>
        <w:jc w:val="both"/>
      </w:pPr>
      <w:r>
        <w:t xml:space="preserve">- </w:t>
      </w:r>
      <w:r w:rsidRPr="005541C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p w:rsidR="00D166D2" w:rsidRPr="00E75DB0" w:rsidRDefault="00D166D2" w:rsidP="00D166D2">
      <w:pPr>
        <w:autoSpaceDE w:val="0"/>
        <w:ind w:left="720"/>
        <w:jc w:val="both"/>
      </w:pPr>
      <w:r>
        <w:t>- Письмо</w:t>
      </w:r>
      <w:r w:rsidRPr="00E75DB0">
        <w:t xml:space="preserve"> (в свободной форме) об </w:t>
      </w:r>
      <w:r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D166D2" w:rsidRDefault="00D166D2" w:rsidP="00D166D2">
      <w:pPr>
        <w:autoSpaceDE w:val="0"/>
        <w:ind w:left="720"/>
        <w:jc w:val="both"/>
        <w:rPr>
          <w:kern w:val="1"/>
          <w:lang w:eastAsia="ar-SA"/>
        </w:rPr>
      </w:pPr>
      <w:r>
        <w:t xml:space="preserve">- </w:t>
      </w: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E75DB0">
        <w:rPr>
          <w:kern w:val="1"/>
          <w:lang w:eastAsia="ar-SA"/>
        </w:rPr>
        <w:t>;</w:t>
      </w:r>
    </w:p>
    <w:p w:rsidR="00D166D2" w:rsidRPr="00E75DB0" w:rsidRDefault="00D166D2" w:rsidP="00D166D2">
      <w:pPr>
        <w:autoSpaceDE w:val="0"/>
        <w:ind w:left="720"/>
        <w:jc w:val="both"/>
        <w:rPr>
          <w:kern w:val="1"/>
          <w:lang w:eastAsia="ar-SA"/>
        </w:rPr>
      </w:pPr>
      <w:r>
        <w:rPr>
          <w:kern w:val="1"/>
          <w:lang w:eastAsia="ar-SA"/>
        </w:rPr>
        <w:t xml:space="preserve">- </w:t>
      </w: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p>
    <w:p w:rsidR="00D166D2" w:rsidRDefault="00D166D2" w:rsidP="00D166D2">
      <w:pPr>
        <w:suppressAutoHyphens/>
        <w:autoSpaceDE w:val="0"/>
        <w:ind w:left="720"/>
        <w:jc w:val="both"/>
      </w:pPr>
      <w:r>
        <w:t xml:space="preserve">- </w:t>
      </w:r>
      <w:r w:rsidRPr="00E75DB0">
        <w:t>Перечень аффилированных организаций (Приложение № 7 к настоящему ПДО);</w:t>
      </w:r>
    </w:p>
    <w:p w:rsidR="005541C0" w:rsidRPr="005541C0" w:rsidRDefault="00D166D2" w:rsidP="00D166D2">
      <w:pPr>
        <w:suppressAutoHyphens/>
        <w:autoSpaceDE w:val="0"/>
        <w:ind w:left="709"/>
        <w:jc w:val="both"/>
      </w:pPr>
      <w:r>
        <w:t xml:space="preserve">- </w:t>
      </w:r>
      <w:r w:rsidRPr="005541C0">
        <w:t xml:space="preserve">Письмо о </w:t>
      </w:r>
      <w:r w:rsidRPr="005541C0">
        <w:rPr>
          <w:kern w:val="1"/>
          <w:lang w:eastAsia="ar-SA"/>
        </w:rPr>
        <w:t>согласии участника закупки с текстом договора и сроками выполнения работ</w:t>
      </w:r>
      <w:r w:rsidR="004C31EC">
        <w:t>;</w:t>
      </w:r>
    </w:p>
    <w:p w:rsidR="005541C0" w:rsidRPr="00047AD1" w:rsidRDefault="005541C0" w:rsidP="004C31EC">
      <w:pPr>
        <w:suppressAutoHyphens/>
        <w:autoSpaceDE w:val="0"/>
        <w:ind w:left="709"/>
        <w:jc w:val="both"/>
      </w:pPr>
      <w:r>
        <w:t xml:space="preserve">- </w:t>
      </w:r>
      <w:r w:rsidRPr="00047AD1">
        <w:t>Справка (в свободной форме за подписью руководителя организации и заверенная печатью организации) с информацией:</w:t>
      </w:r>
    </w:p>
    <w:p w:rsidR="005541C0" w:rsidRPr="00047AD1" w:rsidRDefault="005541C0" w:rsidP="00AF1532">
      <w:pPr>
        <w:suppressAutoHyphens/>
        <w:autoSpaceDE w:val="0"/>
        <w:ind w:left="1134"/>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5541C0" w:rsidRPr="00047AD1" w:rsidRDefault="005541C0" w:rsidP="00AF1532">
      <w:pPr>
        <w:suppressAutoHyphens/>
        <w:autoSpaceDE w:val="0"/>
        <w:ind w:left="1134"/>
        <w:jc w:val="both"/>
      </w:pPr>
      <w:r w:rsidRPr="00047AD1">
        <w:t>- среднегодовой объем выполненных работ (ПИР) за последние 3 года (предшествующие году подачи оферты);</w:t>
      </w:r>
    </w:p>
    <w:p w:rsidR="005541C0" w:rsidRPr="00E75DB0" w:rsidRDefault="005541C0" w:rsidP="00AF1532">
      <w:pPr>
        <w:suppressAutoHyphens/>
        <w:autoSpaceDE w:val="0"/>
        <w:ind w:left="851"/>
        <w:jc w:val="both"/>
      </w:pPr>
      <w:r>
        <w:t xml:space="preserve">- </w:t>
      </w: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541C0" w:rsidRPr="00E75DB0" w:rsidRDefault="005541C0" w:rsidP="00AF1532">
      <w:pPr>
        <w:tabs>
          <w:tab w:val="num" w:pos="1134"/>
        </w:tabs>
        <w:suppressAutoHyphens/>
        <w:autoSpaceDE w:val="0"/>
        <w:ind w:left="851"/>
        <w:jc w:val="both"/>
      </w:pPr>
      <w:r w:rsidRPr="00E75DB0">
        <w:t>- смерть в результате несчастного случая;</w:t>
      </w:r>
    </w:p>
    <w:p w:rsidR="00537FBF" w:rsidRDefault="005541C0" w:rsidP="00AF1532">
      <w:pPr>
        <w:tabs>
          <w:tab w:val="num" w:pos="1134"/>
        </w:tabs>
        <w:autoSpaceDE w:val="0"/>
        <w:ind w:left="851"/>
        <w:jc w:val="both"/>
      </w:pPr>
      <w:r w:rsidRPr="00E75DB0">
        <w:t xml:space="preserve">- постоянная (полная) утрата трудоспособности в результате несчастного случая с установлением </w:t>
      </w:r>
      <w:r w:rsidRPr="00E75DB0">
        <w:rPr>
          <w:lang w:val="en-US"/>
        </w:rPr>
        <w:t>I</w:t>
      </w:r>
      <w:r w:rsidRPr="00E75DB0">
        <w:t xml:space="preserve">, </w:t>
      </w:r>
      <w:r w:rsidRPr="00E75DB0">
        <w:rPr>
          <w:lang w:val="en-US"/>
        </w:rPr>
        <w:t>II</w:t>
      </w:r>
      <w:r w:rsidRPr="00E75DB0">
        <w:t xml:space="preserve">, </w:t>
      </w:r>
      <w:r w:rsidRPr="00E75DB0">
        <w:rPr>
          <w:lang w:val="en-US"/>
        </w:rPr>
        <w:t>III</w:t>
      </w:r>
      <w:r w:rsidRPr="00E75DB0">
        <w:t xml:space="preserve"> групп инвалидности</w:t>
      </w:r>
      <w:r w:rsidR="00373230" w:rsidRPr="00E75DB0">
        <w:t>.</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lastRenderedPageBreak/>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324619" w:rsidRDefault="00537FBF" w:rsidP="007B1732">
      <w:pPr>
        <w:numPr>
          <w:ilvl w:val="0"/>
          <w:numId w:val="13"/>
        </w:numPr>
        <w:spacing w:before="120"/>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776998">
        <w:t>, 7, 8</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776998">
        <w:rPr>
          <w:rStyle w:val="affb"/>
          <w:i w:val="0"/>
        </w:rPr>
        <w:t>.</w:t>
      </w:r>
      <w:r w:rsidR="008A6B53">
        <w:t xml:space="preserve"> </w:t>
      </w:r>
    </w:p>
    <w:p w:rsidR="008A23D9" w:rsidRDefault="000E3711" w:rsidP="007B1732">
      <w:pPr>
        <w:spacing w:before="120" w:after="120"/>
        <w:ind w:firstLine="720"/>
        <w:jc w:val="both"/>
        <w:rPr>
          <w:b/>
          <w:u w:val="single"/>
        </w:rPr>
      </w:pPr>
      <w:r w:rsidRPr="005C5E2E">
        <w:t>Документы в конверте с пометкой «Оригинал» являются официальной офертой.</w:t>
      </w: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7B1732">
      <w:pPr>
        <w:spacing w:before="120"/>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7B1732">
      <w:pPr>
        <w:pStyle w:val="1"/>
        <w:spacing w:before="120" w:after="120"/>
        <w:ind w:firstLine="681"/>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7B1732">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7B1732">
        <w:rPr>
          <w:rStyle w:val="afd"/>
          <w:rFonts w:ascii="Times New Roman" w:hAnsi="Times New Roman"/>
          <w:color w:val="auto"/>
          <w:u w:val="none"/>
        </w:rPr>
        <w:t xml:space="preserve"> 14 </w:t>
      </w:r>
      <w:r>
        <w:rPr>
          <w:rStyle w:val="afd"/>
          <w:rFonts w:ascii="Times New Roman" w:hAnsi="Times New Roman"/>
          <w:color w:val="auto"/>
          <w:u w:val="none"/>
        </w:rPr>
        <w:t xml:space="preserve">» </w:t>
      </w:r>
      <w:r w:rsidR="007B1732">
        <w:rPr>
          <w:rStyle w:val="afd"/>
          <w:rFonts w:ascii="Times New Roman" w:hAnsi="Times New Roman"/>
          <w:color w:val="auto"/>
          <w:u w:val="none"/>
        </w:rPr>
        <w:t>июня</w:t>
      </w:r>
      <w:r>
        <w:rPr>
          <w:rStyle w:val="afd"/>
          <w:rFonts w:ascii="Times New Roman" w:hAnsi="Times New Roman"/>
          <w:color w:val="auto"/>
          <w:u w:val="none"/>
        </w:rPr>
        <w:t xml:space="preserve"> 201</w:t>
      </w:r>
      <w:r w:rsidR="007B1732">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B1732" w:rsidRPr="003C2050" w:rsidRDefault="007B1732" w:rsidP="007B1732">
      <w:pPr>
        <w:spacing w:before="120"/>
        <w:rPr>
          <w:b/>
        </w:rPr>
      </w:pPr>
      <w:r w:rsidRPr="003C2050">
        <w:rPr>
          <w:b/>
        </w:rPr>
        <w:t>По вопросам технического характера обращаться</w:t>
      </w:r>
      <w:r>
        <w:rPr>
          <w:b/>
        </w:rPr>
        <w:t xml:space="preserve"> к</w:t>
      </w:r>
    </w:p>
    <w:p w:rsidR="007B1732" w:rsidRDefault="007B1732" w:rsidP="007B1732">
      <w:pPr>
        <w:spacing w:before="60"/>
        <w:rPr>
          <w:bCs/>
          <w:color w:val="000000"/>
          <w:szCs w:val="16"/>
        </w:rPr>
      </w:pPr>
      <w:r>
        <w:rPr>
          <w:bCs/>
          <w:color w:val="000000"/>
          <w:szCs w:val="16"/>
        </w:rPr>
        <w:t xml:space="preserve">Начальнику сектора отдела закупки услуг </w:t>
      </w:r>
    </w:p>
    <w:p w:rsidR="007B1732" w:rsidRPr="00953150" w:rsidRDefault="007B1732" w:rsidP="007B1732">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7B1732" w:rsidRPr="00953150" w:rsidRDefault="007B1732" w:rsidP="007B1732">
      <w:pPr>
        <w:rPr>
          <w:bCs/>
          <w:color w:val="000000"/>
          <w:szCs w:val="16"/>
        </w:rPr>
      </w:pPr>
      <w:r>
        <w:rPr>
          <w:bCs/>
          <w:color w:val="000000"/>
          <w:szCs w:val="16"/>
        </w:rPr>
        <w:t>Деткову Александру Игоревичу</w:t>
      </w:r>
    </w:p>
    <w:p w:rsidR="007B1732" w:rsidRPr="009B2B75" w:rsidRDefault="007B1732" w:rsidP="007B1732">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7B1732" w:rsidRPr="00F61A9F" w:rsidRDefault="007B1732" w:rsidP="007B1732">
      <w:r w:rsidRPr="00E17FDB">
        <w:rPr>
          <w:lang w:val="en-US"/>
        </w:rPr>
        <w:t>E</w:t>
      </w:r>
      <w:r w:rsidRPr="00F61A9F">
        <w:t>-</w:t>
      </w:r>
      <w:r w:rsidRPr="00E17FDB">
        <w:rPr>
          <w:lang w:val="en-US"/>
        </w:rPr>
        <w:t>mail</w:t>
      </w:r>
      <w:r w:rsidRPr="00F61A9F">
        <w:t>:</w:t>
      </w:r>
      <w:hyperlink r:id="rId9" w:history="1">
        <w:r w:rsidRPr="00C94D3C">
          <w:rPr>
            <w:rStyle w:val="afd"/>
            <w:lang w:val="en-US"/>
          </w:rPr>
          <w:t>DetkovAI</w:t>
        </w:r>
        <w:r w:rsidRPr="00F61A9F">
          <w:rPr>
            <w:rStyle w:val="afd"/>
          </w:rPr>
          <w:t>@</w:t>
        </w:r>
        <w:r w:rsidRPr="00C94D3C">
          <w:rPr>
            <w:rStyle w:val="afd"/>
            <w:lang w:val="en-US"/>
          </w:rPr>
          <w:t>yanos</w:t>
        </w:r>
        <w:r w:rsidRPr="00F61A9F">
          <w:rPr>
            <w:rStyle w:val="afd"/>
          </w:rPr>
          <w:t>.</w:t>
        </w:r>
        <w:r w:rsidRPr="00C94D3C">
          <w:rPr>
            <w:rStyle w:val="afd"/>
            <w:lang w:val="en-US"/>
          </w:rPr>
          <w:t>slavneft</w:t>
        </w:r>
        <w:r w:rsidRPr="00F61A9F">
          <w:rPr>
            <w:rStyle w:val="afd"/>
          </w:rPr>
          <w:t>.</w:t>
        </w:r>
        <w:r w:rsidRPr="00C94D3C">
          <w:rPr>
            <w:rStyle w:val="afd"/>
            <w:lang w:val="en-US"/>
          </w:rPr>
          <w:t>ru</w:t>
        </w:r>
      </w:hyperlink>
    </w:p>
    <w:p w:rsidR="007B1732" w:rsidRPr="00762B55" w:rsidRDefault="007B1732" w:rsidP="007B1732">
      <w:pPr>
        <w:spacing w:before="120"/>
        <w:rPr>
          <w:b/>
        </w:rPr>
      </w:pPr>
      <w:r w:rsidRPr="003C2050">
        <w:rPr>
          <w:b/>
        </w:rPr>
        <w:t>По вопросам организационного характера обращаться</w:t>
      </w:r>
      <w:r>
        <w:rPr>
          <w:b/>
        </w:rPr>
        <w:t xml:space="preserve"> к</w:t>
      </w:r>
    </w:p>
    <w:p w:rsidR="007B1732" w:rsidRPr="006F0158" w:rsidRDefault="007B1732" w:rsidP="007B1732">
      <w:pPr>
        <w:spacing w:before="120"/>
        <w:rPr>
          <w:bCs/>
          <w:szCs w:val="16"/>
        </w:rPr>
      </w:pPr>
      <w:r>
        <w:rPr>
          <w:bCs/>
          <w:szCs w:val="16"/>
        </w:rPr>
        <w:t>Ведущему специалисту тендерного комитета</w:t>
      </w:r>
    </w:p>
    <w:p w:rsidR="007B1732" w:rsidRPr="00403947" w:rsidRDefault="007B1732" w:rsidP="007B1732">
      <w:r>
        <w:t>Кирилловой Надежде Владимировне</w:t>
      </w:r>
    </w:p>
    <w:p w:rsidR="007B1732" w:rsidRPr="00403947" w:rsidRDefault="007B1732" w:rsidP="007B1732">
      <w:r w:rsidRPr="00403947">
        <w:lastRenderedPageBreak/>
        <w:t xml:space="preserve">Контактные данные: (4852) </w:t>
      </w:r>
      <w:r>
        <w:t>49-82-64,</w:t>
      </w:r>
      <w:r w:rsidRPr="00403947">
        <w:t xml:space="preserve"> </w:t>
      </w:r>
    </w:p>
    <w:p w:rsidR="007B1732" w:rsidRPr="00A80684" w:rsidRDefault="007B1732" w:rsidP="007B1732">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Pr="00A57EDF">
          <w:rPr>
            <w:rStyle w:val="afd"/>
            <w:rFonts w:ascii="Times New Roman" w:hAnsi="Times New Roman"/>
            <w:lang w:val="en-US"/>
          </w:rPr>
          <w:t>KirillovaNV</w:t>
        </w:r>
        <w:r w:rsidRPr="00A57EDF">
          <w:rPr>
            <w:rStyle w:val="afd"/>
            <w:rFonts w:ascii="Times New Roman" w:hAnsi="Times New Roman"/>
          </w:rPr>
          <w:t>@</w:t>
        </w:r>
        <w:r w:rsidRPr="00A57EDF">
          <w:rPr>
            <w:rStyle w:val="afd"/>
            <w:rFonts w:ascii="Times New Roman" w:hAnsi="Times New Roman"/>
            <w:lang w:val="en-US"/>
          </w:rPr>
          <w:t>yanos</w:t>
        </w:r>
        <w:r w:rsidRPr="00A57EDF">
          <w:rPr>
            <w:rStyle w:val="afd"/>
            <w:rFonts w:ascii="Times New Roman" w:hAnsi="Times New Roman"/>
          </w:rPr>
          <w:t>.</w:t>
        </w:r>
        <w:r w:rsidRPr="00A57EDF">
          <w:rPr>
            <w:rStyle w:val="afd"/>
            <w:rFonts w:ascii="Times New Roman" w:hAnsi="Times New Roman"/>
            <w:lang w:val="en-US"/>
          </w:rPr>
          <w:t>slavneft</w:t>
        </w:r>
        <w:r w:rsidRPr="00A57EDF">
          <w:rPr>
            <w:rStyle w:val="afd"/>
            <w:rFonts w:ascii="Times New Roman" w:hAnsi="Times New Roman"/>
          </w:rPr>
          <w:t>.</w:t>
        </w:r>
        <w:r w:rsidRPr="00A57EDF">
          <w:rPr>
            <w:rStyle w:val="afd"/>
            <w:rFonts w:ascii="Times New Roman" w:hAnsi="Times New Roman"/>
            <w:lang w:val="en-US"/>
          </w:rPr>
          <w:t>ru</w:t>
        </w:r>
      </w:hyperlink>
    </w:p>
    <w:p w:rsidR="007B1732" w:rsidRPr="00BE67B4" w:rsidRDefault="007B1732" w:rsidP="007B1732">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Pr="00CF3EDF">
          <w:rPr>
            <w:rStyle w:val="afd"/>
            <w:rFonts w:ascii="Times New Roman" w:hAnsi="Times New Roman"/>
            <w:lang w:val="en-US"/>
          </w:rPr>
          <w:t>tender</w:t>
        </w:r>
        <w:r w:rsidRPr="00776E88">
          <w:rPr>
            <w:rStyle w:val="afd"/>
            <w:rFonts w:ascii="Times New Roman" w:hAnsi="Times New Roman"/>
          </w:rPr>
          <w:t>@</w:t>
        </w:r>
        <w:r w:rsidRPr="00CF3EDF">
          <w:rPr>
            <w:rStyle w:val="afd"/>
            <w:rFonts w:ascii="Times New Roman" w:hAnsi="Times New Roman"/>
            <w:lang w:val="en-US"/>
          </w:rPr>
          <w:t>yanos</w:t>
        </w:r>
        <w:r w:rsidRPr="00776E88">
          <w:rPr>
            <w:rStyle w:val="afd"/>
            <w:rFonts w:ascii="Times New Roman" w:hAnsi="Times New Roman"/>
          </w:rPr>
          <w:t>.</w:t>
        </w:r>
        <w:r w:rsidRPr="00CF3EDF">
          <w:rPr>
            <w:rStyle w:val="afd"/>
            <w:rFonts w:ascii="Times New Roman" w:hAnsi="Times New Roman"/>
            <w:lang w:val="en-US"/>
          </w:rPr>
          <w:t>slavneft</w:t>
        </w:r>
        <w:r w:rsidRPr="00776E88">
          <w:rPr>
            <w:rStyle w:val="afd"/>
            <w:rFonts w:ascii="Times New Roman" w:hAnsi="Times New Roman"/>
          </w:rPr>
          <w:t>.</w:t>
        </w:r>
        <w:r w:rsidRPr="00CF3EDF">
          <w:rPr>
            <w:rStyle w:val="afd"/>
            <w:rFonts w:ascii="Times New Roman" w:hAnsi="Times New Roman"/>
            <w:lang w:val="en-US"/>
          </w:rPr>
          <w:t>ru</w:t>
        </w:r>
      </w:hyperlink>
    </w:p>
    <w:p w:rsidR="00A93D6C" w:rsidRDefault="00A93D6C" w:rsidP="007B1732">
      <w:pPr>
        <w:spacing w:before="120"/>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7B1732" w:rsidRPr="00E726DA">
          <w:rPr>
            <w:rStyle w:val="afd"/>
            <w:rFonts w:cs="Arial"/>
            <w:szCs w:val="22"/>
          </w:rPr>
          <w:t>http://www.refinery.yaroslavl.su/index.php?module=tend&amp;nyear=2014&amp;nmon=1</w:t>
        </w:r>
      </w:hyperlink>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Pr="002B1BD0">
        <w:rPr>
          <w:rFonts w:cs="Arial"/>
          <w:szCs w:val="22"/>
        </w:rPr>
        <w:t>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2B1BD0" w:rsidRDefault="0036713B" w:rsidP="007B1732">
      <w:pPr>
        <w:spacing w:before="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3" w:history="1">
        <w:r w:rsidR="007B1732" w:rsidRPr="00E726DA">
          <w:rPr>
            <w:rStyle w:val="afd"/>
            <w:rFonts w:cs="Arial"/>
            <w:b/>
            <w:szCs w:val="22"/>
          </w:rPr>
          <w:t>http://www.refinery.yaroslavl.su/index.php?module=tend&amp;page=stop</w:t>
        </w:r>
      </w:hyperlink>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7B1732" w:rsidRPr="00E726DA">
          <w:rPr>
            <w:rStyle w:val="afd"/>
            <w:rFonts w:cs="Arial"/>
            <w:szCs w:val="22"/>
          </w:rPr>
          <w:t>http://www.refinery.yaroslavl.su/index.php?module=tend&amp;page=stop</w:t>
        </w:r>
      </w:hyperlink>
    </w:p>
    <w:p w:rsidR="0036713B" w:rsidRPr="00AF3240" w:rsidRDefault="0036713B" w:rsidP="007B1732">
      <w:pPr>
        <w:spacing w:before="120" w:after="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AF3240">
        <w:rPr>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 xml:space="preserve">Телефон «Горячей линии»: +7 (4852) 49-93-33, электронная почта </w:t>
      </w:r>
      <w:hyperlink r:id="rId15" w:history="1">
        <w:r w:rsidR="007B1732" w:rsidRPr="00E726DA">
          <w:rPr>
            <w:rStyle w:val="afd"/>
            <w:szCs w:val="22"/>
          </w:rPr>
          <w:t>hotline@yanos.slavneft.ru</w:t>
        </w:r>
      </w:hyperlink>
    </w:p>
    <w:p w:rsidR="00A93D6C" w:rsidRDefault="00A93D6C" w:rsidP="00A93D6C">
      <w:pPr>
        <w:jc w:val="right"/>
        <w:rPr>
          <w:b/>
          <w:bCs/>
        </w:rPr>
      </w:pPr>
    </w:p>
    <w:p w:rsidR="00AF1532" w:rsidRDefault="00AF1532" w:rsidP="00FC1259">
      <w:pPr>
        <w:rPr>
          <w:rFonts w:cs="Arial"/>
          <w:b/>
          <w:szCs w:val="22"/>
        </w:rPr>
      </w:pPr>
    </w:p>
    <w:p w:rsidR="00FC1259" w:rsidRDefault="00A93D6C" w:rsidP="00FC1259">
      <w:pPr>
        <w:rPr>
          <w:rFonts w:cs="Arial"/>
          <w:b/>
          <w:sz w:val="18"/>
          <w:szCs w:val="22"/>
        </w:rPr>
      </w:pPr>
      <w:r>
        <w:rPr>
          <w:rFonts w:cs="Arial"/>
          <w:b/>
          <w:szCs w:val="22"/>
        </w:rPr>
        <w:t>Директор по снабжению</w:t>
      </w:r>
      <w:r>
        <w:rPr>
          <w:rFonts w:cs="Arial"/>
          <w:b/>
          <w:szCs w:val="22"/>
        </w:rPr>
        <w:tab/>
        <w:t xml:space="preserve">                                   ____________________ В.Ф. Желязков</w:t>
      </w:r>
      <w:r>
        <w:rPr>
          <w:rFonts w:cs="Arial"/>
          <w:b/>
          <w:sz w:val="18"/>
          <w:szCs w:val="22"/>
        </w:rPr>
        <w:tab/>
      </w:r>
    </w:p>
    <w:p w:rsidR="00B05736" w:rsidRDefault="00B05736" w:rsidP="004C1327">
      <w:pPr>
        <w:rPr>
          <w:rFonts w:cs="Arial"/>
          <w:b/>
          <w:szCs w:val="22"/>
        </w:rPr>
      </w:pPr>
      <w:bookmarkStart w:id="0" w:name="_GoBack"/>
      <w:bookmarkEnd w:id="0"/>
    </w:p>
    <w:p w:rsidR="00B05736" w:rsidRDefault="00B05736" w:rsidP="00B05736">
      <w:pPr>
        <w:ind w:left="4956" w:firstLine="708"/>
        <w:jc w:val="both"/>
        <w:rPr>
          <w:rFonts w:cs="Arial"/>
          <w:b/>
          <w:sz w:val="18"/>
          <w:szCs w:val="22"/>
        </w:rPr>
      </w:pPr>
    </w:p>
    <w:sectPr w:rsidR="00B05736" w:rsidSect="004C1327">
      <w:footerReference w:type="default" r:id="rId16"/>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732" w:rsidRDefault="007B1732">
      <w:r>
        <w:separator/>
      </w:r>
    </w:p>
  </w:endnote>
  <w:endnote w:type="continuationSeparator" w:id="0">
    <w:p w:rsidR="007B1732" w:rsidRDefault="007B1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732" w:rsidRDefault="007B1732">
    <w:pPr>
      <w:pStyle w:val="aa"/>
      <w:jc w:val="right"/>
    </w:pPr>
    <w:r>
      <w:fldChar w:fldCharType="begin"/>
    </w:r>
    <w:r>
      <w:instrText xml:space="preserve"> PAGE   \* MERGEFORMAT </w:instrText>
    </w:r>
    <w:r>
      <w:fldChar w:fldCharType="separate"/>
    </w:r>
    <w:r w:rsidR="004C1327">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732" w:rsidRDefault="007B1732">
      <w:r>
        <w:separator/>
      </w:r>
    </w:p>
  </w:footnote>
  <w:footnote w:type="continuationSeparator" w:id="0">
    <w:p w:rsidR="007B1732" w:rsidRDefault="007B1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ADB"/>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606"/>
    <w:rsid w:val="00355A4B"/>
    <w:rsid w:val="00355EC2"/>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0C9"/>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1327"/>
    <w:rsid w:val="004C31EC"/>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76E"/>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CDF"/>
    <w:rsid w:val="005A7EA1"/>
    <w:rsid w:val="005B0029"/>
    <w:rsid w:val="005B03F1"/>
    <w:rsid w:val="005B1AE8"/>
    <w:rsid w:val="005B4B91"/>
    <w:rsid w:val="005B4BE7"/>
    <w:rsid w:val="005B621B"/>
    <w:rsid w:val="005B6695"/>
    <w:rsid w:val="005B68FC"/>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1732"/>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0DE2"/>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0A"/>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4A4"/>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166D2"/>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4A1"/>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19F6"/>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4505"/>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finery.yaroslavl.su/index.php?module=tend&amp;page=sto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nyear=2014&amp;nmon=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5" Type="http://schemas.openxmlformats.org/officeDocument/2006/relationships/hyperlink" Target="mailto:hotline@yanos.slavneft.ru" TargetMode="External"/><Relationship Id="rId10" Type="http://schemas.openxmlformats.org/officeDocument/2006/relationships/hyperlink" Target="mailto:Kirillov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60D68-FB38-4BC2-A47A-EE2AF4D85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3402</Words>
  <Characters>19392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22749</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2016-06-01T12:35:00Z</cp:lastPrinted>
  <dcterms:created xsi:type="dcterms:W3CDTF">2016-06-01T12:39:00Z</dcterms:created>
  <dcterms:modified xsi:type="dcterms:W3CDTF">2016-06-01T12:39:00Z</dcterms:modified>
</cp:coreProperties>
</file>