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9D0B8B">
            <w:r>
              <w:t xml:space="preserve">Протокол № </w:t>
            </w:r>
            <w:r w:rsidR="009D0B8B">
              <w:t>197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9D0B8B">
            <w:r w:rsidRPr="00E41367">
              <w:t>«</w:t>
            </w:r>
            <w:r w:rsidR="009D0B8B">
              <w:t xml:space="preserve"> 01 </w:t>
            </w:r>
            <w:r w:rsidRPr="00E41367">
              <w:t xml:space="preserve">» </w:t>
            </w:r>
            <w:r w:rsidR="009D0B8B">
              <w:t>октября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3707AD" w:rsidRDefault="003707AD" w:rsidP="006E2F20">
      <w:pPr>
        <w:pStyle w:val="aa"/>
        <w:tabs>
          <w:tab w:val="left" w:pos="708"/>
        </w:tabs>
      </w:pPr>
    </w:p>
    <w:p w:rsidR="006E2F20" w:rsidRPr="009D0B8B" w:rsidRDefault="006E2F20" w:rsidP="006E2F20">
      <w:pPr>
        <w:pStyle w:val="aa"/>
        <w:tabs>
          <w:tab w:val="left" w:pos="708"/>
        </w:tabs>
        <w:rPr>
          <w:b/>
        </w:rPr>
      </w:pPr>
      <w:r w:rsidRPr="009D0B8B">
        <w:rPr>
          <w:b/>
        </w:rPr>
        <w:t xml:space="preserve">№ </w:t>
      </w:r>
      <w:r w:rsidR="00CD0EFA" w:rsidRPr="009D0B8B">
        <w:rPr>
          <w:b/>
        </w:rPr>
        <w:t>409</w:t>
      </w:r>
      <w:r w:rsidRPr="009D0B8B">
        <w:rPr>
          <w:b/>
        </w:rPr>
        <w:t>-КС</w:t>
      </w:r>
      <w:r w:rsidR="00D32451" w:rsidRPr="009D0B8B">
        <w:rPr>
          <w:b/>
        </w:rPr>
        <w:t>-</w:t>
      </w:r>
      <w:r w:rsidRPr="009D0B8B">
        <w:rPr>
          <w:b/>
        </w:rPr>
        <w:t>201</w:t>
      </w:r>
      <w:r w:rsidR="00FF6983" w:rsidRPr="009D0B8B">
        <w:rPr>
          <w:b/>
        </w:rPr>
        <w:t>5</w:t>
      </w:r>
    </w:p>
    <w:p w:rsidR="006E2F20" w:rsidRPr="009D0B8B" w:rsidRDefault="006E2F20" w:rsidP="006E2F20">
      <w:pPr>
        <w:rPr>
          <w:b/>
        </w:rPr>
      </w:pPr>
      <w:r w:rsidRPr="009D0B8B">
        <w:rPr>
          <w:b/>
        </w:rPr>
        <w:t>«</w:t>
      </w:r>
      <w:r w:rsidR="009D0B8B">
        <w:rPr>
          <w:b/>
        </w:rPr>
        <w:t xml:space="preserve"> 01 </w:t>
      </w:r>
      <w:r w:rsidRPr="009D0B8B">
        <w:rPr>
          <w:b/>
        </w:rPr>
        <w:t xml:space="preserve">» </w:t>
      </w:r>
      <w:r w:rsidR="009D0B8B">
        <w:rPr>
          <w:b/>
        </w:rPr>
        <w:t>октября</w:t>
      </w:r>
      <w:r w:rsidRPr="009D0B8B">
        <w:rPr>
          <w:b/>
        </w:rPr>
        <w:t xml:space="preserve"> 201</w:t>
      </w:r>
      <w:r w:rsidR="0020789F" w:rsidRPr="009D0B8B">
        <w:rPr>
          <w:b/>
        </w:rPr>
        <w:t>5</w:t>
      </w:r>
      <w:r w:rsidRPr="009D0B8B">
        <w:rPr>
          <w:b/>
        </w:rPr>
        <w:t xml:space="preserve"> года</w:t>
      </w:r>
    </w:p>
    <w:p w:rsidR="009D0B8B" w:rsidRDefault="009D0B8B" w:rsidP="00B12374">
      <w:pPr>
        <w:spacing w:after="120" w:line="360" w:lineRule="auto"/>
        <w:jc w:val="center"/>
        <w:rPr>
          <w:b/>
          <w:bCs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0941AD" w:rsidRPr="000941AD" w:rsidRDefault="004666EC" w:rsidP="00CA1B3C">
      <w:pPr>
        <w:autoSpaceDE w:val="0"/>
        <w:ind w:firstLine="567"/>
        <w:jc w:val="both"/>
        <w:rPr>
          <w:b/>
        </w:rPr>
      </w:pPr>
      <w:r w:rsidRPr="00407AC6">
        <w:t xml:space="preserve">ОАО «Славнефть-ЯНОС» приглашает Вас сделать предложение (оферту) на </w:t>
      </w:r>
      <w:r w:rsidRPr="00621160">
        <w:rPr>
          <w:b/>
        </w:rPr>
        <w:t>«</w:t>
      </w:r>
      <w:r w:rsidR="00621160" w:rsidRPr="00621160">
        <w:rPr>
          <w:b/>
        </w:rPr>
        <w:t>Выполнение</w:t>
      </w:r>
      <w:r w:rsidR="00621160">
        <w:t xml:space="preserve"> </w:t>
      </w:r>
      <w:r w:rsidR="000B37B1">
        <w:rPr>
          <w:b/>
        </w:rPr>
        <w:t>к</w:t>
      </w:r>
      <w:r w:rsidR="000B37B1" w:rsidRPr="000B37B1">
        <w:rPr>
          <w:b/>
        </w:rPr>
        <w:t xml:space="preserve">омплекса </w:t>
      </w:r>
      <w:r w:rsidR="005B64B1" w:rsidRPr="005B64B1">
        <w:rPr>
          <w:b/>
        </w:rPr>
        <w:t>работ в рамках программы «Реконструкция эстакад налива (УПСОТМ), КМ-2»</w:t>
      </w:r>
      <w:r w:rsidR="009D214E" w:rsidRPr="009D214E">
        <w:rPr>
          <w:b/>
        </w:rPr>
        <w:t xml:space="preserve">, </w:t>
      </w:r>
      <w:r w:rsidR="005B64B1" w:rsidRPr="005B64B1">
        <w:t>в соответствии с выдаваемой Заказчиком проектно-технической документацией (с приложением ведомостей объёмов работ)</w:t>
      </w:r>
      <w:r w:rsidR="000941AD" w:rsidRPr="000941AD">
        <w:t>.</w:t>
      </w:r>
    </w:p>
    <w:p w:rsidR="004666EC" w:rsidRPr="00794D0B" w:rsidRDefault="004666EC" w:rsidP="00CA1B3C">
      <w:pPr>
        <w:autoSpaceDE w:val="0"/>
        <w:autoSpaceDN w:val="0"/>
        <w:adjustRightInd w:val="0"/>
        <w:ind w:firstLine="567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407AC6">
        <w:t>заключен</w:t>
      </w:r>
      <w:proofErr w:type="spellEnd"/>
      <w:r w:rsidRPr="00407AC6">
        <w:t xml:space="preserve"> договор</w:t>
      </w:r>
      <w:r w:rsidR="00ED525C">
        <w:t xml:space="preserve"> генподряда</w:t>
      </w:r>
      <w:r w:rsidRPr="00407AC6">
        <w:t xml:space="preserve"> </w:t>
      </w:r>
      <w:r w:rsidR="007B04D7">
        <w:t xml:space="preserve">на </w:t>
      </w:r>
      <w:r>
        <w:t>выполнени</w:t>
      </w:r>
      <w:r w:rsidR="007B04D7">
        <w:t>е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CA1B3C">
      <w:pPr>
        <w:pStyle w:val="ae"/>
        <w:ind w:left="0" w:firstLine="567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 w:rsidR="00ED525C"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CA1B3C">
      <w:pPr>
        <w:pStyle w:val="ae"/>
        <w:ind w:left="0" w:firstLine="567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CA1B3C">
      <w:pPr>
        <w:ind w:firstLine="567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CA1B3C">
      <w:pPr>
        <w:ind w:firstLine="567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CA1B3C">
      <w:pPr>
        <w:pStyle w:val="21"/>
        <w:ind w:left="0" w:firstLine="567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3707AD">
        <w:rPr>
          <w:b/>
        </w:rPr>
        <w:t>3</w:t>
      </w:r>
      <w:r w:rsidR="000941AD" w:rsidRPr="003707AD">
        <w:rPr>
          <w:b/>
        </w:rPr>
        <w:t>0</w:t>
      </w:r>
      <w:r w:rsidRPr="003707AD">
        <w:rPr>
          <w:b/>
        </w:rPr>
        <w:t xml:space="preserve"> </w:t>
      </w:r>
      <w:r w:rsidR="000941AD" w:rsidRPr="003707AD">
        <w:rPr>
          <w:b/>
        </w:rPr>
        <w:t>ноября</w:t>
      </w:r>
      <w:r w:rsidRPr="003707AD">
        <w:rPr>
          <w:b/>
        </w:rPr>
        <w:t xml:space="preserve"> 201</w:t>
      </w:r>
      <w:r w:rsidR="002B7F0D" w:rsidRPr="003707AD">
        <w:rPr>
          <w:b/>
        </w:rPr>
        <w:t>5</w:t>
      </w:r>
      <w:r w:rsidRPr="003707A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CA1B3C">
      <w:pPr>
        <w:pStyle w:val="ae"/>
        <w:ind w:left="0" w:firstLine="567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3707AD" w:rsidRPr="004C1B1E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4C1B1E">
        <w:rPr>
          <w:kern w:val="1"/>
          <w:lang w:eastAsia="ar-SA"/>
        </w:rPr>
        <w:t>Предложение о заключении договора (безотзывная оферта) (Приложение №2 к настоящему ПДО),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4C1B1E">
        <w:rPr>
          <w:kern w:val="1"/>
          <w:lang w:eastAsia="ar-SA"/>
        </w:rPr>
        <w:t xml:space="preserve">Договор генподряда (Приложение №4 к настоящему ПДО), подписанный и </w:t>
      </w:r>
      <w:proofErr w:type="spellStart"/>
      <w:r w:rsidRPr="004C1B1E">
        <w:rPr>
          <w:kern w:val="1"/>
          <w:lang w:eastAsia="ar-SA"/>
        </w:rPr>
        <w:t>скрепленный</w:t>
      </w:r>
      <w:proofErr w:type="spellEnd"/>
      <w:r w:rsidRPr="004C1B1E">
        <w:rPr>
          <w:kern w:val="1"/>
          <w:lang w:eastAsia="ar-SA"/>
        </w:rPr>
        <w:t xml:space="preserve"> печатью организации в редакции </w:t>
      </w:r>
      <w:r w:rsidRPr="00D50193">
        <w:rPr>
          <w:kern w:val="1"/>
          <w:lang w:eastAsia="ar-SA"/>
        </w:rPr>
        <w:t xml:space="preserve">Заказчика </w:t>
      </w:r>
      <w:r w:rsidRPr="00D50193">
        <w:rPr>
          <w:i/>
          <w:kern w:val="1"/>
          <w:lang w:eastAsia="ar-SA"/>
        </w:rPr>
        <w:t>(за исключением пункта 10.1 Договора, в случае отсутствия необходимости предоставления авансовых платежей),</w:t>
      </w:r>
      <w:r w:rsidRPr="00D50193">
        <w:rPr>
          <w:kern w:val="1"/>
          <w:lang w:eastAsia="ar-SA"/>
        </w:rPr>
        <w:t xml:space="preserve"> в 2 (двух) экземплярах;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D50193">
        <w:rPr>
          <w:kern w:val="1"/>
          <w:lang w:eastAsia="ar-SA"/>
        </w:rPr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</w:t>
      </w:r>
      <w:proofErr w:type="spellStart"/>
      <w:r w:rsidRPr="00D50193">
        <w:rPr>
          <w:kern w:val="1"/>
          <w:lang w:eastAsia="ar-SA"/>
        </w:rPr>
        <w:t>объемов</w:t>
      </w:r>
      <w:proofErr w:type="spellEnd"/>
      <w:r w:rsidRPr="00D50193">
        <w:rPr>
          <w:kern w:val="1"/>
          <w:lang w:eastAsia="ar-SA"/>
        </w:rPr>
        <w:t xml:space="preserve"> работ, </w:t>
      </w:r>
      <w:r w:rsidRPr="00D50193">
        <w:rPr>
          <w:b/>
          <w:kern w:val="1"/>
          <w:lang w:eastAsia="ar-SA"/>
        </w:rPr>
        <w:t xml:space="preserve">с приложением обосновывающих сметных </w:t>
      </w:r>
      <w:proofErr w:type="spellStart"/>
      <w:r w:rsidRPr="00D50193">
        <w:rPr>
          <w:b/>
          <w:kern w:val="1"/>
          <w:lang w:eastAsia="ar-SA"/>
        </w:rPr>
        <w:t>расчетов</w:t>
      </w:r>
      <w:proofErr w:type="spellEnd"/>
      <w:r w:rsidRPr="00D50193">
        <w:rPr>
          <w:b/>
          <w:kern w:val="1"/>
          <w:lang w:eastAsia="ar-SA"/>
        </w:rPr>
        <w:t xml:space="preserve"> по всем видам работ</w:t>
      </w:r>
      <w:r w:rsidRPr="00D50193">
        <w:rPr>
          <w:kern w:val="1"/>
          <w:lang w:eastAsia="ar-SA"/>
        </w:rPr>
        <w:t xml:space="preserve">, подписанный и </w:t>
      </w:r>
      <w:proofErr w:type="spellStart"/>
      <w:r w:rsidRPr="00D50193">
        <w:rPr>
          <w:kern w:val="1"/>
          <w:lang w:eastAsia="ar-SA"/>
        </w:rPr>
        <w:t>скрепленный</w:t>
      </w:r>
      <w:proofErr w:type="spellEnd"/>
      <w:r w:rsidRPr="00D50193">
        <w:rPr>
          <w:kern w:val="1"/>
          <w:lang w:eastAsia="ar-SA"/>
        </w:rPr>
        <w:t xml:space="preserve"> печатью организации в редакции Заказчика в 2-х экземплярах;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D50193">
        <w:rPr>
          <w:kern w:val="1"/>
          <w:lang w:eastAsia="ar-SA"/>
        </w:rPr>
        <w:t>График производства работ и освоения средств (приложение №2 к договору Генподряда), который должен быть заполнен планируемыми объёмами выполняемых работ в стоимостном выражении,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D50193">
        <w:rPr>
          <w:kern w:val="1"/>
          <w:lang w:eastAsia="ar-SA"/>
        </w:rPr>
        <w:t>Регламент определения стоимости строительно-монтажных работ на последующие работы, до их полного завершения (приложение №3 к договору);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D50193">
        <w:rPr>
          <w:kern w:val="1"/>
          <w:lang w:eastAsia="ar-SA"/>
        </w:rPr>
        <w:t>Регламент определения стоимости пусконаладочных работ на последующие работы, до полного завершения (приложение №4 к договору);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lastRenderedPageBreak/>
        <w:t xml:space="preserve">Перечень материалов и оборудования поставки Заказчика (Приложение №5 к Договору генподряда), подписанный и </w:t>
      </w:r>
      <w:proofErr w:type="spellStart"/>
      <w:r w:rsidRPr="00D50193">
        <w:rPr>
          <w:kern w:val="1"/>
          <w:lang w:eastAsia="ar-SA"/>
        </w:rPr>
        <w:t>скрепленный</w:t>
      </w:r>
      <w:proofErr w:type="spellEnd"/>
      <w:r w:rsidRPr="00D50193">
        <w:rPr>
          <w:kern w:val="1"/>
          <w:lang w:eastAsia="ar-SA"/>
        </w:rPr>
        <w:t xml:space="preserve"> печатью организации в редакции Заказчика в 2-х экземплярах;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D50193">
        <w:rPr>
          <w:i/>
          <w:kern w:val="1"/>
          <w:lang w:eastAsia="ar-SA"/>
        </w:rPr>
        <w:t>График погашения авансовых платежей (приложение №6 к проекту договора Генподряда) – в случае необходимости их предоставления,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Справка о </w:t>
      </w:r>
      <w:proofErr w:type="spellStart"/>
      <w:r w:rsidRPr="00D50193">
        <w:rPr>
          <w:kern w:val="1"/>
          <w:lang w:eastAsia="ar-SA"/>
        </w:rPr>
        <w:t>заключенных</w:t>
      </w:r>
      <w:proofErr w:type="spellEnd"/>
      <w:r w:rsidRPr="00D50193">
        <w:rPr>
          <w:kern w:val="1"/>
          <w:lang w:eastAsia="ar-SA"/>
        </w:rPr>
        <w:t xml:space="preserve"> и выполненных договорах за последние 5 лет, аналогичных по </w:t>
      </w:r>
      <w:proofErr w:type="spellStart"/>
      <w:r w:rsidRPr="00D50193">
        <w:rPr>
          <w:kern w:val="1"/>
          <w:lang w:eastAsia="ar-SA"/>
        </w:rPr>
        <w:t>объему</w:t>
      </w:r>
      <w:proofErr w:type="spellEnd"/>
      <w:r w:rsidRPr="00D50193">
        <w:rPr>
          <w:kern w:val="1"/>
          <w:lang w:eastAsia="ar-SA"/>
        </w:rPr>
        <w:t xml:space="preserve">, срокам, составу и прочим характеристикам тем, которые указаны в Требованиях к предмету оферты, за подписью руководителя организации и </w:t>
      </w:r>
      <w:proofErr w:type="spellStart"/>
      <w:r w:rsidRPr="00D50193">
        <w:rPr>
          <w:kern w:val="1"/>
          <w:lang w:eastAsia="ar-SA"/>
        </w:rPr>
        <w:t>скрепленная</w:t>
      </w:r>
      <w:proofErr w:type="spellEnd"/>
      <w:r w:rsidRPr="00D50193">
        <w:rPr>
          <w:kern w:val="1"/>
          <w:lang w:eastAsia="ar-SA"/>
        </w:rPr>
        <w:t xml:space="preserve"> печатью организации</w:t>
      </w:r>
      <w:r w:rsidRPr="00D50193">
        <w:rPr>
          <w:iCs/>
          <w:kern w:val="1"/>
          <w:lang w:eastAsia="ar-SA"/>
        </w:rPr>
        <w:t xml:space="preserve"> (Приложение №5 к настоящему ПДО)</w:t>
      </w:r>
      <w:r w:rsidRPr="00D50193">
        <w:rPr>
          <w:kern w:val="1"/>
          <w:lang w:eastAsia="ar-SA"/>
        </w:rPr>
        <w:t>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</w:t>
      </w:r>
      <w:proofErr w:type="spellStart"/>
      <w:r w:rsidRPr="00D50193">
        <w:rPr>
          <w:kern w:val="1"/>
          <w:lang w:eastAsia="ar-SA"/>
        </w:rPr>
        <w:t>скрепленная</w:t>
      </w:r>
      <w:proofErr w:type="spellEnd"/>
      <w:r w:rsidRPr="00D50193">
        <w:rPr>
          <w:kern w:val="1"/>
          <w:lang w:eastAsia="ar-SA"/>
        </w:rPr>
        <w:t xml:space="preserve"> печатью организации</w:t>
      </w:r>
      <w:r w:rsidRPr="00D50193">
        <w:rPr>
          <w:iCs/>
          <w:kern w:val="1"/>
          <w:lang w:eastAsia="ar-SA"/>
        </w:rPr>
        <w:t xml:space="preserve"> (Приложение №6 к ПДО)</w:t>
      </w:r>
      <w:r w:rsidRPr="00D50193">
        <w:rPr>
          <w:kern w:val="1"/>
          <w:lang w:eastAsia="ar-SA"/>
        </w:rPr>
        <w:t>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Справка о наличии материально-технических ресурсов, которые будут использованы при выполнении договора за подписью руководителя организации и </w:t>
      </w:r>
      <w:proofErr w:type="spellStart"/>
      <w:r w:rsidRPr="00D50193">
        <w:rPr>
          <w:kern w:val="1"/>
          <w:lang w:eastAsia="ar-SA"/>
        </w:rPr>
        <w:t>скрепленная</w:t>
      </w:r>
      <w:proofErr w:type="spellEnd"/>
      <w:r w:rsidRPr="00D50193">
        <w:rPr>
          <w:kern w:val="1"/>
          <w:lang w:eastAsia="ar-SA"/>
        </w:rPr>
        <w:t xml:space="preserve"> печатью организации</w:t>
      </w:r>
      <w:r w:rsidRPr="00D50193">
        <w:rPr>
          <w:iCs/>
          <w:kern w:val="1"/>
          <w:lang w:eastAsia="ar-SA"/>
        </w:rPr>
        <w:t xml:space="preserve"> (Приложение №7 к настоящему ПДО)</w:t>
      </w:r>
      <w:r w:rsidRPr="00D50193">
        <w:rPr>
          <w:kern w:val="1"/>
          <w:lang w:eastAsia="ar-SA"/>
        </w:rPr>
        <w:t>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2"/>
          <w:lang w:eastAsia="ar-SA"/>
        </w:rPr>
        <w:t xml:space="preserve">Справка </w:t>
      </w:r>
      <w:r w:rsidRPr="00D50193">
        <w:rPr>
          <w:kern w:val="1"/>
          <w:lang w:eastAsia="ar-SA"/>
        </w:rPr>
        <w:t xml:space="preserve">(в свободной форме) </w:t>
      </w:r>
      <w:r w:rsidRPr="00D50193">
        <w:rPr>
          <w:kern w:val="2"/>
          <w:lang w:eastAsia="ar-SA"/>
        </w:rPr>
        <w:t xml:space="preserve">об отсутствии </w:t>
      </w:r>
      <w:r w:rsidRPr="00D50193">
        <w:t>на момент проведения тендера неурегулированных претензий от заказчиков, касающихся качества либо сроков выполненных работ</w:t>
      </w:r>
      <w:r w:rsidRPr="00D50193">
        <w:rPr>
          <w:kern w:val="2"/>
          <w:lang w:eastAsia="ar-SA"/>
        </w:rPr>
        <w:t xml:space="preserve">, </w:t>
      </w:r>
      <w:r w:rsidRPr="00D50193">
        <w:t xml:space="preserve">за последние 3 года, </w:t>
      </w:r>
      <w:r w:rsidRPr="00D50193">
        <w:rPr>
          <w:kern w:val="1"/>
          <w:lang w:eastAsia="ar-SA"/>
        </w:rPr>
        <w:t>за подписью руководителя организации,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D50193">
        <w:rPr>
          <w:kern w:val="1"/>
          <w:lang w:eastAsia="ar-SA"/>
        </w:rPr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D50193">
        <w:rPr>
          <w:kern w:val="1"/>
          <w:lang w:eastAsia="ar-SA"/>
        </w:rPr>
        <w:t xml:space="preserve"> связи с существенными нарушениями его условий,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Заверенная копия свидетельства системы менеджмента качества </w:t>
      </w:r>
      <w:r w:rsidRPr="00D50193">
        <w:rPr>
          <w:kern w:val="1"/>
          <w:lang w:val="en-US" w:eastAsia="ar-SA"/>
        </w:rPr>
        <w:t>ISO</w:t>
      </w:r>
      <w:r w:rsidRPr="00D50193">
        <w:rPr>
          <w:kern w:val="1"/>
          <w:lang w:eastAsia="ar-SA"/>
        </w:rPr>
        <w:t xml:space="preserve"> 9001, ИСО 9001,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>Заверенная копия свидетельства ISO 14001:2004, OHSAS 18001:2007,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2"/>
          <w:lang w:eastAsia="ar-SA"/>
        </w:rPr>
        <w:t>Заверенная копия действующего свидетельства об аттестации собственной лаборатории технического диагностирования и неразрушающих методов контроля</w:t>
      </w:r>
      <w:r w:rsidRPr="00D50193">
        <w:rPr>
          <w:kern w:val="1"/>
          <w:lang w:eastAsia="ar-SA"/>
        </w:rPr>
        <w:t xml:space="preserve"> или гарантийное обязательство о заключении соответствующего договора аренды в случае выбора победителем тендера;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Заверенная копия финансовой </w:t>
      </w:r>
      <w:proofErr w:type="spellStart"/>
      <w:r w:rsidRPr="00D50193">
        <w:rPr>
          <w:kern w:val="1"/>
          <w:lang w:eastAsia="ar-SA"/>
        </w:rPr>
        <w:t>отчетности</w:t>
      </w:r>
      <w:proofErr w:type="spellEnd"/>
      <w:r w:rsidRPr="00D50193">
        <w:rPr>
          <w:kern w:val="1"/>
          <w:lang w:eastAsia="ar-SA"/>
        </w:rPr>
        <w:t xml:space="preserve"> </w:t>
      </w:r>
      <w:r w:rsidRPr="00D50193">
        <w:rPr>
          <w:kern w:val="2"/>
          <w:lang w:eastAsia="ar-SA"/>
        </w:rPr>
        <w:t xml:space="preserve">«Бухгалтерский баланс» (за 2014 год) и заверенная копия </w:t>
      </w:r>
      <w:r w:rsidRPr="00D50193">
        <w:rPr>
          <w:kern w:val="1"/>
          <w:lang w:eastAsia="ar-SA"/>
        </w:rPr>
        <w:t>«</w:t>
      </w:r>
      <w:proofErr w:type="spellStart"/>
      <w:r w:rsidRPr="00D50193">
        <w:rPr>
          <w:kern w:val="1"/>
          <w:lang w:eastAsia="ar-SA"/>
        </w:rPr>
        <w:t>Отчета</w:t>
      </w:r>
      <w:proofErr w:type="spellEnd"/>
      <w:r w:rsidRPr="00D50193">
        <w:rPr>
          <w:kern w:val="1"/>
          <w:lang w:eastAsia="ar-SA"/>
        </w:rPr>
        <w:t xml:space="preserve"> о прибылях и убытках» (за последние 3 года – 2012,2013,2014 </w:t>
      </w:r>
      <w:proofErr w:type="spellStart"/>
      <w:proofErr w:type="gramStart"/>
      <w:r w:rsidRPr="00D50193">
        <w:rPr>
          <w:kern w:val="1"/>
          <w:lang w:eastAsia="ar-SA"/>
        </w:rPr>
        <w:t>гг</w:t>
      </w:r>
      <w:proofErr w:type="spellEnd"/>
      <w:proofErr w:type="gramEnd"/>
      <w:r w:rsidRPr="00D50193">
        <w:rPr>
          <w:kern w:val="1"/>
          <w:lang w:eastAsia="ar-SA"/>
        </w:rPr>
        <w:t>),</w:t>
      </w:r>
    </w:p>
    <w:p w:rsidR="003707AD" w:rsidRPr="00D50193" w:rsidRDefault="003707AD" w:rsidP="003707AD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Справка об отсутствии невыполненных или просроченных обязательств перед третьими лицами за исключением случаев, когда срок таких обязательств не </w:t>
      </w:r>
      <w:proofErr w:type="spellStart"/>
      <w:r w:rsidRPr="00D50193">
        <w:rPr>
          <w:kern w:val="1"/>
          <w:lang w:eastAsia="ar-SA"/>
        </w:rPr>
        <w:t>истек</w:t>
      </w:r>
      <w:proofErr w:type="spellEnd"/>
      <w:r w:rsidRPr="00D50193">
        <w:rPr>
          <w:kern w:val="1"/>
          <w:lang w:eastAsia="ar-SA"/>
        </w:rPr>
        <w:t>, за подписью руководителя организации;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D50193">
        <w:rPr>
          <w:kern w:val="1"/>
          <w:lang w:eastAsia="ar-SA"/>
        </w:rPr>
        <w:t xml:space="preserve">Справка о согласии Контрагента </w:t>
      </w:r>
      <w:r w:rsidRPr="00D50193">
        <w:t xml:space="preserve">на предоставление сметных расчётов к Протоколу согласования договорной цены (приложение №1 к договору Генподряда) в составе оферты </w:t>
      </w:r>
      <w:r w:rsidRPr="00D50193">
        <w:rPr>
          <w:iCs/>
        </w:rPr>
        <w:t>- ресурсным методом в программном комплексе «Смета-</w:t>
      </w:r>
      <w:proofErr w:type="spellStart"/>
      <w:r w:rsidRPr="00D50193">
        <w:rPr>
          <w:iCs/>
        </w:rPr>
        <w:t>Багира</w:t>
      </w:r>
      <w:proofErr w:type="spellEnd"/>
      <w:r w:rsidRPr="00D50193">
        <w:rPr>
          <w:iCs/>
        </w:rPr>
        <w:t>» (или аналогичной программе)</w:t>
      </w:r>
      <w:r w:rsidRPr="00D50193">
        <w:t>;  предоставление сметных расчётов по опциону к договору (по п.1.3, 2.3, 2.5 договора) </w:t>
      </w:r>
      <w:r w:rsidRPr="00D50193">
        <w:rPr>
          <w:iCs/>
        </w:rPr>
        <w:t>- ресурсным методом в программном комплексе «Смета-</w:t>
      </w:r>
      <w:proofErr w:type="spellStart"/>
      <w:r w:rsidRPr="00D50193">
        <w:rPr>
          <w:iCs/>
        </w:rPr>
        <w:t>Багира</w:t>
      </w:r>
      <w:proofErr w:type="spellEnd"/>
      <w:r w:rsidRPr="00D50193">
        <w:rPr>
          <w:iCs/>
        </w:rPr>
        <w:t>»</w:t>
      </w:r>
      <w:r w:rsidRPr="00D50193">
        <w:rPr>
          <w:kern w:val="1"/>
          <w:lang w:eastAsia="ar-SA"/>
        </w:rPr>
        <w:t>, за подписью руководителя организации,</w:t>
      </w:r>
      <w:proofErr w:type="gramEnd"/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>Перечень аффилированных организаций (Приложение № 8 к настоящему ПДО);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Гарантийное письмо о выполнении работ собственными силами Генподрядчика (в указанном в ПДО процентном отношении). </w:t>
      </w:r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D50193">
        <w:rPr>
          <w:kern w:val="1"/>
          <w:lang w:eastAsia="ar-SA"/>
        </w:rPr>
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  <w:proofErr w:type="gramEnd"/>
    </w:p>
    <w:p w:rsidR="003707AD" w:rsidRPr="00D50193" w:rsidRDefault="003707AD" w:rsidP="003707AD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D50193">
        <w:rPr>
          <w:kern w:val="1"/>
          <w:lang w:eastAsia="ar-SA"/>
        </w:rPr>
        <w:t>Необходимые</w:t>
      </w:r>
      <w:r w:rsidRPr="00D50193">
        <w:rPr>
          <w:kern w:val="1"/>
          <w:szCs w:val="20"/>
          <w:lang w:eastAsia="ar-SA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 (справка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</w:t>
      </w:r>
      <w:r w:rsidRPr="00D50193">
        <w:rPr>
          <w:kern w:val="1"/>
          <w:szCs w:val="20"/>
          <w:lang w:eastAsia="ar-SA"/>
        </w:rPr>
        <w:lastRenderedPageBreak/>
        <w:t>силами работам с приложением не менее 3 (</w:t>
      </w:r>
      <w:proofErr w:type="spellStart"/>
      <w:r w:rsidRPr="00D50193">
        <w:rPr>
          <w:kern w:val="1"/>
          <w:szCs w:val="20"/>
          <w:lang w:eastAsia="ar-SA"/>
        </w:rPr>
        <w:t>трех</w:t>
      </w:r>
      <w:proofErr w:type="spellEnd"/>
      <w:r w:rsidRPr="00D50193">
        <w:rPr>
          <w:kern w:val="1"/>
          <w:szCs w:val="20"/>
          <w:lang w:eastAsia="ar-SA"/>
        </w:rPr>
        <w:t>) копий свидетельств и протоколов комиссий об аттестации),</w:t>
      </w:r>
      <w:proofErr w:type="gramEnd"/>
    </w:p>
    <w:p w:rsidR="003707AD" w:rsidRPr="00D50193" w:rsidRDefault="003707AD" w:rsidP="003707AD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3707AD" w:rsidRPr="00D50193" w:rsidRDefault="003707AD" w:rsidP="003707AD">
      <w:pPr>
        <w:suppressAutoHyphens/>
        <w:autoSpaceDE w:val="0"/>
        <w:ind w:left="72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>- смерть в результате несчастного случая;</w:t>
      </w:r>
    </w:p>
    <w:p w:rsidR="003707AD" w:rsidRPr="00D50193" w:rsidRDefault="003707AD" w:rsidP="003707AD">
      <w:pPr>
        <w:suppressAutoHyphens/>
        <w:autoSpaceDE w:val="0"/>
        <w:ind w:left="720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- постоянная (полная) утрата трудоспособности в результате несчастного случая с установлением </w:t>
      </w:r>
      <w:r w:rsidRPr="00D50193">
        <w:rPr>
          <w:kern w:val="1"/>
          <w:lang w:val="en-US" w:eastAsia="ar-SA"/>
        </w:rPr>
        <w:t>I</w:t>
      </w:r>
      <w:r w:rsidRPr="00D50193">
        <w:rPr>
          <w:kern w:val="1"/>
          <w:lang w:eastAsia="ar-SA"/>
        </w:rPr>
        <w:t xml:space="preserve">, </w:t>
      </w:r>
      <w:r w:rsidRPr="00D50193">
        <w:rPr>
          <w:kern w:val="1"/>
          <w:lang w:val="en-US" w:eastAsia="ar-SA"/>
        </w:rPr>
        <w:t>II</w:t>
      </w:r>
      <w:r w:rsidRPr="00D50193">
        <w:rPr>
          <w:kern w:val="1"/>
          <w:lang w:eastAsia="ar-SA"/>
        </w:rPr>
        <w:t xml:space="preserve">, </w:t>
      </w:r>
      <w:r w:rsidRPr="00D50193">
        <w:rPr>
          <w:kern w:val="1"/>
          <w:lang w:val="en-US" w:eastAsia="ar-SA"/>
        </w:rPr>
        <w:t>III</w:t>
      </w:r>
      <w:r w:rsidRPr="00D50193">
        <w:rPr>
          <w:kern w:val="1"/>
          <w:lang w:eastAsia="ar-SA"/>
        </w:rPr>
        <w:t xml:space="preserve"> групп инвалидности</w:t>
      </w:r>
    </w:p>
    <w:p w:rsidR="003707AD" w:rsidRPr="00D50193" w:rsidRDefault="003707AD" w:rsidP="003707AD">
      <w:pPr>
        <w:numPr>
          <w:ilvl w:val="0"/>
          <w:numId w:val="23"/>
        </w:numPr>
        <w:suppressAutoHyphens/>
        <w:autoSpaceDE w:val="0"/>
        <w:ind w:left="709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>Гарантийное письмо, что в случае признания победителем, Генподрядчик обязуется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</w:t>
      </w:r>
      <w:proofErr w:type="gramStart"/>
      <w:r w:rsidRPr="00D50193">
        <w:rPr>
          <w:kern w:val="1"/>
          <w:lang w:eastAsia="ar-SA"/>
        </w:rPr>
        <w:t>ТР</w:t>
      </w:r>
      <w:proofErr w:type="gramEnd"/>
      <w:r w:rsidRPr="00D50193">
        <w:rPr>
          <w:kern w:val="1"/>
          <w:lang w:eastAsia="ar-SA"/>
        </w:rPr>
        <w:t xml:space="preserve"> ТС 032/2013);</w:t>
      </w:r>
    </w:p>
    <w:p w:rsidR="003707AD" w:rsidRPr="00D50193" w:rsidRDefault="003707AD" w:rsidP="003707AD">
      <w:pPr>
        <w:numPr>
          <w:ilvl w:val="0"/>
          <w:numId w:val="23"/>
        </w:numPr>
        <w:suppressAutoHyphens/>
        <w:autoSpaceDE w:val="0"/>
        <w:ind w:left="709"/>
        <w:jc w:val="both"/>
        <w:rPr>
          <w:kern w:val="1"/>
          <w:lang w:eastAsia="ar-SA"/>
        </w:rPr>
      </w:pPr>
      <w:r w:rsidRPr="00D50193">
        <w:rPr>
          <w:kern w:val="1"/>
          <w:lang w:eastAsia="ar-SA"/>
        </w:rPr>
        <w:t xml:space="preserve"> Справка с </w:t>
      </w:r>
      <w:proofErr w:type="spellStart"/>
      <w:r w:rsidRPr="00D50193">
        <w:rPr>
          <w:kern w:val="1"/>
          <w:lang w:eastAsia="ar-SA"/>
        </w:rPr>
        <w:t>расчетом</w:t>
      </w:r>
      <w:proofErr w:type="spellEnd"/>
      <w:r w:rsidRPr="00D50193">
        <w:rPr>
          <w:kern w:val="1"/>
          <w:lang w:eastAsia="ar-SA"/>
        </w:rPr>
        <w:t xml:space="preserve">, подтверждающая, что объем работ по предмету закупки в денежном выражении не превышает разницу между 2-х кратным среднегодовым </w:t>
      </w:r>
      <w:proofErr w:type="spellStart"/>
      <w:r w:rsidRPr="00D50193">
        <w:rPr>
          <w:kern w:val="1"/>
          <w:lang w:eastAsia="ar-SA"/>
        </w:rPr>
        <w:t>объемом</w:t>
      </w:r>
      <w:proofErr w:type="spellEnd"/>
      <w:r w:rsidRPr="00D50193">
        <w:rPr>
          <w:kern w:val="1"/>
          <w:lang w:eastAsia="ar-SA"/>
        </w:rPr>
        <w:t xml:space="preserve"> выполненных работ (СМР, ПНР) за последние 3 года и </w:t>
      </w:r>
      <w:proofErr w:type="spellStart"/>
      <w:r w:rsidRPr="00D50193">
        <w:rPr>
          <w:kern w:val="1"/>
          <w:lang w:eastAsia="ar-SA"/>
        </w:rPr>
        <w:t>объемом</w:t>
      </w:r>
      <w:proofErr w:type="spellEnd"/>
      <w:r w:rsidRPr="00D50193">
        <w:rPr>
          <w:kern w:val="1"/>
          <w:lang w:eastAsia="ar-SA"/>
        </w:rPr>
        <w:t xml:space="preserve"> обязательств перед ОАО «Славнефть-ЯНОС», ОАО «НК «Роснефть», ОАО «Газпром нефть» за подписью руководителя организации.</w:t>
      </w:r>
    </w:p>
    <w:p w:rsidR="00E367A3" w:rsidRPr="00D50193" w:rsidRDefault="00E367A3" w:rsidP="00CA1B3C">
      <w:pPr>
        <w:spacing w:before="120"/>
        <w:ind w:firstLine="567"/>
        <w:jc w:val="both"/>
      </w:pPr>
      <w:r w:rsidRPr="00D50193">
        <w:rPr>
          <w:sz w:val="20"/>
          <w:szCs w:val="20"/>
        </w:rPr>
        <w:t xml:space="preserve">   </w:t>
      </w:r>
      <w:r w:rsidRPr="00D50193">
        <w:t xml:space="preserve">Заказчик оставляет за собой право изменять объем выполняемых работ в соответствии </w:t>
      </w:r>
      <w:r w:rsidR="00141EDE" w:rsidRPr="00D50193">
        <w:t xml:space="preserve"> </w:t>
      </w:r>
      <w:r w:rsidRPr="00D50193">
        <w:t xml:space="preserve">с п. 1 Требований к </w:t>
      </w:r>
      <w:r w:rsidR="00B9784A" w:rsidRPr="00D50193">
        <w:t>предмету оферты</w:t>
      </w:r>
      <w:r w:rsidRPr="00D50193">
        <w:t xml:space="preserve"> (Приложение №3 к настоящему ПДО). </w:t>
      </w:r>
    </w:p>
    <w:p w:rsidR="00E367A3" w:rsidRPr="00D50193" w:rsidRDefault="00E367A3" w:rsidP="00CA1B3C">
      <w:pPr>
        <w:spacing w:before="120"/>
        <w:ind w:firstLine="567"/>
        <w:jc w:val="both"/>
      </w:pPr>
      <w:r w:rsidRPr="00D50193">
        <w:t>Под опционом понимается право Заказчика изменять объем выполняемых работ</w:t>
      </w:r>
      <w:r w:rsidR="00141EDE" w:rsidRPr="00D50193">
        <w:t xml:space="preserve"> в </w:t>
      </w:r>
      <w:r w:rsidR="00B9784A" w:rsidRPr="00D50193">
        <w:t xml:space="preserve">заранее </w:t>
      </w:r>
      <w:proofErr w:type="spellStart"/>
      <w:r w:rsidR="00B9784A" w:rsidRPr="00D50193">
        <w:t>оговоренных</w:t>
      </w:r>
      <w:proofErr w:type="spellEnd"/>
      <w:r w:rsidR="00B9784A" w:rsidRPr="00D50193">
        <w:t xml:space="preserve"> Сторонами </w:t>
      </w:r>
      <w:r w:rsidR="00186BDC" w:rsidRPr="00D50193">
        <w:t xml:space="preserve">пределах </w:t>
      </w:r>
      <w:r w:rsidR="00B9784A" w:rsidRPr="00D50193">
        <w:t xml:space="preserve">в течение </w:t>
      </w:r>
      <w:proofErr w:type="spellStart"/>
      <w:r w:rsidR="00B9784A" w:rsidRPr="00D50193">
        <w:t>определенного</w:t>
      </w:r>
      <w:proofErr w:type="spellEnd"/>
      <w:r w:rsidR="00B9784A" w:rsidRPr="00D50193">
        <w:t xml:space="preserve"> периода времени </w:t>
      </w:r>
      <w:r w:rsidR="00186BDC" w:rsidRPr="00D50193">
        <w:t>без изменения остальных условий</w:t>
      </w:r>
      <w:r w:rsidR="00141EDE" w:rsidRPr="00D50193">
        <w:t>,</w:t>
      </w:r>
      <w:r w:rsidR="00186BDC" w:rsidRPr="00D50193">
        <w:t xml:space="preserve"> в том числе</w:t>
      </w:r>
      <w:r w:rsidR="00141EDE" w:rsidRPr="00D50193">
        <w:t xml:space="preserve"> без изменения Регламентов</w:t>
      </w:r>
      <w:r w:rsidR="00B9784A" w:rsidRPr="00D50193">
        <w:t xml:space="preserve"> определения стоимости </w:t>
      </w:r>
      <w:r w:rsidR="00141EDE" w:rsidRPr="00D50193">
        <w:t xml:space="preserve"> (Приложения </w:t>
      </w:r>
      <w:r w:rsidR="0030651D" w:rsidRPr="00D50193">
        <w:t>№№</w:t>
      </w:r>
      <w:r w:rsidR="00570626" w:rsidRPr="00D50193">
        <w:t xml:space="preserve"> 3</w:t>
      </w:r>
      <w:r w:rsidR="00D815C2" w:rsidRPr="00D50193">
        <w:t xml:space="preserve"> и </w:t>
      </w:r>
      <w:r w:rsidR="00570626" w:rsidRPr="00D50193">
        <w:t>4</w:t>
      </w:r>
      <w:r w:rsidR="00141EDE" w:rsidRPr="00D50193">
        <w:t xml:space="preserve"> к </w:t>
      </w:r>
      <w:r w:rsidR="0030651D" w:rsidRPr="00D50193">
        <w:t xml:space="preserve">Договору </w:t>
      </w:r>
      <w:r w:rsidR="00ED525C" w:rsidRPr="00D50193">
        <w:t>ген</w:t>
      </w:r>
      <w:r w:rsidR="00253E8F" w:rsidRPr="00D50193">
        <w:t>п</w:t>
      </w:r>
      <w:r w:rsidR="0030651D" w:rsidRPr="00D50193">
        <w:t>одряда</w:t>
      </w:r>
      <w:r w:rsidR="00141EDE" w:rsidRPr="00D50193">
        <w:t>)</w:t>
      </w:r>
      <w:r w:rsidR="000B66F2" w:rsidRPr="00D50193">
        <w:t>, условий оплаты.</w:t>
      </w:r>
      <w:r w:rsidR="009D0B8B">
        <w:t xml:space="preserve"> Опцион предоставляется Заказчику без оплаты или другого встречного предоставления.</w:t>
      </w:r>
    </w:p>
    <w:p w:rsidR="00DE5CC2" w:rsidRPr="00D50193" w:rsidRDefault="00DE5CC2" w:rsidP="00CA1B3C">
      <w:pPr>
        <w:pStyle w:val="37"/>
        <w:widowControl/>
        <w:spacing w:before="60" w:line="240" w:lineRule="auto"/>
        <w:ind w:firstLine="567"/>
        <w:jc w:val="left"/>
        <w:rPr>
          <w:bCs/>
        </w:rPr>
      </w:pPr>
      <w:r w:rsidRPr="00D50193">
        <w:rPr>
          <w:bCs/>
        </w:rPr>
        <w:t>Оферта предоставляется на русском языке.</w:t>
      </w:r>
    </w:p>
    <w:p w:rsidR="0087799E" w:rsidRPr="00D50193" w:rsidRDefault="0087799E" w:rsidP="00CA1B3C">
      <w:pPr>
        <w:pStyle w:val="37"/>
        <w:widowControl/>
        <w:spacing w:before="60" w:line="240" w:lineRule="auto"/>
        <w:ind w:firstLine="567"/>
        <w:jc w:val="left"/>
        <w:rPr>
          <w:b/>
          <w:bCs/>
        </w:rPr>
      </w:pPr>
      <w:r w:rsidRPr="00D50193">
        <w:rPr>
          <w:b/>
          <w:bCs/>
        </w:rPr>
        <w:t xml:space="preserve">Начало </w:t>
      </w:r>
      <w:proofErr w:type="spellStart"/>
      <w:r w:rsidR="000E3711" w:rsidRPr="00D50193">
        <w:rPr>
          <w:b/>
          <w:bCs/>
        </w:rPr>
        <w:t>приема</w:t>
      </w:r>
      <w:proofErr w:type="spellEnd"/>
      <w:r w:rsidRPr="00D50193">
        <w:rPr>
          <w:b/>
          <w:bCs/>
        </w:rPr>
        <w:t xml:space="preserve"> оферт – «</w:t>
      </w:r>
      <w:r w:rsidR="009D0B8B">
        <w:rPr>
          <w:b/>
          <w:bCs/>
        </w:rPr>
        <w:t xml:space="preserve"> 02 </w:t>
      </w:r>
      <w:r w:rsidRPr="00D50193">
        <w:rPr>
          <w:b/>
          <w:bCs/>
        </w:rPr>
        <w:t xml:space="preserve">» </w:t>
      </w:r>
      <w:r w:rsidR="009D0B8B">
        <w:rPr>
          <w:b/>
          <w:bCs/>
        </w:rPr>
        <w:t>октября</w:t>
      </w:r>
      <w:r w:rsidRPr="00D50193">
        <w:rPr>
          <w:b/>
          <w:bCs/>
        </w:rPr>
        <w:t xml:space="preserve"> 201</w:t>
      </w:r>
      <w:r w:rsidR="001049FE" w:rsidRPr="00D50193">
        <w:rPr>
          <w:b/>
          <w:bCs/>
        </w:rPr>
        <w:t>5</w:t>
      </w:r>
      <w:r w:rsidRPr="00D50193">
        <w:rPr>
          <w:b/>
          <w:bCs/>
        </w:rPr>
        <w:t xml:space="preserve"> года.</w:t>
      </w:r>
      <w:r w:rsidR="00437573" w:rsidRPr="00D50193">
        <w:rPr>
          <w:b/>
          <w:bCs/>
        </w:rPr>
        <w:t xml:space="preserve"> </w:t>
      </w:r>
    </w:p>
    <w:p w:rsidR="0087799E" w:rsidRPr="00D50193" w:rsidRDefault="0087799E" w:rsidP="00CA1B3C">
      <w:pPr>
        <w:spacing w:before="120" w:after="120"/>
        <w:ind w:firstLine="567"/>
        <w:rPr>
          <w:b/>
          <w:bCs/>
        </w:rPr>
      </w:pPr>
      <w:r w:rsidRPr="00D50193">
        <w:rPr>
          <w:b/>
          <w:bCs/>
        </w:rPr>
        <w:t xml:space="preserve">Окончание </w:t>
      </w:r>
      <w:proofErr w:type="spellStart"/>
      <w:r w:rsidR="000E3711" w:rsidRPr="00D50193">
        <w:rPr>
          <w:b/>
          <w:bCs/>
        </w:rPr>
        <w:t>приема</w:t>
      </w:r>
      <w:proofErr w:type="spellEnd"/>
      <w:r w:rsidRPr="00D50193">
        <w:rPr>
          <w:b/>
          <w:bCs/>
        </w:rPr>
        <w:t xml:space="preserve"> оферт – </w:t>
      </w:r>
      <w:r w:rsidR="009D0B8B">
        <w:rPr>
          <w:b/>
          <w:bCs/>
        </w:rPr>
        <w:t>15</w:t>
      </w:r>
      <w:r w:rsidR="00DE5CC2" w:rsidRPr="00D50193">
        <w:rPr>
          <w:b/>
        </w:rPr>
        <w:t>:</w:t>
      </w:r>
      <w:r w:rsidR="009D0B8B">
        <w:rPr>
          <w:b/>
        </w:rPr>
        <w:t>00</w:t>
      </w:r>
      <w:r w:rsidRPr="00D50193">
        <w:rPr>
          <w:b/>
        </w:rPr>
        <w:t xml:space="preserve"> (время московское)</w:t>
      </w:r>
      <w:r w:rsidR="008F48CB" w:rsidRPr="00D50193">
        <w:rPr>
          <w:b/>
        </w:rPr>
        <w:t xml:space="preserve"> </w:t>
      </w:r>
      <w:r w:rsidRPr="00D50193">
        <w:rPr>
          <w:b/>
        </w:rPr>
        <w:t xml:space="preserve"> </w:t>
      </w:r>
      <w:r w:rsidRPr="00D50193">
        <w:rPr>
          <w:b/>
          <w:bCs/>
        </w:rPr>
        <w:t>«</w:t>
      </w:r>
      <w:r w:rsidR="009D0B8B">
        <w:rPr>
          <w:b/>
          <w:bCs/>
        </w:rPr>
        <w:t xml:space="preserve"> 16 </w:t>
      </w:r>
      <w:r w:rsidR="00DE5CC2" w:rsidRPr="00D50193">
        <w:rPr>
          <w:b/>
          <w:bCs/>
        </w:rPr>
        <w:t xml:space="preserve">» </w:t>
      </w:r>
      <w:r w:rsidR="009D0B8B">
        <w:rPr>
          <w:b/>
          <w:bCs/>
        </w:rPr>
        <w:t>октября</w:t>
      </w:r>
      <w:r w:rsidR="003B60B7" w:rsidRPr="00D50193">
        <w:rPr>
          <w:b/>
          <w:bCs/>
        </w:rPr>
        <w:t xml:space="preserve"> </w:t>
      </w:r>
      <w:r w:rsidRPr="00D50193">
        <w:rPr>
          <w:b/>
          <w:bCs/>
        </w:rPr>
        <w:t>201</w:t>
      </w:r>
      <w:r w:rsidR="001049FE" w:rsidRPr="00D50193">
        <w:rPr>
          <w:b/>
          <w:bCs/>
        </w:rPr>
        <w:t>5</w:t>
      </w:r>
      <w:r w:rsidRPr="00D50193">
        <w:rPr>
          <w:b/>
          <w:bCs/>
        </w:rPr>
        <w:t xml:space="preserve"> года.</w:t>
      </w:r>
    </w:p>
    <w:p w:rsidR="0087799E" w:rsidRPr="00D50193" w:rsidRDefault="0087799E" w:rsidP="00CA1B3C">
      <w:pPr>
        <w:ind w:firstLine="567"/>
        <w:rPr>
          <w:b/>
          <w:bCs/>
        </w:rPr>
      </w:pPr>
      <w:r w:rsidRPr="00D50193">
        <w:rPr>
          <w:b/>
          <w:bCs/>
        </w:rPr>
        <w:t xml:space="preserve">Срок для </w:t>
      </w:r>
      <w:r w:rsidR="000E3711" w:rsidRPr="00D50193">
        <w:rPr>
          <w:b/>
          <w:bCs/>
        </w:rPr>
        <w:t>определения</w:t>
      </w:r>
      <w:r w:rsidRPr="00D50193">
        <w:rPr>
          <w:b/>
          <w:bCs/>
        </w:rPr>
        <w:t xml:space="preserve"> оферты </w:t>
      </w:r>
      <w:r w:rsidR="000E3711" w:rsidRPr="00D50193">
        <w:rPr>
          <w:b/>
          <w:bCs/>
        </w:rPr>
        <w:t xml:space="preserve">для акцепта </w:t>
      </w:r>
      <w:r w:rsidRPr="00D50193">
        <w:rPr>
          <w:b/>
          <w:bCs/>
        </w:rPr>
        <w:t>– до «</w:t>
      </w:r>
      <w:r w:rsidR="003707AD" w:rsidRPr="00D50193">
        <w:rPr>
          <w:b/>
          <w:bCs/>
        </w:rPr>
        <w:t>3</w:t>
      </w:r>
      <w:r w:rsidR="000941AD" w:rsidRPr="00D50193">
        <w:rPr>
          <w:b/>
          <w:bCs/>
        </w:rPr>
        <w:t>0</w:t>
      </w:r>
      <w:r w:rsidRPr="00D50193">
        <w:rPr>
          <w:b/>
          <w:bCs/>
        </w:rPr>
        <w:t xml:space="preserve">» </w:t>
      </w:r>
      <w:r w:rsidR="000941AD" w:rsidRPr="00D50193">
        <w:rPr>
          <w:b/>
          <w:bCs/>
        </w:rPr>
        <w:t>ноября</w:t>
      </w:r>
      <w:r w:rsidRPr="00D50193">
        <w:rPr>
          <w:b/>
          <w:bCs/>
        </w:rPr>
        <w:t xml:space="preserve"> 201</w:t>
      </w:r>
      <w:r w:rsidR="004C6CEF" w:rsidRPr="00D50193">
        <w:rPr>
          <w:b/>
          <w:bCs/>
        </w:rPr>
        <w:t>5</w:t>
      </w:r>
      <w:r w:rsidRPr="00D50193">
        <w:rPr>
          <w:b/>
          <w:bCs/>
        </w:rPr>
        <w:t xml:space="preserve"> года</w:t>
      </w:r>
      <w:r w:rsidR="00D771E8" w:rsidRPr="00D50193">
        <w:rPr>
          <w:b/>
          <w:bCs/>
        </w:rPr>
        <w:t xml:space="preserve"> (включительно)</w:t>
      </w:r>
      <w:r w:rsidRPr="00D50193">
        <w:rPr>
          <w:b/>
          <w:bCs/>
        </w:rPr>
        <w:t>.</w:t>
      </w:r>
    </w:p>
    <w:p w:rsidR="000E3711" w:rsidRPr="00D50193" w:rsidRDefault="008A23D9" w:rsidP="00CA1B3C">
      <w:pPr>
        <w:spacing w:before="120"/>
        <w:ind w:firstLine="567"/>
        <w:jc w:val="both"/>
        <w:rPr>
          <w:bCs/>
          <w:u w:val="single"/>
        </w:rPr>
      </w:pPr>
      <w:r w:rsidRPr="00D50193">
        <w:rPr>
          <w:bCs/>
          <w:u w:val="single"/>
        </w:rPr>
        <w:t xml:space="preserve">ОАО «Славнефть-ЯНОС» может внести  изменения в условия оферты не позднее, чем за 3 (три) рабочих дня до завершения срока окончания сбора оферт, </w:t>
      </w:r>
      <w:proofErr w:type="spellStart"/>
      <w:r w:rsidRPr="00D50193">
        <w:rPr>
          <w:bCs/>
          <w:u w:val="single"/>
        </w:rPr>
        <w:t>путем</w:t>
      </w:r>
      <w:proofErr w:type="spellEnd"/>
      <w:r w:rsidRPr="00D50193">
        <w:rPr>
          <w:bCs/>
          <w:u w:val="single"/>
        </w:rPr>
        <w:t xml:space="preserve"> выпуска изменения/дополнения к ПДО. </w:t>
      </w:r>
    </w:p>
    <w:p w:rsidR="000E3711" w:rsidRPr="00D50193" w:rsidRDefault="000E3711" w:rsidP="00CA1B3C">
      <w:pPr>
        <w:spacing w:before="120"/>
        <w:ind w:firstLine="567"/>
        <w:jc w:val="both"/>
        <w:rPr>
          <w:rFonts w:cs="Arial"/>
          <w:b/>
          <w:szCs w:val="22"/>
        </w:rPr>
      </w:pPr>
      <w:r w:rsidRPr="00D50193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CA1B3C">
      <w:pPr>
        <w:ind w:firstLine="567"/>
        <w:jc w:val="both"/>
        <w:rPr>
          <w:rFonts w:cs="Arial"/>
          <w:b/>
          <w:szCs w:val="22"/>
        </w:rPr>
      </w:pPr>
      <w:r w:rsidRPr="00D50193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50193">
        <w:rPr>
          <w:rFonts w:cs="Arial"/>
          <w:b/>
          <w:szCs w:val="22"/>
        </w:rPr>
        <w:t>с даты получения</w:t>
      </w:r>
      <w:proofErr w:type="gramEnd"/>
      <w:r w:rsidRPr="00D50193">
        <w:rPr>
          <w:rFonts w:cs="Arial"/>
          <w:b/>
          <w:szCs w:val="22"/>
        </w:rPr>
        <w:t xml:space="preserve"> настоящего предложения, должны пройти аккредитацию в соответствии с правилами, </w:t>
      </w:r>
      <w:proofErr w:type="spellStart"/>
      <w:r w:rsidRPr="00D50193">
        <w:rPr>
          <w:rFonts w:cs="Arial"/>
          <w:b/>
          <w:szCs w:val="22"/>
        </w:rPr>
        <w:t>размещенными</w:t>
      </w:r>
      <w:proofErr w:type="spellEnd"/>
      <w:r w:rsidRPr="00D50193">
        <w:rPr>
          <w:rFonts w:cs="Arial"/>
          <w:b/>
          <w:szCs w:val="22"/>
        </w:rPr>
        <w:t xml:space="preserve"> на </w:t>
      </w:r>
      <w:hyperlink r:id="rId9" w:history="1">
        <w:r w:rsidR="009D0B8B" w:rsidRPr="00F5580C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Pr="00D50193" w:rsidRDefault="000E3711" w:rsidP="00CA1B3C">
      <w:pPr>
        <w:spacing w:before="120"/>
        <w:ind w:firstLine="567"/>
        <w:jc w:val="both"/>
        <w:rPr>
          <w:bCs/>
          <w:u w:val="single"/>
        </w:rPr>
      </w:pPr>
      <w:r w:rsidRPr="00D50193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Pr="00D50193" w:rsidRDefault="008A23D9" w:rsidP="00CA1B3C">
      <w:pPr>
        <w:spacing w:before="120"/>
        <w:ind w:firstLine="567"/>
        <w:jc w:val="both"/>
        <w:rPr>
          <w:b/>
          <w:u w:val="single"/>
        </w:rPr>
      </w:pPr>
      <w:r w:rsidRPr="00D50193">
        <w:t xml:space="preserve">Документы должны быть доставлены к назначенному сроку окончания сбора оферт в </w:t>
      </w:r>
      <w:r w:rsidRPr="00D50193">
        <w:rPr>
          <w:b/>
          <w:u w:val="single"/>
        </w:rPr>
        <w:t xml:space="preserve">запечатанном конверте, </w:t>
      </w:r>
      <w:proofErr w:type="spellStart"/>
      <w:r w:rsidRPr="00D50193">
        <w:rPr>
          <w:b/>
          <w:u w:val="single"/>
        </w:rPr>
        <w:t>скрепленном</w:t>
      </w:r>
      <w:proofErr w:type="spellEnd"/>
      <w:r w:rsidRPr="00D50193"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5B64B1" w:rsidRPr="00D50193">
        <w:rPr>
          <w:b/>
          <w:u w:val="single"/>
        </w:rPr>
        <w:t>409</w:t>
      </w:r>
      <w:r w:rsidRPr="00D50193">
        <w:rPr>
          <w:b/>
          <w:u w:val="single"/>
        </w:rPr>
        <w:t>-КС-201</w:t>
      </w:r>
      <w:r w:rsidR="0029577E" w:rsidRPr="00D50193">
        <w:rPr>
          <w:b/>
          <w:u w:val="single"/>
        </w:rPr>
        <w:t>5</w:t>
      </w:r>
      <w:r w:rsidRPr="00D50193">
        <w:rPr>
          <w:b/>
          <w:u w:val="single"/>
        </w:rPr>
        <w:t>».</w:t>
      </w:r>
    </w:p>
    <w:p w:rsidR="000E3711" w:rsidRPr="00D50193" w:rsidRDefault="000E3711" w:rsidP="00CA1B3C">
      <w:pPr>
        <w:spacing w:before="100" w:beforeAutospacing="1"/>
        <w:ind w:firstLine="567"/>
        <w:jc w:val="both"/>
      </w:pPr>
      <w:r w:rsidRPr="00D50193">
        <w:t xml:space="preserve">Претендент </w:t>
      </w:r>
      <w:proofErr w:type="spellStart"/>
      <w:r w:rsidRPr="00D50193">
        <w:t>передает</w:t>
      </w:r>
      <w:proofErr w:type="spellEnd"/>
      <w:r w:rsidRPr="00D50193">
        <w:t xml:space="preserve"> следующи</w:t>
      </w:r>
      <w:r w:rsidR="00F777D2" w:rsidRPr="00D50193">
        <w:t>й</w:t>
      </w:r>
      <w:r w:rsidRPr="00D50193">
        <w:t xml:space="preserve"> комплект документов:</w:t>
      </w:r>
    </w:p>
    <w:p w:rsidR="00D913A7" w:rsidRPr="00D50193" w:rsidRDefault="00D913A7" w:rsidP="00C37311">
      <w:pPr>
        <w:numPr>
          <w:ilvl w:val="0"/>
          <w:numId w:val="15"/>
        </w:numPr>
        <w:ind w:left="851" w:hanging="142"/>
        <w:jc w:val="both"/>
      </w:pPr>
      <w:r w:rsidRPr="00D50193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D50193">
        <w:t>рт вкл</w:t>
      </w:r>
      <w:proofErr w:type="gramEnd"/>
      <w:r w:rsidRPr="00D50193">
        <w:t>адывается электронный носитель информации (</w:t>
      </w:r>
      <w:r w:rsidRPr="00D50193">
        <w:rPr>
          <w:lang w:val="en-US"/>
        </w:rPr>
        <w:t>USB</w:t>
      </w:r>
      <w:r w:rsidRPr="00D50193">
        <w:t xml:space="preserve"> флэш-накопитель, </w:t>
      </w:r>
      <w:r w:rsidRPr="00D50193">
        <w:rPr>
          <w:lang w:val="en-US"/>
        </w:rPr>
        <w:t>CD</w:t>
      </w:r>
      <w:r w:rsidRPr="00D50193">
        <w:t>/</w:t>
      </w:r>
      <w:r w:rsidRPr="00D50193">
        <w:rPr>
          <w:lang w:val="en-US"/>
        </w:rPr>
        <w:t>DVD</w:t>
      </w:r>
      <w:r w:rsidRPr="00D50193">
        <w:t xml:space="preserve"> - диск) с отсканированными оригиналами документов, содержащимися в конверте (</w:t>
      </w:r>
      <w:r w:rsidR="007C3229" w:rsidRPr="00D50193">
        <w:rPr>
          <w:u w:val="single"/>
        </w:rPr>
        <w:t>отдельно по файлам</w:t>
      </w:r>
      <w:r w:rsidR="007C3229" w:rsidRPr="00D50193">
        <w:t xml:space="preserve"> </w:t>
      </w:r>
      <w:r w:rsidRPr="00D50193">
        <w:t xml:space="preserve">в формате </w:t>
      </w:r>
      <w:r w:rsidRPr="00D50193">
        <w:rPr>
          <w:lang w:val="en-US"/>
        </w:rPr>
        <w:t>PDF</w:t>
      </w:r>
      <w:r w:rsidRPr="00D50193">
        <w:t xml:space="preserve">, </w:t>
      </w:r>
      <w:r w:rsidRPr="00D50193">
        <w:rPr>
          <w:b/>
          <w:i/>
        </w:rPr>
        <w:t xml:space="preserve">в том числе со сметными </w:t>
      </w:r>
      <w:proofErr w:type="spellStart"/>
      <w:r w:rsidRPr="00D50193">
        <w:rPr>
          <w:b/>
          <w:i/>
        </w:rPr>
        <w:t>расчетами</w:t>
      </w:r>
      <w:proofErr w:type="spellEnd"/>
      <w:r w:rsidRPr="00D50193">
        <w:rPr>
          <w:b/>
          <w:i/>
        </w:rPr>
        <w:t xml:space="preserve"> в формате </w:t>
      </w:r>
      <w:r w:rsidRPr="00D50193">
        <w:rPr>
          <w:b/>
          <w:i/>
          <w:lang w:val="en-US"/>
        </w:rPr>
        <w:t>Word</w:t>
      </w:r>
      <w:r w:rsidRPr="00D50193">
        <w:rPr>
          <w:b/>
          <w:i/>
        </w:rPr>
        <w:t xml:space="preserve"> или </w:t>
      </w:r>
      <w:r w:rsidRPr="00D50193">
        <w:rPr>
          <w:b/>
          <w:i/>
          <w:lang w:val="en-US"/>
        </w:rPr>
        <w:t>Excel</w:t>
      </w:r>
      <w:r w:rsidRPr="00D50193">
        <w:t>);</w:t>
      </w:r>
    </w:p>
    <w:p w:rsidR="00D913A7" w:rsidRPr="00D50193" w:rsidRDefault="00D913A7" w:rsidP="00C37311">
      <w:pPr>
        <w:numPr>
          <w:ilvl w:val="0"/>
          <w:numId w:val="15"/>
        </w:numPr>
        <w:ind w:left="851" w:hanging="142"/>
        <w:jc w:val="both"/>
      </w:pPr>
      <w:r w:rsidRPr="00D50193">
        <w:lastRenderedPageBreak/>
        <w:t>Конверт «Копия оферты», который содержит копии всех документов конверта «Оригинал оферты».</w:t>
      </w:r>
    </w:p>
    <w:p w:rsidR="008A23D9" w:rsidRPr="00D50193" w:rsidRDefault="000E3711" w:rsidP="00CA1B3C">
      <w:pPr>
        <w:spacing w:before="120" w:after="120"/>
        <w:ind w:firstLine="567"/>
        <w:jc w:val="both"/>
        <w:rPr>
          <w:b/>
          <w:u w:val="single"/>
        </w:rPr>
      </w:pPr>
      <w:r w:rsidRPr="00D50193">
        <w:t>Документы в конверте с пометкой «Оригинал» являются официальной офертой.</w:t>
      </w:r>
    </w:p>
    <w:p w:rsidR="004E37CF" w:rsidRPr="00D50193" w:rsidRDefault="004E37CF" w:rsidP="00CA1B3C">
      <w:pPr>
        <w:ind w:firstLine="567"/>
        <w:jc w:val="both"/>
      </w:pPr>
      <w:r w:rsidRPr="00D50193">
        <w:t xml:space="preserve">Конверты доставляются представителем Претендента, </w:t>
      </w:r>
      <w:proofErr w:type="gramStart"/>
      <w:r w:rsidRPr="00D50193">
        <w:t>экспресс-почтой</w:t>
      </w:r>
      <w:proofErr w:type="gramEnd"/>
      <w:r w:rsidRPr="00D50193"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D50193" w:rsidRDefault="001E2DD9" w:rsidP="00CA1B3C">
      <w:pPr>
        <w:pStyle w:val="1"/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193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 w:rsidRPr="00D50193">
        <w:rPr>
          <w:rFonts w:ascii="Times New Roman" w:hAnsi="Times New Roman" w:cs="Times New Roman"/>
          <w:sz w:val="24"/>
          <w:szCs w:val="24"/>
        </w:rPr>
        <w:t>выше</w:t>
      </w:r>
      <w:r w:rsidRPr="00D50193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D50193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D50193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D50193">
        <w:rPr>
          <w:rFonts w:ascii="Times New Roman" w:hAnsi="Times New Roman" w:cs="Times New Roman"/>
          <w:sz w:val="24"/>
          <w:szCs w:val="24"/>
        </w:rPr>
        <w:t>!</w:t>
      </w:r>
    </w:p>
    <w:p w:rsidR="001E2DD9" w:rsidRPr="00D50193" w:rsidRDefault="006F6C78" w:rsidP="00CA1B3C">
      <w:pPr>
        <w:spacing w:before="120" w:after="120"/>
        <w:ind w:firstLine="567"/>
      </w:pPr>
      <w:r w:rsidRPr="00D50193">
        <w:t>ОАО «Славнефть-ЯНОС»</w:t>
      </w:r>
      <w:r w:rsidR="001E2DD9" w:rsidRPr="00D50193">
        <w:t xml:space="preserve"> имеет право продлить срок подачи оферт.</w:t>
      </w:r>
    </w:p>
    <w:p w:rsidR="00D748C0" w:rsidRPr="00D50193" w:rsidRDefault="00D748C0" w:rsidP="00CA1B3C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D50193">
        <w:rPr>
          <w:rStyle w:val="afd"/>
          <w:rFonts w:ascii="Times New Roman" w:hAnsi="Times New Roman"/>
          <w:color w:val="auto"/>
          <w:u w:val="none"/>
        </w:rPr>
        <w:t>ОАО «Славнефть-ЯНОС» ответит на ваши письменные запросы, касающиеся разъяснений ПДО, полученные не позднее «</w:t>
      </w:r>
      <w:r w:rsidR="009D0B8B">
        <w:rPr>
          <w:rStyle w:val="afd"/>
          <w:rFonts w:ascii="Times New Roman" w:hAnsi="Times New Roman"/>
          <w:color w:val="auto"/>
          <w:u w:val="none"/>
        </w:rPr>
        <w:t xml:space="preserve"> 14 </w:t>
      </w:r>
      <w:r w:rsidRPr="00D50193"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9D0B8B">
        <w:rPr>
          <w:rStyle w:val="afd"/>
          <w:rFonts w:ascii="Times New Roman" w:hAnsi="Times New Roman"/>
          <w:color w:val="auto"/>
          <w:u w:val="none"/>
        </w:rPr>
        <w:t>октября</w:t>
      </w:r>
      <w:r w:rsidRPr="00D50193"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 w:rsidRPr="00D50193">
        <w:rPr>
          <w:rStyle w:val="afd"/>
          <w:rFonts w:ascii="Times New Roman" w:hAnsi="Times New Roman"/>
          <w:color w:val="auto"/>
          <w:u w:val="none"/>
        </w:rPr>
        <w:t>5</w:t>
      </w:r>
      <w:r w:rsidRPr="00D50193"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 w:rsidRPr="00D50193"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 w:rsidRPr="00D50193"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9D0B8B" w:rsidRPr="00E16722" w:rsidRDefault="009D0B8B" w:rsidP="009D0B8B">
      <w:pPr>
        <w:spacing w:before="120" w:line="259" w:lineRule="auto"/>
        <w:rPr>
          <w:b/>
        </w:rPr>
      </w:pPr>
      <w:r w:rsidRPr="00E16722">
        <w:rPr>
          <w:b/>
        </w:rPr>
        <w:t xml:space="preserve">По вопросам технического характера обращаться </w:t>
      </w:r>
      <w:proofErr w:type="gramStart"/>
      <w:r w:rsidRPr="00E16722">
        <w:rPr>
          <w:b/>
        </w:rPr>
        <w:t>к</w:t>
      </w:r>
      <w:proofErr w:type="gramEnd"/>
    </w:p>
    <w:p w:rsidR="009D0B8B" w:rsidRPr="00E16722" w:rsidRDefault="009D0B8B" w:rsidP="009D0B8B">
      <w:pPr>
        <w:spacing w:before="60" w:line="259" w:lineRule="auto"/>
        <w:rPr>
          <w:bCs/>
        </w:rPr>
      </w:pPr>
      <w:r w:rsidRPr="00E16722">
        <w:rPr>
          <w:bCs/>
        </w:rPr>
        <w:t xml:space="preserve">Специалист отдела закупки услуг ОАО "Славнефть-ЯНОС" </w:t>
      </w:r>
    </w:p>
    <w:p w:rsidR="009D0B8B" w:rsidRPr="00E16722" w:rsidRDefault="009D0B8B" w:rsidP="009D0B8B">
      <w:pPr>
        <w:spacing w:line="259" w:lineRule="auto"/>
        <w:rPr>
          <w:bCs/>
        </w:rPr>
      </w:pPr>
      <w:r w:rsidRPr="00E16722">
        <w:rPr>
          <w:bCs/>
        </w:rPr>
        <w:t>Прокофьев</w:t>
      </w:r>
      <w:r>
        <w:rPr>
          <w:bCs/>
        </w:rPr>
        <w:t>а</w:t>
      </w:r>
      <w:r w:rsidRPr="00E16722">
        <w:rPr>
          <w:bCs/>
        </w:rPr>
        <w:t xml:space="preserve"> Елен</w:t>
      </w:r>
      <w:r>
        <w:rPr>
          <w:bCs/>
        </w:rPr>
        <w:t>а</w:t>
      </w:r>
      <w:r w:rsidRPr="00E16722">
        <w:rPr>
          <w:bCs/>
        </w:rPr>
        <w:t xml:space="preserve"> Геннадьевн</w:t>
      </w:r>
      <w:r>
        <w:rPr>
          <w:bCs/>
        </w:rPr>
        <w:t>а</w:t>
      </w:r>
    </w:p>
    <w:p w:rsidR="009D0B8B" w:rsidRPr="00E16722" w:rsidRDefault="009D0B8B" w:rsidP="009D0B8B">
      <w:pPr>
        <w:spacing w:line="259" w:lineRule="auto"/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9D0B8B" w:rsidRPr="00FB0C46" w:rsidRDefault="009D0B8B" w:rsidP="009D0B8B">
      <w:pPr>
        <w:spacing w:line="259" w:lineRule="auto"/>
        <w:rPr>
          <w:lang w:val="en-US"/>
        </w:rPr>
      </w:pPr>
      <w:r w:rsidRPr="00E16722">
        <w:rPr>
          <w:lang w:val="en-US"/>
        </w:rPr>
        <w:t>E-mail:</w:t>
      </w:r>
      <w:r w:rsidRPr="00E16722">
        <w:rPr>
          <w:bCs/>
          <w:lang w:val="en-US"/>
        </w:rPr>
        <w:t xml:space="preserve"> </w:t>
      </w:r>
      <w:hyperlink r:id="rId10" w:history="1">
        <w:r w:rsidRPr="00E1287A">
          <w:rPr>
            <w:rStyle w:val="afd"/>
            <w:lang w:val="en-US"/>
          </w:rPr>
          <w:t>ProkofievaEG@yanos.slavneft.ru</w:t>
        </w:r>
      </w:hyperlink>
    </w:p>
    <w:p w:rsidR="009D0B8B" w:rsidRPr="00E16722" w:rsidRDefault="009D0B8B" w:rsidP="009D0B8B">
      <w:pPr>
        <w:spacing w:before="120" w:line="259" w:lineRule="auto"/>
        <w:rPr>
          <w:b/>
        </w:rPr>
      </w:pPr>
      <w:r w:rsidRPr="00E16722">
        <w:rPr>
          <w:b/>
        </w:rPr>
        <w:t xml:space="preserve">По вопросам организационного характера обращаться </w:t>
      </w:r>
      <w:proofErr w:type="gramStart"/>
      <w:r w:rsidRPr="00E16722">
        <w:rPr>
          <w:b/>
        </w:rPr>
        <w:t>к</w:t>
      </w:r>
      <w:proofErr w:type="gramEnd"/>
    </w:p>
    <w:p w:rsidR="009D0B8B" w:rsidRPr="001B7FFC" w:rsidRDefault="009D0B8B" w:rsidP="009D0B8B">
      <w:pPr>
        <w:spacing w:before="60" w:line="259" w:lineRule="auto"/>
        <w:jc w:val="both"/>
      </w:pPr>
      <w:r w:rsidRPr="001B7FFC">
        <w:t>Ведущий специалист Тендерного комитета ОАО «Славнефть-ЯНОС»</w:t>
      </w:r>
    </w:p>
    <w:p w:rsidR="009D0B8B" w:rsidRPr="001B7FFC" w:rsidRDefault="009D0B8B" w:rsidP="009D0B8B">
      <w:pPr>
        <w:spacing w:line="259" w:lineRule="auto"/>
        <w:jc w:val="both"/>
      </w:pPr>
      <w:r w:rsidRPr="001B7FFC">
        <w:t>Кузьменков Сергей Викторович.</w:t>
      </w:r>
    </w:p>
    <w:p w:rsidR="009D0B8B" w:rsidRPr="001B7FFC" w:rsidRDefault="009D0B8B" w:rsidP="009D0B8B">
      <w:pPr>
        <w:spacing w:line="259" w:lineRule="auto"/>
        <w:jc w:val="both"/>
      </w:pPr>
      <w:r w:rsidRPr="001B7FFC">
        <w:t xml:space="preserve">Контактные данные: телефон: (4852) 49-81-14, факс: (4852) 49-93-00, </w:t>
      </w:r>
    </w:p>
    <w:p w:rsidR="009D0B8B" w:rsidRPr="001B7FFC" w:rsidRDefault="009D0B8B" w:rsidP="009D0B8B">
      <w:pPr>
        <w:spacing w:after="120" w:line="259" w:lineRule="auto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CA1B3C">
      <w:pPr>
        <w:spacing w:before="120"/>
        <w:ind w:firstLine="567"/>
        <w:jc w:val="both"/>
        <w:rPr>
          <w:rFonts w:cs="Arial"/>
          <w:szCs w:val="22"/>
        </w:rPr>
      </w:pPr>
      <w:r w:rsidRPr="00D50193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9D0B8B" w:rsidRPr="00F5580C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Pr="00D50193" w:rsidRDefault="00A93D6C" w:rsidP="009D0B8B">
      <w:pPr>
        <w:spacing w:before="120" w:after="60"/>
        <w:ind w:firstLine="567"/>
        <w:jc w:val="both"/>
        <w:rPr>
          <w:b/>
          <w:bCs/>
        </w:rPr>
      </w:pPr>
      <w:r w:rsidRPr="00D50193">
        <w:rPr>
          <w:b/>
          <w:bCs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spellStart"/>
      <w:proofErr w:type="gramStart"/>
      <w:r w:rsidRPr="00D50193">
        <w:rPr>
          <w:b/>
          <w:bCs/>
        </w:rPr>
        <w:t>несет</w:t>
      </w:r>
      <w:proofErr w:type="spellEnd"/>
      <w:r w:rsidRPr="00D50193">
        <w:rPr>
          <w:b/>
          <w:bCs/>
        </w:rPr>
        <w:t xml:space="preserve"> какой бы то ни было</w:t>
      </w:r>
      <w:proofErr w:type="gramEnd"/>
      <w:r w:rsidRPr="00D50193"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Pr="00D50193" w:rsidRDefault="00A93D6C" w:rsidP="009D0B8B">
      <w:pPr>
        <w:spacing w:before="120" w:after="60"/>
        <w:ind w:firstLine="567"/>
        <w:jc w:val="both"/>
        <w:rPr>
          <w:b/>
          <w:bCs/>
        </w:rPr>
      </w:pPr>
      <w:r w:rsidRPr="00D50193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D50193">
        <w:rPr>
          <w:rFonts w:cs="Arial"/>
          <w:szCs w:val="22"/>
        </w:rPr>
        <w:t xml:space="preserve"> подряда</w:t>
      </w:r>
      <w:r w:rsidRPr="00D50193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CA1B3C">
      <w:pPr>
        <w:pStyle w:val="af3"/>
        <w:spacing w:before="120" w:after="0"/>
        <w:ind w:firstLine="567"/>
        <w:jc w:val="both"/>
      </w:pPr>
      <w:r w:rsidRPr="00D50193"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9D0B8B" w:rsidRPr="00F5580C">
          <w:rPr>
            <w:rStyle w:val="afd"/>
            <w:lang w:val="en-US"/>
          </w:rPr>
          <w:t>hotline</w:t>
        </w:r>
        <w:r w:rsidR="009D0B8B" w:rsidRPr="00F5580C">
          <w:rPr>
            <w:rStyle w:val="afd"/>
          </w:rPr>
          <w:t>@</w:t>
        </w:r>
        <w:proofErr w:type="spellStart"/>
        <w:r w:rsidR="009D0B8B" w:rsidRPr="00F5580C">
          <w:rPr>
            <w:rStyle w:val="afd"/>
            <w:lang w:val="en-US"/>
          </w:rPr>
          <w:t>yanos</w:t>
        </w:r>
        <w:proofErr w:type="spellEnd"/>
        <w:r w:rsidR="009D0B8B" w:rsidRPr="00F5580C">
          <w:rPr>
            <w:rStyle w:val="afd"/>
          </w:rPr>
          <w:t>.</w:t>
        </w:r>
        <w:proofErr w:type="spellStart"/>
        <w:r w:rsidR="009D0B8B" w:rsidRPr="00F5580C">
          <w:rPr>
            <w:rStyle w:val="afd"/>
            <w:lang w:val="en-US"/>
          </w:rPr>
          <w:t>slavneft</w:t>
        </w:r>
        <w:proofErr w:type="spellEnd"/>
        <w:r w:rsidR="009D0B8B" w:rsidRPr="00F5580C">
          <w:rPr>
            <w:rStyle w:val="afd"/>
          </w:rPr>
          <w:t>.</w:t>
        </w:r>
        <w:proofErr w:type="spellStart"/>
        <w:r w:rsidR="009D0B8B" w:rsidRPr="00F5580C">
          <w:rPr>
            <w:rStyle w:val="afd"/>
            <w:lang w:val="en-US"/>
          </w:rPr>
          <w:t>ru</w:t>
        </w:r>
        <w:proofErr w:type="spellEnd"/>
      </w:hyperlink>
    </w:p>
    <w:p w:rsidR="009D0B8B" w:rsidRPr="00D50193" w:rsidRDefault="009D0B8B" w:rsidP="00A93D6C">
      <w:pPr>
        <w:pStyle w:val="af3"/>
        <w:tabs>
          <w:tab w:val="left" w:pos="709"/>
        </w:tabs>
        <w:spacing w:after="0"/>
        <w:ind w:firstLine="709"/>
        <w:jc w:val="both"/>
      </w:pPr>
    </w:p>
    <w:p w:rsidR="00A93D6C" w:rsidRPr="00D50193" w:rsidRDefault="00A93D6C" w:rsidP="00A93D6C">
      <w:pPr>
        <w:rPr>
          <w:rFonts w:cs="Arial"/>
          <w:b/>
          <w:szCs w:val="22"/>
        </w:rPr>
      </w:pPr>
    </w:p>
    <w:p w:rsidR="00A93D6C" w:rsidRPr="00D50193" w:rsidRDefault="00A93D6C" w:rsidP="00A93D6C">
      <w:pPr>
        <w:rPr>
          <w:rFonts w:cs="Arial"/>
          <w:b/>
          <w:szCs w:val="22"/>
        </w:rPr>
      </w:pPr>
      <w:r w:rsidRPr="00D50193">
        <w:rPr>
          <w:rFonts w:cs="Arial"/>
          <w:b/>
          <w:szCs w:val="22"/>
        </w:rPr>
        <w:t>Директор по снабжению</w:t>
      </w:r>
      <w:r w:rsidRPr="00D50193"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Pr="00D50193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Pr="00D50193" w:rsidRDefault="00A93D6C" w:rsidP="00A93D6C">
      <w:pPr>
        <w:ind w:left="4956" w:firstLine="708"/>
        <w:jc w:val="both"/>
        <w:rPr>
          <w:b/>
        </w:rPr>
      </w:pPr>
      <w:r w:rsidRPr="00D50193">
        <w:rPr>
          <w:rFonts w:cs="Arial"/>
          <w:b/>
          <w:sz w:val="18"/>
          <w:szCs w:val="22"/>
        </w:rPr>
        <w:tab/>
      </w:r>
      <w:r w:rsidRPr="00D50193">
        <w:rPr>
          <w:rFonts w:cs="Arial"/>
          <w:b/>
          <w:sz w:val="18"/>
          <w:szCs w:val="22"/>
        </w:rPr>
        <w:tab/>
      </w:r>
      <w:r w:rsidRPr="00D50193">
        <w:rPr>
          <w:rFonts w:cs="Arial"/>
          <w:b/>
          <w:sz w:val="18"/>
          <w:szCs w:val="22"/>
        </w:rPr>
        <w:tab/>
      </w:r>
    </w:p>
    <w:p w:rsidR="00A93D6C" w:rsidRPr="00D50193" w:rsidRDefault="00A93D6C" w:rsidP="00A93D6C">
      <w:pPr>
        <w:rPr>
          <w:rFonts w:cs="Arial"/>
          <w:b/>
          <w:szCs w:val="22"/>
        </w:rPr>
      </w:pPr>
    </w:p>
    <w:p w:rsidR="00253E8F" w:rsidRPr="00D50193" w:rsidRDefault="00A93D6C" w:rsidP="00CA1B3C">
      <w:pPr>
        <w:rPr>
          <w:b/>
          <w:bCs/>
        </w:rPr>
      </w:pPr>
      <w:r w:rsidRPr="00D50193">
        <w:rPr>
          <w:rFonts w:cs="Arial"/>
          <w:b/>
          <w:szCs w:val="22"/>
        </w:rPr>
        <w:t xml:space="preserve">Руководитель Тендерного комитета </w:t>
      </w:r>
      <w:r w:rsidRPr="00D50193">
        <w:rPr>
          <w:rFonts w:cs="Arial"/>
          <w:b/>
          <w:szCs w:val="22"/>
        </w:rPr>
        <w:tab/>
      </w:r>
      <w:r w:rsidRPr="00D50193">
        <w:rPr>
          <w:rFonts w:cs="Arial"/>
          <w:b/>
          <w:szCs w:val="22"/>
        </w:rPr>
        <w:tab/>
        <w:t>____________________ М.В. Королев</w:t>
      </w:r>
    </w:p>
    <w:p w:rsidR="00253E8F" w:rsidRPr="00D50193" w:rsidRDefault="00253E8F" w:rsidP="00035818">
      <w:pPr>
        <w:jc w:val="right"/>
        <w:rPr>
          <w:b/>
          <w:bCs/>
        </w:rPr>
      </w:pPr>
    </w:p>
    <w:p w:rsidR="00253E8F" w:rsidRPr="00D50193" w:rsidRDefault="00253E8F" w:rsidP="00035818">
      <w:pPr>
        <w:jc w:val="right"/>
        <w:rPr>
          <w:b/>
          <w:bCs/>
        </w:rPr>
      </w:pPr>
      <w:bookmarkStart w:id="0" w:name="_GoBack"/>
      <w:bookmarkEnd w:id="0"/>
    </w:p>
    <w:sectPr w:rsidR="00253E8F" w:rsidRPr="00D50193" w:rsidSect="00610874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8B" w:rsidRDefault="009D0B8B">
      <w:r>
        <w:separator/>
      </w:r>
    </w:p>
  </w:endnote>
  <w:endnote w:type="continuationSeparator" w:id="0">
    <w:p w:rsidR="009D0B8B" w:rsidRDefault="009D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8B" w:rsidRDefault="009D0B8B">
      <w:r>
        <w:separator/>
      </w:r>
    </w:p>
  </w:footnote>
  <w:footnote w:type="continuationSeparator" w:id="0">
    <w:p w:rsidR="009D0B8B" w:rsidRDefault="009D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4E1FFF"/>
    <w:multiLevelType w:val="hybridMultilevel"/>
    <w:tmpl w:val="6BE8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7211F"/>
    <w:multiLevelType w:val="hybridMultilevel"/>
    <w:tmpl w:val="95FA362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1FD6B52"/>
    <w:multiLevelType w:val="hybridMultilevel"/>
    <w:tmpl w:val="FF9A804A"/>
    <w:lvl w:ilvl="0" w:tplc="8F3802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21"/>
  </w:num>
  <w:num w:numId="5">
    <w:abstractNumId w:val="1"/>
  </w:num>
  <w:num w:numId="6">
    <w:abstractNumId w:val="3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2"/>
  </w:num>
  <w:num w:numId="12">
    <w:abstractNumId w:val="23"/>
  </w:num>
  <w:num w:numId="13">
    <w:abstractNumId w:val="7"/>
  </w:num>
  <w:num w:numId="14">
    <w:abstractNumId w:val="29"/>
  </w:num>
  <w:num w:numId="15">
    <w:abstractNumId w:val="20"/>
  </w:num>
  <w:num w:numId="16">
    <w:abstractNumId w:val="32"/>
  </w:num>
  <w:num w:numId="17">
    <w:abstractNumId w:val="25"/>
  </w:num>
  <w:num w:numId="18">
    <w:abstractNumId w:val="24"/>
  </w:num>
  <w:num w:numId="19">
    <w:abstractNumId w:val="19"/>
  </w:num>
  <w:num w:numId="20">
    <w:abstractNumId w:val="18"/>
  </w:num>
  <w:num w:numId="21">
    <w:abstractNumId w:val="14"/>
  </w:num>
  <w:num w:numId="22">
    <w:abstractNumId w:val="26"/>
  </w:num>
  <w:num w:numId="23">
    <w:abstractNumId w:val="27"/>
  </w:num>
  <w:num w:numId="24">
    <w:abstractNumId w:val="31"/>
  </w:num>
  <w:num w:numId="25">
    <w:abstractNumId w:val="16"/>
  </w:num>
  <w:num w:numId="26">
    <w:abstractNumId w:val="13"/>
  </w:num>
  <w:num w:numId="27">
    <w:abstractNumId w:val="17"/>
  </w:num>
  <w:num w:numId="28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D98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76F3F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1AD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7B1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3F9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62BB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77EF7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402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B3"/>
    <w:rsid w:val="001C77C6"/>
    <w:rsid w:val="001D19C7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BCB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021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8F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4650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5B70"/>
    <w:rsid w:val="0027637A"/>
    <w:rsid w:val="002769C5"/>
    <w:rsid w:val="00277262"/>
    <w:rsid w:val="002779D9"/>
    <w:rsid w:val="00277F01"/>
    <w:rsid w:val="002805AA"/>
    <w:rsid w:val="00280649"/>
    <w:rsid w:val="00280DAB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321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46FC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9A5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5A10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2E8D"/>
    <w:rsid w:val="002E31BD"/>
    <w:rsid w:val="002E3DF0"/>
    <w:rsid w:val="002E3DF9"/>
    <w:rsid w:val="002E67A4"/>
    <w:rsid w:val="002E6F04"/>
    <w:rsid w:val="002F054F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08D"/>
    <w:rsid w:val="003640F6"/>
    <w:rsid w:val="00364519"/>
    <w:rsid w:val="0036458E"/>
    <w:rsid w:val="00364802"/>
    <w:rsid w:val="00364816"/>
    <w:rsid w:val="00365315"/>
    <w:rsid w:val="0036597A"/>
    <w:rsid w:val="00367B74"/>
    <w:rsid w:val="003707AD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712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80C"/>
    <w:rsid w:val="003939CA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2E1B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0CF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6D78"/>
    <w:rsid w:val="003D703A"/>
    <w:rsid w:val="003D70A1"/>
    <w:rsid w:val="003D75EC"/>
    <w:rsid w:val="003D7957"/>
    <w:rsid w:val="003D7FFE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CA8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47D4F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12"/>
    <w:rsid w:val="0049278A"/>
    <w:rsid w:val="0049301C"/>
    <w:rsid w:val="0049347D"/>
    <w:rsid w:val="00494665"/>
    <w:rsid w:val="004947A7"/>
    <w:rsid w:val="00494B68"/>
    <w:rsid w:val="00495132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0A0"/>
    <w:rsid w:val="004B6DC9"/>
    <w:rsid w:val="004B7E28"/>
    <w:rsid w:val="004C1B1E"/>
    <w:rsid w:val="004C252A"/>
    <w:rsid w:val="004C3593"/>
    <w:rsid w:val="004C48FE"/>
    <w:rsid w:val="004C5A83"/>
    <w:rsid w:val="004C5AD1"/>
    <w:rsid w:val="004C6CA6"/>
    <w:rsid w:val="004C6CEF"/>
    <w:rsid w:val="004C7961"/>
    <w:rsid w:val="004C7C08"/>
    <w:rsid w:val="004C7CE4"/>
    <w:rsid w:val="004D00FB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547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18B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626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6094"/>
    <w:rsid w:val="0057711A"/>
    <w:rsid w:val="00577881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19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4B1"/>
    <w:rsid w:val="005B6695"/>
    <w:rsid w:val="005B6E33"/>
    <w:rsid w:val="005B7B2B"/>
    <w:rsid w:val="005C1D99"/>
    <w:rsid w:val="005C34FC"/>
    <w:rsid w:val="005C4840"/>
    <w:rsid w:val="005C51E5"/>
    <w:rsid w:val="005C52FE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120"/>
    <w:rsid w:val="005D581E"/>
    <w:rsid w:val="005D5DBD"/>
    <w:rsid w:val="005D5FAF"/>
    <w:rsid w:val="005E2286"/>
    <w:rsid w:val="005E2A7D"/>
    <w:rsid w:val="005E337F"/>
    <w:rsid w:val="005E372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0874"/>
    <w:rsid w:val="0061136B"/>
    <w:rsid w:val="00611DB1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160"/>
    <w:rsid w:val="006216EC"/>
    <w:rsid w:val="006219D4"/>
    <w:rsid w:val="00621DC5"/>
    <w:rsid w:val="00623CA2"/>
    <w:rsid w:val="00624343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673"/>
    <w:rsid w:val="0065088B"/>
    <w:rsid w:val="0065226B"/>
    <w:rsid w:val="00652A71"/>
    <w:rsid w:val="00653062"/>
    <w:rsid w:val="0065396D"/>
    <w:rsid w:val="00653A3A"/>
    <w:rsid w:val="00654295"/>
    <w:rsid w:val="00655249"/>
    <w:rsid w:val="00655359"/>
    <w:rsid w:val="0065549C"/>
    <w:rsid w:val="00656AFD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2C73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A0F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0DD"/>
    <w:rsid w:val="006E1407"/>
    <w:rsid w:val="006E147D"/>
    <w:rsid w:val="006E14E3"/>
    <w:rsid w:val="006E2908"/>
    <w:rsid w:val="006E2ED8"/>
    <w:rsid w:val="006E2F20"/>
    <w:rsid w:val="006E31B3"/>
    <w:rsid w:val="006E3775"/>
    <w:rsid w:val="006E4AC7"/>
    <w:rsid w:val="006E62EF"/>
    <w:rsid w:val="006E636B"/>
    <w:rsid w:val="006E6670"/>
    <w:rsid w:val="006E6DB8"/>
    <w:rsid w:val="006E7CF3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6F77C3"/>
    <w:rsid w:val="0070042E"/>
    <w:rsid w:val="0070100D"/>
    <w:rsid w:val="0070154F"/>
    <w:rsid w:val="0070208E"/>
    <w:rsid w:val="0070210B"/>
    <w:rsid w:val="0070262D"/>
    <w:rsid w:val="00702C1B"/>
    <w:rsid w:val="00702F26"/>
    <w:rsid w:val="00702F4E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3AC7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06F6"/>
    <w:rsid w:val="007527F2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4FD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9D5"/>
    <w:rsid w:val="007B04D7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201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72B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42B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1D40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DE4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36A5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1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406C"/>
    <w:rsid w:val="00955433"/>
    <w:rsid w:val="00955887"/>
    <w:rsid w:val="00956F7A"/>
    <w:rsid w:val="009573F2"/>
    <w:rsid w:val="0095765B"/>
    <w:rsid w:val="009607F5"/>
    <w:rsid w:val="00960A59"/>
    <w:rsid w:val="00961320"/>
    <w:rsid w:val="00962C67"/>
    <w:rsid w:val="0096496A"/>
    <w:rsid w:val="00965A9D"/>
    <w:rsid w:val="009676CC"/>
    <w:rsid w:val="009715FC"/>
    <w:rsid w:val="00974E6A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0B8B"/>
    <w:rsid w:val="009D12B9"/>
    <w:rsid w:val="009D13B3"/>
    <w:rsid w:val="009D13D6"/>
    <w:rsid w:val="009D15E5"/>
    <w:rsid w:val="009D1DA5"/>
    <w:rsid w:val="009D2081"/>
    <w:rsid w:val="009D214E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583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441"/>
    <w:rsid w:val="00A11995"/>
    <w:rsid w:val="00A11E87"/>
    <w:rsid w:val="00A12612"/>
    <w:rsid w:val="00A12DC7"/>
    <w:rsid w:val="00A1514F"/>
    <w:rsid w:val="00A16E60"/>
    <w:rsid w:val="00A17D42"/>
    <w:rsid w:val="00A17EE2"/>
    <w:rsid w:val="00A21C18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2B7C"/>
    <w:rsid w:val="00AB3D79"/>
    <w:rsid w:val="00AB42DE"/>
    <w:rsid w:val="00AB4519"/>
    <w:rsid w:val="00AB71C4"/>
    <w:rsid w:val="00AB788A"/>
    <w:rsid w:val="00AC0F6D"/>
    <w:rsid w:val="00AC2316"/>
    <w:rsid w:val="00AC2B51"/>
    <w:rsid w:val="00AC46AE"/>
    <w:rsid w:val="00AC477C"/>
    <w:rsid w:val="00AC4B16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3AE3"/>
    <w:rsid w:val="00AF5542"/>
    <w:rsid w:val="00AF5861"/>
    <w:rsid w:val="00AF6D08"/>
    <w:rsid w:val="00AF704E"/>
    <w:rsid w:val="00AF7668"/>
    <w:rsid w:val="00B00899"/>
    <w:rsid w:val="00B01E6A"/>
    <w:rsid w:val="00B02724"/>
    <w:rsid w:val="00B028D9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D1"/>
    <w:rsid w:val="00B128EA"/>
    <w:rsid w:val="00B14A18"/>
    <w:rsid w:val="00B166BD"/>
    <w:rsid w:val="00B1671F"/>
    <w:rsid w:val="00B171BF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47BDC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0E0C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55C9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7216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BD4"/>
    <w:rsid w:val="00BC14F8"/>
    <w:rsid w:val="00BC314D"/>
    <w:rsid w:val="00BC32C7"/>
    <w:rsid w:val="00BC4387"/>
    <w:rsid w:val="00BC4A49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9DC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351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1B3C"/>
    <w:rsid w:val="00CA1CBA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33A"/>
    <w:rsid w:val="00CC3B58"/>
    <w:rsid w:val="00CC432F"/>
    <w:rsid w:val="00CC4EC4"/>
    <w:rsid w:val="00CC5C89"/>
    <w:rsid w:val="00CC6B2B"/>
    <w:rsid w:val="00CC7745"/>
    <w:rsid w:val="00CD03DF"/>
    <w:rsid w:val="00CD0D38"/>
    <w:rsid w:val="00CD0EFA"/>
    <w:rsid w:val="00CD1011"/>
    <w:rsid w:val="00CD35F4"/>
    <w:rsid w:val="00CD3FAD"/>
    <w:rsid w:val="00CD5192"/>
    <w:rsid w:val="00CD5466"/>
    <w:rsid w:val="00CD5D52"/>
    <w:rsid w:val="00CD5FB8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CF6A83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193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3A"/>
    <w:rsid w:val="00D7108C"/>
    <w:rsid w:val="00D7369D"/>
    <w:rsid w:val="00D7396A"/>
    <w:rsid w:val="00D746A1"/>
    <w:rsid w:val="00D748C0"/>
    <w:rsid w:val="00D74D5D"/>
    <w:rsid w:val="00D771E8"/>
    <w:rsid w:val="00D80BEA"/>
    <w:rsid w:val="00D815C2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06ED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33AE"/>
    <w:rsid w:val="00DF5256"/>
    <w:rsid w:val="00DF56CA"/>
    <w:rsid w:val="00DF7036"/>
    <w:rsid w:val="00DF7C91"/>
    <w:rsid w:val="00E002B1"/>
    <w:rsid w:val="00E01F54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5416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0D03"/>
    <w:rsid w:val="00E41238"/>
    <w:rsid w:val="00E41367"/>
    <w:rsid w:val="00E426A6"/>
    <w:rsid w:val="00E4339B"/>
    <w:rsid w:val="00E4514E"/>
    <w:rsid w:val="00E4543F"/>
    <w:rsid w:val="00E45874"/>
    <w:rsid w:val="00E4607B"/>
    <w:rsid w:val="00E46765"/>
    <w:rsid w:val="00E4787B"/>
    <w:rsid w:val="00E50772"/>
    <w:rsid w:val="00E5081F"/>
    <w:rsid w:val="00E50E6D"/>
    <w:rsid w:val="00E50FA2"/>
    <w:rsid w:val="00E51AFD"/>
    <w:rsid w:val="00E51D81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3070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518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93F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5D8"/>
    <w:rsid w:val="00EC6145"/>
    <w:rsid w:val="00EC6E89"/>
    <w:rsid w:val="00EC7678"/>
    <w:rsid w:val="00EC7CDC"/>
    <w:rsid w:val="00ED2368"/>
    <w:rsid w:val="00ED2F6D"/>
    <w:rsid w:val="00ED2FEF"/>
    <w:rsid w:val="00ED43AC"/>
    <w:rsid w:val="00ED4901"/>
    <w:rsid w:val="00ED5061"/>
    <w:rsid w:val="00ED525C"/>
    <w:rsid w:val="00ED6626"/>
    <w:rsid w:val="00ED6AF3"/>
    <w:rsid w:val="00ED7506"/>
    <w:rsid w:val="00EE027E"/>
    <w:rsid w:val="00EE138F"/>
    <w:rsid w:val="00EE2C64"/>
    <w:rsid w:val="00EE2D30"/>
    <w:rsid w:val="00EE2FDC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06005"/>
    <w:rsid w:val="00F103EF"/>
    <w:rsid w:val="00F11F3A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6E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6466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0F1"/>
    <w:rsid w:val="00FD6DF4"/>
    <w:rsid w:val="00FD6EAB"/>
    <w:rsid w:val="00FD70A5"/>
    <w:rsid w:val="00FD77B1"/>
    <w:rsid w:val="00FE15F4"/>
    <w:rsid w:val="00FE1668"/>
    <w:rsid w:val="00FE16E5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okofievaEG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6444-C95E-478F-BFA7-55165045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13679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2015-10-02T07:09:00Z</cp:lastPrinted>
  <dcterms:created xsi:type="dcterms:W3CDTF">2015-10-02T07:13:00Z</dcterms:created>
  <dcterms:modified xsi:type="dcterms:W3CDTF">2015-10-02T07:13:00Z</dcterms:modified>
</cp:coreProperties>
</file>