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AE5285">
            <w:r>
              <w:t xml:space="preserve">Протокол № </w:t>
            </w:r>
            <w:r w:rsidR="00AE5285">
              <w:t>87</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AE5285">
            <w:pPr>
              <w:spacing w:after="60"/>
            </w:pPr>
            <w:r w:rsidRPr="00E41367">
              <w:t>«</w:t>
            </w:r>
            <w:r w:rsidR="00AE5285">
              <w:t xml:space="preserve"> 30 </w:t>
            </w:r>
            <w:r w:rsidRPr="00E41367">
              <w:t xml:space="preserve">» </w:t>
            </w:r>
            <w:r w:rsidR="00AE5285">
              <w:t>апреля</w:t>
            </w:r>
            <w:r w:rsidRPr="00E41367">
              <w:t xml:space="preserve"> 201</w:t>
            </w:r>
            <w:r w:rsidR="00D57B81">
              <w:t>5</w:t>
            </w:r>
            <w:r w:rsidRPr="00E41367">
              <w:t xml:space="preserve"> года</w:t>
            </w:r>
          </w:p>
        </w:tc>
      </w:tr>
    </w:tbl>
    <w:p w:rsidR="006E2F20" w:rsidRDefault="006E2F20" w:rsidP="00E41367"/>
    <w:p w:rsidR="001A10D1" w:rsidRDefault="001A10D1" w:rsidP="006E2F20">
      <w:pPr>
        <w:pStyle w:val="aa"/>
        <w:tabs>
          <w:tab w:val="left" w:pos="708"/>
        </w:tabs>
      </w:pPr>
    </w:p>
    <w:p w:rsidR="006E2F20" w:rsidRPr="001E747D" w:rsidRDefault="006E2F20" w:rsidP="006E2F20">
      <w:pPr>
        <w:pStyle w:val="aa"/>
        <w:tabs>
          <w:tab w:val="left" w:pos="708"/>
        </w:tabs>
        <w:rPr>
          <w:b/>
        </w:rPr>
      </w:pPr>
      <w:r w:rsidRPr="001E747D">
        <w:rPr>
          <w:b/>
        </w:rPr>
        <w:t xml:space="preserve">№ </w:t>
      </w:r>
      <w:r w:rsidR="00AB77A7" w:rsidRPr="001E747D">
        <w:rPr>
          <w:b/>
        </w:rPr>
        <w:t>12</w:t>
      </w:r>
      <w:r w:rsidR="006B2996" w:rsidRPr="001E747D">
        <w:rPr>
          <w:b/>
        </w:rPr>
        <w:t>4</w:t>
      </w:r>
      <w:r w:rsidRPr="001E747D">
        <w:rPr>
          <w:b/>
        </w:rPr>
        <w:t>-КС</w:t>
      </w:r>
      <w:r w:rsidR="00D32451" w:rsidRPr="001E747D">
        <w:rPr>
          <w:b/>
        </w:rPr>
        <w:t>-</w:t>
      </w:r>
      <w:r w:rsidRPr="001E747D">
        <w:rPr>
          <w:b/>
        </w:rPr>
        <w:t>201</w:t>
      </w:r>
      <w:r w:rsidR="00D57B81" w:rsidRPr="001E747D">
        <w:rPr>
          <w:b/>
        </w:rPr>
        <w:t>5</w:t>
      </w:r>
    </w:p>
    <w:p w:rsidR="006E2F20" w:rsidRPr="001E747D" w:rsidRDefault="006E2F20" w:rsidP="006E2F20">
      <w:pPr>
        <w:rPr>
          <w:b/>
        </w:rPr>
      </w:pPr>
      <w:r w:rsidRPr="001E747D">
        <w:rPr>
          <w:b/>
        </w:rPr>
        <w:t>«</w:t>
      </w:r>
      <w:r w:rsidR="00AE5285">
        <w:rPr>
          <w:b/>
        </w:rPr>
        <w:t xml:space="preserve"> 30 </w:t>
      </w:r>
      <w:r w:rsidRPr="001E747D">
        <w:rPr>
          <w:b/>
        </w:rPr>
        <w:t xml:space="preserve">» </w:t>
      </w:r>
      <w:r w:rsidR="00AE5285">
        <w:rPr>
          <w:b/>
        </w:rPr>
        <w:t>апреля</w:t>
      </w:r>
      <w:r w:rsidRPr="001E747D">
        <w:rPr>
          <w:b/>
        </w:rPr>
        <w:t xml:space="preserve"> 201</w:t>
      </w:r>
      <w:r w:rsidR="00D57B81" w:rsidRPr="001E747D">
        <w:rPr>
          <w:b/>
        </w:rPr>
        <w:t>5</w:t>
      </w:r>
      <w:r w:rsidRPr="001E747D">
        <w:rPr>
          <w:b/>
        </w:rPr>
        <w:t xml:space="preserve"> года</w:t>
      </w:r>
    </w:p>
    <w:p w:rsidR="00B12374" w:rsidRDefault="00B12374" w:rsidP="006E2F20">
      <w:pPr>
        <w:rPr>
          <w:color w:val="000000"/>
        </w:rPr>
      </w:pPr>
    </w:p>
    <w:p w:rsidR="006E2F20" w:rsidRPr="003A36CE" w:rsidRDefault="006E2F20" w:rsidP="00B12374">
      <w:pPr>
        <w:spacing w:after="120" w:line="360" w:lineRule="auto"/>
        <w:jc w:val="center"/>
        <w:rPr>
          <w:b/>
          <w:bCs/>
        </w:rPr>
      </w:pPr>
      <w:r w:rsidRPr="003A36CE">
        <w:rPr>
          <w:b/>
          <w:bCs/>
        </w:rPr>
        <w:t xml:space="preserve">Руководителю предприятия </w:t>
      </w:r>
    </w:p>
    <w:p w:rsidR="00077188" w:rsidRPr="003A36CE" w:rsidRDefault="004666EC" w:rsidP="00D66F99">
      <w:pPr>
        <w:autoSpaceDE w:val="0"/>
        <w:ind w:firstLine="709"/>
        <w:jc w:val="both"/>
      </w:pPr>
      <w:r w:rsidRPr="003A36CE">
        <w:t xml:space="preserve">ОАО «Славнефть-ЯНОС» приглашает Вас сделать предложение (оферту) на </w:t>
      </w:r>
      <w:r w:rsidR="00AB77A7">
        <w:rPr>
          <w:b/>
        </w:rPr>
        <w:t>выполнение проектно-изыскательских работ и ведение авторского надзора за выполнением строительно-монтажных работ в соответствии с комплексным заданием на проектирование № КЗП-Т1</w:t>
      </w:r>
      <w:r w:rsidR="006B2996">
        <w:rPr>
          <w:b/>
        </w:rPr>
        <w:t>1</w:t>
      </w:r>
      <w:r w:rsidR="00AB77A7">
        <w:rPr>
          <w:b/>
        </w:rPr>
        <w:t xml:space="preserve"> (техническое перевооружение цехов № </w:t>
      </w:r>
      <w:r w:rsidR="006B2996">
        <w:rPr>
          <w:b/>
        </w:rPr>
        <w:t>4, 5</w:t>
      </w:r>
      <w:r w:rsidR="00AB77A7">
        <w:rPr>
          <w:b/>
        </w:rPr>
        <w:t>) и Перечнем объектов для ведения авторского надзора</w:t>
      </w:r>
      <w:r w:rsidR="00077188" w:rsidRPr="003A36CE">
        <w:t>.</w:t>
      </w:r>
    </w:p>
    <w:p w:rsidR="004666EC" w:rsidRPr="003A36CE" w:rsidRDefault="004666EC" w:rsidP="00D66F99">
      <w:pPr>
        <w:autoSpaceDE w:val="0"/>
        <w:ind w:firstLine="709"/>
        <w:jc w:val="both"/>
      </w:pPr>
      <w:r w:rsidRPr="003A36CE">
        <w:t xml:space="preserve">По результатам рассмотрения предложений ОАО «Славнефть-ЯНОС» определит Контрагента, с которым будет </w:t>
      </w:r>
      <w:proofErr w:type="spellStart"/>
      <w:r w:rsidRPr="003A36CE">
        <w:t>заключен</w:t>
      </w:r>
      <w:proofErr w:type="spellEnd"/>
      <w:r w:rsidRPr="003A36CE">
        <w:t xml:space="preserve"> договор выполнени</w:t>
      </w:r>
      <w:r w:rsidR="00425A1B" w:rsidRPr="003A36CE">
        <w:t>я</w:t>
      </w:r>
      <w:r w:rsidRPr="003A36CE">
        <w:t xml:space="preserve"> вышеуказанных работ. Предпочтение при отборе будет отдано Контрагенту, предложившему наилучшие условия (наименьшая стоимость работ, соответствие сроков выполнения работ условиям, предложенным заказчиком, при соответствии требованиям ПДО к контрагенту и поставляемым услугам).</w:t>
      </w:r>
    </w:p>
    <w:p w:rsidR="004666EC" w:rsidRPr="003A36CE" w:rsidRDefault="004666EC" w:rsidP="004666EC">
      <w:pPr>
        <w:pStyle w:val="ae"/>
        <w:tabs>
          <w:tab w:val="left" w:pos="709"/>
        </w:tabs>
        <w:ind w:left="0" w:firstLine="709"/>
        <w:jc w:val="both"/>
        <w:rPr>
          <w:color w:val="FF0000"/>
        </w:rPr>
      </w:pPr>
      <w:r w:rsidRPr="003A36CE">
        <w:t>Подробное техническое задание изложено в Требованиях к предмету оферты (Приложение           № 3 к настоящему ПДО), существенные условия (стоимость, сроки выполнения работ и пр.) последующей сделки оговариваются в планируемом к заключению Договоре подряда (Приложение № 4 к настоящему ПДО).</w:t>
      </w:r>
    </w:p>
    <w:p w:rsidR="004666EC" w:rsidRPr="003A36CE" w:rsidRDefault="004666EC" w:rsidP="004666EC">
      <w:pPr>
        <w:pStyle w:val="ae"/>
        <w:tabs>
          <w:tab w:val="left" w:pos="709"/>
        </w:tabs>
        <w:ind w:left="0" w:firstLine="709"/>
        <w:jc w:val="both"/>
      </w:pPr>
      <w:r w:rsidRPr="003A36CE">
        <w:t>ОАО «Славнефть-ЯНОС» оставляет за собой право акцептовать любое из поступивших предложений, либо не акцептовать ни одно из них.</w:t>
      </w:r>
    </w:p>
    <w:p w:rsidR="00737622" w:rsidRDefault="00737622" w:rsidP="00737622">
      <w:pPr>
        <w:pStyle w:val="ae"/>
        <w:tabs>
          <w:tab w:val="left" w:pos="0"/>
        </w:tabs>
        <w:ind w:left="0" w:firstLine="708"/>
        <w:jc w:val="both"/>
      </w:pPr>
      <w:r>
        <w:t xml:space="preserve">Отбор проводится в два этапа: оценка технической части оферт и оценка коммерческой части оферт. </w:t>
      </w:r>
    </w:p>
    <w:p w:rsidR="00737622" w:rsidRPr="00407AC6" w:rsidRDefault="00737622" w:rsidP="00737622">
      <w:pPr>
        <w:ind w:firstLine="720"/>
        <w:jc w:val="both"/>
      </w:pPr>
      <w:r>
        <w:t>После этапа оценки коммерческой части</w:t>
      </w:r>
      <w:r w:rsidDel="00C325FB">
        <w:t xml:space="preserve"> </w:t>
      </w:r>
      <w:r>
        <w:t xml:space="preserve">оферт </w:t>
      </w:r>
      <w:r w:rsidRPr="00407AC6">
        <w:t xml:space="preserve">будут </w:t>
      </w:r>
      <w:r>
        <w:t>проведены коммерческие переговоры</w:t>
      </w:r>
      <w:r w:rsidRPr="00407AC6">
        <w:t xml:space="preserve">.  </w:t>
      </w:r>
    </w:p>
    <w:p w:rsidR="00FE7039" w:rsidRPr="003A36CE" w:rsidRDefault="004666EC" w:rsidP="00FE7039">
      <w:pPr>
        <w:ind w:firstLine="720"/>
        <w:jc w:val="both"/>
      </w:pPr>
      <w:r w:rsidRPr="003A36CE">
        <w:t>Оферта должна быть представлена на всю номенклатуру работ/услуг, указанных в  техническом задании.</w:t>
      </w:r>
      <w:r w:rsidR="00FE7039" w:rsidRPr="003A36CE">
        <w:t xml:space="preserve"> В случае нарушения данного условия оферта не рассматривается и в отборе не участвует.</w:t>
      </w:r>
    </w:p>
    <w:p w:rsidR="004666EC" w:rsidRPr="003A36CE" w:rsidRDefault="004666EC" w:rsidP="004666EC">
      <w:pPr>
        <w:pStyle w:val="21"/>
        <w:ind w:left="0" w:firstLine="709"/>
        <w:jc w:val="both"/>
      </w:pPr>
      <w:r w:rsidRPr="003A36CE">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подряда должно оформляться безотзывной офертой со сроком акцепта </w:t>
      </w:r>
      <w:r w:rsidRPr="003A36CE">
        <w:rPr>
          <w:b/>
        </w:rPr>
        <w:t xml:space="preserve">до </w:t>
      </w:r>
      <w:r w:rsidR="00737622">
        <w:rPr>
          <w:b/>
        </w:rPr>
        <w:t>3</w:t>
      </w:r>
      <w:r w:rsidR="00E92C93">
        <w:rPr>
          <w:b/>
        </w:rPr>
        <w:t>0</w:t>
      </w:r>
      <w:r w:rsidRPr="003A36CE">
        <w:rPr>
          <w:b/>
        </w:rPr>
        <w:t xml:space="preserve"> </w:t>
      </w:r>
      <w:r w:rsidR="005E6073">
        <w:rPr>
          <w:b/>
        </w:rPr>
        <w:t>июн</w:t>
      </w:r>
      <w:r w:rsidR="00292D65" w:rsidRPr="003A36CE">
        <w:rPr>
          <w:b/>
        </w:rPr>
        <w:t>я</w:t>
      </w:r>
      <w:r w:rsidRPr="003A36CE">
        <w:rPr>
          <w:b/>
        </w:rPr>
        <w:t xml:space="preserve"> 201</w:t>
      </w:r>
      <w:r w:rsidR="00F44C3E" w:rsidRPr="003A36CE">
        <w:rPr>
          <w:b/>
        </w:rPr>
        <w:t>5</w:t>
      </w:r>
      <w:r w:rsidRPr="003A36CE">
        <w:rPr>
          <w:b/>
        </w:rPr>
        <w:t xml:space="preserve"> г.</w:t>
      </w:r>
      <w:r w:rsidRPr="003A36CE">
        <w:t xml:space="preserve"> включительно, соответствовать всем условиям, указанным в настоящем сообщении.</w:t>
      </w:r>
    </w:p>
    <w:p w:rsidR="0087799E" w:rsidRPr="003A36CE" w:rsidRDefault="0087799E" w:rsidP="0087799E">
      <w:pPr>
        <w:pStyle w:val="ae"/>
        <w:ind w:left="0" w:firstLine="709"/>
        <w:jc w:val="both"/>
      </w:pPr>
      <w:r w:rsidRPr="003A36CE">
        <w:t xml:space="preserve">Офертой контрагента будет считаться заполненное </w:t>
      </w:r>
      <w:r w:rsidR="002D13EA" w:rsidRPr="003A36CE">
        <w:t>Извещение о согласии делать оферту</w:t>
      </w:r>
      <w:r w:rsidR="0094205C" w:rsidRPr="003A36CE">
        <w:t xml:space="preserve"> </w:t>
      </w:r>
      <w:r w:rsidR="002D13EA" w:rsidRPr="003A36CE">
        <w:t xml:space="preserve">(Приложение №1 к настоящему ПДО) </w:t>
      </w:r>
      <w:r w:rsidRPr="003A36CE">
        <w:t>с нижеуказанным комплектом документов:</w:t>
      </w:r>
    </w:p>
    <w:p w:rsidR="00933D87" w:rsidRPr="003A6DEF" w:rsidRDefault="00933D87" w:rsidP="00933D87">
      <w:pPr>
        <w:numPr>
          <w:ilvl w:val="0"/>
          <w:numId w:val="8"/>
        </w:numPr>
        <w:autoSpaceDE w:val="0"/>
        <w:jc w:val="both"/>
        <w:rPr>
          <w:iCs/>
        </w:rPr>
      </w:pPr>
      <w:r w:rsidRPr="003A6DEF">
        <w:t>Предложение о заключении договора (безотзывная оферта) (Приложение №2 к настоящему ПДО)</w:t>
      </w:r>
      <w:r>
        <w:t>;</w:t>
      </w:r>
    </w:p>
    <w:p w:rsidR="00933D87" w:rsidRPr="003A6DEF" w:rsidRDefault="00933D87" w:rsidP="00933D87">
      <w:pPr>
        <w:numPr>
          <w:ilvl w:val="0"/>
          <w:numId w:val="8"/>
        </w:numPr>
        <w:autoSpaceDE w:val="0"/>
        <w:jc w:val="both"/>
        <w:rPr>
          <w:iCs/>
        </w:rPr>
      </w:pPr>
      <w:r w:rsidRPr="003A6DEF">
        <w:t xml:space="preserve">Договор подряда (Приложение №4 к настоящему ПДО), подписанный и </w:t>
      </w:r>
      <w:proofErr w:type="spellStart"/>
      <w:r w:rsidRPr="003A6DEF">
        <w:t>скрепленный</w:t>
      </w:r>
      <w:proofErr w:type="spellEnd"/>
      <w:r w:rsidRPr="003A6DEF">
        <w:t xml:space="preserve"> печатью организации в редакции Заказчика, в 2 (двух) экземплярах;</w:t>
      </w:r>
    </w:p>
    <w:p w:rsidR="00933D87" w:rsidRPr="00366A02" w:rsidRDefault="00933D87" w:rsidP="00933D87">
      <w:pPr>
        <w:numPr>
          <w:ilvl w:val="0"/>
          <w:numId w:val="8"/>
        </w:numPr>
        <w:autoSpaceDE w:val="0"/>
        <w:jc w:val="both"/>
        <w:rPr>
          <w:iCs/>
        </w:rPr>
      </w:pPr>
      <w:r w:rsidRPr="00366A02">
        <w:t>Календарный план</w:t>
      </w:r>
      <w:r w:rsidRPr="003A6DEF">
        <w:t xml:space="preserve"> (Приложение №</w:t>
      </w:r>
      <w:r w:rsidRPr="00366A02">
        <w:t xml:space="preserve"> 2</w:t>
      </w:r>
      <w:r w:rsidRPr="003A6DEF">
        <w:t xml:space="preserve"> к Договору подряда), подписанный и </w:t>
      </w:r>
      <w:proofErr w:type="spellStart"/>
      <w:r w:rsidRPr="003A6DEF">
        <w:t>скрепленный</w:t>
      </w:r>
      <w:proofErr w:type="spellEnd"/>
      <w:r w:rsidRPr="003A6DEF">
        <w:t xml:space="preserve"> печатью организации в редакции Заказчика в 2-х экземплярах;</w:t>
      </w:r>
    </w:p>
    <w:p w:rsidR="00933D87" w:rsidRPr="00366A02" w:rsidRDefault="00933D87" w:rsidP="00933D87">
      <w:pPr>
        <w:numPr>
          <w:ilvl w:val="0"/>
          <w:numId w:val="8"/>
        </w:numPr>
        <w:autoSpaceDE w:val="0"/>
        <w:jc w:val="both"/>
        <w:rPr>
          <w:iCs/>
        </w:rPr>
      </w:pPr>
      <w:r>
        <w:t xml:space="preserve">Смета на выполнение работ </w:t>
      </w:r>
      <w:r w:rsidRPr="00A90951">
        <w:t xml:space="preserve">(Приложение № </w:t>
      </w:r>
      <w:r>
        <w:t>3</w:t>
      </w:r>
      <w:r w:rsidRPr="00A90951">
        <w:t xml:space="preserve"> к Договору подряда)</w:t>
      </w:r>
      <w:r>
        <w:t xml:space="preserve"> с указанием всех видов работ, в соответствии с заданием на проектирование, а также применяемых </w:t>
      </w:r>
      <w:proofErr w:type="spellStart"/>
      <w:r>
        <w:t>расчетных</w:t>
      </w:r>
      <w:proofErr w:type="spellEnd"/>
      <w:r>
        <w:t xml:space="preserve"> коэффициентов</w:t>
      </w:r>
      <w:r w:rsidRPr="00366A02">
        <w:t xml:space="preserve"> в 2-х экземплярах</w:t>
      </w:r>
      <w:r>
        <w:t>;</w:t>
      </w:r>
    </w:p>
    <w:p w:rsidR="00933D87" w:rsidRDefault="00933D87" w:rsidP="00933D87">
      <w:pPr>
        <w:numPr>
          <w:ilvl w:val="0"/>
          <w:numId w:val="8"/>
        </w:numPr>
        <w:autoSpaceDE w:val="0"/>
        <w:jc w:val="both"/>
        <w:rPr>
          <w:iCs/>
        </w:rPr>
      </w:pPr>
      <w:r w:rsidRPr="00366A02">
        <w:rPr>
          <w:iCs/>
        </w:rPr>
        <w:t xml:space="preserve">Смета на выполнение работ с указанием всех видов работ, в соответствии с заданием на проектирование, а также применяемых </w:t>
      </w:r>
      <w:proofErr w:type="spellStart"/>
      <w:r w:rsidRPr="00366A02">
        <w:rPr>
          <w:iCs/>
        </w:rPr>
        <w:t>расчетных</w:t>
      </w:r>
      <w:proofErr w:type="spellEnd"/>
      <w:r w:rsidRPr="00366A02">
        <w:rPr>
          <w:iCs/>
        </w:rPr>
        <w:t xml:space="preserve"> коэффициентов</w:t>
      </w:r>
      <w:r>
        <w:rPr>
          <w:iCs/>
        </w:rPr>
        <w:t xml:space="preserve"> (без стоимости)</w:t>
      </w:r>
      <w:r w:rsidRPr="00366A02">
        <w:rPr>
          <w:iCs/>
        </w:rPr>
        <w:t>;</w:t>
      </w:r>
    </w:p>
    <w:p w:rsidR="00933D87" w:rsidRDefault="00933D87" w:rsidP="00933D87">
      <w:pPr>
        <w:numPr>
          <w:ilvl w:val="0"/>
          <w:numId w:val="8"/>
        </w:numPr>
        <w:autoSpaceDE w:val="0"/>
        <w:jc w:val="both"/>
        <w:rPr>
          <w:iCs/>
        </w:rPr>
      </w:pPr>
      <w:r>
        <w:rPr>
          <w:iCs/>
        </w:rPr>
        <w:t xml:space="preserve">Форма </w:t>
      </w:r>
      <w:proofErr w:type="spellStart"/>
      <w:r>
        <w:rPr>
          <w:iCs/>
        </w:rPr>
        <w:t>отчета</w:t>
      </w:r>
      <w:proofErr w:type="spellEnd"/>
      <w:r>
        <w:rPr>
          <w:iCs/>
        </w:rPr>
        <w:t xml:space="preserve"> о ходе выполнения проектных работ </w:t>
      </w:r>
      <w:r w:rsidRPr="00366A02">
        <w:rPr>
          <w:iCs/>
        </w:rPr>
        <w:t>в 2-х экземплярах</w:t>
      </w:r>
      <w:r w:rsidR="00177F5D">
        <w:rPr>
          <w:iCs/>
        </w:rPr>
        <w:t xml:space="preserve"> </w:t>
      </w:r>
      <w:r w:rsidR="00177F5D" w:rsidRPr="00177F5D">
        <w:rPr>
          <w:iCs/>
        </w:rPr>
        <w:t xml:space="preserve">(Приложение № </w:t>
      </w:r>
      <w:r w:rsidR="00177F5D">
        <w:rPr>
          <w:iCs/>
        </w:rPr>
        <w:t>4</w:t>
      </w:r>
      <w:r w:rsidR="00177F5D" w:rsidRPr="00177F5D">
        <w:rPr>
          <w:iCs/>
        </w:rPr>
        <w:t xml:space="preserve"> к Договору подряда)</w:t>
      </w:r>
      <w:r>
        <w:rPr>
          <w:iCs/>
        </w:rPr>
        <w:t>;</w:t>
      </w:r>
    </w:p>
    <w:p w:rsidR="00933D87" w:rsidRDefault="00933D87" w:rsidP="00933D87">
      <w:pPr>
        <w:numPr>
          <w:ilvl w:val="0"/>
          <w:numId w:val="8"/>
        </w:numPr>
        <w:autoSpaceDE w:val="0"/>
        <w:jc w:val="both"/>
        <w:rPr>
          <w:iCs/>
        </w:rPr>
      </w:pPr>
      <w:proofErr w:type="gramStart"/>
      <w:r>
        <w:rPr>
          <w:iCs/>
        </w:rPr>
        <w:t>Состав и содержание раздела рабочего проекта по автоматизации (Приложение  № 5 к</w:t>
      </w:r>
      <w:proofErr w:type="gramEnd"/>
      <w:r>
        <w:rPr>
          <w:iCs/>
        </w:rPr>
        <w:t xml:space="preserve"> </w:t>
      </w:r>
      <w:proofErr w:type="gramStart"/>
      <w:r>
        <w:rPr>
          <w:iCs/>
        </w:rPr>
        <w:t>Договору подряда),</w:t>
      </w:r>
      <w:r w:rsidRPr="004C3178">
        <w:t xml:space="preserve"> </w:t>
      </w:r>
      <w:r w:rsidRPr="004C3178">
        <w:rPr>
          <w:iCs/>
        </w:rPr>
        <w:t>в 2-х экземплярах</w:t>
      </w:r>
      <w:r>
        <w:rPr>
          <w:iCs/>
        </w:rPr>
        <w:t>;</w:t>
      </w:r>
      <w:proofErr w:type="gramEnd"/>
    </w:p>
    <w:p w:rsidR="00933D87" w:rsidRDefault="00933D87" w:rsidP="00933D87">
      <w:pPr>
        <w:numPr>
          <w:ilvl w:val="0"/>
          <w:numId w:val="8"/>
        </w:numPr>
        <w:jc w:val="both"/>
        <w:rPr>
          <w:iCs/>
        </w:rPr>
      </w:pPr>
      <w:r>
        <w:rPr>
          <w:iCs/>
        </w:rPr>
        <w:lastRenderedPageBreak/>
        <w:t xml:space="preserve">Требования к передаче документации </w:t>
      </w:r>
      <w:r w:rsidRPr="004C3178">
        <w:rPr>
          <w:iCs/>
        </w:rPr>
        <w:t xml:space="preserve">(Приложение  № </w:t>
      </w:r>
      <w:r>
        <w:rPr>
          <w:iCs/>
        </w:rPr>
        <w:t>6</w:t>
      </w:r>
      <w:r w:rsidRPr="004C3178">
        <w:rPr>
          <w:iCs/>
        </w:rPr>
        <w:t xml:space="preserve"> к Договору подряда), в 2-х экземплярах;</w:t>
      </w:r>
    </w:p>
    <w:p w:rsidR="00933D87" w:rsidRPr="003A6DEF" w:rsidRDefault="00933D87" w:rsidP="00933D87">
      <w:pPr>
        <w:numPr>
          <w:ilvl w:val="0"/>
          <w:numId w:val="8"/>
        </w:numPr>
        <w:jc w:val="both"/>
        <w:rPr>
          <w:iCs/>
        </w:rPr>
      </w:pPr>
      <w:r>
        <w:rPr>
          <w:iCs/>
        </w:rPr>
        <w:t xml:space="preserve">Обязательства Подрядчика по ведению авторского надзора </w:t>
      </w:r>
      <w:r w:rsidRPr="004C3178">
        <w:rPr>
          <w:iCs/>
        </w:rPr>
        <w:t xml:space="preserve">(Приложение  № </w:t>
      </w:r>
      <w:r>
        <w:rPr>
          <w:iCs/>
        </w:rPr>
        <w:t>7</w:t>
      </w:r>
      <w:r w:rsidRPr="004C3178">
        <w:rPr>
          <w:iCs/>
        </w:rPr>
        <w:t xml:space="preserve"> к Договору подряда), в 2-х экземплярах;</w:t>
      </w:r>
    </w:p>
    <w:p w:rsidR="00933D87" w:rsidRPr="003A6DEF" w:rsidRDefault="00933D87" w:rsidP="00933D87">
      <w:pPr>
        <w:numPr>
          <w:ilvl w:val="0"/>
          <w:numId w:val="8"/>
        </w:numPr>
        <w:autoSpaceDE w:val="0"/>
        <w:jc w:val="both"/>
      </w:pPr>
      <w:proofErr w:type="gramStart"/>
      <w:r w:rsidRPr="003A6DEF">
        <w:t xml:space="preserve">Справка о </w:t>
      </w:r>
      <w:proofErr w:type="spellStart"/>
      <w:r w:rsidRPr="003A6DEF">
        <w:t>заключенных</w:t>
      </w:r>
      <w:proofErr w:type="spellEnd"/>
      <w:r w:rsidRPr="003A6DEF">
        <w:t xml:space="preserve"> и выполненных договорах за последние </w:t>
      </w:r>
      <w:r>
        <w:t>3 года</w:t>
      </w:r>
      <w:r w:rsidRPr="003A6DEF">
        <w:t xml:space="preserve">, аналогичных по </w:t>
      </w:r>
      <w:proofErr w:type="spellStart"/>
      <w:r w:rsidRPr="003A6DEF">
        <w:t>объему</w:t>
      </w:r>
      <w:proofErr w:type="spellEnd"/>
      <w:r w:rsidRPr="003A6DEF">
        <w:t xml:space="preserve">, срокам, составу и прочим характеристикам тем, которые указаны в Требованиях к предмету оферты, за подписью руководителя организации и </w:t>
      </w:r>
      <w:proofErr w:type="spellStart"/>
      <w:r w:rsidRPr="003A6DEF">
        <w:t>скрепленная</w:t>
      </w:r>
      <w:proofErr w:type="spellEnd"/>
      <w:r w:rsidRPr="003A6DEF">
        <w:t xml:space="preserve"> печатью организации</w:t>
      </w:r>
      <w:r w:rsidRPr="003A6DEF">
        <w:rPr>
          <w:iCs/>
        </w:rPr>
        <w:t xml:space="preserve"> (Приложение №</w:t>
      </w:r>
      <w:r w:rsidRPr="00C4128A">
        <w:rPr>
          <w:iCs/>
        </w:rPr>
        <w:t xml:space="preserve"> </w:t>
      </w:r>
      <w:r w:rsidRPr="003A6DEF">
        <w:rPr>
          <w:iCs/>
        </w:rPr>
        <w:t>5 к настоящему ПДО)</w:t>
      </w:r>
      <w:r w:rsidRPr="003A6DEF">
        <w:t>;</w:t>
      </w:r>
      <w:proofErr w:type="gramEnd"/>
    </w:p>
    <w:p w:rsidR="00933D87" w:rsidRPr="003A6DEF" w:rsidRDefault="00933D87" w:rsidP="00933D87">
      <w:pPr>
        <w:numPr>
          <w:ilvl w:val="0"/>
          <w:numId w:val="8"/>
        </w:numPr>
        <w:autoSpaceDE w:val="0"/>
        <w:jc w:val="both"/>
      </w:pPr>
      <w:proofErr w:type="gramStart"/>
      <w:r w:rsidRPr="003A6DEF">
        <w:t>Справка о наличии кадровых ресурсов</w:t>
      </w:r>
      <w:r>
        <w:t>, планируемых к привлечению для выполнения</w:t>
      </w:r>
      <w:r w:rsidRPr="003A6DEF">
        <w:t xml:space="preserve"> работ по предмету закупки, с указанием областей аттестации в области промышленной безопасности, </w:t>
      </w:r>
      <w:proofErr w:type="spellStart"/>
      <w:r w:rsidRPr="003A6DEF">
        <w:t>проведенного</w:t>
      </w:r>
      <w:proofErr w:type="spellEnd"/>
      <w:r w:rsidRPr="003A6DEF">
        <w:t xml:space="preserve"> обучения работе с ПО, а также выполняемых разделов проекта, за подписью руководителя организации и </w:t>
      </w:r>
      <w:proofErr w:type="spellStart"/>
      <w:r w:rsidRPr="003A6DEF">
        <w:t>скрепленная</w:t>
      </w:r>
      <w:proofErr w:type="spellEnd"/>
      <w:r w:rsidRPr="003A6DEF">
        <w:t xml:space="preserve"> печатью организации</w:t>
      </w:r>
      <w:r w:rsidRPr="003A6DEF">
        <w:rPr>
          <w:iCs/>
        </w:rPr>
        <w:t xml:space="preserve"> (Приложение №</w:t>
      </w:r>
      <w:r>
        <w:rPr>
          <w:iCs/>
        </w:rPr>
        <w:t xml:space="preserve"> </w:t>
      </w:r>
      <w:r w:rsidRPr="003A6DEF">
        <w:rPr>
          <w:iCs/>
        </w:rPr>
        <w:t>6 к настоящему ПДО)</w:t>
      </w:r>
      <w:r w:rsidRPr="003A6DEF">
        <w:t>;</w:t>
      </w:r>
      <w:proofErr w:type="gramEnd"/>
    </w:p>
    <w:p w:rsidR="00933D87" w:rsidRDefault="00933D87" w:rsidP="00933D87">
      <w:pPr>
        <w:numPr>
          <w:ilvl w:val="0"/>
          <w:numId w:val="8"/>
        </w:numPr>
        <w:autoSpaceDE w:val="0"/>
        <w:jc w:val="both"/>
        <w:rPr>
          <w:kern w:val="1"/>
          <w:lang w:eastAsia="ar-SA"/>
        </w:rPr>
      </w:pPr>
      <w:r w:rsidRPr="003A6DEF">
        <w:rPr>
          <w:kern w:val="1"/>
          <w:lang w:eastAsia="ar-SA"/>
        </w:rPr>
        <w:t xml:space="preserve">Справка (в свободной форме)  о среднегодовом обороте контрагента за последние 3 года, на основании финансовой </w:t>
      </w:r>
      <w:proofErr w:type="spellStart"/>
      <w:r w:rsidRPr="003A6DEF">
        <w:rPr>
          <w:kern w:val="1"/>
          <w:lang w:eastAsia="ar-SA"/>
        </w:rPr>
        <w:t>отчетности</w:t>
      </w:r>
      <w:proofErr w:type="spellEnd"/>
      <w:r w:rsidRPr="003A6DEF">
        <w:rPr>
          <w:kern w:val="1"/>
          <w:lang w:eastAsia="ar-SA"/>
        </w:rPr>
        <w:t xml:space="preserve"> «</w:t>
      </w:r>
      <w:proofErr w:type="spellStart"/>
      <w:r w:rsidRPr="003A6DEF">
        <w:rPr>
          <w:kern w:val="1"/>
          <w:lang w:eastAsia="ar-SA"/>
        </w:rPr>
        <w:t>Отчет</w:t>
      </w:r>
      <w:proofErr w:type="spellEnd"/>
      <w:r w:rsidRPr="003A6DEF">
        <w:rPr>
          <w:kern w:val="1"/>
          <w:lang w:eastAsia="ar-SA"/>
        </w:rPr>
        <w:t xml:space="preserve"> о прибылях и убытках», за подписью руководителя организации</w:t>
      </w:r>
      <w:r w:rsidRPr="00DD2545">
        <w:t xml:space="preserve"> </w:t>
      </w:r>
      <w:r w:rsidRPr="00DD2545">
        <w:rPr>
          <w:kern w:val="1"/>
          <w:lang w:eastAsia="ar-SA"/>
        </w:rPr>
        <w:t xml:space="preserve">и </w:t>
      </w:r>
      <w:proofErr w:type="spellStart"/>
      <w:r w:rsidRPr="00DD2545">
        <w:rPr>
          <w:kern w:val="1"/>
          <w:lang w:eastAsia="ar-SA"/>
        </w:rPr>
        <w:t>скрепленная</w:t>
      </w:r>
      <w:proofErr w:type="spellEnd"/>
      <w:r w:rsidRPr="00DD2545">
        <w:rPr>
          <w:kern w:val="1"/>
          <w:lang w:eastAsia="ar-SA"/>
        </w:rPr>
        <w:t xml:space="preserve"> печатью организации</w:t>
      </w:r>
      <w:r>
        <w:rPr>
          <w:kern w:val="1"/>
          <w:lang w:eastAsia="ar-SA"/>
        </w:rPr>
        <w:t>;</w:t>
      </w:r>
    </w:p>
    <w:p w:rsidR="00933D87" w:rsidRPr="003A6DEF" w:rsidRDefault="00933D87" w:rsidP="00933D87">
      <w:pPr>
        <w:numPr>
          <w:ilvl w:val="0"/>
          <w:numId w:val="8"/>
        </w:numPr>
        <w:autoSpaceDE w:val="0"/>
        <w:jc w:val="both"/>
        <w:rPr>
          <w:kern w:val="1"/>
          <w:lang w:eastAsia="ar-SA"/>
        </w:rPr>
      </w:pPr>
      <w:r w:rsidRPr="00DD2545">
        <w:rPr>
          <w:kern w:val="1"/>
          <w:lang w:eastAsia="ar-SA"/>
        </w:rPr>
        <w:t>Заверенная копия свидетельства СРО о 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стоимость которых по одному договору не менее стоимости коммерческого предложения по предмету закупки;</w:t>
      </w:r>
    </w:p>
    <w:p w:rsidR="00933D87" w:rsidRPr="003A6DEF" w:rsidRDefault="00933D87" w:rsidP="00933D87">
      <w:pPr>
        <w:numPr>
          <w:ilvl w:val="0"/>
          <w:numId w:val="8"/>
        </w:numPr>
        <w:autoSpaceDE w:val="0"/>
        <w:jc w:val="both"/>
        <w:rPr>
          <w:kern w:val="1"/>
          <w:lang w:eastAsia="ar-SA"/>
        </w:rPr>
      </w:pPr>
      <w:r w:rsidRPr="003A6DEF">
        <w:rPr>
          <w:kern w:val="1"/>
          <w:lang w:eastAsia="ar-SA"/>
        </w:rPr>
        <w:t xml:space="preserve">Заверенная копия свидетельства системы менеджмента качества </w:t>
      </w:r>
      <w:r w:rsidRPr="003A6DEF">
        <w:rPr>
          <w:kern w:val="1"/>
          <w:lang w:val="en-US" w:eastAsia="ar-SA"/>
        </w:rPr>
        <w:t>ISO</w:t>
      </w:r>
      <w:r w:rsidRPr="003A6DEF">
        <w:rPr>
          <w:kern w:val="1"/>
          <w:lang w:eastAsia="ar-SA"/>
        </w:rPr>
        <w:t xml:space="preserve"> 9001, ИСО 9001,</w:t>
      </w:r>
    </w:p>
    <w:p w:rsidR="00933D87" w:rsidRPr="003A6DEF" w:rsidRDefault="00933D87" w:rsidP="00933D87">
      <w:pPr>
        <w:numPr>
          <w:ilvl w:val="0"/>
          <w:numId w:val="8"/>
        </w:numPr>
        <w:autoSpaceDE w:val="0"/>
        <w:jc w:val="both"/>
        <w:rPr>
          <w:kern w:val="1"/>
          <w:lang w:eastAsia="ar-SA"/>
        </w:rPr>
      </w:pPr>
      <w:r w:rsidRPr="003A6DEF">
        <w:rPr>
          <w:kern w:val="1"/>
          <w:lang w:eastAsia="ar-SA"/>
        </w:rPr>
        <w:t xml:space="preserve">Заверенная копия финансовой </w:t>
      </w:r>
      <w:proofErr w:type="spellStart"/>
      <w:r w:rsidRPr="003A6DEF">
        <w:rPr>
          <w:kern w:val="1"/>
          <w:lang w:eastAsia="ar-SA"/>
        </w:rPr>
        <w:t>отчетности</w:t>
      </w:r>
      <w:proofErr w:type="spellEnd"/>
      <w:r w:rsidRPr="003A6DEF">
        <w:rPr>
          <w:kern w:val="1"/>
          <w:lang w:eastAsia="ar-SA"/>
        </w:rPr>
        <w:t xml:space="preserve"> </w:t>
      </w:r>
      <w:r w:rsidRPr="003A6DEF">
        <w:rPr>
          <w:kern w:val="2"/>
          <w:lang w:eastAsia="ar-SA"/>
        </w:rPr>
        <w:t xml:space="preserve">«Бухгалтерский баланс» (за последний год) и заверенную копию </w:t>
      </w:r>
      <w:r w:rsidRPr="003A6DEF">
        <w:rPr>
          <w:kern w:val="1"/>
          <w:lang w:eastAsia="ar-SA"/>
        </w:rPr>
        <w:t>«</w:t>
      </w:r>
      <w:proofErr w:type="spellStart"/>
      <w:r w:rsidRPr="003A6DEF">
        <w:rPr>
          <w:kern w:val="1"/>
          <w:lang w:eastAsia="ar-SA"/>
        </w:rPr>
        <w:t>Отчета</w:t>
      </w:r>
      <w:proofErr w:type="spellEnd"/>
      <w:r w:rsidRPr="003A6DEF">
        <w:rPr>
          <w:kern w:val="1"/>
          <w:lang w:eastAsia="ar-SA"/>
        </w:rPr>
        <w:t xml:space="preserve"> о прибылях и убытках» (</w:t>
      </w:r>
      <w:proofErr w:type="gramStart"/>
      <w:r w:rsidRPr="003A6DEF">
        <w:rPr>
          <w:kern w:val="1"/>
          <w:lang w:eastAsia="ar-SA"/>
        </w:rPr>
        <w:t>за</w:t>
      </w:r>
      <w:proofErr w:type="gramEnd"/>
      <w:r w:rsidRPr="003A6DEF">
        <w:rPr>
          <w:kern w:val="1"/>
          <w:lang w:eastAsia="ar-SA"/>
        </w:rPr>
        <w:t xml:space="preserve"> последние 3 года),</w:t>
      </w:r>
    </w:p>
    <w:p w:rsidR="00933D87" w:rsidRPr="003A6DEF" w:rsidRDefault="00933D87" w:rsidP="00933D87">
      <w:pPr>
        <w:numPr>
          <w:ilvl w:val="0"/>
          <w:numId w:val="8"/>
        </w:numPr>
        <w:autoSpaceDE w:val="0"/>
        <w:jc w:val="both"/>
        <w:rPr>
          <w:kern w:val="1"/>
          <w:lang w:eastAsia="ar-SA"/>
        </w:rPr>
      </w:pPr>
      <w:r>
        <w:t>Письмо</w:t>
      </w:r>
      <w:r w:rsidRPr="003A6DEF">
        <w:t xml:space="preserve"> о согласии Контрагента на </w:t>
      </w:r>
      <w:r>
        <w:t xml:space="preserve">разработку рабочей документации с использованием системы автоматизированного проектирования (САПР) и </w:t>
      </w:r>
      <w:r w:rsidRPr="003A6DEF">
        <w:t>смет</w:t>
      </w:r>
      <w:r>
        <w:t>н</w:t>
      </w:r>
      <w:r w:rsidRPr="003A6DEF">
        <w:t xml:space="preserve">ых </w:t>
      </w:r>
      <w:proofErr w:type="spellStart"/>
      <w:r w:rsidRPr="003A6DEF">
        <w:t>расчетов</w:t>
      </w:r>
      <w:proofErr w:type="spellEnd"/>
      <w:r w:rsidRPr="003A6DEF">
        <w:t xml:space="preserve"> в программном комплексе «Смета-</w:t>
      </w:r>
      <w:proofErr w:type="spellStart"/>
      <w:r w:rsidRPr="003A6DEF">
        <w:t>Багира</w:t>
      </w:r>
      <w:proofErr w:type="spellEnd"/>
      <w:r w:rsidRPr="003A6DEF">
        <w:t>», за подписью руководителя организации</w:t>
      </w:r>
      <w:r>
        <w:t>;</w:t>
      </w:r>
    </w:p>
    <w:p w:rsidR="00933D87" w:rsidRPr="003A6DEF" w:rsidRDefault="00933D87" w:rsidP="00933D87">
      <w:pPr>
        <w:numPr>
          <w:ilvl w:val="0"/>
          <w:numId w:val="8"/>
        </w:numPr>
        <w:autoSpaceDE w:val="0"/>
        <w:jc w:val="both"/>
      </w:pPr>
      <w:r w:rsidRPr="003A6DEF">
        <w:t>Перечень аффилированных организаций (Приложение № 8 к настоящему ПДО);</w:t>
      </w:r>
    </w:p>
    <w:p w:rsidR="00933D87" w:rsidRPr="003A6DEF" w:rsidRDefault="00933D87" w:rsidP="00933D87">
      <w:pPr>
        <w:numPr>
          <w:ilvl w:val="0"/>
          <w:numId w:val="8"/>
        </w:numPr>
        <w:autoSpaceDE w:val="0"/>
        <w:jc w:val="both"/>
      </w:pPr>
      <w:r w:rsidRPr="003A6DEF">
        <w:t xml:space="preserve">Гарантийное письмо о выполнении работ собственными силами </w:t>
      </w:r>
      <w:r>
        <w:t>П</w:t>
      </w:r>
      <w:r w:rsidRPr="003A6DEF">
        <w:t>одрядчика (в указанном в ПДО процентном отношении)</w:t>
      </w:r>
      <w:r>
        <w:t>;</w:t>
      </w:r>
    </w:p>
    <w:p w:rsidR="00933D87" w:rsidRDefault="00933D87" w:rsidP="00933D87">
      <w:pPr>
        <w:numPr>
          <w:ilvl w:val="0"/>
          <w:numId w:val="8"/>
        </w:numPr>
        <w:suppressAutoHyphens/>
        <w:autoSpaceDE w:val="0"/>
        <w:jc w:val="both"/>
      </w:pPr>
      <w:r w:rsidRPr="00303178">
        <w:t>Гарантийное письмо о</w:t>
      </w:r>
      <w:r>
        <w:t xml:space="preserve"> возможности </w:t>
      </w:r>
      <w:r w:rsidRPr="00303178">
        <w:t>внепланового прибытия специалистов подрядчика (субподрядчика) на объект проектирования по письменному запросу Заказчика в течение 2-х суток</w:t>
      </w:r>
      <w:r>
        <w:t>;</w:t>
      </w:r>
    </w:p>
    <w:p w:rsidR="00933D87" w:rsidRPr="003A6DEF" w:rsidRDefault="00933D87" w:rsidP="00933D87">
      <w:pPr>
        <w:numPr>
          <w:ilvl w:val="0"/>
          <w:numId w:val="8"/>
        </w:numPr>
        <w:suppressAutoHyphens/>
        <w:autoSpaceDE w:val="0"/>
        <w:jc w:val="both"/>
      </w:pPr>
      <w:r w:rsidRPr="003A6DEF">
        <w:t xml:space="preserve">Гарантийное письмо о </w:t>
      </w:r>
      <w:r>
        <w:t>согласии с текстом договора и сроками выполнения работ.</w:t>
      </w:r>
    </w:p>
    <w:p w:rsidR="009A3437" w:rsidRPr="00E16722" w:rsidRDefault="009A3437" w:rsidP="00A30D17">
      <w:pPr>
        <w:ind w:hanging="283"/>
        <w:jc w:val="both"/>
      </w:pPr>
      <w:r w:rsidRPr="00E16722">
        <w:t xml:space="preserve">          </w:t>
      </w:r>
      <w:r w:rsidRPr="00E16722">
        <w:tab/>
      </w:r>
    </w:p>
    <w:p w:rsidR="00DE5CC2" w:rsidRPr="00E16722" w:rsidRDefault="00DE5CC2" w:rsidP="0087799E">
      <w:pPr>
        <w:pStyle w:val="37"/>
        <w:widowControl/>
        <w:spacing w:before="60" w:line="240" w:lineRule="auto"/>
        <w:ind w:left="681"/>
        <w:jc w:val="left"/>
        <w:rPr>
          <w:bCs/>
          <w:szCs w:val="24"/>
        </w:rPr>
      </w:pPr>
      <w:r w:rsidRPr="00E16722">
        <w:rPr>
          <w:bCs/>
          <w:szCs w:val="24"/>
        </w:rPr>
        <w:t>Оферта предоставляется на русском языке.</w:t>
      </w:r>
    </w:p>
    <w:p w:rsidR="001A10D1" w:rsidRPr="00E16722" w:rsidRDefault="001A10D1" w:rsidP="0087799E">
      <w:pPr>
        <w:pStyle w:val="37"/>
        <w:widowControl/>
        <w:spacing w:before="60" w:line="240" w:lineRule="auto"/>
        <w:ind w:left="681"/>
        <w:jc w:val="left"/>
        <w:rPr>
          <w:b/>
          <w:bCs/>
          <w:szCs w:val="24"/>
        </w:rPr>
      </w:pPr>
    </w:p>
    <w:p w:rsidR="0087799E" w:rsidRPr="00E16722" w:rsidRDefault="0087799E" w:rsidP="0087799E">
      <w:pPr>
        <w:pStyle w:val="37"/>
        <w:widowControl/>
        <w:spacing w:before="60" w:line="240" w:lineRule="auto"/>
        <w:ind w:left="681"/>
        <w:jc w:val="left"/>
        <w:rPr>
          <w:b/>
          <w:bCs/>
          <w:szCs w:val="24"/>
        </w:rPr>
      </w:pPr>
      <w:r w:rsidRPr="00E16722">
        <w:rPr>
          <w:b/>
          <w:bCs/>
          <w:szCs w:val="24"/>
        </w:rPr>
        <w:t xml:space="preserve">Начало </w:t>
      </w:r>
      <w:proofErr w:type="spellStart"/>
      <w:r w:rsidR="000E3711" w:rsidRPr="00E16722">
        <w:rPr>
          <w:b/>
          <w:bCs/>
          <w:szCs w:val="24"/>
        </w:rPr>
        <w:t>приема</w:t>
      </w:r>
      <w:proofErr w:type="spellEnd"/>
      <w:r w:rsidRPr="00E16722">
        <w:rPr>
          <w:b/>
          <w:bCs/>
          <w:szCs w:val="24"/>
        </w:rPr>
        <w:t xml:space="preserve"> оферт – «</w:t>
      </w:r>
      <w:r w:rsidR="00E1287A">
        <w:rPr>
          <w:b/>
          <w:bCs/>
          <w:szCs w:val="24"/>
        </w:rPr>
        <w:t xml:space="preserve"> 05 </w:t>
      </w:r>
      <w:r w:rsidRPr="00E16722">
        <w:rPr>
          <w:b/>
          <w:bCs/>
          <w:szCs w:val="24"/>
        </w:rPr>
        <w:t xml:space="preserve">» </w:t>
      </w:r>
      <w:r w:rsidR="00E1287A">
        <w:rPr>
          <w:b/>
          <w:bCs/>
          <w:szCs w:val="24"/>
        </w:rPr>
        <w:t>мая</w:t>
      </w:r>
      <w:r w:rsidRPr="00E16722">
        <w:rPr>
          <w:b/>
          <w:bCs/>
          <w:szCs w:val="24"/>
        </w:rPr>
        <w:t xml:space="preserve"> 201</w:t>
      </w:r>
      <w:r w:rsidR="00D57B81" w:rsidRPr="00E16722">
        <w:rPr>
          <w:b/>
          <w:bCs/>
          <w:szCs w:val="24"/>
        </w:rPr>
        <w:t>5</w:t>
      </w:r>
      <w:r w:rsidRPr="00E16722">
        <w:rPr>
          <w:b/>
          <w:bCs/>
          <w:szCs w:val="24"/>
        </w:rPr>
        <w:t xml:space="preserve"> года.</w:t>
      </w:r>
      <w:r w:rsidR="00437573" w:rsidRPr="00E16722">
        <w:rPr>
          <w:b/>
          <w:bCs/>
          <w:szCs w:val="24"/>
        </w:rPr>
        <w:t xml:space="preserve"> </w:t>
      </w:r>
    </w:p>
    <w:p w:rsidR="0087799E" w:rsidRPr="00E16722" w:rsidRDefault="0087799E" w:rsidP="0087799E">
      <w:pPr>
        <w:ind w:left="681"/>
        <w:rPr>
          <w:b/>
          <w:bCs/>
        </w:rPr>
      </w:pPr>
      <w:r w:rsidRPr="00E16722">
        <w:rPr>
          <w:b/>
          <w:bCs/>
        </w:rPr>
        <w:t xml:space="preserve">Окончание </w:t>
      </w:r>
      <w:proofErr w:type="spellStart"/>
      <w:r w:rsidR="000E3711" w:rsidRPr="00E16722">
        <w:rPr>
          <w:b/>
          <w:bCs/>
        </w:rPr>
        <w:t>приема</w:t>
      </w:r>
      <w:proofErr w:type="spellEnd"/>
      <w:r w:rsidRPr="00E16722">
        <w:rPr>
          <w:b/>
          <w:bCs/>
        </w:rPr>
        <w:t xml:space="preserve"> оферт –</w:t>
      </w:r>
      <w:r w:rsidR="00E1287A">
        <w:rPr>
          <w:b/>
          <w:bCs/>
        </w:rPr>
        <w:t xml:space="preserve"> 16</w:t>
      </w:r>
      <w:r w:rsidR="00DE5CC2" w:rsidRPr="00E16722">
        <w:rPr>
          <w:b/>
        </w:rPr>
        <w:t>:</w:t>
      </w:r>
      <w:r w:rsidR="00E1287A">
        <w:rPr>
          <w:b/>
        </w:rPr>
        <w:t>00</w:t>
      </w:r>
      <w:r w:rsidRPr="00E16722">
        <w:rPr>
          <w:b/>
        </w:rPr>
        <w:t xml:space="preserve"> (время московское)</w:t>
      </w:r>
      <w:r w:rsidR="008F48CB" w:rsidRPr="00E16722">
        <w:rPr>
          <w:b/>
        </w:rPr>
        <w:t xml:space="preserve"> </w:t>
      </w:r>
      <w:r w:rsidRPr="00E16722">
        <w:rPr>
          <w:b/>
        </w:rPr>
        <w:t xml:space="preserve"> </w:t>
      </w:r>
      <w:r w:rsidRPr="00E16722">
        <w:rPr>
          <w:b/>
          <w:bCs/>
        </w:rPr>
        <w:t>«</w:t>
      </w:r>
      <w:r w:rsidR="00E1287A">
        <w:rPr>
          <w:b/>
          <w:bCs/>
        </w:rPr>
        <w:t xml:space="preserve"> 18 </w:t>
      </w:r>
      <w:r w:rsidR="00DE5CC2" w:rsidRPr="00E16722">
        <w:rPr>
          <w:b/>
          <w:bCs/>
        </w:rPr>
        <w:t xml:space="preserve">» </w:t>
      </w:r>
      <w:r w:rsidR="00E1287A">
        <w:rPr>
          <w:b/>
          <w:bCs/>
        </w:rPr>
        <w:t>мая</w:t>
      </w:r>
      <w:r w:rsidR="003B60B7" w:rsidRPr="00E16722">
        <w:rPr>
          <w:b/>
          <w:bCs/>
        </w:rPr>
        <w:t xml:space="preserve"> </w:t>
      </w:r>
      <w:r w:rsidRPr="00E16722">
        <w:rPr>
          <w:b/>
          <w:bCs/>
        </w:rPr>
        <w:t>201</w:t>
      </w:r>
      <w:r w:rsidR="00D57B81" w:rsidRPr="00E16722">
        <w:rPr>
          <w:b/>
          <w:bCs/>
        </w:rPr>
        <w:t>5</w:t>
      </w:r>
      <w:r w:rsidRPr="00E16722">
        <w:rPr>
          <w:b/>
          <w:bCs/>
        </w:rPr>
        <w:t xml:space="preserve"> года.</w:t>
      </w:r>
    </w:p>
    <w:p w:rsidR="0087799E" w:rsidRPr="00E16722" w:rsidRDefault="0087799E" w:rsidP="0087799E">
      <w:pPr>
        <w:ind w:left="681"/>
        <w:rPr>
          <w:b/>
          <w:bCs/>
        </w:rPr>
      </w:pPr>
      <w:r w:rsidRPr="00E16722">
        <w:rPr>
          <w:b/>
          <w:bCs/>
        </w:rPr>
        <w:t xml:space="preserve">Срок для </w:t>
      </w:r>
      <w:r w:rsidR="000E3711" w:rsidRPr="00E16722">
        <w:rPr>
          <w:b/>
          <w:bCs/>
        </w:rPr>
        <w:t>определения</w:t>
      </w:r>
      <w:r w:rsidRPr="00E16722">
        <w:rPr>
          <w:b/>
          <w:bCs/>
        </w:rPr>
        <w:t xml:space="preserve"> оферты </w:t>
      </w:r>
      <w:r w:rsidR="000E3711" w:rsidRPr="00E16722">
        <w:rPr>
          <w:b/>
          <w:bCs/>
        </w:rPr>
        <w:t xml:space="preserve">для акцепта </w:t>
      </w:r>
      <w:r w:rsidRPr="00E16722">
        <w:rPr>
          <w:b/>
          <w:bCs/>
        </w:rPr>
        <w:t>– до «</w:t>
      </w:r>
      <w:r w:rsidR="00694F5E">
        <w:rPr>
          <w:b/>
          <w:bCs/>
        </w:rPr>
        <w:t>3</w:t>
      </w:r>
      <w:r w:rsidR="005E6073">
        <w:rPr>
          <w:b/>
          <w:bCs/>
        </w:rPr>
        <w:t>0</w:t>
      </w:r>
      <w:r w:rsidRPr="00E16722">
        <w:rPr>
          <w:b/>
          <w:bCs/>
        </w:rPr>
        <w:t xml:space="preserve">» </w:t>
      </w:r>
      <w:r w:rsidR="005E6073">
        <w:rPr>
          <w:b/>
          <w:bCs/>
        </w:rPr>
        <w:t>июн</w:t>
      </w:r>
      <w:r w:rsidR="00DB5163" w:rsidRPr="00E16722">
        <w:rPr>
          <w:b/>
          <w:bCs/>
        </w:rPr>
        <w:t>я</w:t>
      </w:r>
      <w:r w:rsidRPr="00E16722">
        <w:rPr>
          <w:b/>
          <w:bCs/>
        </w:rPr>
        <w:t xml:space="preserve"> 201</w:t>
      </w:r>
      <w:r w:rsidR="00694F5E">
        <w:rPr>
          <w:b/>
          <w:bCs/>
        </w:rPr>
        <w:t>5</w:t>
      </w:r>
      <w:r w:rsidRPr="00E16722">
        <w:rPr>
          <w:b/>
          <w:bCs/>
        </w:rPr>
        <w:t xml:space="preserve"> года</w:t>
      </w:r>
      <w:r w:rsidR="00D771E8" w:rsidRPr="00E16722">
        <w:rPr>
          <w:b/>
          <w:bCs/>
        </w:rPr>
        <w:t xml:space="preserve"> (включительно)</w:t>
      </w:r>
      <w:r w:rsidRPr="00E16722">
        <w:rPr>
          <w:b/>
          <w:bCs/>
        </w:rPr>
        <w:t>.</w:t>
      </w:r>
    </w:p>
    <w:p w:rsidR="0087799E" w:rsidRPr="00E16722" w:rsidRDefault="0087799E" w:rsidP="0087799E">
      <w:pPr>
        <w:ind w:left="681"/>
        <w:rPr>
          <w:b/>
          <w:bCs/>
        </w:rPr>
      </w:pPr>
    </w:p>
    <w:p w:rsidR="000E3711" w:rsidRPr="00E16722" w:rsidRDefault="008A23D9" w:rsidP="008A23D9">
      <w:pPr>
        <w:ind w:firstLine="681"/>
        <w:jc w:val="both"/>
        <w:rPr>
          <w:bCs/>
          <w:u w:val="single"/>
        </w:rPr>
      </w:pPr>
      <w:r w:rsidRPr="00E16722">
        <w:rPr>
          <w:bCs/>
          <w:u w:val="single"/>
        </w:rPr>
        <w:t xml:space="preserve">ОАО «Славнефть-ЯНОС» может внести  изменения в условия оферты не позднее, чем за 3 (три) рабочих дня до завершения срока окончания сбора оферт, </w:t>
      </w:r>
      <w:proofErr w:type="spellStart"/>
      <w:r w:rsidRPr="00E16722">
        <w:rPr>
          <w:bCs/>
          <w:u w:val="single"/>
        </w:rPr>
        <w:t>путем</w:t>
      </w:r>
      <w:proofErr w:type="spellEnd"/>
      <w:r w:rsidRPr="00E16722">
        <w:rPr>
          <w:bCs/>
          <w:u w:val="single"/>
        </w:rPr>
        <w:t xml:space="preserve"> выпуска изменения/дополнения к ПДО. </w:t>
      </w:r>
    </w:p>
    <w:p w:rsidR="000B66F2" w:rsidRPr="00E16722" w:rsidRDefault="000B66F2" w:rsidP="000E3711">
      <w:pPr>
        <w:ind w:firstLine="708"/>
        <w:jc w:val="both"/>
        <w:rPr>
          <w:rFonts w:cs="Arial"/>
          <w:b/>
        </w:rPr>
      </w:pPr>
    </w:p>
    <w:p w:rsidR="000E3711" w:rsidRPr="00E16722" w:rsidRDefault="000E3711" w:rsidP="000E3711">
      <w:pPr>
        <w:ind w:firstLine="708"/>
        <w:jc w:val="both"/>
        <w:rPr>
          <w:rFonts w:cs="Arial"/>
          <w:b/>
        </w:rPr>
      </w:pPr>
      <w:r w:rsidRPr="00E16722">
        <w:rPr>
          <w:rFonts w:cs="Arial"/>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3711" w:rsidRDefault="000E3711" w:rsidP="000E3711">
      <w:pPr>
        <w:ind w:firstLine="708"/>
        <w:jc w:val="both"/>
        <w:rPr>
          <w:rFonts w:cs="Arial"/>
          <w:b/>
        </w:rPr>
      </w:pPr>
      <w:r w:rsidRPr="00E16722">
        <w:rPr>
          <w:rFonts w:cs="Arial"/>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16722">
        <w:rPr>
          <w:rFonts w:cs="Arial"/>
          <w:b/>
        </w:rPr>
        <w:t>с даты получения</w:t>
      </w:r>
      <w:proofErr w:type="gramEnd"/>
      <w:r w:rsidRPr="00E16722">
        <w:rPr>
          <w:rFonts w:cs="Arial"/>
          <w:b/>
        </w:rPr>
        <w:t xml:space="preserve"> настоящего предложения, должны пройти аккредитацию в соответствии с правилами, </w:t>
      </w:r>
      <w:proofErr w:type="spellStart"/>
      <w:r w:rsidRPr="00E16722">
        <w:rPr>
          <w:rFonts w:cs="Arial"/>
          <w:b/>
        </w:rPr>
        <w:t>размещенными</w:t>
      </w:r>
      <w:proofErr w:type="spellEnd"/>
      <w:r w:rsidRPr="00E16722">
        <w:rPr>
          <w:rFonts w:cs="Arial"/>
          <w:b/>
        </w:rPr>
        <w:t xml:space="preserve"> на </w:t>
      </w:r>
      <w:hyperlink r:id="rId9" w:history="1">
        <w:r w:rsidR="00EF7B17" w:rsidRPr="00EE1634">
          <w:rPr>
            <w:rStyle w:val="afd"/>
            <w:rFonts w:cs="Arial"/>
            <w:b/>
          </w:rPr>
          <w:t>http://www.refinery.yaroslavl.su/index.php?module=tend&amp;page=stop</w:t>
        </w:r>
      </w:hyperlink>
    </w:p>
    <w:p w:rsidR="000E3711" w:rsidRPr="00E16722" w:rsidRDefault="000E3711" w:rsidP="000E3711">
      <w:pPr>
        <w:ind w:firstLine="681"/>
        <w:jc w:val="both"/>
        <w:rPr>
          <w:bCs/>
          <w:u w:val="single"/>
        </w:rPr>
      </w:pPr>
      <w:r w:rsidRPr="00E16722">
        <w:rPr>
          <w:rFonts w:cs="Arial"/>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8A23D9" w:rsidRPr="00E16722" w:rsidRDefault="008A23D9" w:rsidP="008A23D9">
      <w:pPr>
        <w:ind w:firstLine="681"/>
        <w:jc w:val="both"/>
        <w:rPr>
          <w:b/>
          <w:u w:val="single"/>
        </w:rPr>
      </w:pPr>
      <w:r w:rsidRPr="00E16722">
        <w:lastRenderedPageBreak/>
        <w:t xml:space="preserve">Документы должны быть доставлены к назначенному сроку окончания сбора оферт в </w:t>
      </w:r>
      <w:r w:rsidRPr="00E16722">
        <w:rPr>
          <w:b/>
          <w:u w:val="single"/>
        </w:rPr>
        <w:t xml:space="preserve">запечатанном конверте, </w:t>
      </w:r>
      <w:proofErr w:type="spellStart"/>
      <w:r w:rsidRPr="00E16722">
        <w:rPr>
          <w:b/>
          <w:u w:val="single"/>
        </w:rPr>
        <w:t>скрепленном</w:t>
      </w:r>
      <w:proofErr w:type="spellEnd"/>
      <w:r w:rsidRPr="00E16722">
        <w:rPr>
          <w:b/>
          <w:u w:val="single"/>
        </w:rPr>
        <w:t xml:space="preserve"> печатью Контрагента. Надпись на конверте должна содержать наименование контрагента и ссылку на настоящее сообщение по форме: «Предложение на № </w:t>
      </w:r>
      <w:r w:rsidR="00694F5E">
        <w:rPr>
          <w:b/>
          <w:u w:val="single"/>
        </w:rPr>
        <w:t>12</w:t>
      </w:r>
      <w:r w:rsidR="006B2996">
        <w:rPr>
          <w:b/>
          <w:u w:val="single"/>
        </w:rPr>
        <w:t>4</w:t>
      </w:r>
      <w:r w:rsidRPr="00E16722">
        <w:rPr>
          <w:b/>
          <w:u w:val="single"/>
        </w:rPr>
        <w:t>-КС-201</w:t>
      </w:r>
      <w:r w:rsidR="00F0248B" w:rsidRPr="00E16722">
        <w:rPr>
          <w:b/>
          <w:u w:val="single"/>
        </w:rPr>
        <w:t>5</w:t>
      </w:r>
      <w:r w:rsidRPr="00E16722">
        <w:rPr>
          <w:b/>
          <w:u w:val="single"/>
        </w:rPr>
        <w:t>».</w:t>
      </w:r>
    </w:p>
    <w:p w:rsidR="00694F5E" w:rsidRDefault="00694F5E" w:rsidP="00694F5E">
      <w:pPr>
        <w:ind w:firstLine="681"/>
        <w:jc w:val="both"/>
      </w:pPr>
      <w:r w:rsidRPr="005C5E2E">
        <w:t xml:space="preserve">Претендент </w:t>
      </w:r>
      <w:proofErr w:type="spellStart"/>
      <w:r w:rsidRPr="005C5E2E">
        <w:t>передает</w:t>
      </w:r>
      <w:proofErr w:type="spellEnd"/>
      <w:r>
        <w:t xml:space="preserve"> следующие комплекты документов:</w:t>
      </w:r>
    </w:p>
    <w:p w:rsidR="00694F5E" w:rsidRPr="00CB362B" w:rsidRDefault="00694F5E" w:rsidP="005D2F25">
      <w:pPr>
        <w:numPr>
          <w:ilvl w:val="0"/>
          <w:numId w:val="8"/>
        </w:numPr>
        <w:jc w:val="both"/>
        <w:rPr>
          <w:sz w:val="20"/>
          <w:szCs w:val="20"/>
        </w:rPr>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407AC6">
        <w:t>Приложени</w:t>
      </w:r>
      <w:r>
        <w:t>я</w:t>
      </w:r>
      <w:r w:rsidRPr="00407AC6">
        <w:t xml:space="preserve"> №</w:t>
      </w:r>
      <w:r>
        <w:t>№</w:t>
      </w:r>
      <w:r w:rsidR="003F7DD3">
        <w:t xml:space="preserve"> </w:t>
      </w:r>
      <w:r>
        <w:t xml:space="preserve">1, 5, 6, </w:t>
      </w:r>
      <w:r w:rsidRPr="003F7DD3">
        <w:t>7</w:t>
      </w:r>
      <w:r w:rsidRPr="00407AC6">
        <w:t xml:space="preserve"> к настоящему ПДО</w:t>
      </w:r>
      <w:r>
        <w:t>,</w:t>
      </w:r>
      <w:r w:rsidR="005D2F25">
        <w:t xml:space="preserve"> смета без стоимости работ, справка </w:t>
      </w:r>
      <w:r w:rsidR="005D2F25" w:rsidRPr="005D2F25">
        <w:t>о среднегодовом обороте</w:t>
      </w:r>
      <w:r w:rsidR="005D2F25">
        <w:t xml:space="preserve">, </w:t>
      </w:r>
      <w:r>
        <w:t xml:space="preserve"> копия </w:t>
      </w:r>
      <w:r w:rsidRPr="00802D8E">
        <w:t>Свидетельств</w:t>
      </w:r>
      <w:r>
        <w:t>а</w:t>
      </w:r>
      <w:r w:rsidRPr="00802D8E">
        <w:t xml:space="preserve"> о допуске к работам</w:t>
      </w:r>
      <w:r w:rsidR="00205CBF">
        <w:t>,</w:t>
      </w:r>
      <w:r w:rsidRPr="00CB362B">
        <w:t xml:space="preserve"> лицензии; </w:t>
      </w:r>
      <w:proofErr w:type="gramStart"/>
      <w:r w:rsidRPr="00CB362B">
        <w:t>аттестации</w:t>
      </w:r>
      <w:r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407AC6">
        <w:t>)</w:t>
      </w:r>
      <w:r w:rsidR="005D2F25">
        <w:t>,</w:t>
      </w:r>
      <w:r w:rsidR="005D2F25" w:rsidRPr="005D2F25">
        <w:rPr>
          <w:kern w:val="1"/>
          <w:lang w:eastAsia="ar-SA"/>
        </w:rPr>
        <w:t xml:space="preserve"> </w:t>
      </w:r>
      <w:r w:rsidR="005D2F25" w:rsidRPr="005D2F25">
        <w:t xml:space="preserve">копия свидетельства системы менеджмента качества </w:t>
      </w:r>
      <w:r w:rsidR="005D2F25" w:rsidRPr="005D2F25">
        <w:rPr>
          <w:lang w:val="en-US"/>
        </w:rPr>
        <w:t>ISO</w:t>
      </w:r>
      <w:r w:rsidR="005D2F25" w:rsidRPr="005D2F25">
        <w:t xml:space="preserve"> 9001, ИСО 9001</w:t>
      </w:r>
      <w:r w:rsidRPr="005C5E2E">
        <w:t>,</w:t>
      </w:r>
      <w:r w:rsidR="003C4BE6">
        <w:t xml:space="preserve"> копия</w:t>
      </w:r>
      <w:r w:rsidR="003C4BE6" w:rsidRPr="003C4BE6">
        <w:rPr>
          <w:kern w:val="1"/>
          <w:lang w:eastAsia="ar-SA"/>
        </w:rPr>
        <w:t xml:space="preserve"> </w:t>
      </w:r>
      <w:r w:rsidR="003C4BE6" w:rsidRPr="003C4BE6">
        <w:t xml:space="preserve">финансовой </w:t>
      </w:r>
      <w:proofErr w:type="spellStart"/>
      <w:r w:rsidR="003C4BE6" w:rsidRPr="003C4BE6">
        <w:t>отчетности</w:t>
      </w:r>
      <w:proofErr w:type="spellEnd"/>
      <w:r w:rsidR="003C4BE6">
        <w:t>, п</w:t>
      </w:r>
      <w:r w:rsidR="003C4BE6" w:rsidRPr="003C4BE6">
        <w:t xml:space="preserve">исьмо о согласии Контрагента на разработку рабочей документации с использованием системы автоматизированного проектирования (САПР) и сметных </w:t>
      </w:r>
      <w:proofErr w:type="spellStart"/>
      <w:r w:rsidR="003C4BE6" w:rsidRPr="003C4BE6">
        <w:t>расчетов</w:t>
      </w:r>
      <w:proofErr w:type="spellEnd"/>
      <w:r w:rsidR="003C4BE6" w:rsidRPr="003C4BE6">
        <w:t xml:space="preserve"> в программном комплексе «Смета-</w:t>
      </w:r>
      <w:proofErr w:type="spellStart"/>
      <w:r w:rsidR="003C4BE6" w:rsidRPr="003C4BE6">
        <w:t>Багира</w:t>
      </w:r>
      <w:proofErr w:type="spellEnd"/>
      <w:r w:rsidR="003C4BE6" w:rsidRPr="003C4BE6">
        <w:t>»</w:t>
      </w:r>
      <w:r w:rsidR="003C4BE6">
        <w:t xml:space="preserve">, </w:t>
      </w:r>
      <w:r w:rsidR="003C4BE6" w:rsidRPr="003C4BE6">
        <w:t>письмо о выполнении работ собственными силами</w:t>
      </w:r>
      <w:r w:rsidR="003C4BE6">
        <w:t>,</w:t>
      </w:r>
      <w:r w:rsidR="003C4BE6" w:rsidRPr="003C4BE6">
        <w:t xml:space="preserve"> письмо о возможности внепланового</w:t>
      </w:r>
      <w:proofErr w:type="gramEnd"/>
      <w:r w:rsidR="003C4BE6" w:rsidRPr="003C4BE6">
        <w:t xml:space="preserve"> прибытия специалистов</w:t>
      </w:r>
      <w:r w:rsidR="003C4BE6">
        <w:t xml:space="preserve">,  </w:t>
      </w:r>
      <w:r w:rsidR="003C4BE6" w:rsidRPr="003C4BE6">
        <w:t>письмо о согласии с текстом договора и сроками выполнения работ</w:t>
      </w:r>
      <w:r w:rsidR="003C4BE6">
        <w:t xml:space="preserve">, </w:t>
      </w:r>
      <w:r w:rsidRPr="005C5E2E">
        <w:t xml:space="preserve">или надлежащим образом заверенные копии, второй – копии </w:t>
      </w:r>
      <w:r>
        <w:t>всех документов конве</w:t>
      </w:r>
      <w:r w:rsidRPr="005C5E2E">
        <w:t xml:space="preserve">рта с оригиналами. </w:t>
      </w:r>
      <w:proofErr w:type="gramStart"/>
      <w:r w:rsidRPr="005C5E2E">
        <w:t>В конверт с пометкой «Оригинал</w:t>
      </w:r>
      <w:r>
        <w:t xml:space="preserve"> </w:t>
      </w:r>
      <w:r w:rsidRPr="00CB362B">
        <w:rPr>
          <w:i/>
        </w:rPr>
        <w:t>технической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отсканированными оригиналами документов</w:t>
      </w:r>
      <w:r w:rsidRPr="00BE2EA4">
        <w:t xml:space="preserve"> </w:t>
      </w:r>
      <w:r>
        <w:t xml:space="preserve">в формате </w:t>
      </w:r>
      <w:r>
        <w:rPr>
          <w:lang w:val="en-US"/>
        </w:rPr>
        <w:t>PDF</w:t>
      </w:r>
      <w:r w:rsidRPr="005C5E2E">
        <w:t xml:space="preserve"> (содержащимися в конверте</w:t>
      </w:r>
      <w:r>
        <w:t>);</w:t>
      </w:r>
      <w:proofErr w:type="gramEnd"/>
    </w:p>
    <w:p w:rsidR="00694F5E" w:rsidRDefault="00694F5E" w:rsidP="00C43E9D">
      <w:pPr>
        <w:numPr>
          <w:ilvl w:val="0"/>
          <w:numId w:val="13"/>
        </w:numPr>
        <w:tabs>
          <w:tab w:val="num" w:pos="709"/>
        </w:tabs>
        <w:ind w:left="709" w:hanging="709"/>
        <w:jc w:val="both"/>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626E91">
        <w:t>(Приложения №№</w:t>
      </w:r>
      <w:r w:rsidR="003F7DD3">
        <w:t xml:space="preserve"> </w:t>
      </w:r>
      <w:r w:rsidRPr="00626E91">
        <w:t xml:space="preserve">2, 4 </w:t>
      </w:r>
      <w:r>
        <w:t xml:space="preserve">, </w:t>
      </w:r>
      <w:r w:rsidRPr="00626E91">
        <w:t>к нас</w:t>
      </w:r>
      <w:r>
        <w:t>тоящему ПДО, Приложения №№ 2, 3</w:t>
      </w:r>
      <w:r w:rsidR="003F7DD3">
        <w:t>, 4, 5, 6, 7</w:t>
      </w:r>
      <w:r w:rsidRPr="00626E91">
        <w:t xml:space="preserve"> к Договору</w:t>
      </w:r>
      <w:r>
        <w:t xml:space="preserve"> подряда</w:t>
      </w:r>
      <w:r w:rsidRPr="00626E91">
        <w:t>),</w:t>
      </w:r>
      <w:r w:rsidRPr="005C5E2E">
        <w:t xml:space="preserve"> или надлежащим образом заверенные копии, второй – копии </w:t>
      </w:r>
      <w:r>
        <w:t>всех документов конве</w:t>
      </w:r>
      <w:r w:rsidRPr="005C5E2E">
        <w:t>рта с оригиналами. В конверт с пометкой «Оригинал</w:t>
      </w:r>
      <w:r>
        <w:t xml:space="preserve"> </w:t>
      </w:r>
      <w:r w:rsidRPr="007B223D">
        <w:rPr>
          <w:i/>
        </w:rPr>
        <w:t>коммерческой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w:t>
      </w:r>
      <w:r>
        <w:t xml:space="preserve">ванными оригиналами документов,  </w:t>
      </w:r>
      <w:r w:rsidRPr="005C5E2E">
        <w:t>содержащимися в конверте</w:t>
      </w:r>
      <w:r>
        <w:t xml:space="preserve"> (в формате </w:t>
      </w:r>
      <w:r>
        <w:rPr>
          <w:lang w:val="en-US"/>
        </w:rPr>
        <w:t>PDF</w:t>
      </w:r>
      <w:r>
        <w:t xml:space="preserve">, в том числе со сметными </w:t>
      </w:r>
      <w:proofErr w:type="spellStart"/>
      <w:r>
        <w:t>расчетами</w:t>
      </w:r>
      <w:proofErr w:type="spellEnd"/>
      <w:r>
        <w:t xml:space="preserve"> в формате </w:t>
      </w:r>
      <w:r w:rsidRPr="00626E91">
        <w:rPr>
          <w:lang w:val="en-US"/>
        </w:rPr>
        <w:t>Word</w:t>
      </w:r>
      <w:r w:rsidRPr="00D05D9D">
        <w:t xml:space="preserve"> </w:t>
      </w:r>
      <w:r>
        <w:t xml:space="preserve">или </w:t>
      </w:r>
      <w:r w:rsidRPr="00626E91">
        <w:rPr>
          <w:lang w:val="en-US"/>
        </w:rPr>
        <w:t>Excel</w:t>
      </w:r>
      <w:r w:rsidRPr="00923B33">
        <w:t>)</w:t>
      </w:r>
      <w:r w:rsidRPr="005C5E2E">
        <w:t>.</w:t>
      </w:r>
    </w:p>
    <w:p w:rsidR="00694F5E" w:rsidRDefault="00694F5E" w:rsidP="00694F5E">
      <w:pPr>
        <w:ind w:left="720"/>
        <w:jc w:val="both"/>
      </w:pPr>
      <w:r w:rsidRPr="005C5E2E">
        <w:t xml:space="preserve"> </w:t>
      </w:r>
    </w:p>
    <w:p w:rsidR="00694F5E" w:rsidRDefault="00694F5E" w:rsidP="00694F5E">
      <w:pPr>
        <w:ind w:firstLine="720"/>
        <w:jc w:val="both"/>
        <w:rPr>
          <w:b/>
          <w:u w:val="single"/>
        </w:rPr>
      </w:pPr>
      <w:r w:rsidRPr="005C5E2E">
        <w:t>Документы в конверте с пометкой «Оригинал» являются официальной офертой.</w:t>
      </w:r>
    </w:p>
    <w:p w:rsidR="004E37CF" w:rsidRPr="00E16722" w:rsidRDefault="004E37CF" w:rsidP="004E37CF">
      <w:pPr>
        <w:ind w:firstLine="681"/>
        <w:jc w:val="both"/>
      </w:pPr>
    </w:p>
    <w:p w:rsidR="004E37CF" w:rsidRPr="00E16722" w:rsidRDefault="004E37CF" w:rsidP="004E37CF">
      <w:pPr>
        <w:ind w:firstLine="681"/>
        <w:jc w:val="both"/>
      </w:pPr>
      <w:r w:rsidRPr="00E16722">
        <w:t xml:space="preserve">Конверты доставляются представителем Претендента, </w:t>
      </w:r>
      <w:proofErr w:type="gramStart"/>
      <w:r w:rsidRPr="00E16722">
        <w:t>экспресс-почтой</w:t>
      </w:r>
      <w:proofErr w:type="gramEnd"/>
      <w:r w:rsidRPr="00E16722">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E16722" w:rsidRDefault="001E2DD9" w:rsidP="004A29A1">
      <w:pPr>
        <w:pStyle w:val="1"/>
        <w:spacing w:before="120" w:after="0"/>
        <w:jc w:val="both"/>
        <w:rPr>
          <w:rFonts w:ascii="Times New Roman" w:hAnsi="Times New Roman" w:cs="Times New Roman"/>
          <w:sz w:val="24"/>
          <w:szCs w:val="24"/>
        </w:rPr>
      </w:pPr>
      <w:proofErr w:type="gramStart"/>
      <w:r w:rsidRPr="00E16722">
        <w:rPr>
          <w:rFonts w:ascii="Times New Roman" w:hAnsi="Times New Roman" w:cs="Times New Roman"/>
          <w:sz w:val="24"/>
          <w:szCs w:val="24"/>
        </w:rPr>
        <w:t xml:space="preserve">Предложения, представленные позже </w:t>
      </w:r>
      <w:r w:rsidR="00057367" w:rsidRPr="00E16722">
        <w:rPr>
          <w:rFonts w:ascii="Times New Roman" w:hAnsi="Times New Roman" w:cs="Times New Roman"/>
          <w:sz w:val="24"/>
          <w:szCs w:val="24"/>
        </w:rPr>
        <w:t>выше</w:t>
      </w:r>
      <w:r w:rsidRPr="00E16722">
        <w:rPr>
          <w:rFonts w:ascii="Times New Roman" w:hAnsi="Times New Roman" w:cs="Times New Roman"/>
          <w:sz w:val="24"/>
          <w:szCs w:val="24"/>
        </w:rPr>
        <w:t>указанного срока</w:t>
      </w:r>
      <w:r w:rsidR="004A29A1" w:rsidRPr="00E16722">
        <w:rPr>
          <w:rFonts w:ascii="Times New Roman" w:hAnsi="Times New Roman" w:cs="Times New Roman"/>
          <w:sz w:val="24"/>
          <w:szCs w:val="24"/>
        </w:rPr>
        <w:t xml:space="preserve"> </w:t>
      </w:r>
      <w:r w:rsidR="004D3F19" w:rsidRPr="00E16722">
        <w:rPr>
          <w:rFonts w:ascii="Times New Roman" w:hAnsi="Times New Roman" w:cs="Times New Roman"/>
          <w:sz w:val="24"/>
          <w:szCs w:val="24"/>
        </w:rPr>
        <w:t>к рассмотрению не принимаются</w:t>
      </w:r>
      <w:proofErr w:type="gramEnd"/>
      <w:r w:rsidR="004D3F19" w:rsidRPr="00E16722">
        <w:rPr>
          <w:rFonts w:ascii="Times New Roman" w:hAnsi="Times New Roman" w:cs="Times New Roman"/>
          <w:sz w:val="24"/>
          <w:szCs w:val="24"/>
        </w:rPr>
        <w:t>!</w:t>
      </w:r>
    </w:p>
    <w:p w:rsidR="004A29A1" w:rsidRPr="00E16722" w:rsidRDefault="004A29A1" w:rsidP="00A80684"/>
    <w:p w:rsidR="001E2DD9" w:rsidRPr="00E16722" w:rsidRDefault="006F6C78" w:rsidP="00A80684">
      <w:r w:rsidRPr="00E16722">
        <w:t>ОАО «Славнефть-ЯНОС»</w:t>
      </w:r>
      <w:r w:rsidR="001E2DD9" w:rsidRPr="00E16722">
        <w:t xml:space="preserve"> имеет право продлить срок подачи оферт.</w:t>
      </w:r>
    </w:p>
    <w:p w:rsidR="00D748C0" w:rsidRPr="00E16722"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E16722">
        <w:rPr>
          <w:rStyle w:val="afd"/>
          <w:rFonts w:ascii="Times New Roman" w:hAnsi="Times New Roman"/>
          <w:color w:val="auto"/>
          <w:u w:val="none"/>
        </w:rPr>
        <w:t xml:space="preserve">ОАО «Славнефть-ЯНОС» ответит на ваши письменные запросы, касающиеся разъяснений ПДО, полученные </w:t>
      </w:r>
      <w:r w:rsidR="00D57B81" w:rsidRPr="00E16722">
        <w:rPr>
          <w:rStyle w:val="afd"/>
          <w:rFonts w:ascii="Times New Roman" w:hAnsi="Times New Roman"/>
          <w:color w:val="auto"/>
          <w:u w:val="none"/>
        </w:rPr>
        <w:t>не позднее «</w:t>
      </w:r>
      <w:r w:rsidR="00E1287A">
        <w:rPr>
          <w:rStyle w:val="afd"/>
          <w:rFonts w:ascii="Times New Roman" w:hAnsi="Times New Roman"/>
          <w:color w:val="auto"/>
          <w:u w:val="none"/>
        </w:rPr>
        <w:t xml:space="preserve"> 14 </w:t>
      </w:r>
      <w:r w:rsidR="00D57B81" w:rsidRPr="00E16722">
        <w:rPr>
          <w:rStyle w:val="afd"/>
          <w:rFonts w:ascii="Times New Roman" w:hAnsi="Times New Roman"/>
          <w:color w:val="auto"/>
          <w:u w:val="none"/>
        </w:rPr>
        <w:t xml:space="preserve">» </w:t>
      </w:r>
      <w:r w:rsidR="00E1287A">
        <w:rPr>
          <w:rStyle w:val="afd"/>
          <w:rFonts w:ascii="Times New Roman" w:hAnsi="Times New Roman"/>
          <w:color w:val="auto"/>
          <w:u w:val="none"/>
        </w:rPr>
        <w:t>мая</w:t>
      </w:r>
      <w:r w:rsidR="00D57B81" w:rsidRPr="00E16722">
        <w:rPr>
          <w:rStyle w:val="afd"/>
          <w:rFonts w:ascii="Times New Roman" w:hAnsi="Times New Roman"/>
          <w:color w:val="auto"/>
          <w:u w:val="none"/>
        </w:rPr>
        <w:t xml:space="preserve"> 2015</w:t>
      </w:r>
      <w:r w:rsidRPr="00E16722">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w:t>
      </w:r>
      <w:proofErr w:type="spellStart"/>
      <w:r w:rsidRPr="00E16722">
        <w:rPr>
          <w:rStyle w:val="afd"/>
          <w:rFonts w:ascii="Times New Roman" w:hAnsi="Times New Roman"/>
          <w:color w:val="auto"/>
          <w:u w:val="none"/>
        </w:rPr>
        <w:t>доведен</w:t>
      </w:r>
      <w:proofErr w:type="spellEnd"/>
      <w:r w:rsidRPr="00E16722">
        <w:rPr>
          <w:rStyle w:val="afd"/>
          <w:rFonts w:ascii="Times New Roman" w:hAnsi="Times New Roman"/>
          <w:color w:val="auto"/>
          <w:u w:val="none"/>
        </w:rPr>
        <w:t xml:space="preserve"> до сведения всех получателей настоящего предложения без указания источника поступления.</w:t>
      </w:r>
    </w:p>
    <w:p w:rsidR="00294ADB" w:rsidRPr="00E16722" w:rsidRDefault="00294ADB" w:rsidP="00294ADB">
      <w:pPr>
        <w:spacing w:before="120"/>
        <w:rPr>
          <w:b/>
        </w:rPr>
      </w:pPr>
      <w:r w:rsidRPr="00E16722">
        <w:rPr>
          <w:b/>
        </w:rPr>
        <w:t xml:space="preserve">По вопросам технического характера обращаться </w:t>
      </w:r>
      <w:proofErr w:type="gramStart"/>
      <w:r w:rsidRPr="00E16722">
        <w:rPr>
          <w:b/>
        </w:rPr>
        <w:t>к</w:t>
      </w:r>
      <w:proofErr w:type="gramEnd"/>
    </w:p>
    <w:p w:rsidR="00294ADB" w:rsidRPr="00E16722" w:rsidRDefault="00294ADB" w:rsidP="00294ADB">
      <w:pPr>
        <w:spacing w:before="60"/>
        <w:rPr>
          <w:bCs/>
        </w:rPr>
      </w:pPr>
      <w:r w:rsidRPr="00E16722">
        <w:rPr>
          <w:bCs/>
        </w:rPr>
        <w:t xml:space="preserve">Специалист отдела закупки услуг ОАО "Славнефть-ЯНОС" </w:t>
      </w:r>
    </w:p>
    <w:p w:rsidR="00294ADB" w:rsidRPr="00E16722" w:rsidRDefault="00294ADB" w:rsidP="00294ADB">
      <w:pPr>
        <w:rPr>
          <w:bCs/>
        </w:rPr>
      </w:pPr>
      <w:r w:rsidRPr="00E16722">
        <w:rPr>
          <w:bCs/>
        </w:rPr>
        <w:t>Прокофьев</w:t>
      </w:r>
      <w:r w:rsidR="00E1287A">
        <w:rPr>
          <w:bCs/>
        </w:rPr>
        <w:t>а</w:t>
      </w:r>
      <w:r w:rsidRPr="00E16722">
        <w:rPr>
          <w:bCs/>
        </w:rPr>
        <w:t xml:space="preserve"> Елен</w:t>
      </w:r>
      <w:r w:rsidR="00E1287A">
        <w:rPr>
          <w:bCs/>
        </w:rPr>
        <w:t>а</w:t>
      </w:r>
      <w:r w:rsidRPr="00E16722">
        <w:rPr>
          <w:bCs/>
        </w:rPr>
        <w:t xml:space="preserve"> Геннадьевн</w:t>
      </w:r>
      <w:r w:rsidR="00E1287A">
        <w:rPr>
          <w:bCs/>
        </w:rPr>
        <w:t>а</w:t>
      </w:r>
    </w:p>
    <w:p w:rsidR="00294ADB" w:rsidRPr="00E16722" w:rsidRDefault="00294ADB" w:rsidP="00294ADB">
      <w:pPr>
        <w:rPr>
          <w:bCs/>
        </w:rPr>
      </w:pPr>
      <w:r w:rsidRPr="00E16722">
        <w:rPr>
          <w:bCs/>
        </w:rPr>
        <w:t>контактные данные: телефон (4852) 49-87-15, факс 49-93-00</w:t>
      </w:r>
    </w:p>
    <w:p w:rsidR="00E1287A" w:rsidRPr="00E1287A" w:rsidRDefault="00294ADB" w:rsidP="00294ADB">
      <w:r w:rsidRPr="00E16722">
        <w:rPr>
          <w:lang w:val="en-US"/>
        </w:rPr>
        <w:t>E-mail:</w:t>
      </w:r>
      <w:r w:rsidRPr="00E16722">
        <w:rPr>
          <w:bCs/>
          <w:lang w:val="en-US"/>
        </w:rPr>
        <w:t xml:space="preserve"> </w:t>
      </w:r>
      <w:hyperlink r:id="rId10" w:history="1">
        <w:r w:rsidRPr="00E1287A">
          <w:rPr>
            <w:rStyle w:val="afd"/>
            <w:lang w:val="en-US"/>
          </w:rPr>
          <w:t>ProkofievaEG@yanos.slavneft.ru</w:t>
        </w:r>
      </w:hyperlink>
    </w:p>
    <w:p w:rsidR="00D748C0" w:rsidRPr="00E16722" w:rsidRDefault="00D748C0" w:rsidP="00D748C0">
      <w:pPr>
        <w:spacing w:before="120"/>
        <w:rPr>
          <w:b/>
        </w:rPr>
      </w:pPr>
      <w:r w:rsidRPr="00E16722">
        <w:rPr>
          <w:b/>
        </w:rPr>
        <w:t xml:space="preserve">По вопросам организационного характера обращаться </w:t>
      </w:r>
      <w:proofErr w:type="gramStart"/>
      <w:r w:rsidRPr="00E16722">
        <w:rPr>
          <w:b/>
        </w:rPr>
        <w:t>к</w:t>
      </w:r>
      <w:proofErr w:type="gramEnd"/>
    </w:p>
    <w:p w:rsidR="00E1287A" w:rsidRPr="001B7FFC" w:rsidRDefault="00E1287A" w:rsidP="00E1287A">
      <w:pPr>
        <w:spacing w:before="60"/>
        <w:jc w:val="both"/>
      </w:pPr>
      <w:r w:rsidRPr="001B7FFC">
        <w:t>Ведущий специалист Тендерного комитета ОАО «Славнефть-ЯНОС»</w:t>
      </w:r>
    </w:p>
    <w:p w:rsidR="00E1287A" w:rsidRPr="001B7FFC" w:rsidRDefault="00E1287A" w:rsidP="00E1287A">
      <w:pPr>
        <w:jc w:val="both"/>
      </w:pPr>
      <w:r w:rsidRPr="001B7FFC">
        <w:t>Кузьменков Сергей Викторович.</w:t>
      </w:r>
    </w:p>
    <w:p w:rsidR="00E1287A" w:rsidRPr="001B7FFC" w:rsidRDefault="00E1287A" w:rsidP="00E1287A">
      <w:pPr>
        <w:jc w:val="both"/>
      </w:pPr>
      <w:r w:rsidRPr="001B7FFC">
        <w:t xml:space="preserve">Контактные данные: телефон: (4852) 49-81-14, факс: (4852) 49-93-00, </w:t>
      </w:r>
    </w:p>
    <w:p w:rsidR="00E1287A" w:rsidRPr="001B7FFC" w:rsidRDefault="00E1287A" w:rsidP="00E1287A">
      <w:pPr>
        <w:spacing w:after="120"/>
        <w:jc w:val="both"/>
        <w:rPr>
          <w:color w:val="FF0000"/>
          <w:lang w:val="en-US"/>
        </w:rPr>
      </w:pPr>
      <w:r w:rsidRPr="001B7FFC">
        <w:rPr>
          <w:lang w:val="en-US"/>
        </w:rPr>
        <w:t>E-mail:</w:t>
      </w:r>
      <w:r w:rsidRPr="001B7FFC">
        <w:rPr>
          <w:color w:val="FF0000"/>
          <w:lang w:val="en-US"/>
        </w:rPr>
        <w:t xml:space="preserve"> </w:t>
      </w:r>
      <w:hyperlink r:id="rId11" w:history="1">
        <w:r w:rsidRPr="001B7FFC">
          <w:rPr>
            <w:rStyle w:val="afd"/>
            <w:lang w:val="en-US"/>
          </w:rPr>
          <w:t>KuzmenkovSV@yanos.slavneft.ru</w:t>
        </w:r>
      </w:hyperlink>
    </w:p>
    <w:p w:rsidR="00D748C0" w:rsidRPr="00E1287A" w:rsidRDefault="00D748C0" w:rsidP="00CC7745">
      <w:pPr>
        <w:spacing w:before="60" w:after="60"/>
        <w:ind w:firstLine="567"/>
        <w:jc w:val="both"/>
        <w:rPr>
          <w:b/>
          <w:bCs/>
          <w:lang w:val="en-US"/>
        </w:rPr>
      </w:pPr>
    </w:p>
    <w:p w:rsidR="00A93D6C" w:rsidRDefault="00A93D6C" w:rsidP="00A93D6C">
      <w:pPr>
        <w:ind w:firstLine="708"/>
        <w:jc w:val="both"/>
        <w:rPr>
          <w:rFonts w:cs="Arial"/>
        </w:rPr>
      </w:pPr>
      <w:r w:rsidRPr="00E16722">
        <w:rPr>
          <w:rFonts w:cs="Arial"/>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1287A" w:rsidRPr="00EE1634">
          <w:rPr>
            <w:rStyle w:val="afd"/>
            <w:rFonts w:cs="Arial"/>
          </w:rPr>
          <w:t>http://www.refinery.yaroslavl.su/index.php?module=tend&amp;nyear=2014&amp;nmon=1</w:t>
        </w:r>
      </w:hyperlink>
    </w:p>
    <w:p w:rsidR="00A93D6C" w:rsidRPr="00E16722" w:rsidRDefault="00A93D6C" w:rsidP="00A93D6C">
      <w:pPr>
        <w:spacing w:before="60" w:after="60"/>
        <w:ind w:firstLine="567"/>
        <w:jc w:val="both"/>
        <w:rPr>
          <w:b/>
          <w:bCs/>
        </w:rPr>
      </w:pPr>
      <w:r w:rsidRPr="00E16722">
        <w:rPr>
          <w:b/>
          <w:bCs/>
        </w:rPr>
        <w:t xml:space="preserve">Внимание: настоящее предложение, ни при каких обстоятельствах не может расцениваться как публичная оферта. Соответственно, ОАО «Славнефть-ЯНОС» не </w:t>
      </w:r>
      <w:proofErr w:type="spellStart"/>
      <w:proofErr w:type="gramStart"/>
      <w:r w:rsidRPr="00E16722">
        <w:rPr>
          <w:b/>
          <w:bCs/>
        </w:rPr>
        <w:t>несет</w:t>
      </w:r>
      <w:proofErr w:type="spellEnd"/>
      <w:r w:rsidRPr="00E16722">
        <w:rPr>
          <w:b/>
          <w:bCs/>
        </w:rPr>
        <w:t xml:space="preserve"> какой бы то ни было</w:t>
      </w:r>
      <w:proofErr w:type="gramEnd"/>
      <w:r w:rsidRPr="00E16722">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Pr="00E16722" w:rsidRDefault="00A93D6C" w:rsidP="00A93D6C">
      <w:pPr>
        <w:spacing w:before="60" w:after="60"/>
        <w:ind w:firstLine="567"/>
        <w:jc w:val="both"/>
        <w:rPr>
          <w:b/>
          <w:bCs/>
        </w:rPr>
      </w:pPr>
      <w:r w:rsidRPr="00E16722">
        <w:rPr>
          <w:rFonts w:cs="Arial"/>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E16722">
        <w:rPr>
          <w:rFonts w:cs="Arial"/>
        </w:rPr>
        <w:t xml:space="preserve"> подряда</w:t>
      </w:r>
      <w:r w:rsidRPr="00E16722">
        <w:rPr>
          <w:rFonts w:cs="Arial"/>
        </w:rPr>
        <w:t xml:space="preserve"> в составе оферты необходимо направить протокол разногласий, подписанный уполномоченным представителем поставщика.</w:t>
      </w:r>
    </w:p>
    <w:p w:rsidR="00A93D6C" w:rsidRDefault="00A93D6C" w:rsidP="00A93D6C">
      <w:pPr>
        <w:pStyle w:val="af3"/>
        <w:tabs>
          <w:tab w:val="left" w:pos="709"/>
        </w:tabs>
        <w:spacing w:after="0"/>
        <w:ind w:firstLine="709"/>
        <w:jc w:val="both"/>
      </w:pPr>
      <w:r w:rsidRPr="00E16722">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E1287A" w:rsidRPr="00EE1634">
          <w:rPr>
            <w:rStyle w:val="afd"/>
            <w:lang w:val="en-US"/>
          </w:rPr>
          <w:t>hotline</w:t>
        </w:r>
        <w:r w:rsidR="00E1287A" w:rsidRPr="00EE1634">
          <w:rPr>
            <w:rStyle w:val="afd"/>
          </w:rPr>
          <w:t>@</w:t>
        </w:r>
        <w:proofErr w:type="spellStart"/>
        <w:r w:rsidR="00E1287A" w:rsidRPr="00EE1634">
          <w:rPr>
            <w:rStyle w:val="afd"/>
            <w:lang w:val="en-US"/>
          </w:rPr>
          <w:t>yanos</w:t>
        </w:r>
        <w:proofErr w:type="spellEnd"/>
        <w:r w:rsidR="00E1287A" w:rsidRPr="00EE1634">
          <w:rPr>
            <w:rStyle w:val="afd"/>
          </w:rPr>
          <w:t>.</w:t>
        </w:r>
        <w:proofErr w:type="spellStart"/>
        <w:r w:rsidR="00E1287A" w:rsidRPr="00EE1634">
          <w:rPr>
            <w:rStyle w:val="afd"/>
            <w:lang w:val="en-US"/>
          </w:rPr>
          <w:t>slavneft</w:t>
        </w:r>
        <w:proofErr w:type="spellEnd"/>
        <w:r w:rsidR="00E1287A" w:rsidRPr="00EE1634">
          <w:rPr>
            <w:rStyle w:val="afd"/>
          </w:rPr>
          <w:t>.</w:t>
        </w:r>
        <w:proofErr w:type="spellStart"/>
        <w:r w:rsidR="00E1287A" w:rsidRPr="00EE1634">
          <w:rPr>
            <w:rStyle w:val="afd"/>
            <w:lang w:val="en-US"/>
          </w:rPr>
          <w:t>ru</w:t>
        </w:r>
        <w:proofErr w:type="spellEnd"/>
      </w:hyperlink>
    </w:p>
    <w:p w:rsidR="00E1287A" w:rsidRPr="00E16722" w:rsidRDefault="00E1287A" w:rsidP="00A93D6C">
      <w:pPr>
        <w:pStyle w:val="af3"/>
        <w:tabs>
          <w:tab w:val="left" w:pos="709"/>
        </w:tabs>
        <w:spacing w:after="0"/>
        <w:ind w:firstLine="709"/>
        <w:jc w:val="both"/>
      </w:pPr>
    </w:p>
    <w:p w:rsidR="00A93D6C" w:rsidRPr="00E16722" w:rsidRDefault="00A93D6C" w:rsidP="00A93D6C">
      <w:pPr>
        <w:jc w:val="right"/>
        <w:rPr>
          <w:b/>
          <w:bCs/>
        </w:rPr>
      </w:pPr>
    </w:p>
    <w:p w:rsidR="00A93D6C" w:rsidRPr="00E16722" w:rsidRDefault="00A93D6C" w:rsidP="00A93D6C">
      <w:pPr>
        <w:rPr>
          <w:rFonts w:cs="Arial"/>
          <w:b/>
          <w:szCs w:val="22"/>
        </w:rPr>
      </w:pPr>
    </w:p>
    <w:p w:rsidR="00A93D6C" w:rsidRPr="00E16722" w:rsidRDefault="00A93D6C" w:rsidP="00A93D6C">
      <w:pPr>
        <w:rPr>
          <w:rFonts w:cs="Arial"/>
          <w:b/>
          <w:szCs w:val="22"/>
        </w:rPr>
      </w:pPr>
    </w:p>
    <w:p w:rsidR="00A93D6C" w:rsidRPr="00E16722" w:rsidRDefault="00A93D6C" w:rsidP="00A93D6C">
      <w:pPr>
        <w:rPr>
          <w:rFonts w:cs="Arial"/>
          <w:b/>
          <w:szCs w:val="22"/>
        </w:rPr>
      </w:pPr>
      <w:r w:rsidRPr="00E16722">
        <w:rPr>
          <w:rFonts w:cs="Arial"/>
          <w:b/>
          <w:szCs w:val="22"/>
        </w:rPr>
        <w:t>Директор по снабжению</w:t>
      </w:r>
      <w:r w:rsidRPr="00E16722">
        <w:rPr>
          <w:rFonts w:cs="Arial"/>
          <w:b/>
          <w:szCs w:val="22"/>
        </w:rPr>
        <w:tab/>
        <w:t xml:space="preserve">                                   ____________________ В.Ф. Желязков</w:t>
      </w:r>
    </w:p>
    <w:p w:rsidR="00A93D6C" w:rsidRPr="00E16722" w:rsidRDefault="00A93D6C" w:rsidP="00A93D6C">
      <w:pPr>
        <w:ind w:left="4956" w:firstLine="708"/>
        <w:jc w:val="both"/>
        <w:rPr>
          <w:rFonts w:cs="Arial"/>
          <w:b/>
          <w:sz w:val="18"/>
          <w:szCs w:val="22"/>
        </w:rPr>
      </w:pPr>
    </w:p>
    <w:p w:rsidR="00A93D6C" w:rsidRPr="00E16722" w:rsidRDefault="00A93D6C" w:rsidP="00A93D6C">
      <w:pPr>
        <w:ind w:left="4956" w:firstLine="708"/>
        <w:jc w:val="both"/>
        <w:rPr>
          <w:b/>
        </w:rPr>
      </w:pPr>
      <w:r w:rsidRPr="00E16722">
        <w:rPr>
          <w:rFonts w:cs="Arial"/>
          <w:b/>
          <w:sz w:val="18"/>
          <w:szCs w:val="22"/>
        </w:rPr>
        <w:tab/>
      </w:r>
      <w:r w:rsidRPr="00E16722">
        <w:rPr>
          <w:rFonts w:cs="Arial"/>
          <w:b/>
          <w:sz w:val="18"/>
          <w:szCs w:val="22"/>
        </w:rPr>
        <w:tab/>
      </w:r>
    </w:p>
    <w:p w:rsidR="00A93D6C" w:rsidRPr="00E16722" w:rsidRDefault="00A93D6C" w:rsidP="00A93D6C">
      <w:pPr>
        <w:rPr>
          <w:rFonts w:cs="Arial"/>
          <w:b/>
          <w:szCs w:val="22"/>
        </w:rPr>
      </w:pPr>
    </w:p>
    <w:p w:rsidR="00A93D6C" w:rsidRPr="00E16722" w:rsidRDefault="00A93D6C" w:rsidP="00A93D6C">
      <w:pPr>
        <w:rPr>
          <w:rFonts w:cs="Arial"/>
          <w:b/>
          <w:szCs w:val="22"/>
        </w:rPr>
      </w:pPr>
      <w:r w:rsidRPr="00E16722">
        <w:rPr>
          <w:rFonts w:cs="Arial"/>
          <w:b/>
          <w:szCs w:val="22"/>
        </w:rPr>
        <w:t xml:space="preserve">Руководитель Тендерного комитета </w:t>
      </w:r>
      <w:r w:rsidRPr="00E16722">
        <w:rPr>
          <w:rFonts w:cs="Arial"/>
          <w:b/>
          <w:szCs w:val="22"/>
        </w:rPr>
        <w:tab/>
      </w:r>
      <w:r w:rsidRPr="00E16722">
        <w:rPr>
          <w:rFonts w:cs="Arial"/>
          <w:b/>
          <w:szCs w:val="22"/>
        </w:rPr>
        <w:tab/>
        <w:t>____________________ М.В. Королев</w:t>
      </w:r>
    </w:p>
    <w:p w:rsidR="0076738B" w:rsidRPr="00E16722" w:rsidRDefault="0076738B" w:rsidP="00035818">
      <w:pPr>
        <w:jc w:val="right"/>
        <w:rPr>
          <w:b/>
          <w:bCs/>
        </w:rPr>
      </w:pPr>
    </w:p>
    <w:p w:rsidR="0076738B" w:rsidRPr="00E16722" w:rsidRDefault="0076738B" w:rsidP="00035818">
      <w:pPr>
        <w:jc w:val="right"/>
        <w:rPr>
          <w:b/>
          <w:bCs/>
        </w:rPr>
      </w:pPr>
      <w:bookmarkStart w:id="0" w:name="_GoBack"/>
      <w:bookmarkEnd w:id="0"/>
    </w:p>
    <w:sectPr w:rsidR="0076738B" w:rsidRPr="00E16722" w:rsidSect="003B6F86">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87A" w:rsidRDefault="00E1287A">
      <w:r>
        <w:separator/>
      </w:r>
    </w:p>
  </w:endnote>
  <w:endnote w:type="continuationSeparator" w:id="0">
    <w:p w:rsidR="00E1287A" w:rsidRDefault="00E12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87A" w:rsidRDefault="00E1287A">
      <w:r>
        <w:separator/>
      </w:r>
    </w:p>
  </w:footnote>
  <w:footnote w:type="continuationSeparator" w:id="0">
    <w:p w:rsidR="00E1287A" w:rsidRDefault="00E128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A97455"/>
    <w:multiLevelType w:val="hybridMultilevel"/>
    <w:tmpl w:val="4E1CF5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9">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nsid w:val="67405B33"/>
    <w:multiLevelType w:val="hybridMultilevel"/>
    <w:tmpl w:val="F5102E94"/>
    <w:lvl w:ilvl="0" w:tplc="6BB21EE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6"/>
  </w:num>
  <w:num w:numId="2">
    <w:abstractNumId w:val="18"/>
  </w:num>
  <w:num w:numId="3">
    <w:abstractNumId w:val="17"/>
  </w:num>
  <w:num w:numId="4">
    <w:abstractNumId w:val="21"/>
  </w:num>
  <w:num w:numId="5">
    <w:abstractNumId w:val="1"/>
  </w:num>
  <w:num w:numId="6">
    <w:abstractNumId w:val="30"/>
  </w:num>
  <w:num w:numId="7">
    <w:abstractNumId w:val="10"/>
  </w:num>
  <w:num w:numId="8">
    <w:abstractNumId w:val="2"/>
  </w:num>
  <w:num w:numId="9">
    <w:abstractNumId w:val="15"/>
  </w:num>
  <w:num w:numId="10">
    <w:abstractNumId w:val="14"/>
  </w:num>
  <w:num w:numId="11">
    <w:abstractNumId w:val="22"/>
  </w:num>
  <w:num w:numId="12">
    <w:abstractNumId w:val="23"/>
  </w:num>
  <w:num w:numId="13">
    <w:abstractNumId w:val="8"/>
  </w:num>
  <w:num w:numId="14">
    <w:abstractNumId w:val="29"/>
  </w:num>
  <w:num w:numId="15">
    <w:abstractNumId w:val="20"/>
  </w:num>
  <w:num w:numId="16">
    <w:abstractNumId w:val="32"/>
  </w:num>
  <w:num w:numId="17">
    <w:abstractNumId w:val="24"/>
  </w:num>
  <w:num w:numId="18">
    <w:abstractNumId w:val="11"/>
  </w:num>
  <w:num w:numId="19">
    <w:abstractNumId w:val="12"/>
  </w:num>
  <w:num w:numId="20">
    <w:abstractNumId w:val="0"/>
  </w:num>
  <w:num w:numId="21">
    <w:abstractNumId w:val="3"/>
  </w:num>
  <w:num w:numId="22">
    <w:abstractNumId w:val="4"/>
  </w:num>
  <w:num w:numId="23">
    <w:abstractNumId w:val="9"/>
  </w:num>
  <w:num w:numId="24">
    <w:abstractNumId w:val="26"/>
  </w:num>
  <w:num w:numId="25">
    <w:abstractNumId w:val="13"/>
  </w:num>
  <w:num w:numId="26">
    <w:abstractNumId w:val="27"/>
  </w:num>
  <w:num w:numId="27">
    <w:abstractNumId w:val="25"/>
  </w:num>
  <w:num w:numId="28">
    <w:abstractNumId w:val="19"/>
  </w:num>
  <w:num w:numId="29">
    <w:abstractNumId w:val="33"/>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2094"/>
    <w:rsid w:val="000B213A"/>
    <w:rsid w:val="000B34DC"/>
    <w:rsid w:val="000B57AE"/>
    <w:rsid w:val="000B66F2"/>
    <w:rsid w:val="000C0C13"/>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4CBC"/>
    <w:rsid w:val="000E5417"/>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507"/>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77F5D"/>
    <w:rsid w:val="001805A6"/>
    <w:rsid w:val="00180666"/>
    <w:rsid w:val="001817EB"/>
    <w:rsid w:val="001818E0"/>
    <w:rsid w:val="001819EA"/>
    <w:rsid w:val="00181C76"/>
    <w:rsid w:val="00182012"/>
    <w:rsid w:val="0018203B"/>
    <w:rsid w:val="001824FD"/>
    <w:rsid w:val="00183F8B"/>
    <w:rsid w:val="00184260"/>
    <w:rsid w:val="001859EA"/>
    <w:rsid w:val="00185F27"/>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0D1"/>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B663C"/>
    <w:rsid w:val="001C0700"/>
    <w:rsid w:val="001C0918"/>
    <w:rsid w:val="001C3AD0"/>
    <w:rsid w:val="001C4286"/>
    <w:rsid w:val="001C49CA"/>
    <w:rsid w:val="001C4E38"/>
    <w:rsid w:val="001C4F73"/>
    <w:rsid w:val="001C7792"/>
    <w:rsid w:val="001C77C6"/>
    <w:rsid w:val="001D3B9D"/>
    <w:rsid w:val="001D4153"/>
    <w:rsid w:val="001D4E72"/>
    <w:rsid w:val="001D513B"/>
    <w:rsid w:val="001D67AE"/>
    <w:rsid w:val="001D782A"/>
    <w:rsid w:val="001E0608"/>
    <w:rsid w:val="001E197B"/>
    <w:rsid w:val="001E24E1"/>
    <w:rsid w:val="001E2DD9"/>
    <w:rsid w:val="001E34AC"/>
    <w:rsid w:val="001E364B"/>
    <w:rsid w:val="001E3895"/>
    <w:rsid w:val="001E53EC"/>
    <w:rsid w:val="001E5614"/>
    <w:rsid w:val="001E5B01"/>
    <w:rsid w:val="001E747D"/>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46B"/>
    <w:rsid w:val="002049D0"/>
    <w:rsid w:val="00204D30"/>
    <w:rsid w:val="002055EC"/>
    <w:rsid w:val="00205CBF"/>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67DB6"/>
    <w:rsid w:val="00270C52"/>
    <w:rsid w:val="00270CF5"/>
    <w:rsid w:val="0027116D"/>
    <w:rsid w:val="00271B5F"/>
    <w:rsid w:val="00271DCF"/>
    <w:rsid w:val="0027637A"/>
    <w:rsid w:val="002769C5"/>
    <w:rsid w:val="00277262"/>
    <w:rsid w:val="002779D9"/>
    <w:rsid w:val="00277F01"/>
    <w:rsid w:val="002805AA"/>
    <w:rsid w:val="00280649"/>
    <w:rsid w:val="002819C2"/>
    <w:rsid w:val="002825A2"/>
    <w:rsid w:val="00282C35"/>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F9"/>
    <w:rsid w:val="002E67A4"/>
    <w:rsid w:val="002E6F04"/>
    <w:rsid w:val="002F1823"/>
    <w:rsid w:val="002F1D56"/>
    <w:rsid w:val="002F2CDB"/>
    <w:rsid w:val="002F3B38"/>
    <w:rsid w:val="002F4A11"/>
    <w:rsid w:val="002F4C9E"/>
    <w:rsid w:val="002F653F"/>
    <w:rsid w:val="002F7622"/>
    <w:rsid w:val="002F7D59"/>
    <w:rsid w:val="00301C29"/>
    <w:rsid w:val="00303027"/>
    <w:rsid w:val="00303178"/>
    <w:rsid w:val="00303957"/>
    <w:rsid w:val="003050EE"/>
    <w:rsid w:val="003061F7"/>
    <w:rsid w:val="003063CB"/>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4E3E"/>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40CB0"/>
    <w:rsid w:val="0034146C"/>
    <w:rsid w:val="00341B63"/>
    <w:rsid w:val="00342260"/>
    <w:rsid w:val="003423B4"/>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6A02"/>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A6DEF"/>
    <w:rsid w:val="003B09C7"/>
    <w:rsid w:val="003B0A47"/>
    <w:rsid w:val="003B0A60"/>
    <w:rsid w:val="003B0CEE"/>
    <w:rsid w:val="003B0FDB"/>
    <w:rsid w:val="003B12C5"/>
    <w:rsid w:val="003B382F"/>
    <w:rsid w:val="003B42A7"/>
    <w:rsid w:val="003B5252"/>
    <w:rsid w:val="003B52F5"/>
    <w:rsid w:val="003B60B7"/>
    <w:rsid w:val="003B6F86"/>
    <w:rsid w:val="003B7006"/>
    <w:rsid w:val="003C18D1"/>
    <w:rsid w:val="003C1E83"/>
    <w:rsid w:val="003C1EFF"/>
    <w:rsid w:val="003C1FF1"/>
    <w:rsid w:val="003C2050"/>
    <w:rsid w:val="003C2D4C"/>
    <w:rsid w:val="003C381D"/>
    <w:rsid w:val="003C3B88"/>
    <w:rsid w:val="003C4BE6"/>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20C"/>
    <w:rsid w:val="003F6621"/>
    <w:rsid w:val="003F697A"/>
    <w:rsid w:val="003F6EC5"/>
    <w:rsid w:val="003F6F3A"/>
    <w:rsid w:val="003F74A5"/>
    <w:rsid w:val="003F797C"/>
    <w:rsid w:val="003F7DD3"/>
    <w:rsid w:val="003F7E9E"/>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B74"/>
    <w:rsid w:val="004B6DC9"/>
    <w:rsid w:val="004B7E28"/>
    <w:rsid w:val="004C317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03A5"/>
    <w:rsid w:val="0050139F"/>
    <w:rsid w:val="00503113"/>
    <w:rsid w:val="00503EF8"/>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FE"/>
    <w:rsid w:val="005573B5"/>
    <w:rsid w:val="00557522"/>
    <w:rsid w:val="005578D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09D"/>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A39"/>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35D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2F25"/>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073"/>
    <w:rsid w:val="005E6940"/>
    <w:rsid w:val="005E7674"/>
    <w:rsid w:val="005F1766"/>
    <w:rsid w:val="005F1C9D"/>
    <w:rsid w:val="005F2480"/>
    <w:rsid w:val="005F25A9"/>
    <w:rsid w:val="005F30D6"/>
    <w:rsid w:val="005F372B"/>
    <w:rsid w:val="005F39EC"/>
    <w:rsid w:val="005F3F6D"/>
    <w:rsid w:val="005F4F49"/>
    <w:rsid w:val="005F567E"/>
    <w:rsid w:val="005F6695"/>
    <w:rsid w:val="005F70AA"/>
    <w:rsid w:val="005F7241"/>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8AF"/>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3BF"/>
    <w:rsid w:val="00662E7E"/>
    <w:rsid w:val="0066393B"/>
    <w:rsid w:val="006661F7"/>
    <w:rsid w:val="006664C5"/>
    <w:rsid w:val="00666C91"/>
    <w:rsid w:val="006676D9"/>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094"/>
    <w:rsid w:val="006921C8"/>
    <w:rsid w:val="00694250"/>
    <w:rsid w:val="00694CB3"/>
    <w:rsid w:val="00694F5E"/>
    <w:rsid w:val="006952C9"/>
    <w:rsid w:val="0069637C"/>
    <w:rsid w:val="00696CD1"/>
    <w:rsid w:val="006A00AE"/>
    <w:rsid w:val="006A0C61"/>
    <w:rsid w:val="006A0F62"/>
    <w:rsid w:val="006A1014"/>
    <w:rsid w:val="006A1DE8"/>
    <w:rsid w:val="006A26A5"/>
    <w:rsid w:val="006A3ACC"/>
    <w:rsid w:val="006A44F9"/>
    <w:rsid w:val="006A4FF8"/>
    <w:rsid w:val="006A69B4"/>
    <w:rsid w:val="006A7481"/>
    <w:rsid w:val="006A7AF2"/>
    <w:rsid w:val="006A7E3E"/>
    <w:rsid w:val="006B0058"/>
    <w:rsid w:val="006B0073"/>
    <w:rsid w:val="006B1D58"/>
    <w:rsid w:val="006B2518"/>
    <w:rsid w:val="006B2996"/>
    <w:rsid w:val="006B3189"/>
    <w:rsid w:val="006B3F51"/>
    <w:rsid w:val="006B4881"/>
    <w:rsid w:val="006B4C2F"/>
    <w:rsid w:val="006B4D95"/>
    <w:rsid w:val="006B5662"/>
    <w:rsid w:val="006B59DD"/>
    <w:rsid w:val="006C00EB"/>
    <w:rsid w:val="006C08BF"/>
    <w:rsid w:val="006C310A"/>
    <w:rsid w:val="006C34E5"/>
    <w:rsid w:val="006C3DBE"/>
    <w:rsid w:val="006C3DFE"/>
    <w:rsid w:val="006C43FB"/>
    <w:rsid w:val="006C4DC3"/>
    <w:rsid w:val="006C517B"/>
    <w:rsid w:val="006C69B0"/>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C00"/>
    <w:rsid w:val="00723E13"/>
    <w:rsid w:val="00726042"/>
    <w:rsid w:val="007268E7"/>
    <w:rsid w:val="00727A81"/>
    <w:rsid w:val="00735821"/>
    <w:rsid w:val="00737107"/>
    <w:rsid w:val="00737622"/>
    <w:rsid w:val="00737B3C"/>
    <w:rsid w:val="00737C28"/>
    <w:rsid w:val="007401A0"/>
    <w:rsid w:val="00740960"/>
    <w:rsid w:val="00741678"/>
    <w:rsid w:val="00741D36"/>
    <w:rsid w:val="00746638"/>
    <w:rsid w:val="007472B2"/>
    <w:rsid w:val="007505C4"/>
    <w:rsid w:val="007506F0"/>
    <w:rsid w:val="007507A9"/>
    <w:rsid w:val="0075163C"/>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2C35"/>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2953"/>
    <w:rsid w:val="007F3475"/>
    <w:rsid w:val="007F3A70"/>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AB8"/>
    <w:rsid w:val="00864DBD"/>
    <w:rsid w:val="00865086"/>
    <w:rsid w:val="008655ED"/>
    <w:rsid w:val="008666BF"/>
    <w:rsid w:val="00866FA4"/>
    <w:rsid w:val="0086774F"/>
    <w:rsid w:val="00867DB5"/>
    <w:rsid w:val="00867E0A"/>
    <w:rsid w:val="00870416"/>
    <w:rsid w:val="0087052B"/>
    <w:rsid w:val="0087064D"/>
    <w:rsid w:val="00870EF4"/>
    <w:rsid w:val="00871024"/>
    <w:rsid w:val="008719D3"/>
    <w:rsid w:val="008719EE"/>
    <w:rsid w:val="00872037"/>
    <w:rsid w:val="00873262"/>
    <w:rsid w:val="00876EF0"/>
    <w:rsid w:val="0087799E"/>
    <w:rsid w:val="00881BD5"/>
    <w:rsid w:val="00883052"/>
    <w:rsid w:val="008858DE"/>
    <w:rsid w:val="00886262"/>
    <w:rsid w:val="00887BAA"/>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B07"/>
    <w:rsid w:val="008C5EE5"/>
    <w:rsid w:val="008C6DBE"/>
    <w:rsid w:val="008C71AC"/>
    <w:rsid w:val="008C722E"/>
    <w:rsid w:val="008D0DA7"/>
    <w:rsid w:val="008D1046"/>
    <w:rsid w:val="008D2238"/>
    <w:rsid w:val="008D238B"/>
    <w:rsid w:val="008D34F4"/>
    <w:rsid w:val="008D3747"/>
    <w:rsid w:val="008D5D00"/>
    <w:rsid w:val="008D6214"/>
    <w:rsid w:val="008D6817"/>
    <w:rsid w:val="008E06E1"/>
    <w:rsid w:val="008E0950"/>
    <w:rsid w:val="008E11EA"/>
    <w:rsid w:val="008E13B8"/>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4C4"/>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3D87"/>
    <w:rsid w:val="0093547F"/>
    <w:rsid w:val="00935DAB"/>
    <w:rsid w:val="009373E9"/>
    <w:rsid w:val="0093749B"/>
    <w:rsid w:val="00941292"/>
    <w:rsid w:val="0094196B"/>
    <w:rsid w:val="00941C76"/>
    <w:rsid w:val="00941E98"/>
    <w:rsid w:val="0094205C"/>
    <w:rsid w:val="00943278"/>
    <w:rsid w:val="00945269"/>
    <w:rsid w:val="00946098"/>
    <w:rsid w:val="00946283"/>
    <w:rsid w:val="00946337"/>
    <w:rsid w:val="0094643A"/>
    <w:rsid w:val="00950ED8"/>
    <w:rsid w:val="00953150"/>
    <w:rsid w:val="00954194"/>
    <w:rsid w:val="00955433"/>
    <w:rsid w:val="00955887"/>
    <w:rsid w:val="00956F7A"/>
    <w:rsid w:val="009573F2"/>
    <w:rsid w:val="009607F5"/>
    <w:rsid w:val="00960A59"/>
    <w:rsid w:val="0096167C"/>
    <w:rsid w:val="00962C67"/>
    <w:rsid w:val="0096496A"/>
    <w:rsid w:val="00965A9D"/>
    <w:rsid w:val="009676CC"/>
    <w:rsid w:val="00975DC7"/>
    <w:rsid w:val="00975F83"/>
    <w:rsid w:val="00976470"/>
    <w:rsid w:val="00976EF5"/>
    <w:rsid w:val="00976EFA"/>
    <w:rsid w:val="009808E7"/>
    <w:rsid w:val="00980D0D"/>
    <w:rsid w:val="00981346"/>
    <w:rsid w:val="00984446"/>
    <w:rsid w:val="0098459F"/>
    <w:rsid w:val="009845C6"/>
    <w:rsid w:val="00985171"/>
    <w:rsid w:val="00985196"/>
    <w:rsid w:val="009864F4"/>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D17"/>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690"/>
    <w:rsid w:val="00A82E71"/>
    <w:rsid w:val="00A831DD"/>
    <w:rsid w:val="00A84561"/>
    <w:rsid w:val="00A84EEC"/>
    <w:rsid w:val="00A85476"/>
    <w:rsid w:val="00A85C04"/>
    <w:rsid w:val="00A870D3"/>
    <w:rsid w:val="00A90951"/>
    <w:rsid w:val="00A915FA"/>
    <w:rsid w:val="00A92847"/>
    <w:rsid w:val="00A933C2"/>
    <w:rsid w:val="00A9390C"/>
    <w:rsid w:val="00A93D6C"/>
    <w:rsid w:val="00A93FFD"/>
    <w:rsid w:val="00A9457B"/>
    <w:rsid w:val="00A95401"/>
    <w:rsid w:val="00A95E45"/>
    <w:rsid w:val="00A96548"/>
    <w:rsid w:val="00A9727B"/>
    <w:rsid w:val="00A979FE"/>
    <w:rsid w:val="00A97CC0"/>
    <w:rsid w:val="00A97DC2"/>
    <w:rsid w:val="00AA0BB9"/>
    <w:rsid w:val="00AA166F"/>
    <w:rsid w:val="00AA2CD0"/>
    <w:rsid w:val="00AA3262"/>
    <w:rsid w:val="00AA3B08"/>
    <w:rsid w:val="00AA3F3B"/>
    <w:rsid w:val="00AA454E"/>
    <w:rsid w:val="00AA4A49"/>
    <w:rsid w:val="00AA50ED"/>
    <w:rsid w:val="00AA625D"/>
    <w:rsid w:val="00AB2203"/>
    <w:rsid w:val="00AB3CA6"/>
    <w:rsid w:val="00AB3D79"/>
    <w:rsid w:val="00AB42DE"/>
    <w:rsid w:val="00AB71C4"/>
    <w:rsid w:val="00AB77A7"/>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D4"/>
    <w:rsid w:val="00AD73DD"/>
    <w:rsid w:val="00AD7751"/>
    <w:rsid w:val="00AE1547"/>
    <w:rsid w:val="00AE18CB"/>
    <w:rsid w:val="00AE19AE"/>
    <w:rsid w:val="00AE1A45"/>
    <w:rsid w:val="00AE1B72"/>
    <w:rsid w:val="00AE1E33"/>
    <w:rsid w:val="00AE215C"/>
    <w:rsid w:val="00AE2AB2"/>
    <w:rsid w:val="00AE2BC3"/>
    <w:rsid w:val="00AE3BEB"/>
    <w:rsid w:val="00AE3F63"/>
    <w:rsid w:val="00AE4B50"/>
    <w:rsid w:val="00AE504F"/>
    <w:rsid w:val="00AE5285"/>
    <w:rsid w:val="00AE5878"/>
    <w:rsid w:val="00AE6777"/>
    <w:rsid w:val="00AE6E96"/>
    <w:rsid w:val="00AF00D8"/>
    <w:rsid w:val="00AF06CA"/>
    <w:rsid w:val="00AF07C9"/>
    <w:rsid w:val="00AF0B88"/>
    <w:rsid w:val="00AF1A63"/>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31AA"/>
    <w:rsid w:val="00B14A18"/>
    <w:rsid w:val="00B166BD"/>
    <w:rsid w:val="00B1695B"/>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19B5"/>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F31"/>
    <w:rsid w:val="00B931C7"/>
    <w:rsid w:val="00B9347E"/>
    <w:rsid w:val="00B93781"/>
    <w:rsid w:val="00B937EA"/>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8FD"/>
    <w:rsid w:val="00C25C87"/>
    <w:rsid w:val="00C26F2D"/>
    <w:rsid w:val="00C26F51"/>
    <w:rsid w:val="00C271B0"/>
    <w:rsid w:val="00C3112F"/>
    <w:rsid w:val="00C31487"/>
    <w:rsid w:val="00C31897"/>
    <w:rsid w:val="00C31E4A"/>
    <w:rsid w:val="00C325FB"/>
    <w:rsid w:val="00C33DFB"/>
    <w:rsid w:val="00C3486F"/>
    <w:rsid w:val="00C34F00"/>
    <w:rsid w:val="00C35397"/>
    <w:rsid w:val="00C362A8"/>
    <w:rsid w:val="00C36347"/>
    <w:rsid w:val="00C36EA0"/>
    <w:rsid w:val="00C37C85"/>
    <w:rsid w:val="00C4128A"/>
    <w:rsid w:val="00C42602"/>
    <w:rsid w:val="00C427A1"/>
    <w:rsid w:val="00C42EAB"/>
    <w:rsid w:val="00C43D7C"/>
    <w:rsid w:val="00C43E9D"/>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6DE5"/>
    <w:rsid w:val="00C8723F"/>
    <w:rsid w:val="00C876E0"/>
    <w:rsid w:val="00C91478"/>
    <w:rsid w:val="00C9167C"/>
    <w:rsid w:val="00C917BB"/>
    <w:rsid w:val="00C91921"/>
    <w:rsid w:val="00C94533"/>
    <w:rsid w:val="00C94873"/>
    <w:rsid w:val="00C94E30"/>
    <w:rsid w:val="00C95ACE"/>
    <w:rsid w:val="00C978C4"/>
    <w:rsid w:val="00C97B29"/>
    <w:rsid w:val="00CA033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167A"/>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01CD"/>
    <w:rsid w:val="00DD1488"/>
    <w:rsid w:val="00DD15ED"/>
    <w:rsid w:val="00DD2545"/>
    <w:rsid w:val="00DD25F6"/>
    <w:rsid w:val="00DD3ACD"/>
    <w:rsid w:val="00DD3EA6"/>
    <w:rsid w:val="00DD4566"/>
    <w:rsid w:val="00DD628A"/>
    <w:rsid w:val="00DD6CE7"/>
    <w:rsid w:val="00DD7140"/>
    <w:rsid w:val="00DD752D"/>
    <w:rsid w:val="00DE1823"/>
    <w:rsid w:val="00DE28EF"/>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87A"/>
    <w:rsid w:val="00E12A20"/>
    <w:rsid w:val="00E1316D"/>
    <w:rsid w:val="00E150DB"/>
    <w:rsid w:val="00E15AA2"/>
    <w:rsid w:val="00E16722"/>
    <w:rsid w:val="00E168B8"/>
    <w:rsid w:val="00E169D5"/>
    <w:rsid w:val="00E177AB"/>
    <w:rsid w:val="00E17FDB"/>
    <w:rsid w:val="00E2264A"/>
    <w:rsid w:val="00E2268E"/>
    <w:rsid w:val="00E22A78"/>
    <w:rsid w:val="00E2319D"/>
    <w:rsid w:val="00E2341A"/>
    <w:rsid w:val="00E2349C"/>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B78"/>
    <w:rsid w:val="00E41238"/>
    <w:rsid w:val="00E41367"/>
    <w:rsid w:val="00E427EC"/>
    <w:rsid w:val="00E4339B"/>
    <w:rsid w:val="00E45874"/>
    <w:rsid w:val="00E4607B"/>
    <w:rsid w:val="00E46765"/>
    <w:rsid w:val="00E4787B"/>
    <w:rsid w:val="00E50E6D"/>
    <w:rsid w:val="00E50FA2"/>
    <w:rsid w:val="00E51AFD"/>
    <w:rsid w:val="00E51E21"/>
    <w:rsid w:val="00E51FD3"/>
    <w:rsid w:val="00E543E5"/>
    <w:rsid w:val="00E545D1"/>
    <w:rsid w:val="00E54E4E"/>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2C93"/>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0D14"/>
    <w:rsid w:val="00ED2368"/>
    <w:rsid w:val="00ED2F6D"/>
    <w:rsid w:val="00ED2FEF"/>
    <w:rsid w:val="00ED324F"/>
    <w:rsid w:val="00ED43AC"/>
    <w:rsid w:val="00ED4901"/>
    <w:rsid w:val="00ED6626"/>
    <w:rsid w:val="00ED6AF3"/>
    <w:rsid w:val="00ED7506"/>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6B36"/>
    <w:rsid w:val="00EF76FF"/>
    <w:rsid w:val="00EF7B17"/>
    <w:rsid w:val="00F0248B"/>
    <w:rsid w:val="00F02F5E"/>
    <w:rsid w:val="00F02FE0"/>
    <w:rsid w:val="00F033D6"/>
    <w:rsid w:val="00F03440"/>
    <w:rsid w:val="00F043E8"/>
    <w:rsid w:val="00F044AD"/>
    <w:rsid w:val="00F047DD"/>
    <w:rsid w:val="00F05B67"/>
    <w:rsid w:val="00F103EF"/>
    <w:rsid w:val="00F12464"/>
    <w:rsid w:val="00F13354"/>
    <w:rsid w:val="00F134B3"/>
    <w:rsid w:val="00F14026"/>
    <w:rsid w:val="00F14662"/>
    <w:rsid w:val="00F14839"/>
    <w:rsid w:val="00F152DD"/>
    <w:rsid w:val="00F16106"/>
    <w:rsid w:val="00F16C37"/>
    <w:rsid w:val="00F17E5E"/>
    <w:rsid w:val="00F2018C"/>
    <w:rsid w:val="00F20703"/>
    <w:rsid w:val="00F20B38"/>
    <w:rsid w:val="00F21791"/>
    <w:rsid w:val="00F22C02"/>
    <w:rsid w:val="00F24182"/>
    <w:rsid w:val="00F244CE"/>
    <w:rsid w:val="00F24FD8"/>
    <w:rsid w:val="00F26B18"/>
    <w:rsid w:val="00F27BDA"/>
    <w:rsid w:val="00F31DBE"/>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5AF"/>
    <w:rsid w:val="00F44C3E"/>
    <w:rsid w:val="00F44D0A"/>
    <w:rsid w:val="00F452E0"/>
    <w:rsid w:val="00F46FE1"/>
    <w:rsid w:val="00F5174A"/>
    <w:rsid w:val="00F519F0"/>
    <w:rsid w:val="00F52810"/>
    <w:rsid w:val="00F52994"/>
    <w:rsid w:val="00F533C2"/>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650"/>
    <w:rsid w:val="00FB79B1"/>
    <w:rsid w:val="00FB7FE2"/>
    <w:rsid w:val="00FC0027"/>
    <w:rsid w:val="00FC158A"/>
    <w:rsid w:val="00FC1710"/>
    <w:rsid w:val="00FC317A"/>
    <w:rsid w:val="00FC3699"/>
    <w:rsid w:val="00FC5315"/>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0C0C13"/>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nyear=2014&amp;nmon=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menkovSV@yanos.slavnef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rokofievaEG@yanos.slavneft.ru" TargetMode="External"/><Relationship Id="rId4" Type="http://schemas.microsoft.com/office/2007/relationships/stylesWithEffects" Target="stylesWithEffects.xml"/><Relationship Id="rId9" Type="http://schemas.openxmlformats.org/officeDocument/2006/relationships/hyperlink" Target="http://www.refinery.yaroslavl.su/index.php?module=tend&amp;page=sto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0E548-DCDB-428C-BF0C-5FCEA0536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1729</Words>
  <Characters>9859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11565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2015-05-05T07:12:00Z</cp:lastPrinted>
  <dcterms:created xsi:type="dcterms:W3CDTF">2015-05-05T07:17:00Z</dcterms:created>
  <dcterms:modified xsi:type="dcterms:W3CDTF">2015-05-05T07:17:00Z</dcterms:modified>
</cp:coreProperties>
</file>