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05"/>
        <w:gridCol w:w="5217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5178FB">
            <w:r>
              <w:t xml:space="preserve">Протокол № </w:t>
            </w:r>
            <w:r w:rsidR="005178FB">
              <w:t>176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5178FB" w:rsidP="005178FB">
            <w:r>
              <w:t>«04</w:t>
            </w:r>
            <w:r w:rsidR="00C63311" w:rsidRPr="00E41367">
              <w:t xml:space="preserve">» </w:t>
            </w:r>
            <w:r>
              <w:t>сентября</w:t>
            </w:r>
            <w:r w:rsidR="00C63311" w:rsidRPr="00E41367">
              <w:t xml:space="preserve"> 201</w:t>
            </w:r>
            <w:r w:rsidR="00F77617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C35D6B" w:rsidP="006E2F20">
      <w:pPr>
        <w:pStyle w:val="aa"/>
        <w:tabs>
          <w:tab w:val="left" w:pos="708"/>
        </w:tabs>
      </w:pPr>
      <w:r w:rsidRPr="001412C0">
        <w:t>№</w:t>
      </w:r>
      <w:r w:rsidR="00D161B9">
        <w:t>331</w:t>
      </w:r>
      <w:r w:rsidR="006E2F20" w:rsidRPr="001412C0">
        <w:t>-КС</w:t>
      </w:r>
      <w:r w:rsidR="00D32451" w:rsidRPr="001412C0">
        <w:t>-</w:t>
      </w:r>
      <w:r w:rsidR="006E2F20" w:rsidRPr="001412C0">
        <w:t>201</w:t>
      </w:r>
      <w:r w:rsidR="00F77617" w:rsidRPr="001412C0">
        <w:t>5</w:t>
      </w:r>
    </w:p>
    <w:p w:rsidR="006E2F20" w:rsidRPr="003F09CB" w:rsidRDefault="006E2F20" w:rsidP="006E2F20">
      <w:r w:rsidRPr="003F09CB">
        <w:t>«</w:t>
      </w:r>
      <w:r w:rsidR="005178FB">
        <w:t>07</w:t>
      </w:r>
      <w:r w:rsidRPr="003F09CB">
        <w:t xml:space="preserve">» </w:t>
      </w:r>
      <w:r w:rsidR="005178FB">
        <w:t>сентября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Pr="0063125E" w:rsidRDefault="00B12374" w:rsidP="006E2F20">
      <w:pPr>
        <w:rPr>
          <w:color w:val="000000"/>
          <w:sz w:val="16"/>
          <w:szCs w:val="16"/>
        </w:rPr>
      </w:pPr>
    </w:p>
    <w:p w:rsidR="006E2F20" w:rsidRDefault="006E2F20" w:rsidP="0018091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F44F1A" w:rsidRDefault="00B05792" w:rsidP="004C48FE">
      <w:pPr>
        <w:autoSpaceDE w:val="0"/>
        <w:ind w:firstLine="709"/>
        <w:jc w:val="both"/>
        <w:rPr>
          <w:b/>
        </w:rPr>
      </w:pPr>
      <w:r w:rsidRPr="00407AC6">
        <w:t xml:space="preserve">ОАО «Славнефть-ЯНОС» приглашает Вас сделать предложение (оферту) на </w:t>
      </w:r>
      <w:r w:rsidR="00F44F1A" w:rsidRPr="00F44F1A">
        <w:rPr>
          <w:b/>
        </w:rPr>
        <w:t xml:space="preserve">оказание услуг по </w:t>
      </w:r>
      <w:r w:rsidR="00F44F1A" w:rsidRPr="00F44F1A">
        <w:rPr>
          <w:b/>
          <w:bCs/>
        </w:rPr>
        <w:t xml:space="preserve">устному и письменному переводу </w:t>
      </w:r>
      <w:proofErr w:type="gramStart"/>
      <w:r w:rsidR="00F44F1A" w:rsidRPr="00F44F1A">
        <w:rPr>
          <w:b/>
          <w:bCs/>
        </w:rPr>
        <w:t>с</w:t>
      </w:r>
      <w:proofErr w:type="gramEnd"/>
      <w:r w:rsidR="00F44F1A" w:rsidRPr="00F44F1A">
        <w:rPr>
          <w:b/>
          <w:bCs/>
        </w:rPr>
        <w:t>/</w:t>
      </w:r>
      <w:proofErr w:type="gramStart"/>
      <w:r w:rsidR="00F44F1A" w:rsidRPr="00F44F1A">
        <w:rPr>
          <w:b/>
          <w:bCs/>
        </w:rPr>
        <w:t>на</w:t>
      </w:r>
      <w:proofErr w:type="gramEnd"/>
      <w:r w:rsidR="00F44F1A" w:rsidRPr="00F44F1A">
        <w:rPr>
          <w:b/>
          <w:bCs/>
        </w:rPr>
        <w:t xml:space="preserve"> иностранные языки</w:t>
      </w:r>
      <w:r w:rsidR="00F44F1A" w:rsidRPr="00F44F1A">
        <w:rPr>
          <w:b/>
        </w:rPr>
        <w:t>, в соответствии с выдаваемым Заказчиком Заданием (</w:t>
      </w:r>
      <w:r w:rsidR="00F44F1A" w:rsidRPr="00F44F1A">
        <w:rPr>
          <w:b/>
          <w:bCs/>
        </w:rPr>
        <w:t>с указанием объемов работ)</w:t>
      </w:r>
      <w:r w:rsidR="00F44F1A" w:rsidRPr="00F44F1A">
        <w:rPr>
          <w:b/>
        </w:rPr>
        <w:t xml:space="preserve"> на ОАО «Славнефть-ЯНОС»</w:t>
      </w:r>
      <w:r w:rsidR="003D63BB" w:rsidRPr="00F44F1A">
        <w:rPr>
          <w:b/>
        </w:rPr>
        <w:t>.</w:t>
      </w:r>
    </w:p>
    <w:p w:rsidR="006E2F20" w:rsidRPr="00794D0B" w:rsidRDefault="006E2F20" w:rsidP="008263A7">
      <w:pPr>
        <w:pStyle w:val="ae"/>
        <w:tabs>
          <w:tab w:val="left" w:pos="709"/>
        </w:tabs>
        <w:ind w:left="0"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 xml:space="preserve">наименьшая стоимость </w:t>
      </w:r>
      <w:r w:rsidR="00771B37" w:rsidRPr="00627833">
        <w:t>услуг</w:t>
      </w:r>
      <w:r w:rsidR="00627833" w:rsidRPr="00627833">
        <w:t xml:space="preserve"> </w:t>
      </w:r>
      <w:r w:rsidR="00794D0B" w:rsidRPr="00627833">
        <w:t>и пр.</w:t>
      </w:r>
      <w:r w:rsidRPr="00627833">
        <w:t>).</w:t>
      </w:r>
      <w:r w:rsidR="00F528E9">
        <w:t xml:space="preserve"> Стоимость услуг будет оцениваться</w:t>
      </w:r>
      <w:r w:rsidR="00F528E9" w:rsidRPr="008263A7">
        <w:t xml:space="preserve"> </w:t>
      </w:r>
      <w:proofErr w:type="gramStart"/>
      <w:r w:rsidR="008263A7">
        <w:t xml:space="preserve">согласно </w:t>
      </w:r>
      <w:r w:rsidR="008263A7" w:rsidRPr="008263A7">
        <w:t>Методик</w:t>
      </w:r>
      <w:r w:rsidR="008263A7">
        <w:t>и</w:t>
      </w:r>
      <w:proofErr w:type="gramEnd"/>
      <w:r w:rsidR="008263A7" w:rsidRPr="008263A7">
        <w:t xml:space="preserve"> оценк</w:t>
      </w:r>
      <w:r w:rsidR="008263A7">
        <w:t>и</w:t>
      </w:r>
      <w:r w:rsidR="008263A7" w:rsidRPr="008263A7">
        <w:t xml:space="preserve"> стоимости услуг контрагентов</w:t>
      </w:r>
      <w:r w:rsidR="008263A7">
        <w:t xml:space="preserve"> </w:t>
      </w:r>
      <w:r w:rsidR="00F528E9">
        <w:t>(Приложение №9 к настоящему ПДО).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="006D4060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6D4060">
        <w:t>Приложение №</w:t>
      </w:r>
      <w:r w:rsidR="00AA3262" w:rsidRPr="00407AC6">
        <w:t>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38560C">
        <w:rPr>
          <w:b/>
        </w:rPr>
        <w:t xml:space="preserve">до </w:t>
      </w:r>
      <w:r w:rsidR="00712BBA">
        <w:rPr>
          <w:b/>
        </w:rPr>
        <w:t>30</w:t>
      </w:r>
      <w:r w:rsidRPr="0038560C">
        <w:rPr>
          <w:b/>
        </w:rPr>
        <w:t xml:space="preserve"> </w:t>
      </w:r>
      <w:r w:rsidR="00771B37">
        <w:rPr>
          <w:b/>
        </w:rPr>
        <w:t>ноября</w:t>
      </w:r>
      <w:r w:rsidRPr="0038560C">
        <w:rPr>
          <w:b/>
        </w:rPr>
        <w:t xml:space="preserve"> 201</w:t>
      </w:r>
      <w:r w:rsidR="00D45C06" w:rsidRPr="0038560C">
        <w:rPr>
          <w:b/>
        </w:rPr>
        <w:t>5</w:t>
      </w:r>
      <w:r w:rsidRPr="0038560C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055674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>(Пр</w:t>
      </w:r>
      <w:r w:rsidR="002D13EA" w:rsidRPr="00055674">
        <w:t xml:space="preserve">иложение №1 к настоящему ПДО) </w:t>
      </w:r>
      <w:r w:rsidRPr="00055674">
        <w:t>с нижеуказанным комплектом документов: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</w:pPr>
      <w:r w:rsidRPr="006979DF">
        <w:t>Предложение о заключении договора (безотзывная оферта) (Приложение №2 к настоящему ПДО);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  <w:rPr>
          <w:iCs/>
        </w:rPr>
      </w:pPr>
      <w:r w:rsidRPr="006979DF">
        <w:t xml:space="preserve">Договор </w:t>
      </w:r>
      <w:r>
        <w:t xml:space="preserve"> с Приложениями </w:t>
      </w:r>
      <w:r w:rsidRPr="006979DF">
        <w:t>(Приложение №4 к настоящему ПДО), подписанный и скрепленный печатью организации в редакции Заказчика, в 2 (двух) экземплярах;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</w:pPr>
      <w:r w:rsidRPr="006979DF">
        <w:t xml:space="preserve">Справка о заключенных и выполненных аналогичных договорах за последние </w:t>
      </w:r>
      <w:r>
        <w:t>5</w:t>
      </w:r>
      <w:r w:rsidRPr="006979DF">
        <w:t xml:space="preserve"> </w:t>
      </w:r>
      <w:r>
        <w:t>лет</w:t>
      </w:r>
      <w:r w:rsidRPr="006979DF">
        <w:t>, за подписью руководителя организации и скрепленная печатью организации</w:t>
      </w:r>
      <w:r w:rsidRPr="006979DF">
        <w:rPr>
          <w:iCs/>
        </w:rPr>
        <w:t xml:space="preserve"> (Приложение №5 к настоящему ПДО)</w:t>
      </w:r>
      <w:r w:rsidRPr="006979DF">
        <w:t>;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</w:pPr>
      <w:r w:rsidRPr="006979DF">
        <w:rPr>
          <w:iCs/>
        </w:rPr>
        <w:t>Справка о наличии кадровых ресурсов, планируемых к привлечению для выполн</w:t>
      </w:r>
      <w:r>
        <w:rPr>
          <w:iCs/>
        </w:rPr>
        <w:t xml:space="preserve">ения работ по предмету закупки </w:t>
      </w:r>
      <w:r w:rsidRPr="006979DF">
        <w:rPr>
          <w:iCs/>
        </w:rPr>
        <w:t>(Приложение №6 к настоящему ПДО);</w:t>
      </w:r>
    </w:p>
    <w:p w:rsidR="00B61850" w:rsidRPr="004D5D32" w:rsidRDefault="00B61850" w:rsidP="00A93CCA">
      <w:pPr>
        <w:numPr>
          <w:ilvl w:val="0"/>
          <w:numId w:val="4"/>
        </w:numPr>
        <w:jc w:val="both"/>
      </w:pPr>
      <w:r w:rsidRPr="006979DF">
        <w:t xml:space="preserve">Перечень аффилированных организаций </w:t>
      </w:r>
      <w:r w:rsidRPr="004D5D32">
        <w:t>(Приложение №7 к настоящему ПДО);</w:t>
      </w:r>
    </w:p>
    <w:p w:rsidR="00B61850" w:rsidRPr="006979DF" w:rsidRDefault="00B61850" w:rsidP="00A93CCA">
      <w:pPr>
        <w:numPr>
          <w:ilvl w:val="0"/>
          <w:numId w:val="4"/>
        </w:numPr>
        <w:jc w:val="both"/>
      </w:pPr>
      <w:r w:rsidRPr="006979DF">
        <w:t xml:space="preserve">Справка о среднегодовом обороте за </w:t>
      </w:r>
      <w:proofErr w:type="gramStart"/>
      <w:r w:rsidRPr="006979DF">
        <w:t>последние</w:t>
      </w:r>
      <w:proofErr w:type="gramEnd"/>
      <w:r w:rsidRPr="006979DF">
        <w:t xml:space="preserve"> 3 года (2012-2014гг.)</w:t>
      </w:r>
    </w:p>
    <w:p w:rsidR="00B61850" w:rsidRPr="006979DF" w:rsidRDefault="00B61850" w:rsidP="00A93CCA">
      <w:pPr>
        <w:numPr>
          <w:ilvl w:val="0"/>
          <w:numId w:val="4"/>
        </w:numPr>
        <w:jc w:val="both"/>
      </w:pPr>
      <w:r w:rsidRPr="006979DF">
        <w:t xml:space="preserve">Письмо в свободной форме, подтверждающее </w:t>
      </w:r>
      <w:r>
        <w:t xml:space="preserve">возможность внепланового прибытия специалистов контрагента (субподрядчика) на площадку ОАО «Славнефть-ЯНОС» </w:t>
      </w:r>
      <w:r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>
        <w:t>в течение 2-х суток</w:t>
      </w:r>
      <w:r w:rsidRPr="006979DF">
        <w:t>;</w:t>
      </w:r>
    </w:p>
    <w:p w:rsidR="00B61850" w:rsidRPr="00C75D66" w:rsidRDefault="00B61850" w:rsidP="00A93CCA">
      <w:pPr>
        <w:numPr>
          <w:ilvl w:val="0"/>
          <w:numId w:val="4"/>
        </w:numPr>
        <w:jc w:val="both"/>
      </w:pPr>
      <w:r w:rsidRPr="006979DF">
        <w:t xml:space="preserve">Заверенная копия </w:t>
      </w:r>
      <w:r w:rsidRPr="00A76A50">
        <w:t xml:space="preserve">лицензии </w:t>
      </w:r>
      <w:r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Pr="00A76A50">
        <w:t>проведения мероприятий по защите конфиденциальной информации</w:t>
      </w:r>
      <w:r w:rsidRPr="006979DF">
        <w:t>;</w:t>
      </w:r>
    </w:p>
    <w:p w:rsidR="00B61850" w:rsidRDefault="00B61850" w:rsidP="00A93CCA">
      <w:pPr>
        <w:numPr>
          <w:ilvl w:val="0"/>
          <w:numId w:val="4"/>
        </w:numPr>
        <w:jc w:val="both"/>
      </w:pPr>
      <w:r w:rsidRPr="006979DF">
        <w:t>Заверенная копия действующего свидетельства СМК ИСО 9001;</w:t>
      </w:r>
    </w:p>
    <w:p w:rsidR="004C1713" w:rsidRPr="007151F6" w:rsidRDefault="004C1713" w:rsidP="004C1713">
      <w:pPr>
        <w:numPr>
          <w:ilvl w:val="0"/>
          <w:numId w:val="4"/>
        </w:numPr>
        <w:jc w:val="both"/>
      </w:pPr>
      <w:r>
        <w:lastRenderedPageBreak/>
        <w:t>Выполненные тестовые</w:t>
      </w:r>
      <w:r w:rsidRPr="00A76A50">
        <w:t xml:space="preserve"> задани</w:t>
      </w:r>
      <w:r>
        <w:t>я</w:t>
      </w:r>
      <w:r w:rsidRPr="00A76A50">
        <w:t xml:space="preserve"> по переводу с английского языка на русский язык и с русского языка на английский язык</w:t>
      </w:r>
      <w:r>
        <w:t xml:space="preserve"> (Приложение №8 к настоящему ПДО);</w:t>
      </w:r>
    </w:p>
    <w:p w:rsidR="00B61850" w:rsidRPr="00C75D66" w:rsidRDefault="00B61850" w:rsidP="00A93CCA">
      <w:pPr>
        <w:numPr>
          <w:ilvl w:val="0"/>
          <w:numId w:val="4"/>
        </w:numPr>
        <w:jc w:val="both"/>
      </w:pPr>
      <w:r>
        <w:t>П</w:t>
      </w:r>
      <w:r w:rsidRPr="006979DF">
        <w:t>исьмо в свободной форме, содержащее информацию о сроках выполнения работ по тендеру, условиях оплаты работ.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80915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="005178FB">
        <w:rPr>
          <w:b/>
          <w:bCs/>
        </w:rPr>
        <w:t xml:space="preserve"> оферт – «07</w:t>
      </w:r>
      <w:r w:rsidRPr="000156BF">
        <w:rPr>
          <w:b/>
          <w:bCs/>
        </w:rPr>
        <w:t xml:space="preserve">» </w:t>
      </w:r>
      <w:r w:rsidR="005178FB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5178FB">
        <w:rPr>
          <w:b/>
          <w:bCs/>
        </w:rPr>
        <w:t>16</w:t>
      </w:r>
      <w:r w:rsidR="005178FB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5178FB">
        <w:rPr>
          <w:b/>
          <w:bCs/>
        </w:rPr>
        <w:t>21</w:t>
      </w:r>
      <w:r w:rsidR="00DE5CC2">
        <w:rPr>
          <w:b/>
          <w:bCs/>
        </w:rPr>
        <w:t xml:space="preserve">» </w:t>
      </w:r>
      <w:r w:rsidR="005178FB">
        <w:rPr>
          <w:b/>
          <w:bCs/>
        </w:rPr>
        <w:t>сентября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600DFB">
        <w:rPr>
          <w:b/>
          <w:bCs/>
        </w:rPr>
        <w:t>30</w:t>
      </w:r>
      <w:r w:rsidRPr="000156BF">
        <w:rPr>
          <w:b/>
          <w:bCs/>
        </w:rPr>
        <w:t xml:space="preserve">» </w:t>
      </w:r>
      <w:r w:rsidR="001C78FC">
        <w:rPr>
          <w:b/>
          <w:bCs/>
        </w:rPr>
        <w:t>ноября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180915" w:rsidRDefault="000E3711" w:rsidP="008A23D9">
      <w:pPr>
        <w:ind w:firstLine="681"/>
        <w:jc w:val="both"/>
        <w:rPr>
          <w:bCs/>
          <w:sz w:val="16"/>
          <w:szCs w:val="16"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Pr="00180915" w:rsidRDefault="000E3711" w:rsidP="008A23D9">
      <w:pPr>
        <w:ind w:firstLine="681"/>
        <w:jc w:val="both"/>
        <w:rPr>
          <w:bCs/>
          <w:sz w:val="16"/>
          <w:szCs w:val="16"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5B2188">
        <w:rPr>
          <w:b/>
          <w:u w:val="single"/>
        </w:rPr>
        <w:t xml:space="preserve">ние по форме: «Предложение </w:t>
      </w:r>
      <w:r w:rsidR="005B2188" w:rsidRPr="001412C0">
        <w:rPr>
          <w:b/>
          <w:u w:val="single"/>
        </w:rPr>
        <w:t>на №</w:t>
      </w:r>
      <w:r w:rsidR="00600DFB">
        <w:rPr>
          <w:b/>
          <w:u w:val="single"/>
        </w:rPr>
        <w:t>331</w:t>
      </w:r>
      <w:r w:rsidRPr="001412C0">
        <w:rPr>
          <w:b/>
          <w:u w:val="single"/>
        </w:rPr>
        <w:t>-КС-201</w:t>
      </w:r>
      <w:r w:rsidR="00A2376D" w:rsidRPr="001412C0">
        <w:rPr>
          <w:b/>
          <w:u w:val="single"/>
        </w:rPr>
        <w:t>5</w:t>
      </w:r>
      <w:r w:rsidRPr="00C35D6B">
        <w:rPr>
          <w:b/>
          <w:u w:val="single"/>
        </w:rPr>
        <w:t>».</w:t>
      </w:r>
    </w:p>
    <w:p w:rsidR="00390373" w:rsidRPr="005B2188" w:rsidRDefault="00390373" w:rsidP="008A23D9">
      <w:pPr>
        <w:ind w:firstLine="681"/>
        <w:jc w:val="both"/>
        <w:rPr>
          <w:b/>
          <w:sz w:val="16"/>
          <w:szCs w:val="16"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A93CCA">
      <w:pPr>
        <w:numPr>
          <w:ilvl w:val="0"/>
          <w:numId w:val="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proofErr w:type="gramStart"/>
      <w:r w:rsidRPr="00D254A3">
        <w:t>один</w:t>
      </w:r>
      <w:proofErr w:type="gramEnd"/>
      <w:r w:rsidRPr="00D254A3">
        <w:t xml:space="preserve"> из которых содержит оригиналы документов </w:t>
      </w:r>
    </w:p>
    <w:p w:rsidR="002A7CB5" w:rsidRDefault="00BD0DE3" w:rsidP="002A7CB5">
      <w:pPr>
        <w:ind w:left="720"/>
        <w:jc w:val="both"/>
      </w:pPr>
      <w:r w:rsidRPr="007151F6">
        <w:t xml:space="preserve">   </w:t>
      </w:r>
      <w:r w:rsidR="002A7CB5" w:rsidRPr="007151F6">
        <w:t xml:space="preserve">- </w:t>
      </w:r>
      <w:r w:rsidR="00250AAC" w:rsidRPr="007151F6">
        <w:t xml:space="preserve"> </w:t>
      </w:r>
      <w:r w:rsidR="002A7CB5" w:rsidRPr="007151F6">
        <w:t>п</w:t>
      </w:r>
      <w:r w:rsidR="000A097C" w:rsidRPr="007151F6">
        <w:t>риложения №№1, 5, 6</w:t>
      </w:r>
      <w:r w:rsidR="00701AA7" w:rsidRPr="007151F6">
        <w:t>, 7</w:t>
      </w:r>
      <w:r w:rsidR="00C21BC9">
        <w:t>, 8</w:t>
      </w:r>
      <w:r w:rsidR="003B0AF8" w:rsidRPr="007151F6">
        <w:t xml:space="preserve"> </w:t>
      </w:r>
      <w:r w:rsidR="00014266" w:rsidRPr="007151F6">
        <w:t>к настоящему ПДО;</w:t>
      </w:r>
    </w:p>
    <w:p w:rsidR="00DE78A9" w:rsidRPr="007151F6" w:rsidRDefault="00DE78A9" w:rsidP="002A7CB5">
      <w:pPr>
        <w:ind w:left="720"/>
        <w:jc w:val="both"/>
      </w:pPr>
      <w:r>
        <w:t xml:space="preserve">    - выполненные тестовые</w:t>
      </w:r>
      <w:r w:rsidRPr="00A76A50">
        <w:t xml:space="preserve"> задани</w:t>
      </w:r>
      <w:r>
        <w:t>я</w:t>
      </w:r>
      <w:r w:rsidRPr="00A76A50">
        <w:t xml:space="preserve"> по переводу с английского языка на русский язык и с русского языка на английский язык</w:t>
      </w:r>
      <w:r>
        <w:t xml:space="preserve"> (Приложение №8 к настоящему ПДО);</w:t>
      </w:r>
    </w:p>
    <w:p w:rsidR="005B4D7E" w:rsidRPr="00002F7F" w:rsidRDefault="00425627" w:rsidP="002A7CB5">
      <w:pPr>
        <w:ind w:left="720"/>
        <w:jc w:val="both"/>
      </w:pPr>
      <w:r w:rsidRPr="00002F7F">
        <w:t xml:space="preserve">   - </w:t>
      </w:r>
      <w:r w:rsidR="005B4D7E" w:rsidRPr="00002F7F">
        <w:t>п</w:t>
      </w:r>
      <w:r w:rsidRPr="00002F7F">
        <w:t>исьмо</w:t>
      </w:r>
      <w:r w:rsidR="005B4D7E" w:rsidRPr="00002F7F">
        <w:t xml:space="preserve"> в свободной форме</w:t>
      </w:r>
      <w:r w:rsidRPr="00002F7F">
        <w:t xml:space="preserve">, содержащее </w:t>
      </w:r>
      <w:r w:rsidR="005B4D7E" w:rsidRPr="00002F7F">
        <w:t xml:space="preserve">информацию о </w:t>
      </w:r>
      <w:r w:rsidRPr="00002F7F">
        <w:t>срок</w:t>
      </w:r>
      <w:r w:rsidR="005B4D7E" w:rsidRPr="00002F7F">
        <w:t>ах</w:t>
      </w:r>
      <w:r w:rsidRPr="00002F7F">
        <w:t xml:space="preserve"> выполнения работ по тендеру, условия</w:t>
      </w:r>
      <w:r w:rsidR="005B4D7E" w:rsidRPr="00002F7F">
        <w:t>х</w:t>
      </w:r>
      <w:r w:rsidRPr="00002F7F">
        <w:t xml:space="preserve"> оплаты</w:t>
      </w:r>
      <w:r w:rsidR="00D254A3" w:rsidRPr="00002F7F">
        <w:t xml:space="preserve"> работ</w:t>
      </w:r>
      <w:r w:rsidR="005B4D7E" w:rsidRPr="00002F7F">
        <w:t>;</w:t>
      </w:r>
      <w:r w:rsidR="00250AAC" w:rsidRPr="00002F7F">
        <w:t xml:space="preserve"> </w:t>
      </w:r>
    </w:p>
    <w:p w:rsidR="00F74E03" w:rsidRPr="00002F7F" w:rsidRDefault="00F74E03" w:rsidP="00D254A3">
      <w:pPr>
        <w:ind w:left="720"/>
        <w:jc w:val="both"/>
      </w:pPr>
      <w:r w:rsidRPr="00002F7F">
        <w:t xml:space="preserve">   - справка о среднегодовом обороте за </w:t>
      </w:r>
      <w:proofErr w:type="gramStart"/>
      <w:r w:rsidRPr="00002F7F">
        <w:t>последние</w:t>
      </w:r>
      <w:proofErr w:type="gramEnd"/>
      <w:r w:rsidRPr="00002F7F">
        <w:t xml:space="preserve"> 3 года (2012-2014гг.)</w:t>
      </w:r>
    </w:p>
    <w:p w:rsidR="00D254A3" w:rsidRPr="00002F7F" w:rsidRDefault="00D254A3" w:rsidP="00D254A3">
      <w:pPr>
        <w:ind w:left="720"/>
        <w:jc w:val="both"/>
      </w:pPr>
      <w:r w:rsidRPr="00002F7F">
        <w:t xml:space="preserve">   - </w:t>
      </w:r>
      <w:r w:rsidR="001D3063">
        <w:t>п</w:t>
      </w:r>
      <w:r w:rsidR="001D3063" w:rsidRPr="006979DF">
        <w:t xml:space="preserve">исьмо в свободной форме, подтверждающее </w:t>
      </w:r>
      <w:r w:rsidR="001D3063">
        <w:t xml:space="preserve">возможность внепланового прибытия специалистов контрагента (субподрядчика) на площадку ОАО «Славнефть-ЯНОС» </w:t>
      </w:r>
      <w:r w:rsidR="001D3063"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 w:rsidR="001D3063">
        <w:t>в течение 2-х суток</w:t>
      </w:r>
      <w:r w:rsidRPr="00002F7F">
        <w:t>;</w:t>
      </w:r>
    </w:p>
    <w:p w:rsidR="00D254A3" w:rsidRPr="00002F7F" w:rsidRDefault="00D254A3" w:rsidP="00D254A3">
      <w:pPr>
        <w:ind w:left="720"/>
        <w:jc w:val="both"/>
        <w:rPr>
          <w:sz w:val="20"/>
          <w:szCs w:val="20"/>
        </w:rPr>
      </w:pPr>
      <w:r w:rsidRPr="00002F7F">
        <w:t xml:space="preserve">  - </w:t>
      </w:r>
      <w:r w:rsidR="00250AAC" w:rsidRPr="00002F7F">
        <w:t>з</w:t>
      </w:r>
      <w:r w:rsidRPr="00002F7F">
        <w:t xml:space="preserve">аверенная </w:t>
      </w:r>
      <w:r w:rsidR="00A2205D" w:rsidRPr="006979DF">
        <w:t xml:space="preserve">копия </w:t>
      </w:r>
      <w:r w:rsidR="00A2205D" w:rsidRPr="00A76A50">
        <w:t xml:space="preserve">лицензии </w:t>
      </w:r>
      <w:r w:rsidR="00A2205D"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="00A2205D" w:rsidRPr="00A76A50">
        <w:t>проведения мероприятий по защите конфиденциальной информации</w:t>
      </w:r>
      <w:r w:rsidRPr="00002F7F">
        <w:t>;</w:t>
      </w:r>
    </w:p>
    <w:p w:rsidR="00D254A3" w:rsidRPr="00002F7F" w:rsidRDefault="00D254A3" w:rsidP="00D254A3">
      <w:pPr>
        <w:ind w:left="720"/>
        <w:jc w:val="both"/>
        <w:rPr>
          <w:sz w:val="20"/>
          <w:szCs w:val="20"/>
        </w:rPr>
      </w:pPr>
      <w:r w:rsidRPr="00002F7F">
        <w:t xml:space="preserve">  - </w:t>
      </w:r>
      <w:r w:rsidR="00250AAC" w:rsidRPr="00002F7F">
        <w:t>з</w:t>
      </w:r>
      <w:r w:rsidRPr="00002F7F"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180915" w:rsidRDefault="00D22DEF" w:rsidP="002A7CB5">
      <w:pPr>
        <w:ind w:left="720"/>
        <w:jc w:val="both"/>
        <w:rPr>
          <w:color w:val="FF0000"/>
          <w:sz w:val="16"/>
          <w:szCs w:val="16"/>
        </w:rPr>
      </w:pPr>
    </w:p>
    <w:p w:rsidR="002E68E5" w:rsidRPr="00324619" w:rsidRDefault="00D73D08" w:rsidP="00A93CCA">
      <w:pPr>
        <w:numPr>
          <w:ilvl w:val="0"/>
          <w:numId w:val="10"/>
        </w:numPr>
        <w:ind w:left="709" w:hanging="425"/>
        <w:jc w:val="both"/>
      </w:pPr>
      <w:r w:rsidRPr="007151F6">
        <w:rPr>
          <w:b/>
          <w:i/>
          <w:u w:val="single"/>
        </w:rPr>
        <w:t>Коммерческая</w:t>
      </w:r>
      <w:r w:rsidRPr="007151F6">
        <w:rPr>
          <w:b/>
          <w:u w:val="single"/>
        </w:rPr>
        <w:t xml:space="preserve"> част</w:t>
      </w:r>
      <w:r w:rsidR="00F04C4C" w:rsidRPr="007151F6">
        <w:rPr>
          <w:b/>
          <w:u w:val="single"/>
        </w:rPr>
        <w:t>ь</w:t>
      </w:r>
      <w:r w:rsidRPr="007151F6">
        <w:rPr>
          <w:b/>
          <w:u w:val="single"/>
        </w:rPr>
        <w:t xml:space="preserve"> оферты</w:t>
      </w:r>
      <w:r w:rsidRPr="007151F6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  <w:r w:rsidR="00BD0DE3"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002F7F" w:rsidRDefault="002E68E5" w:rsidP="002E68E5">
      <w:pPr>
        <w:ind w:left="709"/>
        <w:jc w:val="both"/>
      </w:pPr>
      <w:r w:rsidRPr="00002F7F">
        <w:t>-</w:t>
      </w:r>
      <w:r w:rsidR="000A097C" w:rsidRPr="00002F7F">
        <w:t xml:space="preserve"> </w:t>
      </w:r>
      <w:r w:rsidRPr="00002F7F">
        <w:t>п</w:t>
      </w:r>
      <w:r w:rsidR="000A097C" w:rsidRPr="00002F7F">
        <w:t>риложени</w:t>
      </w:r>
      <w:r w:rsidRPr="00002F7F">
        <w:t>е</w:t>
      </w:r>
      <w:r w:rsidR="000A097C" w:rsidRPr="00002F7F">
        <w:t xml:space="preserve"> №2</w:t>
      </w:r>
      <w:r w:rsidRPr="00002F7F">
        <w:t xml:space="preserve"> к настоящему ПДО</w:t>
      </w:r>
      <w:r w:rsidR="000A097C" w:rsidRPr="00002F7F">
        <w:t xml:space="preserve">, </w:t>
      </w:r>
    </w:p>
    <w:p w:rsidR="00BD0DE3" w:rsidRPr="00002F7F" w:rsidRDefault="002E68E5" w:rsidP="002E68E5">
      <w:pPr>
        <w:ind w:left="709"/>
        <w:jc w:val="both"/>
      </w:pPr>
      <w:r w:rsidRPr="00002F7F">
        <w:t xml:space="preserve">- </w:t>
      </w:r>
      <w:r w:rsidR="00137CF2" w:rsidRPr="00002F7F">
        <w:t>Договор (</w:t>
      </w:r>
      <w:r w:rsidRPr="00002F7F">
        <w:t>приложение №</w:t>
      </w:r>
      <w:r w:rsidR="000A097C" w:rsidRPr="00002F7F">
        <w:t>4 к настоящему ПДО</w:t>
      </w:r>
      <w:r w:rsidR="00137CF2" w:rsidRPr="00002F7F">
        <w:t>)</w:t>
      </w:r>
      <w:r w:rsidRPr="00002F7F">
        <w:t xml:space="preserve"> с </w:t>
      </w:r>
      <w:r w:rsidR="000A097C" w:rsidRPr="00002F7F">
        <w:t xml:space="preserve"> Приложения</w:t>
      </w:r>
      <w:r w:rsidRPr="00002F7F">
        <w:t>ми</w:t>
      </w:r>
      <w:r w:rsidR="000A097C" w:rsidRPr="00002F7F">
        <w:t xml:space="preserve"> к </w:t>
      </w:r>
      <w:r w:rsidRPr="00002F7F">
        <w:t>нему,</w:t>
      </w:r>
    </w:p>
    <w:p w:rsidR="004A4389" w:rsidRDefault="00BD0DE3" w:rsidP="002E68E5">
      <w:pPr>
        <w:ind w:left="709"/>
        <w:jc w:val="both"/>
        <w:rPr>
          <w:lang w:val="en-US"/>
        </w:rPr>
      </w:pPr>
      <w:r w:rsidRPr="00324619">
        <w:lastRenderedPageBreak/>
        <w:t xml:space="preserve">  </w:t>
      </w:r>
    </w:p>
    <w:p w:rsidR="000A097C" w:rsidRPr="000C2E80" w:rsidRDefault="000A097C" w:rsidP="002E68E5">
      <w:pPr>
        <w:ind w:left="709"/>
        <w:jc w:val="both"/>
        <w:rPr>
          <w:i/>
        </w:rPr>
      </w:pPr>
      <w:bookmarkStart w:id="0" w:name="_GoBack"/>
      <w:bookmarkEnd w:id="0"/>
      <w:r w:rsidRPr="00324619">
        <w:t xml:space="preserve">второй – копии всех документов конверта с оригиналами. В конверт с пометкой </w:t>
      </w:r>
      <w:r w:rsidRPr="00324619">
        <w:rPr>
          <w:b/>
        </w:rPr>
        <w:t xml:space="preserve">«Оригинал </w:t>
      </w:r>
      <w:r w:rsidRPr="00324619">
        <w:rPr>
          <w:b/>
          <w:i/>
        </w:rPr>
        <w:t>коммерческой</w:t>
      </w:r>
      <w:r w:rsidRPr="00324619">
        <w:rPr>
          <w:b/>
        </w:rPr>
        <w:t xml:space="preserve"> части оферты»</w:t>
      </w:r>
      <w:r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proofErr w:type="gramStart"/>
      <w:r w:rsidR="000C2E80" w:rsidRPr="000C2E80">
        <w:rPr>
          <w:rStyle w:val="affb"/>
          <w:i w:val="0"/>
        </w:rPr>
        <w:t>ч</w:t>
      </w:r>
      <w:proofErr w:type="gramEnd"/>
      <w:r w:rsidR="000C2E80" w:rsidRPr="000C2E80">
        <w:rPr>
          <w:rStyle w:val="affb"/>
          <w:i w:val="0"/>
        </w:rPr>
        <w:t xml:space="preserve">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884DB3" w:rsidRDefault="00E428D7" w:rsidP="002E68E5">
      <w:pPr>
        <w:ind w:left="709"/>
        <w:jc w:val="both"/>
        <w:rPr>
          <w:color w:val="FF0000"/>
          <w:sz w:val="16"/>
          <w:szCs w:val="16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/>
          <w:sz w:val="24"/>
          <w:szCs w:val="24"/>
        </w:rPr>
        <w:t>!</w:t>
      </w:r>
    </w:p>
    <w:p w:rsidR="004A29A1" w:rsidRPr="00884DB3" w:rsidRDefault="004A29A1" w:rsidP="00A80684">
      <w:pPr>
        <w:rPr>
          <w:sz w:val="16"/>
          <w:szCs w:val="16"/>
        </w:rPr>
      </w:pPr>
    </w:p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884DB3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sz w:val="16"/>
          <w:szCs w:val="16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</w:t>
      </w:r>
      <w:r w:rsidR="005178FB">
        <w:rPr>
          <w:rStyle w:val="afd"/>
          <w:rFonts w:ascii="Times New Roman" w:hAnsi="Times New Roman"/>
          <w:color w:val="auto"/>
          <w:u w:val="none"/>
        </w:rPr>
        <w:t>ий ПДО, полученные не позднее «17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5178FB">
        <w:rPr>
          <w:rStyle w:val="afd"/>
          <w:rFonts w:ascii="Times New Roman" w:hAnsi="Times New Roman"/>
          <w:color w:val="auto"/>
          <w:u w:val="none"/>
        </w:rPr>
        <w:t>сентября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BD13C0" w:rsidRPr="00AB5A16" w:rsidRDefault="00BD13C0" w:rsidP="00BD13C0">
      <w:pPr>
        <w:ind w:firstLine="567"/>
        <w:jc w:val="both"/>
      </w:pPr>
      <w:r w:rsidRPr="00AB5A16">
        <w:t xml:space="preserve">По вопросам технического характера обращаться к начальнику сектора закупки услуг КС отдела закупки услуг ОАО «Славнефть-ЯНОС» </w:t>
      </w:r>
      <w:proofErr w:type="spellStart"/>
      <w:r w:rsidRPr="00AB5A16">
        <w:t>Бедареву</w:t>
      </w:r>
      <w:proofErr w:type="spellEnd"/>
      <w:r w:rsidRPr="00AB5A16">
        <w:t xml:space="preserve"> Владимиру Александровичу.</w:t>
      </w:r>
    </w:p>
    <w:p w:rsidR="00BD13C0" w:rsidRDefault="00BD13C0" w:rsidP="00BD13C0">
      <w:pPr>
        <w:ind w:firstLine="567"/>
        <w:jc w:val="both"/>
        <w:rPr>
          <w:rStyle w:val="afd"/>
          <w:rFonts w:cs="Arial"/>
        </w:rPr>
      </w:pPr>
      <w:r w:rsidRPr="00AB5A16">
        <w:t>Контактные данные: телефон: (4852) 49-87-31, факс (4852) 49-93-02, E-</w:t>
      </w:r>
      <w:proofErr w:type="spellStart"/>
      <w:r w:rsidRPr="00AB5A16">
        <w:t>mail</w:t>
      </w:r>
      <w:proofErr w:type="spellEnd"/>
      <w:r w:rsidRPr="00AB5A16">
        <w:t>:</w:t>
      </w:r>
      <w:r w:rsidRPr="004F7388">
        <w:rPr>
          <w:rFonts w:ascii="Arial" w:hAnsi="Arial" w:cs="Arial"/>
        </w:rPr>
        <w:t xml:space="preserve"> </w:t>
      </w:r>
      <w:hyperlink r:id="rId9" w:history="1">
        <w:r w:rsidRPr="00E65274">
          <w:rPr>
            <w:rStyle w:val="afd"/>
            <w:rFonts w:cs="Arial"/>
            <w:lang w:val="en-US"/>
          </w:rPr>
          <w:t>BedarevVA</w:t>
        </w:r>
        <w:r w:rsidRPr="004F7388">
          <w:rPr>
            <w:rStyle w:val="afd"/>
            <w:rFonts w:cs="Arial"/>
          </w:rPr>
          <w:t>@</w:t>
        </w:r>
        <w:r w:rsidRPr="00E65274">
          <w:rPr>
            <w:rStyle w:val="afd"/>
            <w:rFonts w:cs="Arial"/>
            <w:lang w:val="en-US"/>
          </w:rPr>
          <w:t>yanos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slavneft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403947" w:rsidRDefault="005178FB" w:rsidP="00D748C0">
      <w:r>
        <w:t>Ведущему специалисту Зиминой Надежде Владимировне</w:t>
      </w:r>
    </w:p>
    <w:p w:rsidR="00D748C0" w:rsidRPr="00403947" w:rsidRDefault="00D748C0" w:rsidP="00D748C0">
      <w:r w:rsidRPr="00403947">
        <w:t xml:space="preserve">Контактные данные: (4852) </w:t>
      </w:r>
      <w:r w:rsidR="005178FB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5178FB" w:rsidRPr="00ED07C3">
          <w:rPr>
            <w:rStyle w:val="afd"/>
            <w:rFonts w:ascii="Times New Roman" w:hAnsi="Times New Roman"/>
            <w:lang w:val="en-US"/>
          </w:rPr>
          <w:t>ZiminaNV</w:t>
        </w:r>
        <w:r w:rsidR="005178FB" w:rsidRPr="00ED07C3">
          <w:rPr>
            <w:rStyle w:val="afd"/>
            <w:rFonts w:ascii="Times New Roman" w:hAnsi="Times New Roman"/>
          </w:rPr>
          <w:t>@</w:t>
        </w:r>
        <w:r w:rsidR="005178FB" w:rsidRPr="00ED07C3">
          <w:rPr>
            <w:rStyle w:val="afd"/>
            <w:rFonts w:ascii="Times New Roman" w:hAnsi="Times New Roman"/>
            <w:lang w:val="en-US"/>
          </w:rPr>
          <w:t>yanos</w:t>
        </w:r>
        <w:r w:rsidR="005178FB" w:rsidRPr="00ED07C3">
          <w:rPr>
            <w:rStyle w:val="afd"/>
            <w:rFonts w:ascii="Times New Roman" w:hAnsi="Times New Roman"/>
          </w:rPr>
          <w:t>.</w:t>
        </w:r>
        <w:r w:rsidR="005178FB" w:rsidRPr="00ED07C3">
          <w:rPr>
            <w:rStyle w:val="afd"/>
            <w:rFonts w:ascii="Times New Roman" w:hAnsi="Times New Roman"/>
            <w:lang w:val="en-US"/>
          </w:rPr>
          <w:t>slavneft</w:t>
        </w:r>
        <w:r w:rsidR="005178FB" w:rsidRPr="00ED07C3">
          <w:rPr>
            <w:rStyle w:val="afd"/>
            <w:rFonts w:ascii="Times New Roman" w:hAnsi="Times New Roman"/>
          </w:rPr>
          <w:t>.</w:t>
        </w:r>
        <w:proofErr w:type="spellStart"/>
        <w:r w:rsidR="005178FB" w:rsidRPr="00ED07C3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BE67B4" w:rsidRDefault="004A4389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002F7F" w:rsidRDefault="00D748C0" w:rsidP="00CC7745">
      <w:pPr>
        <w:spacing w:before="60" w:after="60"/>
        <w:ind w:firstLine="567"/>
        <w:jc w:val="both"/>
        <w:rPr>
          <w:b/>
          <w:bCs/>
          <w:sz w:val="16"/>
          <w:szCs w:val="16"/>
        </w:rPr>
      </w:pPr>
    </w:p>
    <w:p w:rsidR="00A93D6C" w:rsidRPr="00180915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5723E9">
        <w:rPr>
          <w:rFonts w:cs="Arial"/>
          <w:szCs w:val="22"/>
        </w:rPr>
        <w:t>http://www.refinery.yaroslavl.su/index.php?module=tend&amp;nyear=201</w:t>
      </w:r>
      <w:r w:rsidR="005723E9" w:rsidRPr="005723E9">
        <w:rPr>
          <w:rFonts w:cs="Arial"/>
          <w:szCs w:val="22"/>
        </w:rPr>
        <w:t>5</w:t>
      </w:r>
      <w:r w:rsidRPr="005723E9">
        <w:rPr>
          <w:rFonts w:cs="Arial"/>
          <w:szCs w:val="22"/>
        </w:rPr>
        <w:t>&amp;nmon=1.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7568D6" w:rsidRDefault="007568D6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A332C7" w:rsidP="002F6084">
      <w:pPr>
        <w:rPr>
          <w:b/>
          <w:bCs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sectPr w:rsidR="008F11C5" w:rsidSect="005178FB">
      <w:type w:val="continuous"/>
      <w:pgSz w:w="11907" w:h="16840" w:code="9"/>
      <w:pgMar w:top="851" w:right="567" w:bottom="397" w:left="1134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1CE" w:rsidRDefault="000561CE">
      <w:r>
        <w:separator/>
      </w:r>
    </w:p>
  </w:endnote>
  <w:endnote w:type="continuationSeparator" w:id="0">
    <w:p w:rsidR="000561CE" w:rsidRDefault="0005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1CE" w:rsidRDefault="000561CE">
      <w:r>
        <w:separator/>
      </w:r>
    </w:p>
  </w:footnote>
  <w:footnote w:type="continuationSeparator" w:id="0">
    <w:p w:rsidR="000561CE" w:rsidRDefault="00056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A23E8D"/>
    <w:multiLevelType w:val="hybridMultilevel"/>
    <w:tmpl w:val="F24CD390"/>
    <w:lvl w:ilvl="0" w:tplc="CB784B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13"/>
  </w:num>
  <w:num w:numId="10">
    <w:abstractNumId w:val="6"/>
  </w:num>
  <w:num w:numId="1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F7F"/>
    <w:rsid w:val="000034C7"/>
    <w:rsid w:val="000036E6"/>
    <w:rsid w:val="00004D98"/>
    <w:rsid w:val="000072C0"/>
    <w:rsid w:val="00007E23"/>
    <w:rsid w:val="00011E2E"/>
    <w:rsid w:val="00012047"/>
    <w:rsid w:val="000120D4"/>
    <w:rsid w:val="00012376"/>
    <w:rsid w:val="00014266"/>
    <w:rsid w:val="000156BF"/>
    <w:rsid w:val="00017BAC"/>
    <w:rsid w:val="00022E74"/>
    <w:rsid w:val="00023563"/>
    <w:rsid w:val="00023B85"/>
    <w:rsid w:val="00025BE1"/>
    <w:rsid w:val="00026FB9"/>
    <w:rsid w:val="00027273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997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674"/>
    <w:rsid w:val="00055966"/>
    <w:rsid w:val="000560E0"/>
    <w:rsid w:val="000561CE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526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07C0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139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12C0"/>
    <w:rsid w:val="00142A08"/>
    <w:rsid w:val="00143956"/>
    <w:rsid w:val="00146797"/>
    <w:rsid w:val="00150921"/>
    <w:rsid w:val="00151E19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0915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58A7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2F3E"/>
    <w:rsid w:val="001C3AD0"/>
    <w:rsid w:val="001C4286"/>
    <w:rsid w:val="001C4E38"/>
    <w:rsid w:val="001C4F73"/>
    <w:rsid w:val="001C7792"/>
    <w:rsid w:val="001C77C6"/>
    <w:rsid w:val="001C78FC"/>
    <w:rsid w:val="001D3063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E23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6D96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62B8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2CC0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084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38AC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0B87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7EE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1E10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B8B"/>
    <w:rsid w:val="00382D38"/>
    <w:rsid w:val="00382D74"/>
    <w:rsid w:val="0038425C"/>
    <w:rsid w:val="0038560C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5A1A"/>
    <w:rsid w:val="00395AA1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797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4876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2ADB"/>
    <w:rsid w:val="00423C92"/>
    <w:rsid w:val="00423FB1"/>
    <w:rsid w:val="00425627"/>
    <w:rsid w:val="004258BB"/>
    <w:rsid w:val="00426610"/>
    <w:rsid w:val="00426C07"/>
    <w:rsid w:val="00427E8E"/>
    <w:rsid w:val="00427F3E"/>
    <w:rsid w:val="00430037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C90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77945"/>
    <w:rsid w:val="0048022B"/>
    <w:rsid w:val="00482A75"/>
    <w:rsid w:val="004835F0"/>
    <w:rsid w:val="004855E4"/>
    <w:rsid w:val="00485C1A"/>
    <w:rsid w:val="004866BF"/>
    <w:rsid w:val="00490273"/>
    <w:rsid w:val="004908C4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3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713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5D32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178FB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6F2C"/>
    <w:rsid w:val="00537A20"/>
    <w:rsid w:val="00540460"/>
    <w:rsid w:val="00540624"/>
    <w:rsid w:val="0054169B"/>
    <w:rsid w:val="0054186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3E9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6EBC"/>
    <w:rsid w:val="0057711A"/>
    <w:rsid w:val="00577BEC"/>
    <w:rsid w:val="005806A2"/>
    <w:rsid w:val="00580D76"/>
    <w:rsid w:val="005819B0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2188"/>
    <w:rsid w:val="005B4B91"/>
    <w:rsid w:val="005B4BE7"/>
    <w:rsid w:val="005B4D7E"/>
    <w:rsid w:val="005B621B"/>
    <w:rsid w:val="005B6695"/>
    <w:rsid w:val="005B6E33"/>
    <w:rsid w:val="005B7B2B"/>
    <w:rsid w:val="005C063C"/>
    <w:rsid w:val="005C1D99"/>
    <w:rsid w:val="005C34FC"/>
    <w:rsid w:val="005C3A34"/>
    <w:rsid w:val="005C5E2E"/>
    <w:rsid w:val="005C5FB4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093B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0DFB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110"/>
    <w:rsid w:val="00623CA2"/>
    <w:rsid w:val="006271FF"/>
    <w:rsid w:val="00627393"/>
    <w:rsid w:val="00627833"/>
    <w:rsid w:val="00627CDB"/>
    <w:rsid w:val="0063125E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1E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438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979DF"/>
    <w:rsid w:val="006A00AE"/>
    <w:rsid w:val="006A0C61"/>
    <w:rsid w:val="006A1014"/>
    <w:rsid w:val="006A26A5"/>
    <w:rsid w:val="006A31A6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51E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4E4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060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1AA7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2BBA"/>
    <w:rsid w:val="007138A0"/>
    <w:rsid w:val="00714656"/>
    <w:rsid w:val="007151F6"/>
    <w:rsid w:val="00715A2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6E8B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8D6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1B37"/>
    <w:rsid w:val="00772DC2"/>
    <w:rsid w:val="007736AD"/>
    <w:rsid w:val="00774564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2EF0"/>
    <w:rsid w:val="00793A8C"/>
    <w:rsid w:val="00793F40"/>
    <w:rsid w:val="00794D0B"/>
    <w:rsid w:val="00796064"/>
    <w:rsid w:val="007A03D2"/>
    <w:rsid w:val="007A0B87"/>
    <w:rsid w:val="007A124C"/>
    <w:rsid w:val="007A1971"/>
    <w:rsid w:val="007A23E9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C7A70"/>
    <w:rsid w:val="007D04D6"/>
    <w:rsid w:val="007D0866"/>
    <w:rsid w:val="007D1423"/>
    <w:rsid w:val="007D16F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15C9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3A7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4DB3"/>
    <w:rsid w:val="008858DE"/>
    <w:rsid w:val="008859D8"/>
    <w:rsid w:val="00885DEC"/>
    <w:rsid w:val="00886262"/>
    <w:rsid w:val="0088668B"/>
    <w:rsid w:val="0088790C"/>
    <w:rsid w:val="0089049C"/>
    <w:rsid w:val="008904AC"/>
    <w:rsid w:val="008909E6"/>
    <w:rsid w:val="00890E01"/>
    <w:rsid w:val="008910C3"/>
    <w:rsid w:val="00891540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EE7"/>
    <w:rsid w:val="008D6214"/>
    <w:rsid w:val="008D6817"/>
    <w:rsid w:val="008D6AB4"/>
    <w:rsid w:val="008D6D3C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18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6EA3"/>
    <w:rsid w:val="009373E9"/>
    <w:rsid w:val="0093749B"/>
    <w:rsid w:val="009406CE"/>
    <w:rsid w:val="00941292"/>
    <w:rsid w:val="0094196B"/>
    <w:rsid w:val="00941C76"/>
    <w:rsid w:val="0094205C"/>
    <w:rsid w:val="0094229C"/>
    <w:rsid w:val="00943278"/>
    <w:rsid w:val="0094484C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57DDD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C4E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29EA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4C2D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05D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3D9E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CCA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DB3"/>
    <w:rsid w:val="00AE3F63"/>
    <w:rsid w:val="00AE4B50"/>
    <w:rsid w:val="00AE504F"/>
    <w:rsid w:val="00AE5702"/>
    <w:rsid w:val="00AE5878"/>
    <w:rsid w:val="00AE6777"/>
    <w:rsid w:val="00AF00D8"/>
    <w:rsid w:val="00AF0B88"/>
    <w:rsid w:val="00AF2EFE"/>
    <w:rsid w:val="00AF363C"/>
    <w:rsid w:val="00AF3FB1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5937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285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ACC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850"/>
    <w:rsid w:val="00B6191C"/>
    <w:rsid w:val="00B61E47"/>
    <w:rsid w:val="00B63525"/>
    <w:rsid w:val="00B63865"/>
    <w:rsid w:val="00B63BD2"/>
    <w:rsid w:val="00B648DD"/>
    <w:rsid w:val="00B64FD5"/>
    <w:rsid w:val="00B65A16"/>
    <w:rsid w:val="00B65DC8"/>
    <w:rsid w:val="00B65EC9"/>
    <w:rsid w:val="00B663B5"/>
    <w:rsid w:val="00B66520"/>
    <w:rsid w:val="00B6657C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3D64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2A7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13C0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210"/>
    <w:rsid w:val="00C16B25"/>
    <w:rsid w:val="00C200EF"/>
    <w:rsid w:val="00C21BC9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B6D"/>
    <w:rsid w:val="00C33DFB"/>
    <w:rsid w:val="00C3495A"/>
    <w:rsid w:val="00C34F00"/>
    <w:rsid w:val="00C35D6B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5550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5D66"/>
    <w:rsid w:val="00C76027"/>
    <w:rsid w:val="00C7679C"/>
    <w:rsid w:val="00C76A26"/>
    <w:rsid w:val="00C76DD7"/>
    <w:rsid w:val="00C76EF4"/>
    <w:rsid w:val="00C806BA"/>
    <w:rsid w:val="00C822C8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3710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4E9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1B9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61B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24D"/>
    <w:rsid w:val="00D746A1"/>
    <w:rsid w:val="00D748C0"/>
    <w:rsid w:val="00D74D5D"/>
    <w:rsid w:val="00D771E8"/>
    <w:rsid w:val="00D805EF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1E26"/>
    <w:rsid w:val="00DA25FA"/>
    <w:rsid w:val="00DA2796"/>
    <w:rsid w:val="00DA2A24"/>
    <w:rsid w:val="00DA38CC"/>
    <w:rsid w:val="00DA409F"/>
    <w:rsid w:val="00DA47EA"/>
    <w:rsid w:val="00DA5038"/>
    <w:rsid w:val="00DB0D48"/>
    <w:rsid w:val="00DB1D27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035B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465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E78A9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1418"/>
    <w:rsid w:val="00E428D7"/>
    <w:rsid w:val="00E4339B"/>
    <w:rsid w:val="00E45874"/>
    <w:rsid w:val="00E4607B"/>
    <w:rsid w:val="00E46765"/>
    <w:rsid w:val="00E46A7B"/>
    <w:rsid w:val="00E46E16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817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B609A"/>
    <w:rsid w:val="00EC0093"/>
    <w:rsid w:val="00EC0FC5"/>
    <w:rsid w:val="00EC1439"/>
    <w:rsid w:val="00EC1BB3"/>
    <w:rsid w:val="00EC233A"/>
    <w:rsid w:val="00EC40A1"/>
    <w:rsid w:val="00EC410A"/>
    <w:rsid w:val="00EC4240"/>
    <w:rsid w:val="00EC4BBB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0FF6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3DC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4F1A"/>
    <w:rsid w:val="00F452E0"/>
    <w:rsid w:val="00F4646F"/>
    <w:rsid w:val="00F46FE1"/>
    <w:rsid w:val="00F5174A"/>
    <w:rsid w:val="00F519F0"/>
    <w:rsid w:val="00F52810"/>
    <w:rsid w:val="00F528E9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4E03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0EF"/>
    <w:rsid w:val="00FA31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034E"/>
    <w:rsid w:val="00FC158A"/>
    <w:rsid w:val="00FC1710"/>
    <w:rsid w:val="00FC2C42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3A6D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97B77-3700-4D19-AFB2-D13E7C4A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3090</TotalTime>
  <Pages>3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9410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967</cp:revision>
  <cp:lastPrinted>2015-09-07T06:20:00Z</cp:lastPrinted>
  <dcterms:created xsi:type="dcterms:W3CDTF">2013-10-24T05:23:00Z</dcterms:created>
  <dcterms:modified xsi:type="dcterms:W3CDTF">2015-09-07T06:21:00Z</dcterms:modified>
</cp:coreProperties>
</file>