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DD9" w:rsidRDefault="004866BF" w:rsidP="00035818">
      <w:pPr>
        <w:jc w:val="right"/>
        <w:rPr>
          <w:b/>
          <w:bCs/>
        </w:rPr>
      </w:pPr>
      <w:r>
        <w:rPr>
          <w:b/>
          <w:bCs/>
        </w:rPr>
        <w:t xml:space="preserve">Приложение </w:t>
      </w:r>
      <w:r w:rsidR="001E2DD9">
        <w:rPr>
          <w:b/>
          <w:bCs/>
        </w:rPr>
        <w:t>№</w:t>
      </w:r>
      <w:r w:rsidR="001E2DD9" w:rsidRPr="008E0950">
        <w:rPr>
          <w:b/>
          <w:bCs/>
          <w:color w:val="000000"/>
        </w:rPr>
        <w:t>1</w:t>
      </w:r>
    </w:p>
    <w:p w:rsidR="001E2DD9" w:rsidRPr="00E51AFD" w:rsidRDefault="001E2DD9" w:rsidP="00847C8F">
      <w:pPr>
        <w:jc w:val="right"/>
      </w:pPr>
      <w:r w:rsidRPr="00E51AFD">
        <w:t>к Предложению делать Оферты №</w:t>
      </w:r>
      <w:r w:rsidR="00827FE9" w:rsidRPr="00E51AFD">
        <w:t xml:space="preserve"> </w:t>
      </w:r>
      <w:r w:rsidR="004304B6">
        <w:t>40</w:t>
      </w:r>
      <w:r w:rsidR="003279DD">
        <w:t>5</w:t>
      </w:r>
      <w:r w:rsidR="001E6352">
        <w:t>-КР-</w:t>
      </w:r>
      <w:r w:rsidR="001E6352" w:rsidRPr="004B37EE">
        <w:t>201</w:t>
      </w:r>
      <w:r w:rsidR="004304B6">
        <w:t>5</w:t>
      </w:r>
    </w:p>
    <w:p w:rsidR="002055EC" w:rsidRDefault="002055EC" w:rsidP="00C02D7D">
      <w:pPr>
        <w:spacing w:before="120"/>
        <w:jc w:val="center"/>
        <w:rPr>
          <w:b/>
          <w:bCs/>
        </w:rPr>
      </w:pPr>
    </w:p>
    <w:p w:rsidR="001E2DD9" w:rsidRDefault="001E2DD9" w:rsidP="00C02D7D">
      <w:pPr>
        <w:spacing w:before="120"/>
        <w:jc w:val="center"/>
        <w:rPr>
          <w:b/>
          <w:bCs/>
        </w:rPr>
      </w:pPr>
      <w:r>
        <w:rPr>
          <w:b/>
          <w:bCs/>
        </w:rPr>
        <w:t>Извещение</w:t>
      </w:r>
    </w:p>
    <w:p w:rsidR="001E2DD9" w:rsidRDefault="001E2DD9" w:rsidP="00847C8F">
      <w:pPr>
        <w:spacing w:after="60"/>
        <w:jc w:val="center"/>
      </w:pPr>
      <w:r>
        <w:t>о согласии сделать оферту</w:t>
      </w:r>
    </w:p>
    <w:p w:rsidR="001E2DD9" w:rsidRPr="004A322B" w:rsidRDefault="001E2DD9" w:rsidP="0017700F">
      <w:pPr>
        <w:autoSpaceDE w:val="0"/>
        <w:autoSpaceDN w:val="0"/>
        <w:adjustRightInd w:val="0"/>
        <w:spacing w:before="60"/>
        <w:jc w:val="both"/>
      </w:pPr>
      <w:r>
        <w:t>1. Изучив условия предложения делать оферты №</w:t>
      </w:r>
      <w:r w:rsidR="0048022B">
        <w:t xml:space="preserve"> </w:t>
      </w:r>
      <w:r w:rsidR="004304B6">
        <w:t>40</w:t>
      </w:r>
      <w:r w:rsidR="003279DD">
        <w:t>5</w:t>
      </w:r>
      <w:r w:rsidR="001E6352">
        <w:t>-КР-</w:t>
      </w:r>
      <w:r w:rsidR="001E6352" w:rsidRPr="004B37EE">
        <w:t>201</w:t>
      </w:r>
      <w:r w:rsidR="004304B6">
        <w:t>5</w:t>
      </w:r>
      <w:r w:rsidR="001E6352">
        <w:t xml:space="preserve"> </w:t>
      </w:r>
      <w:r w:rsidR="00546D76">
        <w:t xml:space="preserve">от </w:t>
      </w:r>
      <w:r w:rsidR="00675A4D">
        <w:t>__</w:t>
      </w:r>
      <w:r w:rsidR="007F19C3" w:rsidRPr="002C2CD4">
        <w:t>.</w:t>
      </w:r>
      <w:r w:rsidR="005A63BA">
        <w:t>__</w:t>
      </w:r>
      <w:r w:rsidR="009B4347" w:rsidRPr="002C2CD4">
        <w:t>.201</w:t>
      </w:r>
      <w:r w:rsidR="004304B6">
        <w:t>5</w:t>
      </w:r>
      <w:r w:rsidR="009B4347">
        <w:t xml:space="preserve"> г.</w:t>
      </w:r>
      <w:r>
        <w:rPr>
          <w:i/>
          <w:iCs/>
          <w:sz w:val="20"/>
        </w:rPr>
        <w:t>,</w:t>
      </w:r>
      <w:r>
        <w:t xml:space="preserve"> мы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организации</w:t>
      </w:r>
      <w:r>
        <w:rPr>
          <w:i/>
          <w:iCs/>
        </w:rPr>
        <w:t>&gt;</w:t>
      </w:r>
      <w:r>
        <w:t xml:space="preserve"> в лице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должности руководителя и его Ф.И.О.</w:t>
      </w:r>
      <w:r>
        <w:rPr>
          <w:i/>
          <w:iCs/>
        </w:rPr>
        <w:t>&gt;</w:t>
      </w:r>
      <w:r w:rsidR="00091D43">
        <w:t xml:space="preserve"> </w:t>
      </w:r>
      <w:r>
        <w:t>сообщаем о согласии сделать Оферту</w:t>
      </w:r>
      <w:r w:rsidR="00546D76">
        <w:t xml:space="preserve"> № </w:t>
      </w:r>
      <w:r>
        <w:t xml:space="preserve"> </w:t>
      </w:r>
      <w:r w:rsidR="00546D76" w:rsidRPr="00546D76">
        <w:t>&lt;</w:t>
      </w:r>
      <w:r w:rsidR="00546D76">
        <w:t>исх. Номер Оферты</w:t>
      </w:r>
      <w:r w:rsidR="00546D76" w:rsidRPr="00546D76">
        <w:t>.&gt;</w:t>
      </w:r>
      <w:r w:rsidR="00546D76">
        <w:t xml:space="preserve"> от </w:t>
      </w:r>
      <w:r w:rsidR="00546D76" w:rsidRPr="00546D76">
        <w:t>&lt;</w:t>
      </w:r>
      <w:r w:rsidR="00546D76">
        <w:t>дата Оферты</w:t>
      </w:r>
      <w:r w:rsidR="00546D76" w:rsidRPr="00546D76">
        <w:t>&gt;</w:t>
      </w:r>
      <w:r w:rsidR="00546D76">
        <w:t xml:space="preserve"> </w:t>
      </w:r>
      <w:r>
        <w:t>и, в случае принятия нашей Оферты, заключить с ОАО </w:t>
      </w:r>
      <w:r w:rsidR="00F63802">
        <w:t>"</w:t>
      </w:r>
      <w:r>
        <w:t>Славнефть-ЯНОС</w:t>
      </w:r>
      <w:r w:rsidR="00F63802">
        <w:t>"</w:t>
      </w:r>
      <w:r w:rsidR="00D94528">
        <w:t xml:space="preserve"> договор</w:t>
      </w:r>
      <w:r w:rsidR="006B5662">
        <w:t xml:space="preserve"> </w:t>
      </w:r>
      <w:r w:rsidR="00D94528">
        <w:t xml:space="preserve">на </w:t>
      </w:r>
      <w:r w:rsidR="00D94528" w:rsidRPr="008A3C68">
        <w:t>оказ</w:t>
      </w:r>
      <w:r w:rsidR="00D94528">
        <w:t>ание</w:t>
      </w:r>
      <w:r w:rsidR="004A322B">
        <w:t xml:space="preserve"> услуг</w:t>
      </w:r>
      <w:r w:rsidR="00D94528" w:rsidRPr="008A3C68">
        <w:t xml:space="preserve"> </w:t>
      </w:r>
      <w:r w:rsidR="00AE3D1B">
        <w:t xml:space="preserve">по </w:t>
      </w:r>
      <w:r w:rsidR="003279DD" w:rsidRPr="003279DD">
        <w:rPr>
          <w:b/>
        </w:rPr>
        <w:t>информационно</w:t>
      </w:r>
      <w:r w:rsidR="00AE3D1B">
        <w:rPr>
          <w:b/>
        </w:rPr>
        <w:t>му</w:t>
      </w:r>
      <w:r w:rsidR="003279DD" w:rsidRPr="003279DD">
        <w:rPr>
          <w:b/>
        </w:rPr>
        <w:t xml:space="preserve"> обслуживани</w:t>
      </w:r>
      <w:r w:rsidR="00AE3D1B">
        <w:rPr>
          <w:b/>
        </w:rPr>
        <w:t>ю</w:t>
      </w:r>
      <w:r w:rsidR="003279DD" w:rsidRPr="003279DD">
        <w:rPr>
          <w:b/>
        </w:rPr>
        <w:t xml:space="preserve"> экземпляров </w:t>
      </w:r>
      <w:r w:rsidR="007020E4" w:rsidRPr="007020E4">
        <w:rPr>
          <w:b/>
        </w:rPr>
        <w:t xml:space="preserve">нормативной </w:t>
      </w:r>
      <w:r w:rsidR="004A322B" w:rsidRPr="004A322B">
        <w:rPr>
          <w:b/>
        </w:rPr>
        <w:t xml:space="preserve">информационно-справочной </w:t>
      </w:r>
      <w:r w:rsidR="003279DD" w:rsidRPr="003279DD">
        <w:rPr>
          <w:b/>
        </w:rPr>
        <w:t>системы (ИСС) «Техэксперт</w:t>
      </w:r>
      <w:r w:rsidR="00053B25">
        <w:rPr>
          <w:b/>
        </w:rPr>
        <w:t>»</w:t>
      </w:r>
      <w:r w:rsidR="003279DD" w:rsidRPr="003279DD">
        <w:rPr>
          <w:b/>
        </w:rPr>
        <w:t>, установленн</w:t>
      </w:r>
      <w:r w:rsidR="004A322B">
        <w:rPr>
          <w:b/>
        </w:rPr>
        <w:t>ой</w:t>
      </w:r>
      <w:r w:rsidR="003279DD" w:rsidRPr="003279DD">
        <w:rPr>
          <w:b/>
        </w:rPr>
        <w:t xml:space="preserve"> на оборудовании Заказчика, </w:t>
      </w:r>
      <w:r w:rsidR="003279DD" w:rsidRPr="004A322B">
        <w:t xml:space="preserve">в соответствии со Спецификацией </w:t>
      </w:r>
      <w:r w:rsidR="000610FF" w:rsidRPr="000610FF">
        <w:t xml:space="preserve">(Приложение № 1 к </w:t>
      </w:r>
      <w:r w:rsidR="00DB63F1">
        <w:t xml:space="preserve">проекту </w:t>
      </w:r>
      <w:r w:rsidR="000610FF" w:rsidRPr="000610FF">
        <w:t>Договор</w:t>
      </w:r>
      <w:r w:rsidR="00DB63F1">
        <w:t>а</w:t>
      </w:r>
      <w:r w:rsidR="000610FF" w:rsidRPr="000610FF">
        <w:t xml:space="preserve"> прилагаемо</w:t>
      </w:r>
      <w:r w:rsidR="00DB63F1">
        <w:t>го</w:t>
      </w:r>
      <w:r w:rsidR="000610FF" w:rsidRPr="000610FF">
        <w:t xml:space="preserve"> к ПДО № 405-КР-2015</w:t>
      </w:r>
      <w:r w:rsidR="003279DD" w:rsidRPr="004A322B">
        <w:t>)</w:t>
      </w:r>
      <w:r w:rsidR="004B0F1F" w:rsidRPr="004A322B">
        <w:t>,</w:t>
      </w:r>
      <w:r w:rsidR="00091D43" w:rsidRPr="004A322B">
        <w:t xml:space="preserve"> </w:t>
      </w:r>
      <w:r w:rsidRPr="004A322B">
        <w:t>не позднее 2</w:t>
      </w:r>
      <w:r w:rsidR="00546D76" w:rsidRPr="004A322B">
        <w:t>0</w:t>
      </w:r>
      <w:r w:rsidRPr="004A322B">
        <w:t xml:space="preserve"> дней с момента уведомления о принятии нашего предложения.</w:t>
      </w:r>
    </w:p>
    <w:p w:rsidR="005626C9" w:rsidRDefault="00546D76" w:rsidP="00546D76">
      <w:pPr>
        <w:jc w:val="both"/>
      </w:pPr>
      <w:r>
        <w:t xml:space="preserve">2. </w:t>
      </w:r>
      <w:r w:rsidR="005626C9">
        <w:t xml:space="preserve">Если по каким-либо причинам мы откажемся </w:t>
      </w:r>
      <w:r w:rsidR="00AE6777" w:rsidRPr="00827FE9">
        <w:rPr>
          <w:color w:val="000000"/>
        </w:rPr>
        <w:t>(уклонимся)</w:t>
      </w:r>
      <w:r w:rsidR="00AE6777">
        <w:rPr>
          <w:color w:val="FF0000"/>
        </w:rPr>
        <w:t xml:space="preserve"> </w:t>
      </w:r>
      <w:r w:rsidR="00142A08">
        <w:t>от подписания договора</w:t>
      </w:r>
      <w:r w:rsidR="006B5662">
        <w:t xml:space="preserve"> </w:t>
      </w:r>
      <w:r w:rsidR="008904AC">
        <w:t xml:space="preserve"> </w:t>
      </w:r>
      <w:r w:rsidR="005626C9">
        <w:t xml:space="preserve">на предложенных нами в оферте </w:t>
      </w:r>
      <w:r w:rsidR="005626C9" w:rsidRPr="00DE756C">
        <w:rPr>
          <w:b/>
        </w:rPr>
        <w:t>&lt;номер оферты&gt;</w:t>
      </w:r>
      <w:r w:rsidR="005626C9">
        <w:t xml:space="preserve"> от </w:t>
      </w:r>
      <w:r w:rsidR="005626C9" w:rsidRPr="00DE756C">
        <w:rPr>
          <w:b/>
        </w:rPr>
        <w:t>&lt;дата оферты&gt;</w:t>
      </w:r>
      <w:r w:rsidR="005626C9">
        <w:rPr>
          <w:b/>
        </w:rPr>
        <w:t xml:space="preserve"> </w:t>
      </w:r>
      <w:r w:rsidR="005626C9">
        <w:t xml:space="preserve">условиях после получения уведомления об акцепте оферты со стороны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, мы обязуемся безусловно и безоговорочно, не позднее пяти календарных дней </w:t>
      </w:r>
      <w:r w:rsidR="004A00C4" w:rsidRPr="00E82A9F">
        <w:t>после</w:t>
      </w:r>
      <w:r w:rsidR="005626C9" w:rsidRPr="00E82A9F">
        <w:t xml:space="preserve"> истечения</w:t>
      </w:r>
      <w:r w:rsidR="005626C9">
        <w:t xml:space="preserve"> срока, установленного для подписания договора </w:t>
      </w:r>
      <w:r w:rsidR="008904AC">
        <w:t xml:space="preserve">подряда </w:t>
      </w:r>
      <w:r w:rsidR="005626C9">
        <w:t>(или дня отказа), уплатить Обществу штрафную неустойку в размере 5% от суммы Оферты. Призна</w:t>
      </w:r>
      <w:r w:rsidR="00C857B1">
        <w:t>е</w:t>
      </w:r>
      <w:r w:rsidR="005626C9">
        <w:t xml:space="preserve">м, что при несвоевременной или неполной уплате штрафной неустойки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1E2DD9" w:rsidRDefault="00546D76" w:rsidP="0017700F">
      <w:pPr>
        <w:spacing w:before="60"/>
      </w:pPr>
      <w:r>
        <w:t>3</w:t>
      </w:r>
      <w:r w:rsidR="001E2DD9">
        <w:t>. Сообщаем о себе следующее:</w:t>
      </w:r>
    </w:p>
    <w:p w:rsidR="001E2DD9" w:rsidRDefault="00CD5466" w:rsidP="009607F5">
      <w:pPr>
        <w:spacing w:before="20"/>
      </w:pPr>
      <w:r>
        <w:t>Наименование организации: __</w:t>
      </w:r>
      <w:r w:rsidR="001E2DD9">
        <w:t>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Мест</w:t>
      </w:r>
      <w:r w:rsidR="00C76EF4">
        <w:t xml:space="preserve">онахождение: </w:t>
      </w:r>
      <w:r w:rsidR="00CD5466">
        <w:t>_______</w:t>
      </w:r>
      <w:r>
        <w:t>_________________________________________________________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Почтовый адрес: __________________________________________________________________</w:t>
      </w:r>
    </w:p>
    <w:p w:rsidR="001E2DD9" w:rsidRDefault="001E2DD9" w:rsidP="00142A08">
      <w:pPr>
        <w:spacing w:before="60"/>
      </w:pPr>
      <w:r>
        <w:t>Телефо</w:t>
      </w:r>
      <w:r w:rsidR="00CD5466">
        <w:t xml:space="preserve">н, телефакс, электронный адрес:  </w:t>
      </w:r>
      <w:r>
        <w:t>______________________________________________</w:t>
      </w:r>
    </w:p>
    <w:p w:rsidR="001E2DD9" w:rsidRDefault="001E2DD9" w:rsidP="00142A08">
      <w:pPr>
        <w:spacing w:before="60"/>
      </w:pPr>
      <w:r>
        <w:t>Организационно - правовая форма: _________________________________________________________________________________</w:t>
      </w:r>
    </w:p>
    <w:p w:rsidR="001E2DD9" w:rsidRDefault="001E2DD9" w:rsidP="00142A08">
      <w:pPr>
        <w:spacing w:before="60"/>
      </w:pPr>
      <w:r>
        <w:t>Дата, место и орган регистрации организации: _________________________________________________________________________________</w:t>
      </w:r>
    </w:p>
    <w:p w:rsidR="001E2DD9" w:rsidRDefault="001E2DD9" w:rsidP="00142A08">
      <w:pPr>
        <w:spacing w:before="60"/>
      </w:pPr>
      <w:r>
        <w:t>Банковские реквизиты: _________________________________________________________________________________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БИК_______________________________________________</w:t>
      </w:r>
      <w:r w:rsidR="00035818">
        <w:t>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ИНН ____________________________________________________________________________</w:t>
      </w:r>
    </w:p>
    <w:p w:rsidR="001E2DD9" w:rsidRDefault="001E2DD9" w:rsidP="009C01B3">
      <w:pPr>
        <w:pStyle w:val="21"/>
        <w:spacing w:before="120"/>
        <w:ind w:left="0"/>
        <w:jc w:val="both"/>
      </w:pPr>
      <w:r>
        <w:t>Фамилии лиц, уполномоченных действовать от имени организации с правом подписи юридических и банковских документов</w:t>
      </w:r>
    </w:p>
    <w:p w:rsidR="001E2DD9" w:rsidRDefault="00C76EF4" w:rsidP="00847C8F">
      <w:r>
        <w:t>_______</w:t>
      </w:r>
      <w:r w:rsidR="001E2DD9">
        <w:t>________________________________________________</w:t>
      </w:r>
      <w:r w:rsidR="00322AC1">
        <w:t>____</w:t>
      </w:r>
      <w:r w:rsidR="001E2DD9">
        <w:t>___________________</w:t>
      </w:r>
      <w:r w:rsidR="00035818">
        <w:t>_</w:t>
      </w:r>
    </w:p>
    <w:p w:rsidR="001E2DD9" w:rsidRDefault="00546D76" w:rsidP="009C01B3">
      <w:pPr>
        <w:spacing w:before="120"/>
        <w:jc w:val="both"/>
      </w:pPr>
      <w:r>
        <w:t>4</w:t>
      </w:r>
      <w:r w:rsidR="001E2DD9">
        <w:t xml:space="preserve">. Мы признаем право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 xml:space="preserve"> не акцептовать ни одну из оферт, и в этом случае мы не будем иметь претензий к </w:t>
      </w:r>
      <w:r w:rsidR="007B4B19">
        <w:t>Тендерной</w:t>
      </w:r>
      <w:r w:rsidR="001E2DD9">
        <w:t xml:space="preserve"> комиссии и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>.</w:t>
      </w:r>
    </w:p>
    <w:p w:rsidR="001E2DD9" w:rsidRDefault="00546D76" w:rsidP="0017700F">
      <w:pPr>
        <w:spacing w:before="60"/>
        <w:jc w:val="both"/>
      </w:pPr>
      <w:r>
        <w:t>5</w:t>
      </w:r>
      <w:r w:rsidR="001E2DD9">
        <w:t xml:space="preserve">. Сообщаем, что для оперативного взаимодействия с </w:t>
      </w:r>
      <w:r w:rsidR="002055EC">
        <w:t xml:space="preserve">Тендерной </w:t>
      </w:r>
      <w:r w:rsidR="001E2DD9">
        <w:t>комиссией по всем вопросам, связанным с нашей офертой нами уполномочен &lt;</w:t>
      </w:r>
      <w:r w:rsidR="001E2DD9">
        <w:rPr>
          <w:i/>
          <w:iCs/>
        </w:rPr>
        <w:t>Ф.И.О., телефон работника организации</w:t>
      </w:r>
      <w:r w:rsidR="001E2DD9">
        <w:t xml:space="preserve">&gt;. </w:t>
      </w:r>
    </w:p>
    <w:p w:rsidR="008A3014" w:rsidRDefault="008A3014" w:rsidP="0029484B"/>
    <w:p w:rsidR="001E2DD9" w:rsidRDefault="001E2DD9" w:rsidP="0029484B">
      <w:r>
        <w:t>Руководитель</w:t>
      </w:r>
      <w:r>
        <w:tab/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1E2DD9" w:rsidRPr="008B35D5" w:rsidRDefault="001E2DD9" w:rsidP="0029484B">
      <w:pPr>
        <w:rPr>
          <w:i/>
          <w:iCs/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326DF5" w:rsidRPr="008B35D5">
        <w:rPr>
          <w:sz w:val="16"/>
          <w:szCs w:val="16"/>
        </w:rPr>
        <w:tab/>
      </w:r>
      <w:r w:rsidRPr="008B35D5">
        <w:rPr>
          <w:i/>
          <w:iCs/>
          <w:sz w:val="16"/>
          <w:szCs w:val="16"/>
        </w:rPr>
        <w:t>(подпись)</w:t>
      </w:r>
    </w:p>
    <w:p w:rsidR="002055EC" w:rsidRDefault="002055EC" w:rsidP="0029484B"/>
    <w:p w:rsidR="001E2DD9" w:rsidRDefault="001E2DD9" w:rsidP="0029484B">
      <w:r>
        <w:t>Главный бухгалтер</w:t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B671D7" w:rsidRPr="008B35D5" w:rsidRDefault="001E2DD9" w:rsidP="0017700F">
      <w:pPr>
        <w:ind w:left="2127" w:firstLine="709"/>
        <w:rPr>
          <w:i/>
          <w:iCs/>
          <w:sz w:val="16"/>
          <w:szCs w:val="16"/>
        </w:rPr>
      </w:pPr>
      <w:r w:rsidRPr="008B35D5">
        <w:rPr>
          <w:i/>
          <w:iCs/>
          <w:sz w:val="16"/>
          <w:szCs w:val="16"/>
        </w:rPr>
        <w:t>(подпись)</w:t>
      </w:r>
    </w:p>
    <w:p w:rsidR="004E74F9" w:rsidRPr="008B35D5" w:rsidRDefault="004E74F9" w:rsidP="0029484B">
      <w:pPr>
        <w:ind w:firstLine="708"/>
        <w:jc w:val="right"/>
        <w:rPr>
          <w:i/>
          <w:sz w:val="16"/>
          <w:szCs w:val="16"/>
        </w:rPr>
        <w:sectPr w:rsidR="004E74F9" w:rsidRPr="008B35D5" w:rsidSect="00106C38">
          <w:footerReference w:type="default" r:id="rId9"/>
          <w:type w:val="continuous"/>
          <w:pgSz w:w="11907" w:h="16840" w:code="9"/>
          <w:pgMar w:top="851" w:right="567" w:bottom="397" w:left="851" w:header="340" w:footer="340" w:gutter="0"/>
          <w:cols w:space="60"/>
          <w:noEndnote/>
          <w:docGrid w:linePitch="326"/>
        </w:sectPr>
      </w:pPr>
    </w:p>
    <w:p w:rsidR="001E2DD9" w:rsidRPr="00827FE9" w:rsidRDefault="004866BF" w:rsidP="00AF6D08">
      <w:pPr>
        <w:ind w:left="2128" w:firstLine="708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>Приложение</w:t>
      </w:r>
      <w:r w:rsidR="001E2DD9" w:rsidRPr="00827FE9">
        <w:rPr>
          <w:b/>
          <w:bCs/>
          <w:color w:val="000000"/>
        </w:rPr>
        <w:t xml:space="preserve"> №</w:t>
      </w:r>
      <w:r w:rsidR="001E2DD9" w:rsidRPr="008E0950">
        <w:rPr>
          <w:b/>
          <w:bCs/>
          <w:color w:val="000000"/>
        </w:rPr>
        <w:t>2</w:t>
      </w:r>
    </w:p>
    <w:p w:rsidR="00CD5D52" w:rsidRPr="00CD5D52" w:rsidRDefault="001E2DD9" w:rsidP="00CD5D52">
      <w:pPr>
        <w:jc w:val="right"/>
      </w:pPr>
      <w:r w:rsidRPr="00A46992">
        <w:t xml:space="preserve">к </w:t>
      </w:r>
      <w:r w:rsidR="00035818" w:rsidRPr="00A46992">
        <w:t>П</w:t>
      </w:r>
      <w:r w:rsidRPr="00A46992">
        <w:t xml:space="preserve">редложению делать </w:t>
      </w:r>
      <w:r w:rsidR="00035818" w:rsidRPr="00A46992">
        <w:t>О</w:t>
      </w:r>
      <w:r w:rsidRPr="00A46992">
        <w:t>ферты №</w:t>
      </w:r>
      <w:r w:rsidR="0048022B" w:rsidRPr="00A46992">
        <w:t xml:space="preserve"> </w:t>
      </w:r>
      <w:r w:rsidR="004304B6">
        <w:t>4</w:t>
      </w:r>
      <w:r w:rsidR="00AE3D1B">
        <w:t>05</w:t>
      </w:r>
      <w:r w:rsidR="00B650BF">
        <w:t>-КР-</w:t>
      </w:r>
      <w:r w:rsidR="00B650BF" w:rsidRPr="004B37EE">
        <w:t>201</w:t>
      </w:r>
      <w:r w:rsidR="004304B6">
        <w:t>5</w:t>
      </w:r>
    </w:p>
    <w:p w:rsidR="001E2DD9" w:rsidRDefault="003079C8" w:rsidP="00CD5D52">
      <w:pPr>
        <w:jc w:val="righ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8.4pt;width:135.15pt;height:63pt;z-index:251657728" filled="f" stroked="f">
            <v:textbox style="mso-next-textbox:#_x0000_s1026">
              <w:txbxContent>
                <w:p w:rsidR="00235D71" w:rsidRDefault="00235D71" w:rsidP="009332C1">
                  <w:r>
                    <w:t>На бланке организации</w:t>
                  </w:r>
                </w:p>
                <w:p w:rsidR="00235D71" w:rsidRPr="009332C1" w:rsidRDefault="00235D71">
                  <w:pPr>
                    <w:rPr>
                      <w:sz w:val="16"/>
                      <w:szCs w:val="16"/>
                    </w:rPr>
                  </w:pPr>
                </w:p>
                <w:p w:rsidR="00235D71" w:rsidRDefault="00235D71">
                  <w:r>
                    <w:t>&lt;исходящий номер&gt;</w:t>
                  </w:r>
                </w:p>
                <w:p w:rsidR="00235D71" w:rsidRPr="00B95502" w:rsidRDefault="00235D71">
                  <w:r w:rsidRPr="00104750">
                    <w:t>&lt;</w:t>
                  </w:r>
                  <w:r>
                    <w:t>дата</w:t>
                  </w:r>
                  <w:r w:rsidRPr="00104750">
                    <w:t>&gt;</w:t>
                  </w:r>
                </w:p>
              </w:txbxContent>
            </v:textbox>
          </v:shape>
        </w:pict>
      </w:r>
    </w:p>
    <w:p w:rsidR="001E2DD9" w:rsidRDefault="001E2DD9">
      <w:pPr>
        <w:ind w:left="6120"/>
      </w:pPr>
      <w:r>
        <w:t xml:space="preserve">ОАО </w:t>
      </w:r>
      <w:r w:rsidR="00F63802">
        <w:t>"</w:t>
      </w:r>
      <w:r>
        <w:t>Славнефть-ЯНОС</w:t>
      </w:r>
      <w:r w:rsidR="00F63802">
        <w:t>"</w:t>
      </w:r>
    </w:p>
    <w:p w:rsidR="001E2DD9" w:rsidRDefault="001E2DD9">
      <w:pPr>
        <w:ind w:left="6120"/>
      </w:pPr>
      <w:r>
        <w:t>Адрес: 1500</w:t>
      </w:r>
      <w:r w:rsidR="006D324D">
        <w:t>00</w:t>
      </w:r>
      <w:r>
        <w:t xml:space="preserve">,г. Ярославль, </w:t>
      </w:r>
      <w:r w:rsidR="006D324D">
        <w:t xml:space="preserve">ГКП, </w:t>
      </w:r>
      <w:r w:rsidR="00270C52">
        <w:t>Московский пр., д.130</w:t>
      </w:r>
    </w:p>
    <w:p w:rsidR="001E2DD9" w:rsidRDefault="001E2DD9">
      <w:pPr>
        <w:ind w:left="6120"/>
      </w:pPr>
    </w:p>
    <w:p w:rsidR="001E2DD9" w:rsidRDefault="001E2DD9">
      <w:pPr>
        <w:ind w:left="6120"/>
      </w:pPr>
      <w:r>
        <w:t>от ____________________________</w:t>
      </w:r>
    </w:p>
    <w:p w:rsidR="001E2DD9" w:rsidRDefault="001E2DD9">
      <w:pPr>
        <w:ind w:left="6120"/>
      </w:pPr>
      <w:r>
        <w:t xml:space="preserve"> ______________________________</w:t>
      </w:r>
    </w:p>
    <w:p w:rsidR="00A20EF4" w:rsidRDefault="00A20EF4">
      <w:pPr>
        <w:jc w:val="center"/>
        <w:rPr>
          <w:b/>
          <w:bCs/>
        </w:rPr>
      </w:pPr>
    </w:p>
    <w:p w:rsidR="001E2DD9" w:rsidRDefault="001E2DD9">
      <w:pPr>
        <w:jc w:val="center"/>
        <w:rPr>
          <w:b/>
          <w:bCs/>
        </w:rPr>
      </w:pPr>
      <w:r>
        <w:rPr>
          <w:b/>
          <w:bCs/>
        </w:rPr>
        <w:t>ПРЕДЛОЖЕНИЕ О ЗАКЛЮЧЕНИИ ДОГОВОРА</w:t>
      </w:r>
    </w:p>
    <w:p w:rsidR="001E2DD9" w:rsidRDefault="001E2DD9">
      <w:pPr>
        <w:jc w:val="center"/>
      </w:pPr>
      <w:r>
        <w:t>(безотзывная оферта)</w:t>
      </w:r>
    </w:p>
    <w:p w:rsidR="001E2DD9" w:rsidRDefault="001E2DD9">
      <w:pPr>
        <w:jc w:val="center"/>
      </w:pPr>
    </w:p>
    <w:p w:rsidR="001E2DD9" w:rsidRDefault="00F63802">
      <w:pPr>
        <w:ind w:left="6120"/>
      </w:pPr>
      <w:r>
        <w:t>"</w:t>
      </w:r>
      <w:r w:rsidR="001E2DD9">
        <w:t>____</w:t>
      </w:r>
      <w:r>
        <w:t>"</w:t>
      </w:r>
      <w:r w:rsidR="001E2DD9">
        <w:t xml:space="preserve"> __________________ 20</w:t>
      </w:r>
      <w:r w:rsidR="00E67429">
        <w:t>_</w:t>
      </w:r>
      <w:r w:rsidR="001E2DD9">
        <w:t>_ г.</w:t>
      </w:r>
    </w:p>
    <w:p w:rsidR="001E2DD9" w:rsidRPr="00AE3D1B" w:rsidRDefault="001E2DD9">
      <w:pPr>
        <w:pStyle w:val="21"/>
        <w:ind w:left="0" w:firstLine="567"/>
        <w:jc w:val="both"/>
      </w:pPr>
      <w:r>
        <w:t xml:space="preserve">_______________________________________________________ направляет настоящую оферту ОАО </w:t>
      </w:r>
      <w:r w:rsidR="00F63802">
        <w:t>"</w:t>
      </w:r>
      <w:r>
        <w:t>Славнефть-ЯНОС</w:t>
      </w:r>
      <w:r w:rsidR="00F63802">
        <w:t>"</w:t>
      </w:r>
      <w:r>
        <w:t xml:space="preserve"> с целью заключения </w:t>
      </w:r>
      <w:r w:rsidR="00476007">
        <w:t>д</w:t>
      </w:r>
      <w:r>
        <w:t>оговора</w:t>
      </w:r>
      <w:r w:rsidR="0018203B">
        <w:t xml:space="preserve"> </w:t>
      </w:r>
      <w:r w:rsidR="00B650BF">
        <w:t xml:space="preserve">на </w:t>
      </w:r>
      <w:r w:rsidR="00B650BF" w:rsidRPr="008A3C68">
        <w:t>оказ</w:t>
      </w:r>
      <w:r w:rsidR="00B650BF">
        <w:t>ание</w:t>
      </w:r>
      <w:r w:rsidR="00B650BF" w:rsidRPr="008A3C68">
        <w:t xml:space="preserve"> </w:t>
      </w:r>
      <w:r w:rsidR="00AE3D1B">
        <w:t xml:space="preserve">услуг по </w:t>
      </w:r>
      <w:r w:rsidR="00AE3D1B" w:rsidRPr="00AE3D1B">
        <w:rPr>
          <w:b/>
        </w:rPr>
        <w:t xml:space="preserve">информационному обслуживанию экземпляров </w:t>
      </w:r>
      <w:r w:rsidR="007020E4" w:rsidRPr="007020E4">
        <w:rPr>
          <w:b/>
        </w:rPr>
        <w:t xml:space="preserve">нормативной </w:t>
      </w:r>
      <w:r w:rsidR="004A322B">
        <w:rPr>
          <w:b/>
        </w:rPr>
        <w:t xml:space="preserve">информационно-справочной </w:t>
      </w:r>
      <w:r w:rsidR="00AE3D1B" w:rsidRPr="00AE3D1B">
        <w:rPr>
          <w:b/>
        </w:rPr>
        <w:t>системы (ИСС) «Техэксперт</w:t>
      </w:r>
      <w:r w:rsidR="00053B25">
        <w:rPr>
          <w:b/>
        </w:rPr>
        <w:t>»</w:t>
      </w:r>
      <w:r w:rsidR="00AE3D1B" w:rsidRPr="00AE3D1B">
        <w:rPr>
          <w:b/>
        </w:rPr>
        <w:t>, установленн</w:t>
      </w:r>
      <w:r w:rsidR="004A322B">
        <w:rPr>
          <w:b/>
        </w:rPr>
        <w:t>ой</w:t>
      </w:r>
      <w:r w:rsidR="00AE3D1B" w:rsidRPr="00AE3D1B">
        <w:rPr>
          <w:b/>
        </w:rPr>
        <w:t xml:space="preserve"> на оборудовании Заказчика, </w:t>
      </w:r>
      <w:r w:rsidR="00AE3D1B" w:rsidRPr="00AE3D1B">
        <w:t xml:space="preserve">в соответствии со Спецификацией (Приложение № 1 к </w:t>
      </w:r>
      <w:r w:rsidR="00DB63F1">
        <w:t xml:space="preserve">проекту </w:t>
      </w:r>
      <w:r w:rsidR="00AE3D1B" w:rsidRPr="00AE3D1B">
        <w:t>Договор</w:t>
      </w:r>
      <w:r w:rsidR="00DB63F1">
        <w:t>а</w:t>
      </w:r>
      <w:r w:rsidR="000610FF">
        <w:t xml:space="preserve"> прилагаемо</w:t>
      </w:r>
      <w:r w:rsidR="00DB63F1">
        <w:t>го</w:t>
      </w:r>
      <w:r w:rsidR="000610FF">
        <w:t xml:space="preserve"> к ПДО № 405-КР-2015</w:t>
      </w:r>
      <w:r w:rsidR="00AE3D1B" w:rsidRPr="00AE3D1B">
        <w:t>)</w:t>
      </w:r>
      <w:r w:rsidR="006B5662" w:rsidRPr="00AE3D1B">
        <w:t xml:space="preserve">, </w:t>
      </w:r>
      <w:r w:rsidR="004A00C4" w:rsidRPr="00AE3D1B">
        <w:t xml:space="preserve"> </w:t>
      </w:r>
      <w:r w:rsidRPr="00AE3D1B">
        <w:t>и предлагает следующие условия:</w:t>
      </w:r>
    </w:p>
    <w:p w:rsidR="001E2DD9" w:rsidRDefault="001E2DD9">
      <w:pPr>
        <w:ind w:firstLine="72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5494"/>
      </w:tblGrid>
      <w:tr w:rsidR="001E2DD9" w:rsidTr="0078675B">
        <w:trPr>
          <w:trHeight w:val="1445"/>
        </w:trPr>
        <w:tc>
          <w:tcPr>
            <w:tcW w:w="4536" w:type="dxa"/>
            <w:vAlign w:val="center"/>
          </w:tcPr>
          <w:p w:rsidR="001E2DD9" w:rsidRDefault="001E2DD9" w:rsidP="00CE7AC2">
            <w:pPr>
              <w:tabs>
                <w:tab w:val="left" w:pos="3240"/>
              </w:tabs>
              <w:jc w:val="center"/>
            </w:pPr>
            <w:r>
              <w:t>Наименование предмета оферты:</w:t>
            </w:r>
          </w:p>
        </w:tc>
        <w:tc>
          <w:tcPr>
            <w:tcW w:w="5494" w:type="dxa"/>
            <w:vAlign w:val="center"/>
          </w:tcPr>
          <w:p w:rsidR="001E2DD9" w:rsidRPr="00B12374" w:rsidRDefault="00AE3D1B" w:rsidP="00053B25">
            <w:pPr>
              <w:tabs>
                <w:tab w:val="left" w:pos="3240"/>
              </w:tabs>
              <w:jc w:val="center"/>
              <w:rPr>
                <w:color w:val="000000"/>
              </w:rPr>
            </w:pPr>
            <w:r>
              <w:rPr>
                <w:b/>
              </w:rPr>
              <w:t>И</w:t>
            </w:r>
            <w:r w:rsidRPr="00AE3D1B">
              <w:rPr>
                <w:b/>
              </w:rPr>
              <w:t>нформационно</w:t>
            </w:r>
            <w:r>
              <w:rPr>
                <w:b/>
              </w:rPr>
              <w:t>е</w:t>
            </w:r>
            <w:r w:rsidRPr="00AE3D1B">
              <w:rPr>
                <w:b/>
              </w:rPr>
              <w:t xml:space="preserve"> обслуживани</w:t>
            </w:r>
            <w:r>
              <w:rPr>
                <w:b/>
              </w:rPr>
              <w:t>е</w:t>
            </w:r>
            <w:r w:rsidRPr="00AE3D1B">
              <w:rPr>
                <w:b/>
              </w:rPr>
              <w:t xml:space="preserve"> экземпляров </w:t>
            </w:r>
            <w:r w:rsidR="007020E4" w:rsidRPr="007020E4">
              <w:rPr>
                <w:b/>
              </w:rPr>
              <w:t xml:space="preserve">нормативной </w:t>
            </w:r>
            <w:r w:rsidR="004A322B" w:rsidRPr="004A322B">
              <w:rPr>
                <w:b/>
              </w:rPr>
              <w:t xml:space="preserve">информационно-справочной </w:t>
            </w:r>
            <w:r w:rsidRPr="00AE3D1B">
              <w:rPr>
                <w:b/>
              </w:rPr>
              <w:t>системы (ИСС) «Техэксперт</w:t>
            </w:r>
            <w:r w:rsidR="00053B25">
              <w:rPr>
                <w:b/>
              </w:rPr>
              <w:t>»</w:t>
            </w:r>
            <w:r w:rsidRPr="00AE3D1B">
              <w:rPr>
                <w:b/>
              </w:rPr>
              <w:t>,</w:t>
            </w:r>
            <w:r w:rsidR="004A322B">
              <w:rPr>
                <w:b/>
              </w:rPr>
              <w:t xml:space="preserve"> установленной</w:t>
            </w:r>
            <w:r w:rsidRPr="00AE3D1B">
              <w:rPr>
                <w:b/>
              </w:rPr>
              <w:t xml:space="preserve"> на оборудовании Заказчика</w:t>
            </w:r>
          </w:p>
        </w:tc>
      </w:tr>
      <w:tr w:rsidR="004835F0" w:rsidTr="0078675B">
        <w:trPr>
          <w:trHeight w:val="480"/>
        </w:trPr>
        <w:tc>
          <w:tcPr>
            <w:tcW w:w="4536" w:type="dxa"/>
            <w:vAlign w:val="center"/>
          </w:tcPr>
          <w:p w:rsidR="004835F0" w:rsidRDefault="004835F0" w:rsidP="00B650BF">
            <w:pPr>
              <w:tabs>
                <w:tab w:val="left" w:pos="3240"/>
              </w:tabs>
            </w:pPr>
            <w:r w:rsidRPr="004835F0">
              <w:t xml:space="preserve">Сроки </w:t>
            </w:r>
            <w:r w:rsidR="00B650BF">
              <w:t>оказания услуг</w:t>
            </w:r>
          </w:p>
        </w:tc>
        <w:tc>
          <w:tcPr>
            <w:tcW w:w="5494" w:type="dxa"/>
            <w:vAlign w:val="center"/>
          </w:tcPr>
          <w:p w:rsidR="004835F0" w:rsidRPr="003D703A" w:rsidRDefault="004835F0" w:rsidP="003D703A">
            <w:pPr>
              <w:tabs>
                <w:tab w:val="left" w:pos="3240"/>
              </w:tabs>
              <w:jc w:val="center"/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vAlign w:val="center"/>
          </w:tcPr>
          <w:p w:rsidR="001E2DD9" w:rsidRDefault="004835F0" w:rsidP="00BB35B7">
            <w:pPr>
              <w:tabs>
                <w:tab w:val="left" w:pos="2880"/>
                <w:tab w:val="left" w:pos="3240"/>
              </w:tabs>
            </w:pPr>
            <w:r>
              <w:t xml:space="preserve">Стоимость </w:t>
            </w:r>
            <w:r w:rsidR="0003284E">
              <w:t>услуг</w:t>
            </w:r>
            <w:r w:rsidR="00BB35B7">
              <w:t>,</w:t>
            </w:r>
            <w:r w:rsidR="00B41B9B" w:rsidRPr="008B35D5">
              <w:t xml:space="preserve"> </w:t>
            </w:r>
            <w:r w:rsidR="00B41B9B" w:rsidRPr="008B3232">
              <w:rPr>
                <w:b/>
              </w:rPr>
              <w:t>руб.</w:t>
            </w:r>
            <w:r w:rsidR="008B3232" w:rsidRPr="008B3232">
              <w:rPr>
                <w:b/>
              </w:rPr>
              <w:t>/мес.</w:t>
            </w:r>
            <w:r w:rsidR="00B41B9B" w:rsidRPr="008B35D5">
              <w:t xml:space="preserve"> (</w:t>
            </w:r>
            <w:r>
              <w:t>без</w:t>
            </w:r>
            <w:r w:rsidR="00B41B9B" w:rsidRPr="008B35D5">
              <w:rPr>
                <w:color w:val="000000"/>
                <w:spacing w:val="1"/>
              </w:rPr>
              <w:t xml:space="preserve"> </w:t>
            </w:r>
            <w:r w:rsidR="00421A3A">
              <w:rPr>
                <w:color w:val="000000"/>
                <w:spacing w:val="1"/>
              </w:rPr>
              <w:t xml:space="preserve">учета </w:t>
            </w:r>
            <w:r w:rsidR="00B41B9B" w:rsidRPr="008B35D5">
              <w:rPr>
                <w:color w:val="000000"/>
                <w:spacing w:val="1"/>
              </w:rPr>
              <w:t>НДС</w:t>
            </w:r>
            <w:r w:rsidR="00B41B9B" w:rsidRPr="008B35D5">
              <w:rPr>
                <w:spacing w:val="1"/>
              </w:rPr>
              <w:t>)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1E2DD9" w:rsidRDefault="004835F0" w:rsidP="00BB35B7">
            <w:pPr>
              <w:tabs>
                <w:tab w:val="left" w:pos="2880"/>
                <w:tab w:val="left" w:pos="3240"/>
              </w:tabs>
            </w:pPr>
            <w:r>
              <w:t>Полная стоим</w:t>
            </w:r>
            <w:r w:rsidR="00B40F4D">
              <w:t xml:space="preserve">ость </w:t>
            </w:r>
            <w:r w:rsidR="0003284E">
              <w:t>услуг</w:t>
            </w:r>
            <w:r w:rsidR="00BB35B7">
              <w:t>,</w:t>
            </w:r>
            <w:r w:rsidR="00B40F4D">
              <w:t xml:space="preserve"> </w:t>
            </w:r>
            <w:r w:rsidR="00B40F4D" w:rsidRPr="008B3232">
              <w:rPr>
                <w:b/>
              </w:rPr>
              <w:t>руб.</w:t>
            </w:r>
            <w:r w:rsidR="008B3232" w:rsidRPr="008B3232">
              <w:rPr>
                <w:b/>
              </w:rPr>
              <w:t>/мес.</w:t>
            </w:r>
            <w:r w:rsidR="00B40F4D">
              <w:t xml:space="preserve"> </w:t>
            </w:r>
            <w:r w:rsidR="00F52EA8">
              <w:t xml:space="preserve">             </w:t>
            </w:r>
            <w:r w:rsidR="00B40F4D">
              <w:t>(с уч</w:t>
            </w:r>
            <w:r w:rsidR="00A6567B">
              <w:t>е</w:t>
            </w:r>
            <w:r w:rsidR="00B40F4D">
              <w:t>том НДС</w:t>
            </w:r>
            <w:r>
              <w:t>)</w:t>
            </w:r>
          </w:p>
        </w:tc>
        <w:tc>
          <w:tcPr>
            <w:tcW w:w="5494" w:type="dxa"/>
            <w:tcBorders>
              <w:bottom w:val="single" w:sz="4" w:space="0" w:color="auto"/>
            </w:tcBorders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Наличие скидок или условия их получения</w:t>
            </w:r>
          </w:p>
        </w:tc>
        <w:tc>
          <w:tcPr>
            <w:tcW w:w="5494" w:type="dxa"/>
            <w:tcBorders>
              <w:top w:val="single" w:sz="4" w:space="0" w:color="auto"/>
            </w:tcBorders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496"/>
        </w:trPr>
        <w:tc>
          <w:tcPr>
            <w:tcW w:w="4536" w:type="dxa"/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Условия выполнения работ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1A765B">
        <w:trPr>
          <w:trHeight w:val="468"/>
        </w:trPr>
        <w:tc>
          <w:tcPr>
            <w:tcW w:w="4536" w:type="dxa"/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Условия оплаты</w:t>
            </w:r>
            <w:r w:rsidR="00B72896">
              <w:t xml:space="preserve"> работ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3C18D1" w:rsidTr="001A765B">
        <w:trPr>
          <w:trHeight w:val="419"/>
        </w:trPr>
        <w:tc>
          <w:tcPr>
            <w:tcW w:w="4536" w:type="dxa"/>
            <w:vAlign w:val="center"/>
          </w:tcPr>
          <w:p w:rsidR="003C18D1" w:rsidRDefault="003C18D1" w:rsidP="00BB2819">
            <w:pPr>
              <w:tabs>
                <w:tab w:val="left" w:pos="3240"/>
              </w:tabs>
            </w:pPr>
            <w:r>
              <w:t>Дополнительные условия</w:t>
            </w:r>
          </w:p>
        </w:tc>
        <w:tc>
          <w:tcPr>
            <w:tcW w:w="5494" w:type="dxa"/>
          </w:tcPr>
          <w:p w:rsidR="003C18D1" w:rsidRDefault="003C18D1">
            <w:pPr>
              <w:tabs>
                <w:tab w:val="left" w:pos="3240"/>
              </w:tabs>
            </w:pPr>
          </w:p>
        </w:tc>
      </w:tr>
    </w:tbl>
    <w:p w:rsidR="007118EC" w:rsidRDefault="007118EC" w:rsidP="009332C1">
      <w:pPr>
        <w:spacing w:before="120"/>
        <w:rPr>
          <w:b/>
          <w:bCs/>
        </w:rPr>
      </w:pPr>
    </w:p>
    <w:p w:rsidR="001E2DD9" w:rsidRDefault="001E2DD9" w:rsidP="009332C1">
      <w:pPr>
        <w:spacing w:before="120"/>
        <w:rPr>
          <w:b/>
          <w:bCs/>
        </w:rPr>
      </w:pPr>
      <w:r>
        <w:rPr>
          <w:b/>
          <w:bCs/>
        </w:rPr>
        <w:t xml:space="preserve">1. Настоящее предложение действует до </w:t>
      </w:r>
      <w:r w:rsidR="00F63802">
        <w:rPr>
          <w:b/>
          <w:bCs/>
        </w:rPr>
        <w:t>"</w:t>
      </w:r>
      <w:r>
        <w:rPr>
          <w:b/>
          <w:bCs/>
        </w:rPr>
        <w:t>____</w:t>
      </w:r>
      <w:r w:rsidR="00F63802">
        <w:rPr>
          <w:b/>
          <w:bCs/>
        </w:rPr>
        <w:t>"</w:t>
      </w:r>
      <w:r>
        <w:rPr>
          <w:b/>
          <w:bCs/>
        </w:rPr>
        <w:t xml:space="preserve"> __________________ 20</w:t>
      </w:r>
      <w:r w:rsidR="004D1A64">
        <w:rPr>
          <w:b/>
          <w:bCs/>
        </w:rPr>
        <w:t>_</w:t>
      </w:r>
      <w:r>
        <w:rPr>
          <w:b/>
          <w:bCs/>
        </w:rPr>
        <w:t>_ г.</w:t>
      </w:r>
    </w:p>
    <w:p w:rsidR="001E2DD9" w:rsidRDefault="001E2DD9" w:rsidP="009332C1">
      <w:pPr>
        <w:spacing w:before="120"/>
        <w:rPr>
          <w:b/>
          <w:bCs/>
        </w:rPr>
      </w:pPr>
      <w:r>
        <w:rPr>
          <w:b/>
          <w:bCs/>
        </w:rPr>
        <w:t>2. Настоящее предложение не может быть отозвано и является безотзывной офертой.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4. Настоящая оферта может быть акцептована не более одного раза.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5. Акцепт не может содержать условий, отличных от настоящей оферты.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6. Более подробные условия оферты содержаться в приложениях, являющихся неотъемлемой частью оферты</w:t>
      </w:r>
      <w:r w:rsidR="00C21D87">
        <w:rPr>
          <w:b/>
          <w:bCs/>
        </w:rPr>
        <w:t>.</w:t>
      </w:r>
    </w:p>
    <w:p w:rsidR="00A6567B" w:rsidRDefault="00A6567B" w:rsidP="00920439">
      <w:pPr>
        <w:rPr>
          <w:i/>
          <w:iCs/>
        </w:rPr>
      </w:pPr>
    </w:p>
    <w:p w:rsidR="004E74F9" w:rsidRDefault="00920439" w:rsidP="00920439">
      <w:r w:rsidRPr="00920439">
        <w:rPr>
          <w:i/>
          <w:iCs/>
        </w:rPr>
        <w:t>МП</w:t>
      </w:r>
      <w:r>
        <w:rPr>
          <w:i/>
          <w:iCs/>
        </w:rPr>
        <w:t xml:space="preserve">                                                                                       </w:t>
      </w:r>
      <w:r w:rsidR="001E2DD9">
        <w:rPr>
          <w:i/>
          <w:iCs/>
        </w:rPr>
        <w:t>Подпись:</w:t>
      </w:r>
      <w:r w:rsidR="00FB11F6" w:rsidRPr="00FB11F6">
        <w:t xml:space="preserve"> </w:t>
      </w:r>
      <w:r w:rsidR="00FB11F6">
        <w:t>_____</w:t>
      </w:r>
      <w:r w:rsidR="004E74F9">
        <w:t>____</w:t>
      </w:r>
      <w:r w:rsidR="00FB11F6">
        <w:t>___</w:t>
      </w:r>
    </w:p>
    <w:p w:rsidR="00BB35B7" w:rsidRDefault="00BB35B7" w:rsidP="009332C1">
      <w:pPr>
        <w:jc w:val="right"/>
        <w:rPr>
          <w:b/>
          <w:bCs/>
        </w:rPr>
      </w:pPr>
    </w:p>
    <w:p w:rsidR="00BB35B7" w:rsidRDefault="00BB35B7" w:rsidP="009332C1">
      <w:pPr>
        <w:jc w:val="right"/>
        <w:rPr>
          <w:b/>
          <w:bCs/>
        </w:rPr>
      </w:pPr>
    </w:p>
    <w:p w:rsidR="003A5E7F" w:rsidRDefault="003A5E7F" w:rsidP="009332C1">
      <w:pPr>
        <w:jc w:val="right"/>
        <w:rPr>
          <w:b/>
          <w:bCs/>
        </w:rPr>
      </w:pPr>
    </w:p>
    <w:p w:rsidR="001E2DD9" w:rsidRDefault="001E2DD9" w:rsidP="009332C1">
      <w:pPr>
        <w:jc w:val="right"/>
        <w:rPr>
          <w:b/>
          <w:bCs/>
        </w:rPr>
      </w:pPr>
      <w:r>
        <w:rPr>
          <w:b/>
          <w:bCs/>
        </w:rPr>
        <w:t>Приложение №</w:t>
      </w:r>
      <w:r w:rsidRPr="008E0950">
        <w:rPr>
          <w:b/>
          <w:bCs/>
          <w:color w:val="000000"/>
        </w:rPr>
        <w:t>3</w:t>
      </w:r>
    </w:p>
    <w:p w:rsidR="00CD5D52" w:rsidRDefault="001E2DD9" w:rsidP="00CD5D52">
      <w:pPr>
        <w:jc w:val="right"/>
      </w:pPr>
      <w:r w:rsidRPr="00A46992">
        <w:t>к Предложению делать Оферты №</w:t>
      </w:r>
      <w:r w:rsidR="0048022B" w:rsidRPr="00A46992">
        <w:t xml:space="preserve"> </w:t>
      </w:r>
      <w:r w:rsidR="001E2864">
        <w:t>4</w:t>
      </w:r>
      <w:r w:rsidR="004F2B77">
        <w:t>05</w:t>
      </w:r>
      <w:r w:rsidR="007118EC">
        <w:t>-КР-</w:t>
      </w:r>
      <w:r w:rsidR="007118EC" w:rsidRPr="004B37EE">
        <w:t>201</w:t>
      </w:r>
      <w:r w:rsidR="001E2864">
        <w:t>5</w:t>
      </w:r>
    </w:p>
    <w:p w:rsidR="00847EDD" w:rsidRPr="00CD5D52" w:rsidRDefault="00847EDD" w:rsidP="00CD5D52">
      <w:pPr>
        <w:jc w:val="right"/>
      </w:pPr>
    </w:p>
    <w:tbl>
      <w:tblPr>
        <w:tblW w:w="9464" w:type="dxa"/>
        <w:tblInd w:w="1161" w:type="dxa"/>
        <w:tblLook w:val="04A0" w:firstRow="1" w:lastRow="0" w:firstColumn="1" w:lastColumn="0" w:noHBand="0" w:noVBand="1"/>
      </w:tblPr>
      <w:tblGrid>
        <w:gridCol w:w="4732"/>
        <w:gridCol w:w="4732"/>
      </w:tblGrid>
      <w:tr w:rsidR="00CC30CB" w:rsidTr="00CC30CB">
        <w:tc>
          <w:tcPr>
            <w:tcW w:w="4732" w:type="dxa"/>
          </w:tcPr>
          <w:p w:rsidR="00CC30CB" w:rsidRPr="001E034E" w:rsidRDefault="00CC30CB" w:rsidP="00D14305">
            <w:pPr>
              <w:rPr>
                <w:b/>
              </w:rPr>
            </w:pPr>
          </w:p>
        </w:tc>
        <w:tc>
          <w:tcPr>
            <w:tcW w:w="4732" w:type="dxa"/>
          </w:tcPr>
          <w:p w:rsidR="00CC30CB" w:rsidRPr="001E034E" w:rsidRDefault="00CC30CB" w:rsidP="00D14305">
            <w:pPr>
              <w:rPr>
                <w:b/>
              </w:rPr>
            </w:pPr>
            <w:r w:rsidRPr="001E034E">
              <w:rPr>
                <w:b/>
              </w:rPr>
              <w:t>УТВЕРЖД</w:t>
            </w:r>
            <w:r>
              <w:rPr>
                <w:b/>
              </w:rPr>
              <w:t>ЕНО</w:t>
            </w:r>
          </w:p>
        </w:tc>
      </w:tr>
      <w:tr w:rsidR="00CC30CB" w:rsidTr="00CC30CB">
        <w:tc>
          <w:tcPr>
            <w:tcW w:w="4732" w:type="dxa"/>
          </w:tcPr>
          <w:p w:rsidR="00CC30CB" w:rsidRPr="00045000" w:rsidRDefault="00CC30CB" w:rsidP="00D14305">
            <w:pPr>
              <w:ind w:right="-72"/>
            </w:pPr>
          </w:p>
        </w:tc>
        <w:tc>
          <w:tcPr>
            <w:tcW w:w="4732" w:type="dxa"/>
          </w:tcPr>
          <w:p w:rsidR="00CC30CB" w:rsidRDefault="00CC30CB" w:rsidP="00D14305">
            <w:pPr>
              <w:ind w:right="-72"/>
            </w:pPr>
            <w:r>
              <w:t>Решением Тендерной комиссии</w:t>
            </w:r>
          </w:p>
          <w:p w:rsidR="00CC30CB" w:rsidRDefault="00CC30CB" w:rsidP="00D14305">
            <w:pPr>
              <w:ind w:right="-72"/>
            </w:pPr>
            <w:r>
              <w:t>ОАО «Славнефть-ЯНОС»</w:t>
            </w:r>
          </w:p>
          <w:p w:rsidR="00CC30CB" w:rsidRPr="00045000" w:rsidRDefault="00CC30CB" w:rsidP="003079C8">
            <w:pPr>
              <w:ind w:right="-72"/>
            </w:pPr>
            <w:r>
              <w:t xml:space="preserve">Протокол № </w:t>
            </w:r>
            <w:r w:rsidR="003079C8">
              <w:t>203</w:t>
            </w:r>
          </w:p>
        </w:tc>
      </w:tr>
      <w:tr w:rsidR="00CC30CB" w:rsidTr="00CC30CB">
        <w:trPr>
          <w:trHeight w:val="431"/>
        </w:trPr>
        <w:tc>
          <w:tcPr>
            <w:tcW w:w="4732" w:type="dxa"/>
          </w:tcPr>
          <w:p w:rsidR="00CC30CB" w:rsidRPr="00264E47" w:rsidRDefault="00CC30CB" w:rsidP="00D14305">
            <w:pPr>
              <w:spacing w:before="120"/>
            </w:pPr>
          </w:p>
        </w:tc>
        <w:tc>
          <w:tcPr>
            <w:tcW w:w="4732" w:type="dxa"/>
          </w:tcPr>
          <w:p w:rsidR="00CC30CB" w:rsidRPr="00264E47" w:rsidRDefault="003079C8" w:rsidP="003079C8">
            <w:pPr>
              <w:spacing w:before="120"/>
            </w:pPr>
            <w:r>
              <w:t>«07</w:t>
            </w:r>
            <w:r w:rsidR="00CC30CB">
              <w:t xml:space="preserve">» </w:t>
            </w:r>
            <w:r>
              <w:t>октября</w:t>
            </w:r>
            <w:r w:rsidR="00CC30CB" w:rsidRPr="00264E47">
              <w:t xml:space="preserve"> 201</w:t>
            </w:r>
            <w:r w:rsidR="00497C4A">
              <w:t>5</w:t>
            </w:r>
            <w:r w:rsidR="00CC30CB" w:rsidRPr="00264E47">
              <w:t xml:space="preserve"> года</w:t>
            </w:r>
          </w:p>
        </w:tc>
      </w:tr>
    </w:tbl>
    <w:p w:rsidR="00582397" w:rsidRDefault="00582397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b/>
          <w:sz w:val="26"/>
        </w:rPr>
      </w:pPr>
    </w:p>
    <w:p w:rsidR="0036458E" w:rsidRPr="00935DAB" w:rsidRDefault="0036458E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b/>
          <w:sz w:val="26"/>
        </w:rPr>
      </w:pPr>
      <w:r w:rsidRPr="00935DAB">
        <w:rPr>
          <w:b/>
          <w:sz w:val="26"/>
        </w:rPr>
        <w:t>Требования к предмету оферты</w:t>
      </w:r>
    </w:p>
    <w:p w:rsidR="003F6F3A" w:rsidRPr="004E40E6" w:rsidRDefault="003F6F3A" w:rsidP="003F6F3A">
      <w:pPr>
        <w:suppressAutoHyphens/>
        <w:autoSpaceDE w:val="0"/>
        <w:jc w:val="both"/>
        <w:rPr>
          <w:b/>
          <w:iCs/>
        </w:rPr>
      </w:pPr>
      <w:r>
        <w:rPr>
          <w:b/>
          <w:iCs/>
        </w:rPr>
        <w:t>1.</w:t>
      </w:r>
      <w:r w:rsidRPr="004E40E6">
        <w:rPr>
          <w:b/>
          <w:iCs/>
        </w:rPr>
        <w:t>Общие положения.</w:t>
      </w:r>
    </w:p>
    <w:p w:rsidR="002D162A" w:rsidRPr="00AD0946" w:rsidRDefault="002D162A" w:rsidP="002D162A">
      <w:pPr>
        <w:suppressAutoHyphens/>
        <w:ind w:firstLine="709"/>
        <w:jc w:val="both"/>
      </w:pPr>
      <w:r w:rsidRPr="00AD0946">
        <w:rPr>
          <w:u w:val="single"/>
        </w:rPr>
        <w:t>Предмет закупки</w:t>
      </w:r>
      <w:r w:rsidRPr="00AD0946">
        <w:t xml:space="preserve">: </w:t>
      </w:r>
      <w:r w:rsidR="00244B92" w:rsidRPr="00244B92">
        <w:t xml:space="preserve">оказание услуг по </w:t>
      </w:r>
      <w:r w:rsidR="00244B92" w:rsidRPr="00244B92">
        <w:rPr>
          <w:b/>
        </w:rPr>
        <w:t xml:space="preserve">информационному обслуживанию экземпляров </w:t>
      </w:r>
      <w:r w:rsidR="007020E4" w:rsidRPr="007020E4">
        <w:rPr>
          <w:b/>
        </w:rPr>
        <w:t xml:space="preserve">нормативной </w:t>
      </w:r>
      <w:r w:rsidR="00244B92" w:rsidRPr="00244B92">
        <w:rPr>
          <w:b/>
        </w:rPr>
        <w:t>информационно-справочной системы (ИСС) «Техэксперт</w:t>
      </w:r>
      <w:r w:rsidR="00EC1AE7">
        <w:rPr>
          <w:b/>
        </w:rPr>
        <w:t>»</w:t>
      </w:r>
      <w:r w:rsidR="00244B92" w:rsidRPr="00244B92">
        <w:rPr>
          <w:b/>
        </w:rPr>
        <w:t>, установленных на оборудовании Заказчика</w:t>
      </w:r>
      <w:r w:rsidR="00244B92" w:rsidRPr="00244B92">
        <w:t>)</w:t>
      </w:r>
      <w:r w:rsidR="00CA6BC4" w:rsidRPr="00CA6BC4">
        <w:t>.</w:t>
      </w:r>
      <w:r w:rsidRPr="00AD0946">
        <w:t xml:space="preserve"> </w:t>
      </w:r>
    </w:p>
    <w:p w:rsidR="002D162A" w:rsidRDefault="002D162A" w:rsidP="002D162A">
      <w:pPr>
        <w:suppressAutoHyphens/>
        <w:ind w:firstLine="540"/>
        <w:jc w:val="both"/>
        <w:rPr>
          <w:u w:val="single"/>
        </w:rPr>
      </w:pPr>
    </w:p>
    <w:p w:rsidR="005F176F" w:rsidRDefault="00554C3A" w:rsidP="00CA6BC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4C3A">
        <w:rPr>
          <w:rFonts w:ascii="Times New Roman" w:hAnsi="Times New Roman" w:cs="Times New Roman"/>
          <w:sz w:val="24"/>
          <w:szCs w:val="24"/>
          <w:u w:val="single"/>
        </w:rPr>
        <w:t>Содержание комплекса услуг, вошедших в объем тендера</w:t>
      </w:r>
      <w:r w:rsidRPr="00554C3A">
        <w:rPr>
          <w:rFonts w:ascii="Times New Roman" w:hAnsi="Times New Roman" w:cs="Times New Roman"/>
          <w:sz w:val="24"/>
          <w:szCs w:val="24"/>
        </w:rPr>
        <w:t>:</w:t>
      </w:r>
    </w:p>
    <w:p w:rsidR="00554C3A" w:rsidRPr="00F733DF" w:rsidRDefault="00554C3A" w:rsidP="00C241E1">
      <w:pPr>
        <w:ind w:firstLine="284"/>
        <w:jc w:val="both"/>
        <w:rPr>
          <w:sz w:val="28"/>
          <w:szCs w:val="20"/>
        </w:rPr>
      </w:pPr>
      <w:r w:rsidRPr="00554C3A">
        <w:t xml:space="preserve">Перечень экземпляров ИСС, по которым производится информационное обслуживание, и условия его проведения содержатся в Спецификации (Приложение №1 к </w:t>
      </w:r>
      <w:r>
        <w:t xml:space="preserve">проекту договора </w:t>
      </w:r>
      <w:r w:rsidR="0066762E">
        <w:t>прилагаемого</w:t>
      </w:r>
      <w:r w:rsidR="007A42C4">
        <w:t xml:space="preserve"> к настоящему ПДО</w:t>
      </w:r>
      <w:r w:rsidR="008F1438">
        <w:t>)</w:t>
      </w:r>
      <w:r w:rsidRPr="00554C3A">
        <w:t xml:space="preserve">. Информационное обслуживание заключается в обновлении информации, содержащейся в экземплярах ИСС, путем передачи пакетов новой информации или обновленных экземпляров ИСС, если таковые были выпущены в течение срока </w:t>
      </w:r>
      <w:r w:rsidR="007A42C4">
        <w:t>плановых сроков оказания работ.</w:t>
      </w:r>
      <w:r w:rsidR="00F733DF" w:rsidRPr="00F733DF">
        <w:rPr>
          <w:sz w:val="28"/>
          <w:szCs w:val="20"/>
        </w:rPr>
        <w:t xml:space="preserve"> </w:t>
      </w:r>
    </w:p>
    <w:p w:rsidR="00554C3A" w:rsidRPr="00554C3A" w:rsidRDefault="00554C3A" w:rsidP="00554C3A">
      <w:pPr>
        <w:autoSpaceDE w:val="0"/>
        <w:autoSpaceDN w:val="0"/>
        <w:ind w:left="794" w:hanging="794"/>
        <w:rPr>
          <w:sz w:val="22"/>
          <w:szCs w:val="22"/>
        </w:rPr>
      </w:pPr>
    </w:p>
    <w:p w:rsidR="00612339" w:rsidRDefault="00612339" w:rsidP="003F6F3A">
      <w:pPr>
        <w:suppressAutoHyphens/>
        <w:ind w:firstLine="540"/>
        <w:jc w:val="both"/>
        <w:rPr>
          <w:i/>
          <w:u w:val="single"/>
        </w:rPr>
      </w:pPr>
    </w:p>
    <w:p w:rsidR="003F6F3A" w:rsidRPr="00C3486F" w:rsidRDefault="003F6F3A" w:rsidP="003F6F3A">
      <w:pPr>
        <w:suppressAutoHyphens/>
        <w:ind w:firstLine="540"/>
        <w:jc w:val="both"/>
        <w:rPr>
          <w:i/>
          <w:u w:val="single"/>
        </w:rPr>
      </w:pPr>
      <w:r w:rsidRPr="00C3486F">
        <w:rPr>
          <w:i/>
          <w:u w:val="single"/>
        </w:rPr>
        <w:t xml:space="preserve">Выбор </w:t>
      </w:r>
      <w:r w:rsidR="00645971">
        <w:rPr>
          <w:i/>
          <w:u w:val="single"/>
        </w:rPr>
        <w:t>Исполнителя</w:t>
      </w:r>
      <w:r w:rsidRPr="00C3486F">
        <w:rPr>
          <w:i/>
          <w:u w:val="single"/>
        </w:rPr>
        <w:t xml:space="preserve"> на </w:t>
      </w:r>
      <w:r w:rsidR="00645971">
        <w:rPr>
          <w:i/>
          <w:szCs w:val="28"/>
          <w:u w:val="single"/>
        </w:rPr>
        <w:t>оказание вышеуказанных услуг</w:t>
      </w:r>
      <w:r w:rsidRPr="00C3486F">
        <w:rPr>
          <w:i/>
          <w:szCs w:val="28"/>
          <w:u w:val="single"/>
        </w:rPr>
        <w:t xml:space="preserve"> </w:t>
      </w:r>
      <w:r w:rsidRPr="00C3486F">
        <w:rPr>
          <w:i/>
          <w:u w:val="single"/>
        </w:rPr>
        <w:t>будет осуществляться  по следующим критериям оценки:</w:t>
      </w:r>
    </w:p>
    <w:p w:rsidR="000C5FBD" w:rsidRPr="007A42C4" w:rsidRDefault="000C5FBD" w:rsidP="007A42C4">
      <w:pPr>
        <w:suppressAutoHyphens/>
        <w:ind w:firstLine="284"/>
        <w:jc w:val="both"/>
      </w:pPr>
      <w:r>
        <w:t>- наличие</w:t>
      </w:r>
      <w:r>
        <w:rPr>
          <w:color w:val="000000"/>
        </w:rPr>
        <w:t xml:space="preserve"> </w:t>
      </w:r>
      <w:r w:rsidR="007A42C4" w:rsidRPr="007A42C4">
        <w:t>свидетельств</w:t>
      </w:r>
      <w:r w:rsidR="007A42C4">
        <w:t>а</w:t>
      </w:r>
      <w:r w:rsidR="007A42C4" w:rsidRPr="007A42C4">
        <w:t xml:space="preserve"> о праве на воспроизведение и распространение программ для ЭВМ и баз данных ИСС «Кодекс» и «Техэксперт» и полномочи</w:t>
      </w:r>
      <w:r w:rsidR="007A42C4">
        <w:t>й</w:t>
      </w:r>
      <w:r w:rsidR="007A42C4" w:rsidRPr="007A42C4">
        <w:t xml:space="preserve"> по оказанию услуг </w:t>
      </w:r>
      <w:r w:rsidR="007A42C4">
        <w:t>Заказчику</w:t>
      </w:r>
      <w:r w:rsidR="007A42C4" w:rsidRPr="007A42C4">
        <w:t xml:space="preserve"> по обновлению и сопровождению экземпляров указанных программ и баз данных</w:t>
      </w:r>
      <w:r>
        <w:t>;</w:t>
      </w:r>
    </w:p>
    <w:p w:rsidR="00DF58D8" w:rsidRDefault="00DF58D8" w:rsidP="00DF58D8">
      <w:pPr>
        <w:suppressAutoHyphens/>
        <w:ind w:firstLine="284"/>
        <w:jc w:val="both"/>
      </w:pPr>
      <w:r>
        <w:t>-  твердая договорная цена услуг;</w:t>
      </w:r>
    </w:p>
    <w:p w:rsidR="00DF58D8" w:rsidRDefault="00DF58D8" w:rsidP="00DF58D8">
      <w:pPr>
        <w:suppressAutoHyphens/>
        <w:ind w:firstLine="284"/>
        <w:jc w:val="both"/>
      </w:pPr>
      <w:r w:rsidRPr="00330AE7">
        <w:t>- соответствие предложения контрагента требованиям Заказчика, изложенным в  настояще</w:t>
      </w:r>
      <w:r>
        <w:t>м</w:t>
      </w:r>
      <w:r w:rsidRPr="00330AE7">
        <w:t xml:space="preserve"> </w:t>
      </w:r>
      <w:r>
        <w:t>ПДО.</w:t>
      </w:r>
    </w:p>
    <w:p w:rsidR="00DF58D8" w:rsidRPr="005960D9" w:rsidRDefault="00DF58D8" w:rsidP="00864289">
      <w:pPr>
        <w:suppressAutoHyphens/>
        <w:ind w:firstLine="284"/>
        <w:jc w:val="both"/>
      </w:pPr>
    </w:p>
    <w:p w:rsidR="00561EB5" w:rsidRDefault="00561EB5" w:rsidP="00561EB5">
      <w:pPr>
        <w:suppressAutoHyphens/>
        <w:ind w:firstLine="540"/>
        <w:jc w:val="both"/>
      </w:pPr>
    </w:p>
    <w:p w:rsidR="003F6F3A" w:rsidRPr="00B53A71" w:rsidRDefault="003F6F3A" w:rsidP="003F6F3A">
      <w:pPr>
        <w:suppressAutoHyphens/>
        <w:jc w:val="both"/>
      </w:pPr>
      <w:r w:rsidRPr="00330AE7">
        <w:rPr>
          <w:u w:val="single"/>
        </w:rPr>
        <w:t>Основные технико-экономические параметры</w:t>
      </w:r>
      <w:r w:rsidRPr="00330AE7">
        <w:t xml:space="preserve">: </w:t>
      </w:r>
      <w:r w:rsidR="00645971">
        <w:t>услуги оказываются</w:t>
      </w:r>
      <w:r w:rsidR="00981346">
        <w:t xml:space="preserve"> на территории </w:t>
      </w:r>
      <w:r w:rsidR="00981346" w:rsidRPr="00B53A71">
        <w:t>действующего предприятия  – ОАО «Славнефть-ЯНОС»</w:t>
      </w:r>
      <w:r w:rsidR="00632202" w:rsidRPr="00B53A71">
        <w:t>.</w:t>
      </w:r>
    </w:p>
    <w:p w:rsidR="003F6F3A" w:rsidRPr="00B53A71" w:rsidRDefault="003F6F3A" w:rsidP="003F6F3A">
      <w:pPr>
        <w:suppressAutoHyphens/>
        <w:autoSpaceDE w:val="0"/>
        <w:spacing w:before="120"/>
        <w:jc w:val="both"/>
      </w:pPr>
      <w:r w:rsidRPr="00B53A71">
        <w:rPr>
          <w:u w:val="single"/>
        </w:rPr>
        <w:t>Заказчик:</w:t>
      </w:r>
      <w:r w:rsidRPr="00B53A71">
        <w:t xml:space="preserve"> Открытое Акционерное Общество «Славнефть – Ярославнефтеоргсинтез» (ОАО «Славнефть – ЯНОС»).</w:t>
      </w:r>
    </w:p>
    <w:p w:rsidR="00981346" w:rsidRPr="00B53A71" w:rsidRDefault="00183F8B" w:rsidP="00981346">
      <w:pPr>
        <w:suppressAutoHyphens/>
        <w:autoSpaceDE w:val="0"/>
        <w:spacing w:before="120"/>
        <w:jc w:val="both"/>
      </w:pPr>
      <w:r w:rsidRPr="00B53A71">
        <w:rPr>
          <w:u w:val="single"/>
        </w:rPr>
        <w:t xml:space="preserve">Плановые сроки </w:t>
      </w:r>
      <w:r w:rsidR="002E3166">
        <w:rPr>
          <w:u w:val="single"/>
        </w:rPr>
        <w:t>оказания работ</w:t>
      </w:r>
      <w:r w:rsidRPr="00B53A71">
        <w:rPr>
          <w:u w:val="single"/>
        </w:rPr>
        <w:t>,  вошедших в объем тендера</w:t>
      </w:r>
    </w:p>
    <w:p w:rsidR="00981346" w:rsidRPr="00B53A71" w:rsidRDefault="00981346" w:rsidP="00981346">
      <w:pPr>
        <w:pStyle w:val="aff8"/>
        <w:suppressAutoHyphens/>
        <w:spacing w:before="120"/>
        <w:rPr>
          <w:rFonts w:cs="Times New Roman"/>
        </w:rPr>
      </w:pPr>
      <w:r w:rsidRPr="00B53A71">
        <w:rPr>
          <w:rFonts w:cs="Times New Roman"/>
        </w:rPr>
        <w:t xml:space="preserve">Начало </w:t>
      </w:r>
      <w:r w:rsidR="00451577">
        <w:rPr>
          <w:rFonts w:cs="Times New Roman"/>
        </w:rPr>
        <w:t xml:space="preserve">оказания работ </w:t>
      </w:r>
      <w:r w:rsidRPr="00B53A71">
        <w:rPr>
          <w:rFonts w:cs="Times New Roman"/>
        </w:rPr>
        <w:t xml:space="preserve">– 1 </w:t>
      </w:r>
      <w:r w:rsidR="00451577">
        <w:rPr>
          <w:rFonts w:cs="Times New Roman"/>
        </w:rPr>
        <w:t>января</w:t>
      </w:r>
      <w:r w:rsidRPr="00B53A71">
        <w:rPr>
          <w:rFonts w:cs="Times New Roman"/>
        </w:rPr>
        <w:t xml:space="preserve"> 201</w:t>
      </w:r>
      <w:r w:rsidR="001E1D33">
        <w:rPr>
          <w:rFonts w:cs="Times New Roman"/>
        </w:rPr>
        <w:t>6</w:t>
      </w:r>
      <w:r w:rsidRPr="00B53A71">
        <w:rPr>
          <w:rFonts w:cs="Times New Roman"/>
        </w:rPr>
        <w:t xml:space="preserve"> г</w:t>
      </w:r>
      <w:r w:rsidR="00B62C02">
        <w:rPr>
          <w:rFonts w:cs="Times New Roman"/>
        </w:rPr>
        <w:t>.</w:t>
      </w:r>
      <w:r w:rsidRPr="00B53A71">
        <w:rPr>
          <w:rFonts w:cs="Times New Roman"/>
        </w:rPr>
        <w:t xml:space="preserve">, окончание – </w:t>
      </w:r>
      <w:r w:rsidR="00B62C02" w:rsidRPr="00B62C02">
        <w:rPr>
          <w:rFonts w:cs="Times New Roman"/>
        </w:rPr>
        <w:t>31</w:t>
      </w:r>
      <w:r w:rsidR="00B62C02">
        <w:rPr>
          <w:rFonts w:cs="Times New Roman"/>
        </w:rPr>
        <w:t xml:space="preserve"> декабря </w:t>
      </w:r>
      <w:r w:rsidR="00B62C02" w:rsidRPr="00B62C02">
        <w:rPr>
          <w:rFonts w:cs="Times New Roman"/>
        </w:rPr>
        <w:t>201</w:t>
      </w:r>
      <w:r w:rsidR="001E1D33">
        <w:rPr>
          <w:rFonts w:cs="Times New Roman"/>
        </w:rPr>
        <w:t>6</w:t>
      </w:r>
      <w:r w:rsidR="00B62C02">
        <w:rPr>
          <w:rFonts w:cs="Times New Roman"/>
        </w:rPr>
        <w:t xml:space="preserve"> г.</w:t>
      </w:r>
    </w:p>
    <w:p w:rsidR="00981346" w:rsidRPr="00B53A71" w:rsidRDefault="00981346" w:rsidP="00981346">
      <w:pPr>
        <w:pStyle w:val="aff9"/>
        <w:ind w:left="0" w:right="-55"/>
        <w:jc w:val="both"/>
      </w:pPr>
    </w:p>
    <w:p w:rsidR="003F6F3A" w:rsidRPr="00B53A71" w:rsidRDefault="003F6F3A" w:rsidP="003F6F3A">
      <w:pPr>
        <w:pStyle w:val="320"/>
        <w:ind w:firstLine="11"/>
        <w:rPr>
          <w:u w:val="single"/>
        </w:rPr>
      </w:pPr>
      <w:r w:rsidRPr="00B53A71">
        <w:rPr>
          <w:u w:val="single"/>
        </w:rPr>
        <w:t xml:space="preserve">Условия оплаты работ: (согласно статье </w:t>
      </w:r>
      <w:r w:rsidR="00E71A4D">
        <w:rPr>
          <w:u w:val="single"/>
        </w:rPr>
        <w:t>5 Договора</w:t>
      </w:r>
      <w:r w:rsidRPr="00B53A71">
        <w:rPr>
          <w:u w:val="single"/>
        </w:rPr>
        <w:t>)</w:t>
      </w:r>
    </w:p>
    <w:p w:rsidR="00053B25" w:rsidRPr="00053B25" w:rsidRDefault="00C241E1" w:rsidP="00053B25">
      <w:pPr>
        <w:autoSpaceDE w:val="0"/>
        <w:autoSpaceDN w:val="0"/>
        <w:ind w:right="-1" w:firstLine="284"/>
        <w:jc w:val="both"/>
      </w:pPr>
      <w:r>
        <w:t>Заказчик</w:t>
      </w:r>
      <w:r w:rsidR="00053B25" w:rsidRPr="00053B25">
        <w:t xml:space="preserve"> в течение 5 (пяти) рабочих дней после получения актов сдачи-приемки услуг подписывает их и п</w:t>
      </w:r>
      <w:bookmarkStart w:id="0" w:name="_GoBack"/>
      <w:bookmarkEnd w:id="0"/>
      <w:r w:rsidR="00053B25" w:rsidRPr="00053B25">
        <w:t>ередает один экземпляр акта Исполнителю.</w:t>
      </w:r>
    </w:p>
    <w:p w:rsidR="00E71A4D" w:rsidRDefault="00E71A4D" w:rsidP="00E71A4D">
      <w:pPr>
        <w:ind w:right="-1" w:firstLine="284"/>
        <w:jc w:val="both"/>
      </w:pPr>
      <w:r w:rsidRPr="0055730C">
        <w:t xml:space="preserve">Информационные услуги оплачиваются Заказчиком периодическими платежами в течение срока действия Договора согласно Прейскуранту Исполнителя. Оплата производится Заказчиком в течение </w:t>
      </w:r>
      <w:r w:rsidR="00461DC1">
        <w:t>90</w:t>
      </w:r>
      <w:r w:rsidRPr="0055730C">
        <w:t xml:space="preserve"> (</w:t>
      </w:r>
      <w:r w:rsidR="00461DC1">
        <w:t>девяноста</w:t>
      </w:r>
      <w:r w:rsidRPr="0055730C">
        <w:t xml:space="preserve">) календарных дней с момента подписания сторонами акта </w:t>
      </w:r>
      <w:r w:rsidR="007A42C4">
        <w:t>сдачи-приемки</w:t>
      </w:r>
      <w:r w:rsidRPr="0055730C">
        <w:t xml:space="preserve"> услуг. Одновременно с актом Исполнитель предоставляет Заказчику счет фактуру, оформленную в соответствии с действующим налоговым законодательством РФ.</w:t>
      </w:r>
      <w:r>
        <w:t xml:space="preserve"> </w:t>
      </w:r>
    </w:p>
    <w:p w:rsidR="005960D9" w:rsidRDefault="005960D9" w:rsidP="00C83290">
      <w:pPr>
        <w:rPr>
          <w:b/>
          <w:iCs/>
        </w:rPr>
      </w:pPr>
    </w:p>
    <w:p w:rsidR="003F6F3A" w:rsidRPr="00330AE7" w:rsidRDefault="00C83290" w:rsidP="00C83290">
      <w:pPr>
        <w:rPr>
          <w:b/>
          <w:iCs/>
        </w:rPr>
      </w:pPr>
      <w:r>
        <w:rPr>
          <w:b/>
          <w:iCs/>
        </w:rPr>
        <w:t>2</w:t>
      </w:r>
      <w:r w:rsidR="003F6F3A" w:rsidRPr="00330AE7">
        <w:rPr>
          <w:b/>
          <w:iCs/>
        </w:rPr>
        <w:t xml:space="preserve">. Основные требования к Контрагенту.           </w:t>
      </w:r>
    </w:p>
    <w:p w:rsidR="00C42602" w:rsidRDefault="00C42602" w:rsidP="000F1960">
      <w:pPr>
        <w:autoSpaceDE w:val="0"/>
        <w:autoSpaceDN w:val="0"/>
        <w:adjustRightInd w:val="0"/>
        <w:jc w:val="both"/>
        <w:rPr>
          <w:u w:val="single"/>
        </w:rPr>
      </w:pPr>
    </w:p>
    <w:p w:rsidR="003F6F3A" w:rsidRPr="00330AE7" w:rsidRDefault="003F6F3A" w:rsidP="000F1960">
      <w:pPr>
        <w:autoSpaceDE w:val="0"/>
        <w:autoSpaceDN w:val="0"/>
        <w:adjustRightInd w:val="0"/>
        <w:jc w:val="both"/>
        <w:rPr>
          <w:u w:val="single"/>
        </w:rPr>
      </w:pPr>
      <w:r w:rsidRPr="00330AE7">
        <w:rPr>
          <w:u w:val="single"/>
        </w:rPr>
        <w:t>Контрагент должен иметь:</w:t>
      </w:r>
    </w:p>
    <w:p w:rsidR="00ED6988" w:rsidRPr="007A42C4" w:rsidRDefault="007A42C4" w:rsidP="007A42C4">
      <w:pPr>
        <w:numPr>
          <w:ilvl w:val="0"/>
          <w:numId w:val="5"/>
        </w:numPr>
        <w:ind w:left="709" w:hanging="283"/>
        <w:jc w:val="both"/>
        <w:rPr>
          <w:sz w:val="20"/>
          <w:szCs w:val="20"/>
        </w:rPr>
      </w:pPr>
      <w:r>
        <w:t>С</w:t>
      </w:r>
      <w:r w:rsidRPr="007A42C4">
        <w:t>видетельства о праве на воспроизведение и распространение программ для ЭВМ и баз данных ИСС «Кодекс» и «Техэксперт» и полномочий по оказанию услуг Заказчику по обновлению и сопровождению экземпляров указанных программ и баз данных</w:t>
      </w:r>
      <w:r w:rsidR="00ED6988">
        <w:t>;</w:t>
      </w:r>
    </w:p>
    <w:p w:rsidR="003F6F3A" w:rsidRPr="00637A03" w:rsidRDefault="003F6F3A" w:rsidP="007A42C4">
      <w:pPr>
        <w:numPr>
          <w:ilvl w:val="0"/>
          <w:numId w:val="5"/>
        </w:numPr>
        <w:tabs>
          <w:tab w:val="num" w:pos="780"/>
        </w:tabs>
        <w:autoSpaceDE w:val="0"/>
        <w:ind w:left="709" w:hanging="283"/>
        <w:jc w:val="both"/>
      </w:pPr>
      <w:r w:rsidRPr="00637A03">
        <w:t>обученный и аттестованный персонал;</w:t>
      </w:r>
    </w:p>
    <w:p w:rsidR="003F6F3A" w:rsidRDefault="003F6F3A" w:rsidP="007A42C4">
      <w:pPr>
        <w:numPr>
          <w:ilvl w:val="0"/>
          <w:numId w:val="5"/>
        </w:numPr>
        <w:tabs>
          <w:tab w:val="num" w:pos="780"/>
        </w:tabs>
        <w:suppressAutoHyphens/>
        <w:autoSpaceDE w:val="0"/>
        <w:ind w:left="709" w:hanging="283"/>
        <w:jc w:val="both"/>
      </w:pPr>
      <w:r w:rsidRPr="00637A03">
        <w:t xml:space="preserve">финансовые средства, оборудование и другие материальные возможности для надлежащего и полного </w:t>
      </w:r>
      <w:r w:rsidR="00ED6988">
        <w:t>оказания услуг</w:t>
      </w:r>
      <w:r w:rsidR="009D59D5">
        <w:t>;</w:t>
      </w:r>
    </w:p>
    <w:p w:rsidR="009D59D5" w:rsidRPr="00637A03" w:rsidRDefault="009D59D5" w:rsidP="007A42C4">
      <w:pPr>
        <w:numPr>
          <w:ilvl w:val="0"/>
          <w:numId w:val="5"/>
        </w:numPr>
        <w:suppressAutoHyphens/>
        <w:autoSpaceDE w:val="0"/>
        <w:ind w:left="709" w:hanging="283"/>
        <w:jc w:val="both"/>
      </w:pPr>
      <w:r>
        <w:t>к</w:t>
      </w:r>
      <w:r w:rsidRPr="009D59D5">
        <w:t>онтрагент может быть признан победителем тендера только если на дату принятия решения о признании победителем он не имеет со стороны ОАО «Славнефть-ЯНОС» неурегулированных претензий, предъявленных ему последним не позднее даты публикации ПДО (с приложениями) на интернет-сайте ОАО «Славнефть-ЯНОС».</w:t>
      </w:r>
    </w:p>
    <w:p w:rsidR="003F6F3A" w:rsidRPr="00637A03" w:rsidRDefault="003F6F3A" w:rsidP="003F6F3A">
      <w:pPr>
        <w:autoSpaceDE w:val="0"/>
        <w:spacing w:before="120"/>
        <w:jc w:val="both"/>
        <w:rPr>
          <w:u w:val="single"/>
        </w:rPr>
      </w:pPr>
      <w:r w:rsidRPr="00637A03">
        <w:rPr>
          <w:u w:val="single"/>
        </w:rPr>
        <w:t xml:space="preserve">Для участия в </w:t>
      </w:r>
      <w:r>
        <w:rPr>
          <w:u w:val="single"/>
        </w:rPr>
        <w:t>закупк</w:t>
      </w:r>
      <w:r w:rsidRPr="00637A03">
        <w:rPr>
          <w:u w:val="single"/>
        </w:rPr>
        <w:t>е Контрагент должен предоставить следующие документы:</w:t>
      </w:r>
    </w:p>
    <w:p w:rsidR="00F043E8" w:rsidRDefault="00F043E8" w:rsidP="00CA4821">
      <w:pPr>
        <w:numPr>
          <w:ilvl w:val="0"/>
          <w:numId w:val="8"/>
        </w:numPr>
        <w:autoSpaceDE w:val="0"/>
        <w:jc w:val="both"/>
      </w:pPr>
      <w:r w:rsidRPr="00407AC6">
        <w:t>Извещение о согласии делать оферту (Приложение №1 к настоящему ПДО);</w:t>
      </w:r>
    </w:p>
    <w:p w:rsidR="00ED6988" w:rsidRPr="00407AC6" w:rsidRDefault="00ED6988" w:rsidP="00ED6988">
      <w:pPr>
        <w:numPr>
          <w:ilvl w:val="0"/>
          <w:numId w:val="8"/>
        </w:numPr>
        <w:autoSpaceDE w:val="0"/>
        <w:jc w:val="both"/>
      </w:pPr>
      <w:r w:rsidRPr="00407AC6">
        <w:t>Предложение о заключении договора (безотзывная оферта) (Приложение №2 к настоящему ПДО);</w:t>
      </w:r>
    </w:p>
    <w:p w:rsidR="00ED6988" w:rsidRPr="00922CCA" w:rsidRDefault="00ED6988" w:rsidP="00ED6988">
      <w:pPr>
        <w:numPr>
          <w:ilvl w:val="0"/>
          <w:numId w:val="8"/>
        </w:numPr>
        <w:autoSpaceDE w:val="0"/>
        <w:jc w:val="both"/>
        <w:rPr>
          <w:iCs/>
        </w:rPr>
      </w:pPr>
      <w:r>
        <w:t xml:space="preserve">Договор </w:t>
      </w:r>
      <w:r w:rsidRPr="00407AC6">
        <w:t xml:space="preserve">(Приложение №4 к настоящему ПДО), подписанный и скрепленный печатью организации в редакции Заказчика, в </w:t>
      </w:r>
      <w:r w:rsidR="00922CCA">
        <w:t>2</w:t>
      </w:r>
      <w:r w:rsidRPr="00407AC6">
        <w:t xml:space="preserve"> (</w:t>
      </w:r>
      <w:r w:rsidR="00922CCA">
        <w:t>двух</w:t>
      </w:r>
      <w:r w:rsidRPr="00407AC6">
        <w:t>) экземпляр</w:t>
      </w:r>
      <w:r w:rsidR="00922CCA">
        <w:t>ах</w:t>
      </w:r>
      <w:r w:rsidRPr="00407AC6">
        <w:t>;</w:t>
      </w:r>
    </w:p>
    <w:p w:rsidR="00922CCA" w:rsidRPr="00922CCA" w:rsidRDefault="00922CCA" w:rsidP="00ED6988">
      <w:pPr>
        <w:numPr>
          <w:ilvl w:val="0"/>
          <w:numId w:val="8"/>
        </w:numPr>
        <w:autoSpaceDE w:val="0"/>
        <w:jc w:val="both"/>
        <w:rPr>
          <w:iCs/>
        </w:rPr>
      </w:pPr>
      <w:r>
        <w:t xml:space="preserve">Спецификацию информационного обслуживания экземпляров ИСС для корпоративного варианта обслуживания (Приложение № 1 к договору), </w:t>
      </w:r>
      <w:r w:rsidRPr="00922CCA">
        <w:t>подписанн</w:t>
      </w:r>
      <w:r>
        <w:t>ую</w:t>
      </w:r>
      <w:r w:rsidRPr="00922CCA">
        <w:t xml:space="preserve"> и скрепленн</w:t>
      </w:r>
      <w:r>
        <w:t>ую</w:t>
      </w:r>
      <w:r w:rsidRPr="00922CCA">
        <w:t xml:space="preserve"> печатью организации в редакции Заказчика, в 2 (двух) экземплярах;</w:t>
      </w:r>
    </w:p>
    <w:p w:rsidR="00922CCA" w:rsidRDefault="00922CCA" w:rsidP="00ED6988">
      <w:pPr>
        <w:numPr>
          <w:ilvl w:val="0"/>
          <w:numId w:val="8"/>
        </w:numPr>
        <w:autoSpaceDE w:val="0"/>
        <w:jc w:val="both"/>
        <w:rPr>
          <w:iCs/>
        </w:rPr>
      </w:pPr>
      <w:r>
        <w:rPr>
          <w:iCs/>
        </w:rPr>
        <w:t xml:space="preserve">Правила пользования для корпоративного варианта установки экземпляров ИСС (Приложение № 2 к договору), </w:t>
      </w:r>
      <w:r w:rsidRPr="00922CCA">
        <w:rPr>
          <w:iCs/>
        </w:rPr>
        <w:t>подписанны</w:t>
      </w:r>
      <w:r>
        <w:rPr>
          <w:iCs/>
        </w:rPr>
        <w:t>е</w:t>
      </w:r>
      <w:r w:rsidRPr="00922CCA">
        <w:rPr>
          <w:iCs/>
        </w:rPr>
        <w:t xml:space="preserve"> и скрепленны</w:t>
      </w:r>
      <w:r>
        <w:rPr>
          <w:iCs/>
        </w:rPr>
        <w:t>е</w:t>
      </w:r>
      <w:r w:rsidRPr="00922CCA">
        <w:rPr>
          <w:iCs/>
        </w:rPr>
        <w:t xml:space="preserve"> печатью организации в редакции Заказчика, в 2 (двух) экземплярах;</w:t>
      </w:r>
    </w:p>
    <w:p w:rsidR="00374EBB" w:rsidRDefault="00374EBB" w:rsidP="00374EBB">
      <w:pPr>
        <w:numPr>
          <w:ilvl w:val="0"/>
          <w:numId w:val="8"/>
        </w:numPr>
        <w:autoSpaceDE w:val="0"/>
        <w:jc w:val="both"/>
        <w:rPr>
          <w:iCs/>
        </w:rPr>
      </w:pPr>
      <w:r w:rsidRPr="00374EBB">
        <w:rPr>
          <w:iCs/>
        </w:rPr>
        <w:t>Справка о наличии кадровых ресурсов</w:t>
      </w:r>
      <w:r w:rsidR="009D2242">
        <w:rPr>
          <w:iCs/>
        </w:rPr>
        <w:t xml:space="preserve"> (</w:t>
      </w:r>
      <w:r w:rsidR="009D2242" w:rsidRPr="009D2242">
        <w:rPr>
          <w:iCs/>
        </w:rPr>
        <w:t>Приложение № 5 к настоящему ПДО);</w:t>
      </w:r>
    </w:p>
    <w:p w:rsidR="009D2242" w:rsidRPr="009D2242" w:rsidRDefault="009D2242" w:rsidP="009D2242">
      <w:pPr>
        <w:numPr>
          <w:ilvl w:val="0"/>
          <w:numId w:val="8"/>
        </w:numPr>
        <w:autoSpaceDE w:val="0"/>
        <w:jc w:val="both"/>
        <w:rPr>
          <w:iCs/>
        </w:rPr>
      </w:pPr>
      <w:r w:rsidRPr="009D2242">
        <w:rPr>
          <w:iCs/>
        </w:rPr>
        <w:t>Справка о наличии материально-технических ресурсах</w:t>
      </w:r>
      <w:r>
        <w:rPr>
          <w:iCs/>
        </w:rPr>
        <w:t xml:space="preserve">, </w:t>
      </w:r>
      <w:r w:rsidRPr="009D2242">
        <w:rPr>
          <w:iCs/>
        </w:rPr>
        <w:t xml:space="preserve">(Приложение № </w:t>
      </w:r>
      <w:r>
        <w:rPr>
          <w:iCs/>
        </w:rPr>
        <w:t>6</w:t>
      </w:r>
      <w:r w:rsidRPr="009D2242">
        <w:rPr>
          <w:iCs/>
        </w:rPr>
        <w:t xml:space="preserve"> к настоящему ПДО);</w:t>
      </w:r>
    </w:p>
    <w:p w:rsidR="00ED6988" w:rsidRDefault="00ED6988" w:rsidP="00ED6988">
      <w:pPr>
        <w:numPr>
          <w:ilvl w:val="0"/>
          <w:numId w:val="8"/>
        </w:numPr>
        <w:jc w:val="both"/>
        <w:rPr>
          <w:sz w:val="20"/>
          <w:szCs w:val="20"/>
        </w:rPr>
      </w:pPr>
      <w:r w:rsidRPr="00026FB9">
        <w:t>Перечень аффилированных организаций</w:t>
      </w:r>
      <w:r>
        <w:t xml:space="preserve"> </w:t>
      </w:r>
      <w:r w:rsidRPr="00702AC2">
        <w:t>(</w:t>
      </w:r>
      <w:r>
        <w:t>П</w:t>
      </w:r>
      <w:r w:rsidRPr="00702AC2">
        <w:t xml:space="preserve">риложение </w:t>
      </w:r>
      <w:r>
        <w:t xml:space="preserve">№ </w:t>
      </w:r>
      <w:r w:rsidR="009D2242">
        <w:t>7</w:t>
      </w:r>
      <w:r w:rsidRPr="00702AC2">
        <w:t xml:space="preserve"> к </w:t>
      </w:r>
      <w:r>
        <w:t>настоящему ПДО</w:t>
      </w:r>
      <w:r w:rsidRPr="00702AC2">
        <w:t>)</w:t>
      </w:r>
      <w:r>
        <w:rPr>
          <w:sz w:val="20"/>
          <w:szCs w:val="20"/>
        </w:rPr>
        <w:t>;</w:t>
      </w:r>
    </w:p>
    <w:p w:rsidR="00ED6988" w:rsidRPr="002C3173" w:rsidRDefault="00ED6988" w:rsidP="00922CCA">
      <w:pPr>
        <w:numPr>
          <w:ilvl w:val="0"/>
          <w:numId w:val="8"/>
        </w:numPr>
        <w:jc w:val="both"/>
        <w:rPr>
          <w:sz w:val="20"/>
          <w:szCs w:val="20"/>
        </w:rPr>
      </w:pPr>
      <w:r>
        <w:t>Заверенн</w:t>
      </w:r>
      <w:r w:rsidR="009D2242">
        <w:t>ая</w:t>
      </w:r>
      <w:r>
        <w:t xml:space="preserve"> копи</w:t>
      </w:r>
      <w:r w:rsidR="009D2242">
        <w:t>я</w:t>
      </w:r>
      <w:r>
        <w:t xml:space="preserve"> </w:t>
      </w:r>
      <w:r w:rsidR="00922CCA" w:rsidRPr="00922CCA">
        <w:t>Свидетельства о праве на воспроизведение и распространение программ для ЭВМ и баз данных ИСС «Кодекс» и «Техэксперт» и полномочий по оказанию услуг Заказчику по обновлению и сопровождению экземпляров указанных программ и баз данных</w:t>
      </w:r>
      <w:r>
        <w:t>.</w:t>
      </w:r>
    </w:p>
    <w:p w:rsidR="003F6F3A" w:rsidRDefault="00ED6988" w:rsidP="003F6F3A">
      <w:pPr>
        <w:autoSpaceDE w:val="0"/>
        <w:autoSpaceDN w:val="0"/>
        <w:adjustRightInd w:val="0"/>
        <w:spacing w:before="180"/>
        <w:jc w:val="both"/>
        <w:rPr>
          <w:b/>
          <w:iCs/>
        </w:rPr>
      </w:pPr>
      <w:r>
        <w:rPr>
          <w:b/>
          <w:iCs/>
        </w:rPr>
        <w:t>3</w:t>
      </w:r>
      <w:r w:rsidR="003F6F3A">
        <w:rPr>
          <w:b/>
          <w:iCs/>
        </w:rPr>
        <w:t xml:space="preserve">. </w:t>
      </w:r>
      <w:r w:rsidR="003F6F3A">
        <w:rPr>
          <w:b/>
          <w:iCs/>
          <w:szCs w:val="16"/>
        </w:rPr>
        <w:t>Особые условия</w:t>
      </w:r>
      <w:r w:rsidR="003F6F3A">
        <w:rPr>
          <w:b/>
          <w:iCs/>
        </w:rPr>
        <w:t xml:space="preserve">. </w:t>
      </w:r>
    </w:p>
    <w:p w:rsidR="000B2094" w:rsidRDefault="000B2094" w:rsidP="003F6F3A">
      <w:pPr>
        <w:autoSpaceDE w:val="0"/>
        <w:autoSpaceDN w:val="0"/>
        <w:adjustRightInd w:val="0"/>
        <w:spacing w:before="180"/>
        <w:jc w:val="both"/>
        <w:rPr>
          <w:b/>
          <w:iCs/>
        </w:rPr>
      </w:pPr>
    </w:p>
    <w:p w:rsidR="003F6F3A" w:rsidRDefault="003F6F3A" w:rsidP="007D6059">
      <w:pPr>
        <w:pStyle w:val="af3"/>
        <w:suppressAutoHyphens/>
        <w:jc w:val="both"/>
      </w:pPr>
      <w:r>
        <w:t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до истечения срока, установленного для подписания договора (или дня отказа), уплатить ОАО «Славнефть-ЯНОС» штрафную неустойку в размере 5% от суммы принятой ОАО «Славнефть-ЯНОС» в Оферте Победителя. При несвоевременной или неполной уплате штрафной неустойки ОАО «Славнефть-ЯНОС» 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</w:p>
    <w:p w:rsidR="00284AFF" w:rsidRDefault="00284AFF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B05736" w:rsidRDefault="00B05736" w:rsidP="00B05736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 xml:space="preserve">                                   </w:t>
      </w:r>
      <w:r w:rsidR="00223556">
        <w:rPr>
          <w:rFonts w:cs="Arial"/>
          <w:b/>
          <w:szCs w:val="22"/>
        </w:rPr>
        <w:t xml:space="preserve">         </w:t>
      </w:r>
      <w:r w:rsidR="000B2094">
        <w:rPr>
          <w:rFonts w:cs="Arial"/>
          <w:b/>
          <w:szCs w:val="22"/>
        </w:rPr>
        <w:t xml:space="preserve">     </w:t>
      </w:r>
      <w:r>
        <w:rPr>
          <w:rFonts w:cs="Arial"/>
          <w:b/>
          <w:szCs w:val="22"/>
        </w:rPr>
        <w:t>____________________ В.Ф. Желязков</w:t>
      </w:r>
    </w:p>
    <w:p w:rsidR="00B05736" w:rsidRDefault="00B05736" w:rsidP="00B05736">
      <w:pPr>
        <w:ind w:left="4956" w:firstLine="708"/>
        <w:jc w:val="both"/>
        <w:rPr>
          <w:rFonts w:cs="Arial"/>
          <w:b/>
          <w:sz w:val="18"/>
          <w:szCs w:val="22"/>
        </w:rPr>
      </w:pPr>
    </w:p>
    <w:p w:rsidR="000B2094" w:rsidRDefault="000B2094" w:rsidP="00C54C4A">
      <w:pPr>
        <w:ind w:left="-142" w:hanging="142"/>
        <w:jc w:val="right"/>
        <w:rPr>
          <w:b/>
          <w:bCs/>
        </w:rPr>
      </w:pPr>
    </w:p>
    <w:p w:rsidR="000B2094" w:rsidRDefault="000B2094" w:rsidP="00C54C4A">
      <w:pPr>
        <w:ind w:left="-142" w:hanging="142"/>
        <w:jc w:val="right"/>
        <w:rPr>
          <w:b/>
          <w:bCs/>
        </w:rPr>
      </w:pPr>
    </w:p>
    <w:p w:rsidR="000B2094" w:rsidRDefault="000B2094" w:rsidP="00C54C4A">
      <w:pPr>
        <w:ind w:left="-142" w:hanging="142"/>
        <w:jc w:val="right"/>
        <w:rPr>
          <w:b/>
          <w:bCs/>
        </w:rPr>
      </w:pPr>
    </w:p>
    <w:p w:rsidR="000B2094" w:rsidRDefault="000B2094" w:rsidP="00C54C4A">
      <w:pPr>
        <w:ind w:left="-142" w:hanging="142"/>
        <w:jc w:val="right"/>
        <w:rPr>
          <w:b/>
          <w:bCs/>
        </w:rPr>
      </w:pPr>
    </w:p>
    <w:p w:rsidR="00E5282F" w:rsidRDefault="00E5282F" w:rsidP="00C54C4A">
      <w:pPr>
        <w:ind w:left="-142" w:hanging="142"/>
        <w:jc w:val="right"/>
        <w:rPr>
          <w:b/>
          <w:bCs/>
        </w:rPr>
      </w:pPr>
    </w:p>
    <w:p w:rsidR="00374EBB" w:rsidRDefault="00374EBB" w:rsidP="00C54C4A">
      <w:pPr>
        <w:ind w:left="-142" w:hanging="142"/>
        <w:jc w:val="right"/>
        <w:rPr>
          <w:b/>
          <w:bCs/>
        </w:rPr>
        <w:sectPr w:rsidR="00374EBB" w:rsidSect="00A41344">
          <w:pgSz w:w="11907" w:h="16840" w:code="9"/>
          <w:pgMar w:top="851" w:right="851" w:bottom="851" w:left="1134" w:header="680" w:footer="340" w:gutter="0"/>
          <w:cols w:space="60"/>
          <w:noEndnote/>
          <w:docGrid w:linePitch="326"/>
        </w:sectPr>
      </w:pPr>
    </w:p>
    <w:p w:rsidR="00374EBB" w:rsidRDefault="00374EBB" w:rsidP="00374EBB">
      <w:pPr>
        <w:spacing w:line="276" w:lineRule="auto"/>
        <w:jc w:val="right"/>
      </w:pPr>
      <w:r>
        <w:t>Приложение №5</w:t>
      </w:r>
    </w:p>
    <w:p w:rsidR="00374EBB" w:rsidRPr="00BD3C19" w:rsidRDefault="00374EBB" w:rsidP="00374EBB">
      <w:pPr>
        <w:spacing w:line="276" w:lineRule="auto"/>
        <w:jc w:val="right"/>
      </w:pPr>
      <w:r w:rsidRPr="00A46992">
        <w:t xml:space="preserve">к Предложению делать Оферты № </w:t>
      </w:r>
      <w:r>
        <w:t>405</w:t>
      </w:r>
      <w:r w:rsidRPr="00BD3C19">
        <w:t>-К</w:t>
      </w:r>
      <w:r>
        <w:t>Р</w:t>
      </w:r>
      <w:r w:rsidRPr="00BD3C19">
        <w:t>-201</w:t>
      </w:r>
      <w:r>
        <w:t>5</w:t>
      </w: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2358"/>
        <w:gridCol w:w="2632"/>
        <w:gridCol w:w="2137"/>
        <w:gridCol w:w="1651"/>
        <w:gridCol w:w="2559"/>
        <w:gridCol w:w="3127"/>
      </w:tblGrid>
      <w:tr w:rsidR="00374EBB" w:rsidRPr="00043C79" w:rsidTr="00235D71">
        <w:trPr>
          <w:trHeight w:val="221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EBB" w:rsidRPr="00043C79" w:rsidRDefault="00374EBB" w:rsidP="00235D71">
            <w:pPr>
              <w:keepNext/>
              <w:keepLines/>
              <w:widowControl w:val="0"/>
              <w:spacing w:before="200"/>
              <w:jc w:val="center"/>
              <w:outlineLvl w:val="3"/>
              <w:rPr>
                <w:b/>
                <w:bCs/>
                <w:iCs/>
              </w:rPr>
            </w:pPr>
            <w:r w:rsidRPr="00043C79">
              <w:rPr>
                <w:b/>
                <w:bCs/>
                <w:iCs/>
              </w:rPr>
              <w:t xml:space="preserve">Справка о </w:t>
            </w:r>
            <w:r>
              <w:rPr>
                <w:b/>
                <w:bCs/>
                <w:iCs/>
              </w:rPr>
              <w:t xml:space="preserve">наличии </w:t>
            </w:r>
            <w:r w:rsidRPr="00043C79">
              <w:rPr>
                <w:b/>
                <w:bCs/>
                <w:iCs/>
              </w:rPr>
              <w:t>кадровых ресурс</w:t>
            </w:r>
            <w:r>
              <w:rPr>
                <w:b/>
                <w:bCs/>
                <w:iCs/>
              </w:rPr>
              <w:t>ов*</w:t>
            </w:r>
          </w:p>
        </w:tc>
      </w:tr>
      <w:tr w:rsidR="00374EBB" w:rsidRPr="00043C79" w:rsidTr="00235D71">
        <w:trPr>
          <w:trHeight w:val="298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374EBB" w:rsidRPr="00043C79" w:rsidTr="00235D71">
        <w:trPr>
          <w:trHeight w:val="14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EBB" w:rsidRPr="00043C79" w:rsidRDefault="00374EBB" w:rsidP="00235D71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EBB" w:rsidRPr="00043C79" w:rsidRDefault="00374EBB" w:rsidP="00235D71">
            <w:pPr>
              <w:widowControl w:val="0"/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EBB" w:rsidRPr="00043C79" w:rsidRDefault="00374EBB" w:rsidP="00235D71">
            <w:pPr>
              <w:widowControl w:val="0"/>
              <w:rPr>
                <w:color w:val="000000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EBB" w:rsidRPr="00043C79" w:rsidRDefault="00374EBB" w:rsidP="00235D71">
            <w:pPr>
              <w:widowControl w:val="0"/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EBB" w:rsidRPr="00043C79" w:rsidRDefault="00374EBB" w:rsidP="00235D71">
            <w:pPr>
              <w:widowControl w:val="0"/>
              <w:rPr>
                <w:color w:val="000000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EBB" w:rsidRPr="00043C79" w:rsidRDefault="00374EBB" w:rsidP="00235D71">
            <w:pPr>
              <w:widowControl w:val="0"/>
              <w:rPr>
                <w:color w:val="000000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EBB" w:rsidRPr="00043C79" w:rsidRDefault="00374EBB" w:rsidP="00235D71">
            <w:pPr>
              <w:widowControl w:val="0"/>
              <w:rPr>
                <w:color w:val="000000"/>
              </w:rPr>
            </w:pPr>
          </w:p>
        </w:tc>
      </w:tr>
      <w:tr w:rsidR="00374EBB" w:rsidRPr="00043C79" w:rsidTr="00235D71">
        <w:trPr>
          <w:trHeight w:val="140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№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Фамилия, имя, отчество специалиста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 xml:space="preserve">Образование, ученая степень 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Должность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 xml:space="preserve">Наличие </w:t>
            </w:r>
            <w:r>
              <w:rPr>
                <w:color w:val="000000"/>
              </w:rPr>
              <w:t>обучения т аттестации в области охраны труда и пром. безопасности (№ св-ва, дата выдачи)</w:t>
            </w:r>
          </w:p>
        </w:tc>
      </w:tr>
      <w:tr w:rsidR="00374EBB" w:rsidRPr="00043C79" w:rsidTr="00235D71">
        <w:trPr>
          <w:trHeight w:val="38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374EBB" w:rsidRPr="00043C79" w:rsidTr="00235D71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374EBB" w:rsidRPr="00043C79" w:rsidTr="00235D71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374EBB" w:rsidRPr="00043C79" w:rsidTr="00235D71">
        <w:trPr>
          <w:trHeight w:val="26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374EBB" w:rsidRPr="00043C79" w:rsidTr="00235D71">
        <w:trPr>
          <w:trHeight w:val="363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 xml:space="preserve">Специалисты </w:t>
            </w:r>
            <w:r>
              <w:rPr>
                <w:color w:val="000000"/>
              </w:rPr>
              <w:t xml:space="preserve">по профилю работы </w:t>
            </w:r>
            <w:r w:rsidRPr="00043C79">
              <w:rPr>
                <w:color w:val="000000"/>
              </w:rPr>
              <w:t>(</w:t>
            </w:r>
            <w:r>
              <w:rPr>
                <w:color w:val="000000"/>
              </w:rPr>
              <w:t>механики, мастера и т.п.</w:t>
            </w:r>
            <w:r w:rsidRPr="00043C79">
              <w:rPr>
                <w:color w:val="000000"/>
              </w:rPr>
              <w:t>)</w:t>
            </w:r>
          </w:p>
        </w:tc>
      </w:tr>
      <w:tr w:rsidR="00374EBB" w:rsidRPr="00043C79" w:rsidTr="00235D71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374EBB" w:rsidRPr="00043C79" w:rsidTr="00235D71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374EBB" w:rsidRPr="00043C79" w:rsidTr="00235D71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374EBB" w:rsidRPr="00043C79" w:rsidTr="00235D71">
        <w:trPr>
          <w:trHeight w:val="29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Прочий персонал, привлекаемый для оказани</w:t>
            </w:r>
            <w:r>
              <w:rPr>
                <w:color w:val="000000"/>
              </w:rPr>
              <w:t>я</w:t>
            </w:r>
            <w:r w:rsidRPr="00043C79">
              <w:rPr>
                <w:color w:val="000000"/>
              </w:rPr>
              <w:t xml:space="preserve"> услуг/выполнении работ </w:t>
            </w:r>
          </w:p>
        </w:tc>
      </w:tr>
      <w:tr w:rsidR="00374EBB" w:rsidRPr="00043C79" w:rsidTr="00235D71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374EBB" w:rsidRPr="00043C79" w:rsidTr="00235D71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374EBB" w:rsidRPr="00043C79" w:rsidTr="00235D71">
        <w:trPr>
          <w:trHeight w:val="15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043C79" w:rsidRDefault="00374EBB" w:rsidP="00235D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</w:tbl>
    <w:p w:rsidR="00374EBB" w:rsidRPr="001F753C" w:rsidRDefault="00374EBB" w:rsidP="00374EBB">
      <w:pPr>
        <w:shd w:val="clear" w:color="auto" w:fill="FFFFFF"/>
        <w:spacing w:before="120" w:after="240"/>
        <w:ind w:firstLine="567"/>
        <w:jc w:val="both"/>
      </w:pPr>
      <w:r w:rsidRPr="001F753C">
        <w:t xml:space="preserve">Опыт работы на опасных производственных объектах </w:t>
      </w:r>
      <w:r>
        <w:t xml:space="preserve">непосредственных руководителей </w:t>
      </w:r>
      <w:r w:rsidRPr="001F753C">
        <w:t>привлеченных в ходе выполнения договора - ____ лет.</w:t>
      </w:r>
    </w:p>
    <w:p w:rsidR="00374EBB" w:rsidRPr="001F753C" w:rsidRDefault="003079C8" w:rsidP="00374EBB">
      <w:pPr>
        <w:shd w:val="clear" w:color="auto" w:fill="FFFFFF"/>
        <w:spacing w:before="360"/>
        <w:ind w:left="1134" w:right="-40" w:firstLine="567"/>
      </w:pPr>
      <w:r>
        <w:rPr>
          <w:noProof/>
        </w:rPr>
        <w:pict>
          <v:line id="_x0000_s1041" style="position:absolute;left:0;text-align:left;z-index:251668992" from="27.85pt,11.45pt" to="246.25pt,11.45pt" strokeweight=".7pt"/>
        </w:pict>
      </w:r>
      <w:r w:rsidR="00374EBB" w:rsidRPr="001F753C">
        <w:rPr>
          <w:spacing w:val="-1"/>
        </w:rPr>
        <w:t>(подпись, М.П.)</w:t>
      </w:r>
    </w:p>
    <w:p w:rsidR="00374EBB" w:rsidRPr="001F753C" w:rsidRDefault="003079C8" w:rsidP="00374EBB">
      <w:pPr>
        <w:shd w:val="clear" w:color="auto" w:fill="FFFFFF"/>
        <w:spacing w:before="360"/>
        <w:ind w:left="142" w:right="-40" w:firstLine="425"/>
      </w:pPr>
      <w:r>
        <w:rPr>
          <w:noProof/>
        </w:rPr>
        <w:pict>
          <v:line id="_x0000_s1042" style="position:absolute;left:0;text-align:left;z-index:251670016" from="27.85pt,14.8pt" to="246.25pt,14.8pt" strokeweight=".7pt"/>
        </w:pict>
      </w:r>
      <w:r w:rsidR="00374EBB" w:rsidRPr="001F753C">
        <w:rPr>
          <w:spacing w:val="-1"/>
        </w:rPr>
        <w:t>(фамилия, имя, отчество подписавшего, должность)</w:t>
      </w:r>
    </w:p>
    <w:p w:rsidR="00374EBB" w:rsidRDefault="00374EBB" w:rsidP="00374EBB">
      <w:pPr>
        <w:spacing w:line="276" w:lineRule="auto"/>
        <w:jc w:val="right"/>
      </w:pPr>
      <w:r w:rsidRPr="00080021">
        <w:rPr>
          <w:b/>
        </w:rPr>
        <w:t>*</w:t>
      </w:r>
      <w:r>
        <w:rPr>
          <w:b/>
        </w:rPr>
        <w:t xml:space="preserve"> в</w:t>
      </w:r>
      <w:r w:rsidRPr="00FE7CC9">
        <w:rPr>
          <w:b/>
        </w:rPr>
        <w:t xml:space="preserve"> данной справке перечисляются работники</w:t>
      </w:r>
      <w:r>
        <w:rPr>
          <w:b/>
        </w:rPr>
        <w:t xml:space="preserve"> (в том числе Субподрядчика)</w:t>
      </w:r>
      <w:r w:rsidRPr="00FE7CC9">
        <w:rPr>
          <w:b/>
        </w:rPr>
        <w:t>, которые будут непосредственно привлечены участником отбора в ходе выполнения работ по договору</w:t>
      </w:r>
      <w:r>
        <w:rPr>
          <w:b/>
        </w:rPr>
        <w:t xml:space="preserve"> и </w:t>
      </w:r>
      <w:r w:rsidRPr="00F74A0B">
        <w:rPr>
          <w:b/>
        </w:rPr>
        <w:t>не задействованных на период выполнения работ на других объектах</w:t>
      </w:r>
      <w:r>
        <w:rPr>
          <w:b/>
        </w:rPr>
        <w:t>.</w:t>
      </w:r>
      <w:r w:rsidRPr="005E372F">
        <w:t xml:space="preserve"> </w:t>
      </w:r>
    </w:p>
    <w:p w:rsidR="00374EBB" w:rsidRDefault="00374EBB" w:rsidP="00374EBB">
      <w:pPr>
        <w:spacing w:line="276" w:lineRule="auto"/>
        <w:jc w:val="right"/>
      </w:pPr>
    </w:p>
    <w:p w:rsidR="00374EBB" w:rsidRDefault="00374EBB" w:rsidP="00374EBB">
      <w:pPr>
        <w:spacing w:line="276" w:lineRule="auto"/>
        <w:jc w:val="right"/>
      </w:pPr>
      <w:r>
        <w:t>Приложение №6</w:t>
      </w:r>
    </w:p>
    <w:p w:rsidR="00374EBB" w:rsidRPr="00BD3C19" w:rsidRDefault="00374EBB" w:rsidP="00374EBB">
      <w:pPr>
        <w:spacing w:line="276" w:lineRule="auto"/>
        <w:jc w:val="right"/>
      </w:pPr>
      <w:r w:rsidRPr="00A46992">
        <w:t xml:space="preserve">к Предложению делать Оферты № </w:t>
      </w:r>
      <w:r>
        <w:t>405</w:t>
      </w:r>
      <w:r w:rsidRPr="00BD3C19">
        <w:t>-К</w:t>
      </w:r>
      <w:r>
        <w:t>Р</w:t>
      </w:r>
      <w:r w:rsidRPr="00BD3C19">
        <w:t>-201</w:t>
      </w:r>
      <w:r>
        <w:t>5</w:t>
      </w:r>
    </w:p>
    <w:tbl>
      <w:tblPr>
        <w:tblW w:w="15609" w:type="dxa"/>
        <w:tblInd w:w="331" w:type="dxa"/>
        <w:tblLook w:val="04A0" w:firstRow="1" w:lastRow="0" w:firstColumn="1" w:lastColumn="0" w:noHBand="0" w:noVBand="1"/>
      </w:tblPr>
      <w:tblGrid>
        <w:gridCol w:w="1599"/>
        <w:gridCol w:w="1833"/>
        <w:gridCol w:w="2223"/>
        <w:gridCol w:w="2122"/>
        <w:gridCol w:w="2057"/>
        <w:gridCol w:w="2485"/>
        <w:gridCol w:w="1367"/>
        <w:gridCol w:w="1923"/>
      </w:tblGrid>
      <w:tr w:rsidR="00374EBB" w:rsidRPr="00236C63" w:rsidTr="00235D71">
        <w:trPr>
          <w:trHeight w:val="262"/>
        </w:trPr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4EBB" w:rsidRPr="00236C63" w:rsidRDefault="00374EBB" w:rsidP="00235D7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4EBB" w:rsidRPr="00236C63" w:rsidRDefault="00374EBB" w:rsidP="00235D7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4EBB" w:rsidRPr="00236C63" w:rsidRDefault="00374EBB" w:rsidP="00235D7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4EBB" w:rsidRPr="00236C63" w:rsidRDefault="00374EBB" w:rsidP="00235D7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4EBB" w:rsidRPr="00236C63" w:rsidRDefault="00374EBB" w:rsidP="00235D7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4EBB" w:rsidRPr="00236C63" w:rsidRDefault="00374EBB" w:rsidP="00235D7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4EBB" w:rsidRPr="00236C63" w:rsidRDefault="00374EBB" w:rsidP="00235D71">
            <w:pPr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4EBB" w:rsidRPr="000B57EB" w:rsidRDefault="00374EBB" w:rsidP="00235D71">
            <w:pPr>
              <w:ind w:left="-28" w:right="-23"/>
              <w:rPr>
                <w:i/>
                <w:color w:val="000000"/>
              </w:rPr>
            </w:pPr>
          </w:p>
        </w:tc>
      </w:tr>
      <w:tr w:rsidR="00374EBB" w:rsidRPr="00850DC3" w:rsidTr="00235D71">
        <w:trPr>
          <w:trHeight w:val="87"/>
        </w:trPr>
        <w:tc>
          <w:tcPr>
            <w:tcW w:w="156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EBB" w:rsidRPr="00850DC3" w:rsidRDefault="00374EBB" w:rsidP="00235D71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 xml:space="preserve">Справка о наличии </w:t>
            </w:r>
            <w:r>
              <w:rPr>
                <w:b/>
                <w:bCs/>
                <w:color w:val="000000"/>
              </w:rPr>
              <w:t>материально-технических ресурсах *</w:t>
            </w:r>
          </w:p>
        </w:tc>
      </w:tr>
      <w:tr w:rsidR="00374EBB" w:rsidRPr="00850DC3" w:rsidTr="00235D71">
        <w:trPr>
          <w:trHeight w:val="87"/>
        </w:trPr>
        <w:tc>
          <w:tcPr>
            <w:tcW w:w="156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EBB" w:rsidRPr="00850DC3" w:rsidRDefault="00374EBB" w:rsidP="00235D71">
            <w:pPr>
              <w:jc w:val="center"/>
              <w:rPr>
                <w:color w:val="000000"/>
              </w:rPr>
            </w:pPr>
          </w:p>
        </w:tc>
      </w:tr>
      <w:tr w:rsidR="00374EBB" w:rsidRPr="00850DC3" w:rsidTr="00235D71">
        <w:trPr>
          <w:trHeight w:val="87"/>
        </w:trPr>
        <w:tc>
          <w:tcPr>
            <w:tcW w:w="156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EBB" w:rsidRPr="00850DC3" w:rsidRDefault="00374EBB" w:rsidP="00235D71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374EBB" w:rsidRPr="00850DC3" w:rsidTr="00235D71">
        <w:trPr>
          <w:trHeight w:val="262"/>
        </w:trPr>
        <w:tc>
          <w:tcPr>
            <w:tcW w:w="98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EBB" w:rsidRPr="00B23769" w:rsidRDefault="00374EBB" w:rsidP="00235D71">
            <w:pPr>
              <w:rPr>
                <w:b/>
                <w:color w:val="000000"/>
              </w:rPr>
            </w:pPr>
            <w:r w:rsidRPr="00B23769">
              <w:rPr>
                <w:b/>
                <w:color w:val="000000"/>
              </w:rPr>
              <w:t>Сведения о материально-технических ресурсах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EBB" w:rsidRPr="00850DC3" w:rsidRDefault="00374EBB" w:rsidP="00235D71">
            <w:pPr>
              <w:rPr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EBB" w:rsidRPr="00850DC3" w:rsidRDefault="00374EBB" w:rsidP="00235D71">
            <w:pPr>
              <w:rPr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EBB" w:rsidRPr="00850DC3" w:rsidRDefault="00374EBB" w:rsidP="00235D71">
            <w:pPr>
              <w:rPr>
                <w:color w:val="000000"/>
              </w:rPr>
            </w:pPr>
          </w:p>
        </w:tc>
      </w:tr>
      <w:tr w:rsidR="00374EBB" w:rsidRPr="00B23769" w:rsidTr="00235D71">
        <w:trPr>
          <w:trHeight w:val="1493"/>
        </w:trPr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4A27BD" w:rsidRDefault="00374EBB" w:rsidP="00235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A27BD">
              <w:rPr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4A27BD" w:rsidRDefault="00374EBB" w:rsidP="00235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A27BD">
              <w:rPr>
                <w:b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4A27BD" w:rsidRDefault="00374EBB" w:rsidP="00235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A27BD">
              <w:rPr>
                <w:b/>
                <w:color w:val="000000"/>
                <w:sz w:val="20"/>
                <w:szCs w:val="20"/>
              </w:rPr>
              <w:t>Местонахождение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4A27BD" w:rsidRDefault="00374EBB" w:rsidP="00235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A27BD">
              <w:rPr>
                <w:b/>
                <w:color w:val="000000"/>
                <w:sz w:val="20"/>
                <w:szCs w:val="20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4A27BD" w:rsidRDefault="00374EBB" w:rsidP="00235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A27BD">
              <w:rPr>
                <w:b/>
                <w:color w:val="000000"/>
                <w:sz w:val="20"/>
                <w:szCs w:val="20"/>
              </w:rPr>
              <w:t>Предназначение (с точки зрения выполнения Договора)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4A27BD" w:rsidRDefault="00374EBB" w:rsidP="00235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A27BD">
              <w:rPr>
                <w:b/>
                <w:color w:val="000000"/>
                <w:sz w:val="20"/>
                <w:szCs w:val="20"/>
              </w:rPr>
              <w:t>Краткая характеристика (модель, мощность, год выпуска, дата капремонта, дата обследования и т.д.)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4A27BD" w:rsidRDefault="00374EBB" w:rsidP="00235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A27BD">
              <w:rPr>
                <w:b/>
                <w:color w:val="000000"/>
                <w:sz w:val="20"/>
                <w:szCs w:val="20"/>
              </w:rPr>
              <w:t>Состояние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4A27BD" w:rsidRDefault="00374EBB" w:rsidP="00235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A27BD">
              <w:rPr>
                <w:b/>
                <w:color w:val="000000"/>
                <w:sz w:val="20"/>
                <w:szCs w:val="20"/>
              </w:rPr>
              <w:t>Примечания</w:t>
            </w:r>
          </w:p>
        </w:tc>
      </w:tr>
      <w:tr w:rsidR="00374EBB" w:rsidRPr="00850DC3" w:rsidTr="00235D71">
        <w:trPr>
          <w:trHeight w:val="328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B23769" w:rsidRDefault="00374EBB" w:rsidP="00235D71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B23769" w:rsidRDefault="00374EBB" w:rsidP="00235D71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B23769" w:rsidRDefault="00374EBB" w:rsidP="00235D71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B23769" w:rsidRDefault="00374EBB" w:rsidP="00235D71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B23769" w:rsidRDefault="00374EBB" w:rsidP="00235D71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B23769" w:rsidRDefault="00374EBB" w:rsidP="00235D71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B23769" w:rsidRDefault="00374EBB" w:rsidP="00235D71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B23769" w:rsidRDefault="00374EBB" w:rsidP="00235D71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74EBB" w:rsidRPr="00850DC3" w:rsidTr="00235D71">
        <w:trPr>
          <w:trHeight w:val="301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B23769" w:rsidRDefault="00374EBB" w:rsidP="00235D71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B23769" w:rsidRDefault="00374EBB" w:rsidP="00235D71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B23769" w:rsidRDefault="00374EBB" w:rsidP="00235D71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B23769" w:rsidRDefault="00374EBB" w:rsidP="00235D71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B23769" w:rsidRDefault="00374EBB" w:rsidP="00235D71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B23769" w:rsidRDefault="00374EBB" w:rsidP="00235D71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B23769" w:rsidRDefault="00374EBB" w:rsidP="00235D71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B23769" w:rsidRDefault="00374EBB" w:rsidP="00235D71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74EBB" w:rsidRPr="00850DC3" w:rsidTr="00235D71">
        <w:trPr>
          <w:trHeight w:val="107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B23769" w:rsidRDefault="00374EBB" w:rsidP="00235D71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B23769" w:rsidRDefault="00374EBB" w:rsidP="00235D71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B23769" w:rsidRDefault="00374EBB" w:rsidP="00235D71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B23769" w:rsidRDefault="00374EBB" w:rsidP="00235D71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B23769" w:rsidRDefault="00374EBB" w:rsidP="00235D71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B23769" w:rsidRDefault="00374EBB" w:rsidP="00235D71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B23769" w:rsidRDefault="00374EBB" w:rsidP="00235D71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EBB" w:rsidRPr="00B23769" w:rsidRDefault="00374EBB" w:rsidP="00235D71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374EBB" w:rsidRDefault="00374EBB" w:rsidP="00374EBB">
      <w:pPr>
        <w:spacing w:line="276" w:lineRule="auto"/>
        <w:jc w:val="right"/>
      </w:pPr>
    </w:p>
    <w:p w:rsidR="00374EBB" w:rsidRPr="00871820" w:rsidRDefault="00374EBB" w:rsidP="00374EBB">
      <w:pPr>
        <w:rPr>
          <w:rStyle w:val="aff5"/>
          <w:b/>
        </w:rPr>
      </w:pPr>
      <w:r>
        <w:rPr>
          <w:rStyle w:val="aff5"/>
          <w:b/>
        </w:rPr>
        <w:t xml:space="preserve">  </w:t>
      </w:r>
      <w:r w:rsidRPr="00871820">
        <w:rPr>
          <w:rStyle w:val="aff5"/>
          <w:b/>
        </w:rPr>
        <w:t>Сведения о наличии специализированного оборудования и техники</w:t>
      </w:r>
    </w:p>
    <w:tbl>
      <w:tblPr>
        <w:tblW w:w="1393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3"/>
        <w:gridCol w:w="2503"/>
        <w:gridCol w:w="3501"/>
        <w:gridCol w:w="2089"/>
        <w:gridCol w:w="2113"/>
        <w:gridCol w:w="3024"/>
      </w:tblGrid>
      <w:tr w:rsidR="00374EBB" w:rsidRPr="00871820" w:rsidTr="00235D71">
        <w:trPr>
          <w:trHeight w:val="873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EBB" w:rsidRPr="00871820" w:rsidRDefault="00374EBB" w:rsidP="00235D71">
            <w:pPr>
              <w:jc w:val="center"/>
              <w:rPr>
                <w:b/>
                <w:bCs/>
                <w:sz w:val="20"/>
                <w:szCs w:val="20"/>
              </w:rPr>
            </w:pPr>
            <w:r w:rsidRPr="00871820">
              <w:rPr>
                <w:b/>
                <w:sz w:val="20"/>
                <w:szCs w:val="20"/>
              </w:rPr>
              <w:t>№</w:t>
            </w:r>
          </w:p>
          <w:p w:rsidR="00374EBB" w:rsidRPr="00871820" w:rsidRDefault="00374EBB" w:rsidP="00235D71">
            <w:pPr>
              <w:jc w:val="center"/>
              <w:rPr>
                <w:b/>
                <w:bCs/>
                <w:sz w:val="20"/>
                <w:szCs w:val="20"/>
              </w:rPr>
            </w:pPr>
            <w:r w:rsidRPr="00871820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EBB" w:rsidRPr="00871820" w:rsidRDefault="00374EBB" w:rsidP="00235D71">
            <w:pPr>
              <w:jc w:val="center"/>
              <w:rPr>
                <w:b/>
                <w:bCs/>
                <w:sz w:val="20"/>
                <w:szCs w:val="20"/>
              </w:rPr>
            </w:pPr>
            <w:r w:rsidRPr="00871820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EBB" w:rsidRPr="00871820" w:rsidRDefault="00374EBB" w:rsidP="00235D7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Для каких работ</w:t>
            </w:r>
          </w:p>
          <w:p w:rsidR="00374EBB" w:rsidRPr="00871820" w:rsidRDefault="00374EBB" w:rsidP="00235D71">
            <w:pPr>
              <w:jc w:val="center"/>
              <w:rPr>
                <w:b/>
                <w:bCs/>
                <w:sz w:val="20"/>
                <w:szCs w:val="20"/>
              </w:rPr>
            </w:pPr>
            <w:r w:rsidRPr="00871820">
              <w:rPr>
                <w:b/>
                <w:sz w:val="20"/>
                <w:szCs w:val="20"/>
              </w:rPr>
              <w:t>применяется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EBB" w:rsidRPr="00871820" w:rsidRDefault="00374EBB" w:rsidP="00235D71">
            <w:pPr>
              <w:jc w:val="center"/>
              <w:rPr>
                <w:b/>
                <w:sz w:val="20"/>
                <w:szCs w:val="20"/>
              </w:rPr>
            </w:pPr>
            <w:r w:rsidRPr="00871820">
              <w:rPr>
                <w:b/>
                <w:sz w:val="20"/>
                <w:szCs w:val="20"/>
              </w:rPr>
              <w:t>Год выпуска,</w:t>
            </w:r>
          </w:p>
          <w:p w:rsidR="00374EBB" w:rsidRPr="00871820" w:rsidRDefault="00374EBB" w:rsidP="00235D71">
            <w:pPr>
              <w:jc w:val="center"/>
              <w:rPr>
                <w:b/>
                <w:bCs/>
                <w:sz w:val="20"/>
                <w:szCs w:val="20"/>
              </w:rPr>
            </w:pPr>
            <w:r w:rsidRPr="00871820">
              <w:rPr>
                <w:b/>
                <w:sz w:val="20"/>
                <w:szCs w:val="20"/>
              </w:rPr>
              <w:t>последний капремонт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EBB" w:rsidRPr="00871820" w:rsidRDefault="00374EBB" w:rsidP="00235D71">
            <w:pPr>
              <w:jc w:val="center"/>
              <w:rPr>
                <w:b/>
                <w:bCs/>
                <w:sz w:val="20"/>
                <w:szCs w:val="20"/>
              </w:rPr>
            </w:pPr>
            <w:r w:rsidRPr="00871820">
              <w:rPr>
                <w:b/>
                <w:sz w:val="20"/>
                <w:szCs w:val="20"/>
              </w:rPr>
              <w:t>Техническое состояние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EBB" w:rsidRPr="00871820" w:rsidRDefault="00374EBB" w:rsidP="00235D71">
            <w:pPr>
              <w:jc w:val="center"/>
              <w:rPr>
                <w:b/>
                <w:bCs/>
                <w:sz w:val="20"/>
                <w:szCs w:val="20"/>
              </w:rPr>
            </w:pPr>
            <w:r w:rsidRPr="00871820">
              <w:rPr>
                <w:b/>
                <w:sz w:val="20"/>
                <w:szCs w:val="20"/>
              </w:rPr>
              <w:t>Право принадлежности (аренда/собственность)</w:t>
            </w:r>
          </w:p>
        </w:tc>
      </w:tr>
      <w:tr w:rsidR="00374EBB" w:rsidRPr="00871820" w:rsidTr="00235D71">
        <w:trPr>
          <w:trHeight w:val="306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BB" w:rsidRPr="00871820" w:rsidRDefault="00374EBB" w:rsidP="00235D71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BB" w:rsidRPr="00871820" w:rsidRDefault="00374EBB" w:rsidP="00235D71">
            <w:pPr>
              <w:jc w:val="center"/>
              <w:rPr>
                <w:bCs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BB" w:rsidRPr="00871820" w:rsidRDefault="00374EBB" w:rsidP="00235D71">
            <w:pPr>
              <w:jc w:val="center"/>
              <w:rPr>
                <w:bCs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BB" w:rsidRPr="00871820" w:rsidRDefault="00374EBB" w:rsidP="00235D71">
            <w:pPr>
              <w:jc w:val="center"/>
              <w:rPr>
                <w:bCs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BB" w:rsidRPr="00871820" w:rsidRDefault="00374EBB" w:rsidP="00235D71">
            <w:pPr>
              <w:jc w:val="center"/>
              <w:rPr>
                <w:bCs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BB" w:rsidRPr="00871820" w:rsidRDefault="00374EBB" w:rsidP="00235D71">
            <w:pPr>
              <w:jc w:val="center"/>
              <w:rPr>
                <w:bCs/>
              </w:rPr>
            </w:pPr>
          </w:p>
        </w:tc>
      </w:tr>
      <w:tr w:rsidR="00374EBB" w:rsidRPr="00871820" w:rsidTr="00235D71">
        <w:trPr>
          <w:trHeight w:val="306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BB" w:rsidRPr="00871820" w:rsidRDefault="00374EBB" w:rsidP="00235D71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BB" w:rsidRPr="00871820" w:rsidRDefault="00374EBB" w:rsidP="00235D71">
            <w:pPr>
              <w:rPr>
                <w:bCs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BB" w:rsidRPr="00871820" w:rsidRDefault="00374EBB" w:rsidP="00235D71">
            <w:pPr>
              <w:rPr>
                <w:bCs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BB" w:rsidRPr="00871820" w:rsidRDefault="00374EBB" w:rsidP="00235D71">
            <w:pPr>
              <w:rPr>
                <w:bCs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BB" w:rsidRPr="00871820" w:rsidRDefault="00374EBB" w:rsidP="00235D71">
            <w:pPr>
              <w:rPr>
                <w:bCs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BB" w:rsidRPr="00871820" w:rsidRDefault="00374EBB" w:rsidP="00235D71">
            <w:pPr>
              <w:rPr>
                <w:bCs/>
              </w:rPr>
            </w:pPr>
          </w:p>
        </w:tc>
      </w:tr>
      <w:tr w:rsidR="00374EBB" w:rsidRPr="00871820" w:rsidTr="00235D71">
        <w:trPr>
          <w:trHeight w:val="32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BB" w:rsidRPr="00871820" w:rsidRDefault="00374EBB" w:rsidP="00235D71">
            <w:pPr>
              <w:jc w:val="center"/>
              <w:rPr>
                <w:bCs/>
              </w:rPr>
            </w:pPr>
            <w:r>
              <w:rPr>
                <w:bCs/>
              </w:rPr>
              <w:t>…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BB" w:rsidRPr="00871820" w:rsidRDefault="00374EBB" w:rsidP="00235D71">
            <w:pPr>
              <w:rPr>
                <w:bCs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BB" w:rsidRPr="00871820" w:rsidRDefault="00374EBB" w:rsidP="00235D71">
            <w:pPr>
              <w:rPr>
                <w:bCs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BB" w:rsidRPr="00871820" w:rsidRDefault="00374EBB" w:rsidP="00235D71">
            <w:pPr>
              <w:rPr>
                <w:bCs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BB" w:rsidRPr="00871820" w:rsidRDefault="00374EBB" w:rsidP="00235D71">
            <w:pPr>
              <w:rPr>
                <w:bCs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BB" w:rsidRPr="00871820" w:rsidRDefault="00374EBB" w:rsidP="00235D71">
            <w:pPr>
              <w:rPr>
                <w:bCs/>
              </w:rPr>
            </w:pPr>
          </w:p>
        </w:tc>
      </w:tr>
    </w:tbl>
    <w:p w:rsidR="00374EBB" w:rsidRPr="00871820" w:rsidRDefault="00374EBB" w:rsidP="00374EBB">
      <w:r w:rsidRPr="00871820">
        <w:t>Сведения о наличии собственной лаборатории контроля качества _____</w:t>
      </w:r>
    </w:p>
    <w:p w:rsidR="00374EBB" w:rsidRPr="00871820" w:rsidRDefault="00374EBB" w:rsidP="00374EBB">
      <w:r w:rsidRPr="00871820">
        <w:t>Мобильные бытовые помещения_____</w:t>
      </w:r>
    </w:p>
    <w:p w:rsidR="00374EBB" w:rsidRPr="00871820" w:rsidRDefault="00374EBB" w:rsidP="00374EBB">
      <w:r w:rsidRPr="00871820">
        <w:t>Оснащенность спецодеждой и СИЗ (средствами индивидуальной защиты) -- ___ руб/чел</w:t>
      </w:r>
    </w:p>
    <w:p w:rsidR="00374EBB" w:rsidRPr="0056624A" w:rsidRDefault="003079C8" w:rsidP="00374EBB">
      <w:pPr>
        <w:shd w:val="clear" w:color="auto" w:fill="FFFFFF"/>
        <w:spacing w:before="360"/>
        <w:ind w:left="1134" w:right="-40" w:firstLine="567"/>
        <w:rPr>
          <w:noProof/>
        </w:rPr>
      </w:pPr>
      <w:r>
        <w:rPr>
          <w:noProof/>
        </w:rPr>
        <w:pict>
          <v:line id="_x0000_s1043" style="position:absolute;left:0;text-align:left;z-index:251671040" from="28.8pt,18pt" to="247.2pt,18pt" o:allowincell="f" strokeweight=".7pt"/>
        </w:pict>
      </w:r>
      <w:r w:rsidR="00374EBB" w:rsidRPr="00871820">
        <w:rPr>
          <w:noProof/>
        </w:rPr>
        <w:t>(подпись, М.П.)</w:t>
      </w:r>
    </w:p>
    <w:p w:rsidR="00374EBB" w:rsidRPr="0056624A" w:rsidRDefault="003079C8" w:rsidP="00374EBB">
      <w:pPr>
        <w:shd w:val="clear" w:color="auto" w:fill="FFFFFF"/>
        <w:spacing w:before="360"/>
        <w:ind w:left="1134" w:right="-40" w:hanging="567"/>
        <w:rPr>
          <w:noProof/>
        </w:rPr>
      </w:pPr>
      <w:r>
        <w:rPr>
          <w:noProof/>
        </w:rPr>
        <w:pict>
          <v:line id="_x0000_s1044" style="position:absolute;left:0;text-align:left;z-index:251672064" from="29.3pt,18.5pt" to="247.2pt,18.5pt" o:allowincell="f" strokeweight=".7pt"/>
        </w:pict>
      </w:r>
      <w:r w:rsidR="00374EBB" w:rsidRPr="00871820">
        <w:rPr>
          <w:noProof/>
        </w:rPr>
        <w:t>(фамилия, имя, отчество подписавшего, должность)</w:t>
      </w:r>
    </w:p>
    <w:p w:rsidR="00374EBB" w:rsidRDefault="00374EBB" w:rsidP="00374EBB">
      <w:pPr>
        <w:jc w:val="both"/>
      </w:pPr>
    </w:p>
    <w:p w:rsidR="00374EBB" w:rsidRDefault="00374EBB" w:rsidP="00374EBB">
      <w:pPr>
        <w:jc w:val="both"/>
      </w:pPr>
      <w:r>
        <w:t>* - в данной справке перечисляются материально-технические ресурсы (в т.ч. Субподрядчика), которые будут использованы при выполнении Договора.</w:t>
      </w:r>
    </w:p>
    <w:p w:rsidR="00F12630" w:rsidRDefault="00F12630" w:rsidP="00C54C4A">
      <w:pPr>
        <w:ind w:left="-142" w:hanging="142"/>
        <w:jc w:val="right"/>
        <w:rPr>
          <w:b/>
          <w:bCs/>
        </w:rPr>
        <w:sectPr w:rsidR="00F12630" w:rsidSect="00374EBB">
          <w:pgSz w:w="16840" w:h="11907" w:orient="landscape" w:code="9"/>
          <w:pgMar w:top="1134" w:right="851" w:bottom="851" w:left="851" w:header="680" w:footer="340" w:gutter="0"/>
          <w:cols w:space="60"/>
          <w:noEndnote/>
          <w:docGrid w:linePitch="326"/>
        </w:sectPr>
      </w:pPr>
    </w:p>
    <w:p w:rsidR="00F85A71" w:rsidRDefault="00F85A71" w:rsidP="00F85A71">
      <w:pPr>
        <w:spacing w:line="276" w:lineRule="auto"/>
        <w:jc w:val="right"/>
      </w:pPr>
      <w:r>
        <w:t>Приложение №</w:t>
      </w:r>
      <w:r w:rsidR="00374EBB">
        <w:t>7</w:t>
      </w:r>
    </w:p>
    <w:p w:rsidR="00F85A71" w:rsidRPr="00BD3C19" w:rsidRDefault="00F85A71" w:rsidP="00F85A71">
      <w:pPr>
        <w:spacing w:line="276" w:lineRule="auto"/>
        <w:jc w:val="right"/>
      </w:pPr>
      <w:r w:rsidRPr="00A46992">
        <w:t xml:space="preserve">к Предложению делать Оферты № </w:t>
      </w:r>
      <w:r w:rsidR="00F12630">
        <w:t>40</w:t>
      </w:r>
      <w:r w:rsidR="00374EBB">
        <w:t>5</w:t>
      </w:r>
      <w:r w:rsidR="009C2DE8">
        <w:t>-КР-</w:t>
      </w:r>
      <w:r w:rsidR="009C2DE8" w:rsidRPr="004B37EE">
        <w:t>201</w:t>
      </w:r>
      <w:r w:rsidR="00AE3A7F">
        <w:t>5</w:t>
      </w:r>
    </w:p>
    <w:p w:rsidR="00D470C1" w:rsidRDefault="00D470C1" w:rsidP="00D470C1">
      <w:pPr>
        <w:spacing w:line="276" w:lineRule="auto"/>
        <w:jc w:val="center"/>
      </w:pPr>
    </w:p>
    <w:p w:rsidR="00D470C1" w:rsidRPr="004855E4" w:rsidRDefault="00D470C1" w:rsidP="00D470C1">
      <w:pPr>
        <w:spacing w:line="276" w:lineRule="auto"/>
        <w:jc w:val="center"/>
        <w:rPr>
          <w:b/>
          <w:sz w:val="26"/>
          <w:szCs w:val="26"/>
        </w:rPr>
      </w:pPr>
      <w:r w:rsidRPr="004855E4">
        <w:rPr>
          <w:b/>
          <w:sz w:val="26"/>
          <w:szCs w:val="26"/>
        </w:rPr>
        <w:t>Перечень аффилированных организаций</w:t>
      </w:r>
    </w:p>
    <w:p w:rsidR="00D470C1" w:rsidRPr="004855E4" w:rsidRDefault="00D470C1" w:rsidP="00D470C1">
      <w:pPr>
        <w:spacing w:line="276" w:lineRule="auto"/>
        <w:jc w:val="center"/>
      </w:pPr>
    </w:p>
    <w:tbl>
      <w:tblPr>
        <w:tblW w:w="15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5"/>
        <w:gridCol w:w="2156"/>
        <w:gridCol w:w="2257"/>
        <w:gridCol w:w="1837"/>
        <w:gridCol w:w="1802"/>
        <w:gridCol w:w="1466"/>
        <w:gridCol w:w="1466"/>
        <w:gridCol w:w="1466"/>
        <w:gridCol w:w="1466"/>
      </w:tblGrid>
      <w:tr w:rsidR="00D470C1" w:rsidRPr="004855E4" w:rsidTr="0064502A">
        <w:trPr>
          <w:trHeight w:val="1538"/>
        </w:trPr>
        <w:tc>
          <w:tcPr>
            <w:tcW w:w="1465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№</w:t>
            </w:r>
          </w:p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п/п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Полное наименование в соответствии с учредительными документами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Фактическое местонахождение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Телефон/факс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ФИО руководителя организации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Код БИК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ИНН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ОГРН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ОКПО</w:t>
            </w: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9C2DE8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9C2DE8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9C2DE8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9C2DE8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9C2DE8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9C2DE8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9C2DE8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9C2DE8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9C2DE8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9C2DE8" w:rsidRDefault="00D470C1" w:rsidP="0064502A">
            <w:pPr>
              <w:spacing w:line="276" w:lineRule="auto"/>
              <w:jc w:val="center"/>
            </w:pPr>
          </w:p>
        </w:tc>
      </w:tr>
      <w:tr w:rsidR="00D470C1" w:rsidRPr="009C2DE8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9C2DE8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9C2DE8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9C2DE8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9C2DE8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9C2DE8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9C2DE8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9C2DE8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9C2DE8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9C2DE8" w:rsidRDefault="00D470C1" w:rsidP="0064502A">
            <w:pPr>
              <w:spacing w:line="276" w:lineRule="auto"/>
              <w:jc w:val="center"/>
            </w:pPr>
          </w:p>
        </w:tc>
      </w:tr>
      <w:tr w:rsidR="00D470C1" w:rsidRPr="009C2DE8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9C2DE8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9C2DE8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9C2DE8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9C2DE8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9C2DE8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9C2DE8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9C2DE8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9C2DE8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9C2DE8" w:rsidRDefault="00D470C1" w:rsidP="0064502A">
            <w:pPr>
              <w:spacing w:line="276" w:lineRule="auto"/>
              <w:jc w:val="center"/>
            </w:pPr>
          </w:p>
        </w:tc>
      </w:tr>
    </w:tbl>
    <w:p w:rsidR="00D470C1" w:rsidRPr="009C2DE8" w:rsidRDefault="00D470C1" w:rsidP="00D470C1">
      <w:pPr>
        <w:spacing w:line="276" w:lineRule="auto"/>
        <w:jc w:val="center"/>
      </w:pPr>
    </w:p>
    <w:p w:rsidR="00D470C1" w:rsidRPr="009C2DE8" w:rsidRDefault="009C2DE8" w:rsidP="00D470C1">
      <w:pPr>
        <w:tabs>
          <w:tab w:val="left" w:pos="1110"/>
          <w:tab w:val="left" w:pos="10995"/>
        </w:tabs>
      </w:pPr>
      <w:r>
        <w:t xml:space="preserve">          </w:t>
      </w:r>
      <w:r w:rsidR="008106DB" w:rsidRPr="009C2DE8">
        <w:t>Наименование организации</w:t>
      </w:r>
      <w:r w:rsidR="00D470C1" w:rsidRPr="009C2DE8">
        <w:tab/>
      </w:r>
    </w:p>
    <w:p w:rsidR="00D470C1" w:rsidRPr="009C2DE8" w:rsidRDefault="00D470C1" w:rsidP="00D470C1">
      <w:pPr>
        <w:tabs>
          <w:tab w:val="left" w:pos="10995"/>
        </w:tabs>
      </w:pPr>
    </w:p>
    <w:p w:rsidR="00D470C1" w:rsidRPr="009C2DE8" w:rsidRDefault="00D470C1" w:rsidP="00D470C1">
      <w:pPr>
        <w:tabs>
          <w:tab w:val="left" w:pos="10995"/>
        </w:tabs>
      </w:pPr>
    </w:p>
    <w:p w:rsidR="008106DB" w:rsidRPr="009C2DE8" w:rsidRDefault="00D470C1" w:rsidP="008106DB">
      <w:pPr>
        <w:shd w:val="clear" w:color="auto" w:fill="FFFFFF"/>
        <w:spacing w:before="360"/>
        <w:ind w:left="1134" w:right="-40" w:firstLine="567"/>
        <w:rPr>
          <w:noProof/>
        </w:rPr>
      </w:pPr>
      <w:r w:rsidRPr="009C2DE8">
        <w:t xml:space="preserve">                   </w:t>
      </w:r>
      <w:r w:rsidR="003079C8">
        <w:rPr>
          <w:noProof/>
        </w:rPr>
        <w:pict>
          <v:line id="_x0000_s1032" style="position:absolute;left:0;text-align:left;z-index:251665920;mso-position-horizontal-relative:text;mso-position-vertical-relative:text" from="28.8pt,18pt" to="247.2pt,18pt" o:allowincell="f" strokeweight=".7pt"/>
        </w:pict>
      </w:r>
      <w:r w:rsidR="008106DB" w:rsidRPr="009C2DE8">
        <w:rPr>
          <w:noProof/>
        </w:rPr>
        <w:t>(подпись, М.П.)</w:t>
      </w:r>
    </w:p>
    <w:p w:rsidR="00030ED6" w:rsidRDefault="003079C8" w:rsidP="008106DB">
      <w:pPr>
        <w:shd w:val="clear" w:color="auto" w:fill="FFFFFF"/>
        <w:spacing w:before="360"/>
        <w:ind w:left="1134" w:right="-40" w:hanging="567"/>
        <w:rPr>
          <w:noProof/>
        </w:rPr>
      </w:pPr>
      <w:r>
        <w:rPr>
          <w:noProof/>
        </w:rPr>
        <w:pict>
          <v:line id="_x0000_s1033" style="position:absolute;left:0;text-align:left;z-index:251666944" from="29.3pt,18.5pt" to="247.2pt,18.5pt" o:allowincell="f" strokeweight=".7pt"/>
        </w:pict>
      </w:r>
      <w:r w:rsidR="008106DB" w:rsidRPr="009C2DE8">
        <w:rPr>
          <w:noProof/>
        </w:rPr>
        <w:t>(фамилия, имя, отчество подписавшего, должность)</w:t>
      </w:r>
    </w:p>
    <w:p w:rsidR="00030ED6" w:rsidRPr="00030ED6" w:rsidRDefault="00030ED6" w:rsidP="00030ED6"/>
    <w:p w:rsidR="00E560BF" w:rsidRDefault="00E560BF" w:rsidP="009C2DE8">
      <w:pPr>
        <w:spacing w:line="276" w:lineRule="auto"/>
        <w:jc w:val="right"/>
      </w:pPr>
    </w:p>
    <w:sectPr w:rsidR="00E560BF" w:rsidSect="00F12630">
      <w:pgSz w:w="16840" w:h="11907" w:orient="landscape" w:code="9"/>
      <w:pgMar w:top="1134" w:right="851" w:bottom="851" w:left="851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D71" w:rsidRDefault="00235D71">
      <w:r>
        <w:separator/>
      </w:r>
    </w:p>
  </w:endnote>
  <w:endnote w:type="continuationSeparator" w:id="0">
    <w:p w:rsidR="00235D71" w:rsidRDefault="00235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D71" w:rsidRDefault="00235D71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079C8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D71" w:rsidRDefault="00235D71">
      <w:r>
        <w:separator/>
      </w:r>
    </w:p>
  </w:footnote>
  <w:footnote w:type="continuationSeparator" w:id="0">
    <w:p w:rsidR="00235D71" w:rsidRDefault="00235D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4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9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20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15"/>
  </w:num>
  <w:num w:numId="5">
    <w:abstractNumId w:val="1"/>
  </w:num>
  <w:num w:numId="6">
    <w:abstractNumId w:val="20"/>
  </w:num>
  <w:num w:numId="7">
    <w:abstractNumId w:val="8"/>
  </w:num>
  <w:num w:numId="8">
    <w:abstractNumId w:val="2"/>
  </w:num>
  <w:num w:numId="9">
    <w:abstractNumId w:val="10"/>
  </w:num>
  <w:num w:numId="10">
    <w:abstractNumId w:val="9"/>
  </w:num>
  <w:num w:numId="11">
    <w:abstractNumId w:val="16"/>
  </w:num>
  <w:num w:numId="12">
    <w:abstractNumId w:val="17"/>
  </w:num>
  <w:num w:numId="13">
    <w:abstractNumId w:val="7"/>
  </w:num>
  <w:num w:numId="14">
    <w:abstractNumId w:val="19"/>
  </w:num>
  <w:num w:numId="15">
    <w:abstractNumId w:val="14"/>
  </w:num>
  <w:num w:numId="16">
    <w:abstractNumId w:val="21"/>
  </w:num>
  <w:num w:numId="17">
    <w:abstractNumId w:val="1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0F78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6FB9"/>
    <w:rsid w:val="000275EE"/>
    <w:rsid w:val="00027701"/>
    <w:rsid w:val="00030ED6"/>
    <w:rsid w:val="0003119D"/>
    <w:rsid w:val="00031572"/>
    <w:rsid w:val="00031AAA"/>
    <w:rsid w:val="00031DD8"/>
    <w:rsid w:val="000320A4"/>
    <w:rsid w:val="0003284E"/>
    <w:rsid w:val="00035818"/>
    <w:rsid w:val="00036091"/>
    <w:rsid w:val="00036F40"/>
    <w:rsid w:val="00042698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B25"/>
    <w:rsid w:val="00053D4D"/>
    <w:rsid w:val="00055966"/>
    <w:rsid w:val="000560E0"/>
    <w:rsid w:val="000563AF"/>
    <w:rsid w:val="00057367"/>
    <w:rsid w:val="00060193"/>
    <w:rsid w:val="00060252"/>
    <w:rsid w:val="00060293"/>
    <w:rsid w:val="000610FF"/>
    <w:rsid w:val="00062E87"/>
    <w:rsid w:val="000634DD"/>
    <w:rsid w:val="000644CC"/>
    <w:rsid w:val="0006460A"/>
    <w:rsid w:val="00064F4B"/>
    <w:rsid w:val="00070F76"/>
    <w:rsid w:val="00071DE5"/>
    <w:rsid w:val="00072828"/>
    <w:rsid w:val="00072FB4"/>
    <w:rsid w:val="00074A4C"/>
    <w:rsid w:val="00075614"/>
    <w:rsid w:val="0008090B"/>
    <w:rsid w:val="00083046"/>
    <w:rsid w:val="0008619D"/>
    <w:rsid w:val="000867B2"/>
    <w:rsid w:val="000869D1"/>
    <w:rsid w:val="00090775"/>
    <w:rsid w:val="00090B05"/>
    <w:rsid w:val="0009185D"/>
    <w:rsid w:val="00091D43"/>
    <w:rsid w:val="000920C1"/>
    <w:rsid w:val="00093736"/>
    <w:rsid w:val="00093C03"/>
    <w:rsid w:val="00094B59"/>
    <w:rsid w:val="0009504A"/>
    <w:rsid w:val="00095653"/>
    <w:rsid w:val="000967DF"/>
    <w:rsid w:val="00096C92"/>
    <w:rsid w:val="000A0EE5"/>
    <w:rsid w:val="000A1834"/>
    <w:rsid w:val="000A1E1D"/>
    <w:rsid w:val="000A24A0"/>
    <w:rsid w:val="000A404A"/>
    <w:rsid w:val="000A43CC"/>
    <w:rsid w:val="000A4832"/>
    <w:rsid w:val="000A5B07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3CEB"/>
    <w:rsid w:val="000B4D95"/>
    <w:rsid w:val="000B66F2"/>
    <w:rsid w:val="000B6910"/>
    <w:rsid w:val="000C0E9B"/>
    <w:rsid w:val="000C1BC9"/>
    <w:rsid w:val="000C48F7"/>
    <w:rsid w:val="000C5B62"/>
    <w:rsid w:val="000C5FBD"/>
    <w:rsid w:val="000C6A13"/>
    <w:rsid w:val="000C785B"/>
    <w:rsid w:val="000C785E"/>
    <w:rsid w:val="000C7D02"/>
    <w:rsid w:val="000D10FC"/>
    <w:rsid w:val="000D1442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69B4"/>
    <w:rsid w:val="000F07C1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1EDE"/>
    <w:rsid w:val="00142A08"/>
    <w:rsid w:val="00146797"/>
    <w:rsid w:val="00150921"/>
    <w:rsid w:val="00152C4A"/>
    <w:rsid w:val="001531F5"/>
    <w:rsid w:val="00153ACC"/>
    <w:rsid w:val="001540DD"/>
    <w:rsid w:val="00156649"/>
    <w:rsid w:val="0015672B"/>
    <w:rsid w:val="00157D3A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70D9C"/>
    <w:rsid w:val="00170FB3"/>
    <w:rsid w:val="00170FBA"/>
    <w:rsid w:val="001719C5"/>
    <w:rsid w:val="001727F1"/>
    <w:rsid w:val="00173435"/>
    <w:rsid w:val="00174533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A1C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C0918"/>
    <w:rsid w:val="001C3AD0"/>
    <w:rsid w:val="001C4286"/>
    <w:rsid w:val="001C4E38"/>
    <w:rsid w:val="001C4F73"/>
    <w:rsid w:val="001C59B3"/>
    <w:rsid w:val="001C7792"/>
    <w:rsid w:val="001C77C6"/>
    <w:rsid w:val="001D3B9D"/>
    <w:rsid w:val="001D4153"/>
    <w:rsid w:val="001D4E72"/>
    <w:rsid w:val="001D513B"/>
    <w:rsid w:val="001D67AE"/>
    <w:rsid w:val="001E0608"/>
    <w:rsid w:val="001E197B"/>
    <w:rsid w:val="001E1D33"/>
    <w:rsid w:val="001E24E1"/>
    <w:rsid w:val="001E2864"/>
    <w:rsid w:val="001E2DD9"/>
    <w:rsid w:val="001E34AC"/>
    <w:rsid w:val="001E364B"/>
    <w:rsid w:val="001E3895"/>
    <w:rsid w:val="001E53EC"/>
    <w:rsid w:val="001E5614"/>
    <w:rsid w:val="001E5B01"/>
    <w:rsid w:val="001E6352"/>
    <w:rsid w:val="001F0AC5"/>
    <w:rsid w:val="001F0CA8"/>
    <w:rsid w:val="001F1145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DD3"/>
    <w:rsid w:val="00205E1E"/>
    <w:rsid w:val="00207895"/>
    <w:rsid w:val="00207AEF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556"/>
    <w:rsid w:val="00223761"/>
    <w:rsid w:val="00224504"/>
    <w:rsid w:val="00226634"/>
    <w:rsid w:val="0022670A"/>
    <w:rsid w:val="00227352"/>
    <w:rsid w:val="00227E85"/>
    <w:rsid w:val="00230E79"/>
    <w:rsid w:val="00231651"/>
    <w:rsid w:val="002319F5"/>
    <w:rsid w:val="00232AD2"/>
    <w:rsid w:val="002332D3"/>
    <w:rsid w:val="00233562"/>
    <w:rsid w:val="0023373D"/>
    <w:rsid w:val="00233B67"/>
    <w:rsid w:val="0023425A"/>
    <w:rsid w:val="00234D4F"/>
    <w:rsid w:val="00235D36"/>
    <w:rsid w:val="00235D71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2A2"/>
    <w:rsid w:val="002445CC"/>
    <w:rsid w:val="00244B6B"/>
    <w:rsid w:val="00244B92"/>
    <w:rsid w:val="00245FF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C52"/>
    <w:rsid w:val="00270CF5"/>
    <w:rsid w:val="0027116D"/>
    <w:rsid w:val="00271B5F"/>
    <w:rsid w:val="00271DCF"/>
    <w:rsid w:val="0027637A"/>
    <w:rsid w:val="002769C5"/>
    <w:rsid w:val="00277262"/>
    <w:rsid w:val="002779D9"/>
    <w:rsid w:val="00277F01"/>
    <w:rsid w:val="002805AA"/>
    <w:rsid w:val="00280649"/>
    <w:rsid w:val="002819C2"/>
    <w:rsid w:val="002825A2"/>
    <w:rsid w:val="00283F0C"/>
    <w:rsid w:val="00284AFF"/>
    <w:rsid w:val="00284D64"/>
    <w:rsid w:val="00285D19"/>
    <w:rsid w:val="002922E9"/>
    <w:rsid w:val="0029295A"/>
    <w:rsid w:val="002933D3"/>
    <w:rsid w:val="00293D25"/>
    <w:rsid w:val="00294465"/>
    <w:rsid w:val="002947B1"/>
    <w:rsid w:val="0029484B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79A"/>
    <w:rsid w:val="002B6B70"/>
    <w:rsid w:val="002B7239"/>
    <w:rsid w:val="002B7B28"/>
    <w:rsid w:val="002B7C7A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D6705"/>
    <w:rsid w:val="002E01DD"/>
    <w:rsid w:val="002E0AA9"/>
    <w:rsid w:val="002E15C8"/>
    <w:rsid w:val="002E3166"/>
    <w:rsid w:val="002E31BD"/>
    <w:rsid w:val="002E3DF9"/>
    <w:rsid w:val="002E67A4"/>
    <w:rsid w:val="002E6F04"/>
    <w:rsid w:val="002F1823"/>
    <w:rsid w:val="002F1D56"/>
    <w:rsid w:val="002F3B38"/>
    <w:rsid w:val="002F4A11"/>
    <w:rsid w:val="002F4C9E"/>
    <w:rsid w:val="002F653F"/>
    <w:rsid w:val="002F7412"/>
    <w:rsid w:val="002F7622"/>
    <w:rsid w:val="002F7D59"/>
    <w:rsid w:val="00301C29"/>
    <w:rsid w:val="00303957"/>
    <w:rsid w:val="003061F7"/>
    <w:rsid w:val="00306B7F"/>
    <w:rsid w:val="003073D3"/>
    <w:rsid w:val="003076BC"/>
    <w:rsid w:val="003079C8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27B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9DD"/>
    <w:rsid w:val="00327FF8"/>
    <w:rsid w:val="00330AE7"/>
    <w:rsid w:val="00331C91"/>
    <w:rsid w:val="00332595"/>
    <w:rsid w:val="003337FC"/>
    <w:rsid w:val="00334178"/>
    <w:rsid w:val="0033585F"/>
    <w:rsid w:val="00335DF4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1C5E"/>
    <w:rsid w:val="003531D8"/>
    <w:rsid w:val="00354806"/>
    <w:rsid w:val="00354CBA"/>
    <w:rsid w:val="00355A4B"/>
    <w:rsid w:val="00355EC2"/>
    <w:rsid w:val="00360105"/>
    <w:rsid w:val="0036033E"/>
    <w:rsid w:val="003604C1"/>
    <w:rsid w:val="00360F70"/>
    <w:rsid w:val="00362064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4493"/>
    <w:rsid w:val="003748C1"/>
    <w:rsid w:val="00374E9C"/>
    <w:rsid w:val="00374EBB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D3"/>
    <w:rsid w:val="003939CA"/>
    <w:rsid w:val="00394DF0"/>
    <w:rsid w:val="0039623A"/>
    <w:rsid w:val="003963DE"/>
    <w:rsid w:val="003966C1"/>
    <w:rsid w:val="0039765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5E7F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4E28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7244"/>
    <w:rsid w:val="003C75D0"/>
    <w:rsid w:val="003D01B5"/>
    <w:rsid w:val="003D07BF"/>
    <w:rsid w:val="003D07F9"/>
    <w:rsid w:val="003D0856"/>
    <w:rsid w:val="003D2922"/>
    <w:rsid w:val="003D2E6F"/>
    <w:rsid w:val="003D3618"/>
    <w:rsid w:val="003D4978"/>
    <w:rsid w:val="003D5E0B"/>
    <w:rsid w:val="003D6570"/>
    <w:rsid w:val="003D703A"/>
    <w:rsid w:val="003D70A1"/>
    <w:rsid w:val="003D75EC"/>
    <w:rsid w:val="003D7957"/>
    <w:rsid w:val="003E07BF"/>
    <w:rsid w:val="003E0AE2"/>
    <w:rsid w:val="003E1F29"/>
    <w:rsid w:val="003E2386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A3A"/>
    <w:rsid w:val="00421F9E"/>
    <w:rsid w:val="004221B9"/>
    <w:rsid w:val="00423C92"/>
    <w:rsid w:val="00423FB1"/>
    <w:rsid w:val="00425A1B"/>
    <w:rsid w:val="00426C07"/>
    <w:rsid w:val="00427E8E"/>
    <w:rsid w:val="00427F3E"/>
    <w:rsid w:val="004300CB"/>
    <w:rsid w:val="0043021D"/>
    <w:rsid w:val="004302FA"/>
    <w:rsid w:val="004304B6"/>
    <w:rsid w:val="004306DF"/>
    <w:rsid w:val="00431152"/>
    <w:rsid w:val="00431C79"/>
    <w:rsid w:val="00433585"/>
    <w:rsid w:val="00433849"/>
    <w:rsid w:val="004346EE"/>
    <w:rsid w:val="00436D5C"/>
    <w:rsid w:val="00437035"/>
    <w:rsid w:val="00437573"/>
    <w:rsid w:val="00440E11"/>
    <w:rsid w:val="00444B0A"/>
    <w:rsid w:val="00444C0D"/>
    <w:rsid w:val="00445471"/>
    <w:rsid w:val="00446B53"/>
    <w:rsid w:val="0044768E"/>
    <w:rsid w:val="004477AB"/>
    <w:rsid w:val="00451577"/>
    <w:rsid w:val="00451AEB"/>
    <w:rsid w:val="0045258A"/>
    <w:rsid w:val="00453529"/>
    <w:rsid w:val="0045670C"/>
    <w:rsid w:val="00457D89"/>
    <w:rsid w:val="00457F1E"/>
    <w:rsid w:val="00460BE4"/>
    <w:rsid w:val="00460D69"/>
    <w:rsid w:val="00461DC1"/>
    <w:rsid w:val="00462042"/>
    <w:rsid w:val="00464BBC"/>
    <w:rsid w:val="00464DCF"/>
    <w:rsid w:val="004666EC"/>
    <w:rsid w:val="0046688F"/>
    <w:rsid w:val="00466EFB"/>
    <w:rsid w:val="0046701F"/>
    <w:rsid w:val="0046767F"/>
    <w:rsid w:val="00467AD5"/>
    <w:rsid w:val="00470203"/>
    <w:rsid w:val="00470E0E"/>
    <w:rsid w:val="00472BAE"/>
    <w:rsid w:val="004733F4"/>
    <w:rsid w:val="00475DD1"/>
    <w:rsid w:val="00476007"/>
    <w:rsid w:val="00476122"/>
    <w:rsid w:val="00476BDA"/>
    <w:rsid w:val="004778E0"/>
    <w:rsid w:val="0048022B"/>
    <w:rsid w:val="00482A75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97C4A"/>
    <w:rsid w:val="004A00C4"/>
    <w:rsid w:val="004A1EA9"/>
    <w:rsid w:val="004A27BD"/>
    <w:rsid w:val="004A29A1"/>
    <w:rsid w:val="004A2D89"/>
    <w:rsid w:val="004A322B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E28"/>
    <w:rsid w:val="004C48FE"/>
    <w:rsid w:val="004C5A83"/>
    <w:rsid w:val="004C5AD1"/>
    <w:rsid w:val="004C6CA6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6C7B"/>
    <w:rsid w:val="004D70C0"/>
    <w:rsid w:val="004D7856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E7B5F"/>
    <w:rsid w:val="004F0A8F"/>
    <w:rsid w:val="004F0F4E"/>
    <w:rsid w:val="004F13CA"/>
    <w:rsid w:val="004F1D7A"/>
    <w:rsid w:val="004F2B77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7A20"/>
    <w:rsid w:val="00540624"/>
    <w:rsid w:val="0054169B"/>
    <w:rsid w:val="00541EE1"/>
    <w:rsid w:val="00542006"/>
    <w:rsid w:val="005451D8"/>
    <w:rsid w:val="005465FA"/>
    <w:rsid w:val="00546D76"/>
    <w:rsid w:val="005479B2"/>
    <w:rsid w:val="00547AF9"/>
    <w:rsid w:val="00547D4D"/>
    <w:rsid w:val="00550227"/>
    <w:rsid w:val="00551AFA"/>
    <w:rsid w:val="00552974"/>
    <w:rsid w:val="005540B4"/>
    <w:rsid w:val="00554C3A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26"/>
    <w:rsid w:val="005960D9"/>
    <w:rsid w:val="00597884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7674"/>
    <w:rsid w:val="005F1766"/>
    <w:rsid w:val="005F176F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0332"/>
    <w:rsid w:val="0061136B"/>
    <w:rsid w:val="00612339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6511"/>
    <w:rsid w:val="006271FF"/>
    <w:rsid w:val="00627CDB"/>
    <w:rsid w:val="006303EA"/>
    <w:rsid w:val="0063211A"/>
    <w:rsid w:val="00632202"/>
    <w:rsid w:val="00632A61"/>
    <w:rsid w:val="00634172"/>
    <w:rsid w:val="00634559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971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2E"/>
    <w:rsid w:val="006676D9"/>
    <w:rsid w:val="00670388"/>
    <w:rsid w:val="00670681"/>
    <w:rsid w:val="00670CEB"/>
    <w:rsid w:val="006719C8"/>
    <w:rsid w:val="00671DE4"/>
    <w:rsid w:val="006726FA"/>
    <w:rsid w:val="00673284"/>
    <w:rsid w:val="00673998"/>
    <w:rsid w:val="00673D56"/>
    <w:rsid w:val="006743F1"/>
    <w:rsid w:val="00674602"/>
    <w:rsid w:val="00674E75"/>
    <w:rsid w:val="006752BF"/>
    <w:rsid w:val="00675A4D"/>
    <w:rsid w:val="00675BEA"/>
    <w:rsid w:val="006768D4"/>
    <w:rsid w:val="00677D96"/>
    <w:rsid w:val="00681F25"/>
    <w:rsid w:val="00683544"/>
    <w:rsid w:val="00684576"/>
    <w:rsid w:val="00684BAD"/>
    <w:rsid w:val="00685DA4"/>
    <w:rsid w:val="00686B86"/>
    <w:rsid w:val="006875AB"/>
    <w:rsid w:val="00691F67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1FDC"/>
    <w:rsid w:val="006A2470"/>
    <w:rsid w:val="006A26A5"/>
    <w:rsid w:val="006A3ACC"/>
    <w:rsid w:val="006A44F9"/>
    <w:rsid w:val="006A6518"/>
    <w:rsid w:val="006A69B4"/>
    <w:rsid w:val="006A7481"/>
    <w:rsid w:val="006A7E3E"/>
    <w:rsid w:val="006B0058"/>
    <w:rsid w:val="006B0073"/>
    <w:rsid w:val="006B031C"/>
    <w:rsid w:val="006B1D58"/>
    <w:rsid w:val="006B2518"/>
    <w:rsid w:val="006B3189"/>
    <w:rsid w:val="006B4881"/>
    <w:rsid w:val="006B4C2F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5A0"/>
    <w:rsid w:val="006D6651"/>
    <w:rsid w:val="006D6975"/>
    <w:rsid w:val="006D70B6"/>
    <w:rsid w:val="006D75BB"/>
    <w:rsid w:val="006E147D"/>
    <w:rsid w:val="006E14E3"/>
    <w:rsid w:val="006E2908"/>
    <w:rsid w:val="006E2ED8"/>
    <w:rsid w:val="006E2F20"/>
    <w:rsid w:val="006E31B3"/>
    <w:rsid w:val="006E4A61"/>
    <w:rsid w:val="006E4AC7"/>
    <w:rsid w:val="006E636B"/>
    <w:rsid w:val="006E6670"/>
    <w:rsid w:val="006E6C28"/>
    <w:rsid w:val="006E6DB8"/>
    <w:rsid w:val="006F0CC6"/>
    <w:rsid w:val="006F0CD4"/>
    <w:rsid w:val="006F143E"/>
    <w:rsid w:val="006F25F5"/>
    <w:rsid w:val="006F2675"/>
    <w:rsid w:val="006F3815"/>
    <w:rsid w:val="006F42EA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208E"/>
    <w:rsid w:val="007020E4"/>
    <w:rsid w:val="0070210B"/>
    <w:rsid w:val="00702C1B"/>
    <w:rsid w:val="00702F26"/>
    <w:rsid w:val="007034A1"/>
    <w:rsid w:val="00703DE7"/>
    <w:rsid w:val="00703FE4"/>
    <w:rsid w:val="0071012A"/>
    <w:rsid w:val="007107FE"/>
    <w:rsid w:val="0071118E"/>
    <w:rsid w:val="007118EC"/>
    <w:rsid w:val="00712152"/>
    <w:rsid w:val="0071239F"/>
    <w:rsid w:val="007138A0"/>
    <w:rsid w:val="0072091A"/>
    <w:rsid w:val="0072094E"/>
    <w:rsid w:val="007212C5"/>
    <w:rsid w:val="007219D8"/>
    <w:rsid w:val="00721C2D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6DA7"/>
    <w:rsid w:val="00757910"/>
    <w:rsid w:val="00757BEE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42C4"/>
    <w:rsid w:val="007A5A18"/>
    <w:rsid w:val="007B1348"/>
    <w:rsid w:val="007B3240"/>
    <w:rsid w:val="007B4B15"/>
    <w:rsid w:val="007B4B19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059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163"/>
    <w:rsid w:val="008012D3"/>
    <w:rsid w:val="00801516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432"/>
    <w:rsid w:val="00814E33"/>
    <w:rsid w:val="00815915"/>
    <w:rsid w:val="008170E2"/>
    <w:rsid w:val="008177D9"/>
    <w:rsid w:val="00820A55"/>
    <w:rsid w:val="00822714"/>
    <w:rsid w:val="00823083"/>
    <w:rsid w:val="00823153"/>
    <w:rsid w:val="008234DD"/>
    <w:rsid w:val="00823DDF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5744"/>
    <w:rsid w:val="008460AC"/>
    <w:rsid w:val="00847001"/>
    <w:rsid w:val="008477E1"/>
    <w:rsid w:val="00847C8F"/>
    <w:rsid w:val="00847EDD"/>
    <w:rsid w:val="008519D6"/>
    <w:rsid w:val="00852B0D"/>
    <w:rsid w:val="00852DD2"/>
    <w:rsid w:val="00853183"/>
    <w:rsid w:val="008532FD"/>
    <w:rsid w:val="00853E3F"/>
    <w:rsid w:val="0085430F"/>
    <w:rsid w:val="00854A17"/>
    <w:rsid w:val="00854B14"/>
    <w:rsid w:val="00854D31"/>
    <w:rsid w:val="00856A79"/>
    <w:rsid w:val="008575C7"/>
    <w:rsid w:val="008575DF"/>
    <w:rsid w:val="00857AF1"/>
    <w:rsid w:val="008603BE"/>
    <w:rsid w:val="0086065E"/>
    <w:rsid w:val="00860D4C"/>
    <w:rsid w:val="00862900"/>
    <w:rsid w:val="00863EF4"/>
    <w:rsid w:val="00864289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262"/>
    <w:rsid w:val="00876EF0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A08E6"/>
    <w:rsid w:val="008A12A4"/>
    <w:rsid w:val="008A149E"/>
    <w:rsid w:val="008A23D9"/>
    <w:rsid w:val="008A3014"/>
    <w:rsid w:val="008A36A7"/>
    <w:rsid w:val="008A3E08"/>
    <w:rsid w:val="008A5103"/>
    <w:rsid w:val="008A542C"/>
    <w:rsid w:val="008A5506"/>
    <w:rsid w:val="008A6951"/>
    <w:rsid w:val="008A6E9E"/>
    <w:rsid w:val="008A7B4A"/>
    <w:rsid w:val="008A7EC3"/>
    <w:rsid w:val="008B118D"/>
    <w:rsid w:val="008B21A9"/>
    <w:rsid w:val="008B25FA"/>
    <w:rsid w:val="008B2E1C"/>
    <w:rsid w:val="008B3232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14F9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1438"/>
    <w:rsid w:val="008F37AA"/>
    <w:rsid w:val="008F3C94"/>
    <w:rsid w:val="008F41CB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2CCA"/>
    <w:rsid w:val="009239CF"/>
    <w:rsid w:val="00923B33"/>
    <w:rsid w:val="00924011"/>
    <w:rsid w:val="009249AF"/>
    <w:rsid w:val="00924BE3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547F"/>
    <w:rsid w:val="009355EC"/>
    <w:rsid w:val="00935DAB"/>
    <w:rsid w:val="009373E9"/>
    <w:rsid w:val="0093749B"/>
    <w:rsid w:val="00941292"/>
    <w:rsid w:val="0094196B"/>
    <w:rsid w:val="00941C76"/>
    <w:rsid w:val="00941E98"/>
    <w:rsid w:val="0094205C"/>
    <w:rsid w:val="00943278"/>
    <w:rsid w:val="00945269"/>
    <w:rsid w:val="00946098"/>
    <w:rsid w:val="00946283"/>
    <w:rsid w:val="00946337"/>
    <w:rsid w:val="0094643A"/>
    <w:rsid w:val="00950ED8"/>
    <w:rsid w:val="00953150"/>
    <w:rsid w:val="00955433"/>
    <w:rsid w:val="00955887"/>
    <w:rsid w:val="00956F7A"/>
    <w:rsid w:val="009573F2"/>
    <w:rsid w:val="009607F5"/>
    <w:rsid w:val="00960A59"/>
    <w:rsid w:val="00962C67"/>
    <w:rsid w:val="0096496A"/>
    <w:rsid w:val="00965A9D"/>
    <w:rsid w:val="009676CC"/>
    <w:rsid w:val="00967A9B"/>
    <w:rsid w:val="00975DC7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5171"/>
    <w:rsid w:val="00985196"/>
    <w:rsid w:val="00987048"/>
    <w:rsid w:val="00987146"/>
    <w:rsid w:val="0098733D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B0B1C"/>
    <w:rsid w:val="009B18FA"/>
    <w:rsid w:val="009B2267"/>
    <w:rsid w:val="009B23DC"/>
    <w:rsid w:val="009B4347"/>
    <w:rsid w:val="009B61B8"/>
    <w:rsid w:val="009B6BAD"/>
    <w:rsid w:val="009B6C4B"/>
    <w:rsid w:val="009B7523"/>
    <w:rsid w:val="009C01B3"/>
    <w:rsid w:val="009C1EEF"/>
    <w:rsid w:val="009C2170"/>
    <w:rsid w:val="009C2DE8"/>
    <w:rsid w:val="009C3788"/>
    <w:rsid w:val="009C3C64"/>
    <w:rsid w:val="009C3CA6"/>
    <w:rsid w:val="009C4DEF"/>
    <w:rsid w:val="009C75D8"/>
    <w:rsid w:val="009C7CEE"/>
    <w:rsid w:val="009D12B9"/>
    <w:rsid w:val="009D13B3"/>
    <w:rsid w:val="009D13D6"/>
    <w:rsid w:val="009D15E5"/>
    <w:rsid w:val="009D1DA5"/>
    <w:rsid w:val="009D2081"/>
    <w:rsid w:val="009D2242"/>
    <w:rsid w:val="009D59D5"/>
    <w:rsid w:val="009D5F43"/>
    <w:rsid w:val="009D662C"/>
    <w:rsid w:val="009D6FFE"/>
    <w:rsid w:val="009D7294"/>
    <w:rsid w:val="009D7DB7"/>
    <w:rsid w:val="009E0056"/>
    <w:rsid w:val="009E0F09"/>
    <w:rsid w:val="009E13E4"/>
    <w:rsid w:val="009E1D7D"/>
    <w:rsid w:val="009E26F0"/>
    <w:rsid w:val="009E31C0"/>
    <w:rsid w:val="009E61C8"/>
    <w:rsid w:val="009E65E9"/>
    <w:rsid w:val="009E721E"/>
    <w:rsid w:val="009E7700"/>
    <w:rsid w:val="009E7C85"/>
    <w:rsid w:val="009F0FB0"/>
    <w:rsid w:val="009F11DC"/>
    <w:rsid w:val="009F12A1"/>
    <w:rsid w:val="009F14FA"/>
    <w:rsid w:val="009F1790"/>
    <w:rsid w:val="009F1E63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514F"/>
    <w:rsid w:val="00A16E60"/>
    <w:rsid w:val="00A17D42"/>
    <w:rsid w:val="00A17EE2"/>
    <w:rsid w:val="00A20E3B"/>
    <w:rsid w:val="00A20EF4"/>
    <w:rsid w:val="00A22525"/>
    <w:rsid w:val="00A24961"/>
    <w:rsid w:val="00A24FFE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4105"/>
    <w:rsid w:val="00A35DBD"/>
    <w:rsid w:val="00A37A46"/>
    <w:rsid w:val="00A4132E"/>
    <w:rsid w:val="00A41344"/>
    <w:rsid w:val="00A41A69"/>
    <w:rsid w:val="00A42C69"/>
    <w:rsid w:val="00A42C74"/>
    <w:rsid w:val="00A436A5"/>
    <w:rsid w:val="00A43E1D"/>
    <w:rsid w:val="00A440BB"/>
    <w:rsid w:val="00A461DF"/>
    <w:rsid w:val="00A46992"/>
    <w:rsid w:val="00A47063"/>
    <w:rsid w:val="00A47328"/>
    <w:rsid w:val="00A504DA"/>
    <w:rsid w:val="00A50C62"/>
    <w:rsid w:val="00A512BF"/>
    <w:rsid w:val="00A51800"/>
    <w:rsid w:val="00A533BE"/>
    <w:rsid w:val="00A53D53"/>
    <w:rsid w:val="00A544EF"/>
    <w:rsid w:val="00A55AB2"/>
    <w:rsid w:val="00A55C47"/>
    <w:rsid w:val="00A55E5E"/>
    <w:rsid w:val="00A56258"/>
    <w:rsid w:val="00A563D4"/>
    <w:rsid w:val="00A607D5"/>
    <w:rsid w:val="00A61604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3092"/>
    <w:rsid w:val="00A746F1"/>
    <w:rsid w:val="00A75175"/>
    <w:rsid w:val="00A753A2"/>
    <w:rsid w:val="00A75D08"/>
    <w:rsid w:val="00A768F9"/>
    <w:rsid w:val="00A76E62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70D3"/>
    <w:rsid w:val="00A915FA"/>
    <w:rsid w:val="00A92847"/>
    <w:rsid w:val="00A933C2"/>
    <w:rsid w:val="00A9390C"/>
    <w:rsid w:val="00A93D6C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B1719"/>
    <w:rsid w:val="00AB2203"/>
    <w:rsid w:val="00AB3D79"/>
    <w:rsid w:val="00AB42DE"/>
    <w:rsid w:val="00AB71C4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689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A7F"/>
    <w:rsid w:val="00AE3BEB"/>
    <w:rsid w:val="00AE3D1B"/>
    <w:rsid w:val="00AE3F63"/>
    <w:rsid w:val="00AE4434"/>
    <w:rsid w:val="00AE4B50"/>
    <w:rsid w:val="00AE504F"/>
    <w:rsid w:val="00AE5878"/>
    <w:rsid w:val="00AE6777"/>
    <w:rsid w:val="00AE6E96"/>
    <w:rsid w:val="00AE7B78"/>
    <w:rsid w:val="00AF00D8"/>
    <w:rsid w:val="00AF06CA"/>
    <w:rsid w:val="00AF07C9"/>
    <w:rsid w:val="00AF0B88"/>
    <w:rsid w:val="00AF2EFE"/>
    <w:rsid w:val="00AF363C"/>
    <w:rsid w:val="00AF5542"/>
    <w:rsid w:val="00AF5861"/>
    <w:rsid w:val="00AF6D08"/>
    <w:rsid w:val="00AF7668"/>
    <w:rsid w:val="00B00899"/>
    <w:rsid w:val="00B01E6A"/>
    <w:rsid w:val="00B02CE7"/>
    <w:rsid w:val="00B02E60"/>
    <w:rsid w:val="00B03A5B"/>
    <w:rsid w:val="00B04A05"/>
    <w:rsid w:val="00B04B59"/>
    <w:rsid w:val="00B05736"/>
    <w:rsid w:val="00B05792"/>
    <w:rsid w:val="00B05F5E"/>
    <w:rsid w:val="00B0791A"/>
    <w:rsid w:val="00B10B2F"/>
    <w:rsid w:val="00B112BD"/>
    <w:rsid w:val="00B118FE"/>
    <w:rsid w:val="00B11D82"/>
    <w:rsid w:val="00B12374"/>
    <w:rsid w:val="00B128EA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741"/>
    <w:rsid w:val="00B47B14"/>
    <w:rsid w:val="00B50492"/>
    <w:rsid w:val="00B50B29"/>
    <w:rsid w:val="00B51138"/>
    <w:rsid w:val="00B520E7"/>
    <w:rsid w:val="00B52506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2C02"/>
    <w:rsid w:val="00B63525"/>
    <w:rsid w:val="00B63865"/>
    <w:rsid w:val="00B648DD"/>
    <w:rsid w:val="00B64FD5"/>
    <w:rsid w:val="00B650BF"/>
    <w:rsid w:val="00B65BFB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96"/>
    <w:rsid w:val="00B742E2"/>
    <w:rsid w:val="00B751F1"/>
    <w:rsid w:val="00B76F2B"/>
    <w:rsid w:val="00B77825"/>
    <w:rsid w:val="00B81AB1"/>
    <w:rsid w:val="00B81E9F"/>
    <w:rsid w:val="00B82238"/>
    <w:rsid w:val="00B825E0"/>
    <w:rsid w:val="00B8297E"/>
    <w:rsid w:val="00B82C97"/>
    <w:rsid w:val="00B83251"/>
    <w:rsid w:val="00B8377B"/>
    <w:rsid w:val="00B848E9"/>
    <w:rsid w:val="00B91F31"/>
    <w:rsid w:val="00B931C7"/>
    <w:rsid w:val="00B9347E"/>
    <w:rsid w:val="00B93781"/>
    <w:rsid w:val="00B937EA"/>
    <w:rsid w:val="00B95502"/>
    <w:rsid w:val="00B956C7"/>
    <w:rsid w:val="00B96011"/>
    <w:rsid w:val="00B964C5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B021F"/>
    <w:rsid w:val="00BB023D"/>
    <w:rsid w:val="00BB0BA0"/>
    <w:rsid w:val="00BB272C"/>
    <w:rsid w:val="00BB2819"/>
    <w:rsid w:val="00BB2CE8"/>
    <w:rsid w:val="00BB2F99"/>
    <w:rsid w:val="00BB35B7"/>
    <w:rsid w:val="00BB4DFF"/>
    <w:rsid w:val="00BB4E6C"/>
    <w:rsid w:val="00BB651F"/>
    <w:rsid w:val="00BB6567"/>
    <w:rsid w:val="00BB6ACE"/>
    <w:rsid w:val="00BB7AA5"/>
    <w:rsid w:val="00BC14F8"/>
    <w:rsid w:val="00BC32C7"/>
    <w:rsid w:val="00BC4387"/>
    <w:rsid w:val="00BC53DF"/>
    <w:rsid w:val="00BC7B27"/>
    <w:rsid w:val="00BD3C19"/>
    <w:rsid w:val="00BD4213"/>
    <w:rsid w:val="00BD559A"/>
    <w:rsid w:val="00BD5E71"/>
    <w:rsid w:val="00BD6498"/>
    <w:rsid w:val="00BD6F14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9E6"/>
    <w:rsid w:val="00C16B25"/>
    <w:rsid w:val="00C1736A"/>
    <w:rsid w:val="00C200EF"/>
    <w:rsid w:val="00C21D87"/>
    <w:rsid w:val="00C22B46"/>
    <w:rsid w:val="00C22D2B"/>
    <w:rsid w:val="00C23A71"/>
    <w:rsid w:val="00C241E1"/>
    <w:rsid w:val="00C2428D"/>
    <w:rsid w:val="00C2457F"/>
    <w:rsid w:val="00C246A6"/>
    <w:rsid w:val="00C24FD1"/>
    <w:rsid w:val="00C25C87"/>
    <w:rsid w:val="00C26F2D"/>
    <w:rsid w:val="00C26F51"/>
    <w:rsid w:val="00C271B0"/>
    <w:rsid w:val="00C3112F"/>
    <w:rsid w:val="00C31487"/>
    <w:rsid w:val="00C31897"/>
    <w:rsid w:val="00C31E4A"/>
    <w:rsid w:val="00C33DFB"/>
    <w:rsid w:val="00C3486F"/>
    <w:rsid w:val="00C34F00"/>
    <w:rsid w:val="00C362A8"/>
    <w:rsid w:val="00C36347"/>
    <w:rsid w:val="00C36EA0"/>
    <w:rsid w:val="00C37C85"/>
    <w:rsid w:val="00C42602"/>
    <w:rsid w:val="00C427A1"/>
    <w:rsid w:val="00C42EAB"/>
    <w:rsid w:val="00C43D7C"/>
    <w:rsid w:val="00C51427"/>
    <w:rsid w:val="00C525B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6027"/>
    <w:rsid w:val="00C7605A"/>
    <w:rsid w:val="00C7679C"/>
    <w:rsid w:val="00C76A26"/>
    <w:rsid w:val="00C76DD7"/>
    <w:rsid w:val="00C76EF4"/>
    <w:rsid w:val="00C806BA"/>
    <w:rsid w:val="00C827D0"/>
    <w:rsid w:val="00C82BD0"/>
    <w:rsid w:val="00C8329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234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6BC4"/>
    <w:rsid w:val="00CA743D"/>
    <w:rsid w:val="00CA782B"/>
    <w:rsid w:val="00CA7F02"/>
    <w:rsid w:val="00CB2496"/>
    <w:rsid w:val="00CB2B2B"/>
    <w:rsid w:val="00CB2DC3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C91"/>
    <w:rsid w:val="00CE0FE9"/>
    <w:rsid w:val="00CE1172"/>
    <w:rsid w:val="00CE16E3"/>
    <w:rsid w:val="00CE2F47"/>
    <w:rsid w:val="00CE4FF1"/>
    <w:rsid w:val="00CE52E5"/>
    <w:rsid w:val="00CE6E48"/>
    <w:rsid w:val="00CE7ABA"/>
    <w:rsid w:val="00CE7AC2"/>
    <w:rsid w:val="00CF0289"/>
    <w:rsid w:val="00CF0839"/>
    <w:rsid w:val="00CF0E55"/>
    <w:rsid w:val="00CF1116"/>
    <w:rsid w:val="00CF5FF0"/>
    <w:rsid w:val="00D01FFC"/>
    <w:rsid w:val="00D02090"/>
    <w:rsid w:val="00D02DD3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354"/>
    <w:rsid w:val="00D4569E"/>
    <w:rsid w:val="00D457CB"/>
    <w:rsid w:val="00D45B3F"/>
    <w:rsid w:val="00D46A9E"/>
    <w:rsid w:val="00D470C1"/>
    <w:rsid w:val="00D47255"/>
    <w:rsid w:val="00D47664"/>
    <w:rsid w:val="00D50780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957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3841"/>
    <w:rsid w:val="00D83A93"/>
    <w:rsid w:val="00D83BA4"/>
    <w:rsid w:val="00D83BD7"/>
    <w:rsid w:val="00D846D0"/>
    <w:rsid w:val="00D8596E"/>
    <w:rsid w:val="00D87DA5"/>
    <w:rsid w:val="00D90BA8"/>
    <w:rsid w:val="00D91A1E"/>
    <w:rsid w:val="00D920E3"/>
    <w:rsid w:val="00D92F21"/>
    <w:rsid w:val="00D94528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5163"/>
    <w:rsid w:val="00DB6173"/>
    <w:rsid w:val="00DB63F1"/>
    <w:rsid w:val="00DB66E7"/>
    <w:rsid w:val="00DB6778"/>
    <w:rsid w:val="00DB67D0"/>
    <w:rsid w:val="00DB71EF"/>
    <w:rsid w:val="00DC11F9"/>
    <w:rsid w:val="00DC140B"/>
    <w:rsid w:val="00DC1792"/>
    <w:rsid w:val="00DC19F3"/>
    <w:rsid w:val="00DC5292"/>
    <w:rsid w:val="00DC5388"/>
    <w:rsid w:val="00DC54D4"/>
    <w:rsid w:val="00DC6BC4"/>
    <w:rsid w:val="00DC79EE"/>
    <w:rsid w:val="00DC7C97"/>
    <w:rsid w:val="00DC7E24"/>
    <w:rsid w:val="00DD1488"/>
    <w:rsid w:val="00DD15ED"/>
    <w:rsid w:val="00DD25F6"/>
    <w:rsid w:val="00DD3EA6"/>
    <w:rsid w:val="00DD4566"/>
    <w:rsid w:val="00DD628A"/>
    <w:rsid w:val="00DD6CE7"/>
    <w:rsid w:val="00DD7140"/>
    <w:rsid w:val="00DD752D"/>
    <w:rsid w:val="00DE1823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5256"/>
    <w:rsid w:val="00DF56CA"/>
    <w:rsid w:val="00DF58D8"/>
    <w:rsid w:val="00DF7036"/>
    <w:rsid w:val="00DF7C91"/>
    <w:rsid w:val="00E002B1"/>
    <w:rsid w:val="00E03820"/>
    <w:rsid w:val="00E03D41"/>
    <w:rsid w:val="00E055F6"/>
    <w:rsid w:val="00E05989"/>
    <w:rsid w:val="00E10044"/>
    <w:rsid w:val="00E11A70"/>
    <w:rsid w:val="00E11C0D"/>
    <w:rsid w:val="00E12A20"/>
    <w:rsid w:val="00E12BD5"/>
    <w:rsid w:val="00E1316D"/>
    <w:rsid w:val="00E150DB"/>
    <w:rsid w:val="00E15AA2"/>
    <w:rsid w:val="00E168B8"/>
    <w:rsid w:val="00E169D5"/>
    <w:rsid w:val="00E177AB"/>
    <w:rsid w:val="00E17FDB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5874"/>
    <w:rsid w:val="00E4607B"/>
    <w:rsid w:val="00E46765"/>
    <w:rsid w:val="00E4787B"/>
    <w:rsid w:val="00E50E6D"/>
    <w:rsid w:val="00E50FA2"/>
    <w:rsid w:val="00E51AFD"/>
    <w:rsid w:val="00E51E21"/>
    <w:rsid w:val="00E51FD3"/>
    <w:rsid w:val="00E5282F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1A4D"/>
    <w:rsid w:val="00E72C36"/>
    <w:rsid w:val="00E732F7"/>
    <w:rsid w:val="00E742B8"/>
    <w:rsid w:val="00E74426"/>
    <w:rsid w:val="00E75415"/>
    <w:rsid w:val="00E75B7A"/>
    <w:rsid w:val="00E7730A"/>
    <w:rsid w:val="00E8058D"/>
    <w:rsid w:val="00E80CC1"/>
    <w:rsid w:val="00E8110C"/>
    <w:rsid w:val="00E81BFB"/>
    <w:rsid w:val="00E822A8"/>
    <w:rsid w:val="00E8276A"/>
    <w:rsid w:val="00E82A9F"/>
    <w:rsid w:val="00E840AE"/>
    <w:rsid w:val="00E84412"/>
    <w:rsid w:val="00E85757"/>
    <w:rsid w:val="00E866C5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5678"/>
    <w:rsid w:val="00EB7CF2"/>
    <w:rsid w:val="00EC0093"/>
    <w:rsid w:val="00EC0FC5"/>
    <w:rsid w:val="00EC1439"/>
    <w:rsid w:val="00EC1AE7"/>
    <w:rsid w:val="00EC1BB3"/>
    <w:rsid w:val="00EC233A"/>
    <w:rsid w:val="00EC3D0C"/>
    <w:rsid w:val="00EC40A1"/>
    <w:rsid w:val="00EC4240"/>
    <w:rsid w:val="00EC4F5A"/>
    <w:rsid w:val="00EC55D8"/>
    <w:rsid w:val="00EC6E89"/>
    <w:rsid w:val="00EC7678"/>
    <w:rsid w:val="00EC7CDC"/>
    <w:rsid w:val="00ED09C1"/>
    <w:rsid w:val="00ED2368"/>
    <w:rsid w:val="00ED2F6D"/>
    <w:rsid w:val="00ED2FEF"/>
    <w:rsid w:val="00ED43AC"/>
    <w:rsid w:val="00ED4901"/>
    <w:rsid w:val="00ED6626"/>
    <w:rsid w:val="00ED6976"/>
    <w:rsid w:val="00ED6988"/>
    <w:rsid w:val="00ED6AF3"/>
    <w:rsid w:val="00ED7506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33E8"/>
    <w:rsid w:val="00EF6B36"/>
    <w:rsid w:val="00EF76FF"/>
    <w:rsid w:val="00F02F5E"/>
    <w:rsid w:val="00F02FE0"/>
    <w:rsid w:val="00F033D6"/>
    <w:rsid w:val="00F03440"/>
    <w:rsid w:val="00F043E8"/>
    <w:rsid w:val="00F044AD"/>
    <w:rsid w:val="00F047DD"/>
    <w:rsid w:val="00F103EF"/>
    <w:rsid w:val="00F12464"/>
    <w:rsid w:val="00F12630"/>
    <w:rsid w:val="00F13354"/>
    <w:rsid w:val="00F134B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2EA8"/>
    <w:rsid w:val="00F533C2"/>
    <w:rsid w:val="00F53E1B"/>
    <w:rsid w:val="00F55108"/>
    <w:rsid w:val="00F56466"/>
    <w:rsid w:val="00F56BE8"/>
    <w:rsid w:val="00F56FA7"/>
    <w:rsid w:val="00F577D5"/>
    <w:rsid w:val="00F60357"/>
    <w:rsid w:val="00F605DD"/>
    <w:rsid w:val="00F60A6A"/>
    <w:rsid w:val="00F61ECC"/>
    <w:rsid w:val="00F63472"/>
    <w:rsid w:val="00F63802"/>
    <w:rsid w:val="00F642E0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3DF"/>
    <w:rsid w:val="00F73E01"/>
    <w:rsid w:val="00F752F4"/>
    <w:rsid w:val="00F7580D"/>
    <w:rsid w:val="00F76117"/>
    <w:rsid w:val="00F767C3"/>
    <w:rsid w:val="00F7769C"/>
    <w:rsid w:val="00F777D2"/>
    <w:rsid w:val="00F7792D"/>
    <w:rsid w:val="00F81BA3"/>
    <w:rsid w:val="00F8266C"/>
    <w:rsid w:val="00F82A10"/>
    <w:rsid w:val="00F84924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3242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039"/>
    <w:rsid w:val="00FE77F0"/>
    <w:rsid w:val="00FE7E70"/>
    <w:rsid w:val="00FF0FC5"/>
    <w:rsid w:val="00FF1568"/>
    <w:rsid w:val="00FF1A8D"/>
    <w:rsid w:val="00FF2484"/>
    <w:rsid w:val="00FF2E55"/>
    <w:rsid w:val="00FF38E3"/>
    <w:rsid w:val="00FF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5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  <w:style w:type="paragraph" w:customStyle="1" w:styleId="ConsPlusNormal">
    <w:name w:val="ConsPlusNormal"/>
    <w:rsid w:val="00CA6BC4"/>
    <w:pPr>
      <w:widowControl w:val="0"/>
      <w:autoSpaceDE w:val="0"/>
      <w:autoSpaceDN w:val="0"/>
      <w:adjustRightInd w:val="0"/>
      <w:ind w:left="284" w:firstLine="720"/>
    </w:pPr>
    <w:rPr>
      <w:rFonts w:ascii="Arial" w:hAnsi="Arial" w:cs="Arial"/>
    </w:rPr>
  </w:style>
  <w:style w:type="character" w:customStyle="1" w:styleId="38">
    <w:name w:val="Основной текст (3)_"/>
    <w:link w:val="39"/>
    <w:rsid w:val="00B04A05"/>
    <w:rPr>
      <w:b/>
      <w:bCs/>
      <w:sz w:val="22"/>
      <w:szCs w:val="22"/>
      <w:shd w:val="clear" w:color="auto" w:fill="FFFFFF"/>
    </w:rPr>
  </w:style>
  <w:style w:type="paragraph" w:customStyle="1" w:styleId="39">
    <w:name w:val="Основной текст (3)"/>
    <w:basedOn w:val="a4"/>
    <w:link w:val="38"/>
    <w:rsid w:val="00B04A05"/>
    <w:pPr>
      <w:widowControl w:val="0"/>
      <w:shd w:val="clear" w:color="auto" w:fill="FFFFFF"/>
      <w:spacing w:line="322" w:lineRule="exact"/>
      <w:jc w:val="center"/>
    </w:pPr>
    <w:rPr>
      <w:b/>
      <w:bCs/>
      <w:sz w:val="22"/>
      <w:szCs w:val="22"/>
    </w:rPr>
  </w:style>
  <w:style w:type="paragraph" w:customStyle="1" w:styleId="3a">
    <w:name w:val="Основной текст3"/>
    <w:basedOn w:val="a4"/>
    <w:rsid w:val="00B04A05"/>
    <w:pPr>
      <w:widowControl w:val="0"/>
      <w:shd w:val="clear" w:color="auto" w:fill="FFFFFF"/>
      <w:spacing w:line="283" w:lineRule="exact"/>
      <w:jc w:val="both"/>
    </w:pPr>
    <w:rPr>
      <w:sz w:val="22"/>
      <w:szCs w:val="22"/>
    </w:rPr>
  </w:style>
  <w:style w:type="character" w:customStyle="1" w:styleId="affd">
    <w:name w:val="Основной текст + Полужирный"/>
    <w:rsid w:val="00B04A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54">
    <w:name w:val="Основной текст5"/>
    <w:basedOn w:val="a4"/>
    <w:rsid w:val="00B04A05"/>
    <w:pPr>
      <w:widowControl w:val="0"/>
      <w:shd w:val="clear" w:color="auto" w:fill="FFFFFF"/>
      <w:spacing w:line="259" w:lineRule="exact"/>
      <w:jc w:val="both"/>
    </w:pPr>
    <w:rPr>
      <w:color w:val="000000"/>
      <w:sz w:val="21"/>
      <w:szCs w:val="21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3CC6E-940C-4859-8106-A1FEAF538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7</Pages>
  <Words>1915</Words>
  <Characters>10920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12810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Зимина Надежда Владимировна</cp:lastModifiedBy>
  <cp:revision>27</cp:revision>
  <cp:lastPrinted>2015-10-08T10:19:00Z</cp:lastPrinted>
  <dcterms:created xsi:type="dcterms:W3CDTF">2015-09-17T08:57:00Z</dcterms:created>
  <dcterms:modified xsi:type="dcterms:W3CDTF">2015-10-08T10:19:00Z</dcterms:modified>
</cp:coreProperties>
</file>