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B2358">
            <w:pPr>
              <w:jc w:val="right"/>
              <w:rPr>
                <w:rFonts w:cs="Arial"/>
              </w:rPr>
            </w:pPr>
            <w:r w:rsidRPr="002E571A">
              <w:rPr>
                <w:rFonts w:cs="Arial"/>
                <w:szCs w:val="22"/>
              </w:rPr>
              <w:t xml:space="preserve">Протокол № </w:t>
            </w:r>
            <w:r w:rsidR="000B2358">
              <w:rPr>
                <w:rFonts w:cs="Arial"/>
                <w:szCs w:val="22"/>
              </w:rPr>
              <w:t>216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B2358">
            <w:pPr>
              <w:jc w:val="right"/>
              <w:rPr>
                <w:rFonts w:cs="Arial"/>
              </w:rPr>
            </w:pPr>
            <w:r w:rsidRPr="002E571A">
              <w:rPr>
                <w:rFonts w:cs="Arial"/>
                <w:szCs w:val="22"/>
              </w:rPr>
              <w:t>«</w:t>
            </w:r>
            <w:r w:rsidR="000B2358">
              <w:rPr>
                <w:rFonts w:cs="Arial"/>
                <w:szCs w:val="22"/>
              </w:rPr>
              <w:t>06</w:t>
            </w:r>
            <w:r w:rsidRPr="002E571A">
              <w:rPr>
                <w:rFonts w:cs="Arial"/>
                <w:szCs w:val="22"/>
              </w:rPr>
              <w:t xml:space="preserve">» </w:t>
            </w:r>
            <w:r w:rsidR="000B2358">
              <w:rPr>
                <w:rFonts w:cs="Arial"/>
                <w:szCs w:val="22"/>
              </w:rPr>
              <w:t>декабря</w:t>
            </w:r>
            <w:r w:rsidRPr="002E571A">
              <w:rPr>
                <w:rFonts w:cs="Arial"/>
                <w:szCs w:val="22"/>
              </w:rPr>
              <w:t xml:space="preserve"> </w:t>
            </w:r>
            <w:r w:rsidR="000B2358">
              <w:rPr>
                <w:rFonts w:cs="Arial"/>
                <w:szCs w:val="22"/>
              </w:rPr>
              <w:t>2016</w:t>
            </w:r>
            <w:r w:rsidRPr="002E571A">
              <w:rPr>
                <w:rFonts w:cs="Arial"/>
                <w:szCs w:val="22"/>
              </w:rPr>
              <w:t xml:space="preserve"> г.</w:t>
            </w:r>
          </w:p>
        </w:tc>
      </w:tr>
    </w:tbl>
    <w:p w:rsidR="00DE7BED" w:rsidRPr="000B2358" w:rsidRDefault="00DE7BED" w:rsidP="00DE7BED">
      <w:pPr>
        <w:rPr>
          <w:rFonts w:cs="Arial"/>
          <w:b/>
          <w:vanish/>
          <w:szCs w:val="22"/>
        </w:rPr>
      </w:pPr>
    </w:p>
    <w:p w:rsidR="00DE7BED" w:rsidRPr="000B2358" w:rsidRDefault="00A03AA2" w:rsidP="00DE7BED">
      <w:pPr>
        <w:rPr>
          <w:rFonts w:cs="Arial"/>
          <w:b/>
          <w:szCs w:val="22"/>
        </w:rPr>
      </w:pPr>
      <w:r w:rsidRPr="000B2358">
        <w:rPr>
          <w:rFonts w:cs="Arial"/>
          <w:b/>
          <w:szCs w:val="22"/>
        </w:rPr>
        <w:t>ПДО №</w:t>
      </w:r>
      <w:r w:rsidR="00226FB1" w:rsidRPr="000B2358">
        <w:rPr>
          <w:rFonts w:cs="Arial"/>
          <w:b/>
          <w:szCs w:val="22"/>
        </w:rPr>
        <w:t>4</w:t>
      </w:r>
      <w:r w:rsidR="003D0666" w:rsidRPr="000B2358">
        <w:rPr>
          <w:rFonts w:cs="Arial"/>
          <w:b/>
          <w:szCs w:val="22"/>
        </w:rPr>
        <w:t>85</w:t>
      </w:r>
      <w:r w:rsidRPr="000B2358">
        <w:rPr>
          <w:rFonts w:cs="Arial"/>
          <w:b/>
          <w:szCs w:val="22"/>
        </w:rPr>
        <w:t>-КР-201</w:t>
      </w:r>
      <w:r w:rsidR="00AD52B4" w:rsidRPr="000B2358">
        <w:rPr>
          <w:rFonts w:cs="Arial"/>
          <w:b/>
          <w:szCs w:val="22"/>
        </w:rPr>
        <w:t>6</w:t>
      </w:r>
      <w:r w:rsidRPr="000B2358">
        <w:rPr>
          <w:rFonts w:cs="Arial"/>
          <w:b/>
          <w:szCs w:val="22"/>
        </w:rPr>
        <w:t xml:space="preserve"> от </w:t>
      </w:r>
      <w:r w:rsidR="000B2358" w:rsidRPr="000B2358">
        <w:rPr>
          <w:rFonts w:cs="Arial"/>
          <w:b/>
          <w:szCs w:val="22"/>
        </w:rPr>
        <w:t>08.12.2016г.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F125F1">
        <w:rPr>
          <w:b/>
          <w:szCs w:val="22"/>
        </w:rPr>
        <w:t>капитальному ремонту установок ХВП, Азотные станции цех №17 согласно</w:t>
      </w:r>
      <w:r w:rsidR="00F125F1" w:rsidRPr="008F7FF7">
        <w:rPr>
          <w:b/>
          <w:szCs w:val="22"/>
        </w:rPr>
        <w:t xml:space="preserve"> графика простоев</w:t>
      </w:r>
      <w:r w:rsidR="00F125F1">
        <w:rPr>
          <w:b/>
          <w:szCs w:val="22"/>
        </w:rPr>
        <w:t xml:space="preserve">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7D6C8C" w:rsidRPr="006C1A8D">
        <w:rPr>
          <w:szCs w:val="22"/>
        </w:rPr>
        <w:t xml:space="preserve"> оценки регламентов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ED22F8">
        <w:rPr>
          <w:rFonts w:cs="Arial"/>
          <w:b/>
          <w:szCs w:val="22"/>
        </w:rPr>
        <w:t>февраля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Подписанный проект договора</w:t>
      </w:r>
      <w:r w:rsidR="00EC5A89">
        <w:rPr>
          <w:rFonts w:cs="Arial"/>
          <w:szCs w:val="22"/>
        </w:rPr>
        <w:t xml:space="preserve"> </w:t>
      </w:r>
      <w:r w:rsidR="00EC5A89" w:rsidRPr="00EC5A89">
        <w:rPr>
          <w:rFonts w:cs="Arial"/>
          <w:szCs w:val="22"/>
        </w:rPr>
        <w:t>(по каждому лоту отдельно)</w:t>
      </w:r>
      <w:r w:rsidRPr="00EC5A89">
        <w:rPr>
          <w:rFonts w:cs="Arial"/>
          <w:szCs w:val="22"/>
        </w:rPr>
        <w:t>, без указания информации о стоимости в п.п. 3.1., 3.3., предоставления локальных ресурсных сметных расчетов;</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127CF5" w:rsidRDefault="003F4095" w:rsidP="003F4095">
      <w:pPr>
        <w:pStyle w:val="ac"/>
        <w:numPr>
          <w:ilvl w:val="0"/>
          <w:numId w:val="2"/>
        </w:numPr>
        <w:tabs>
          <w:tab w:val="left" w:pos="1418"/>
        </w:tabs>
        <w:ind w:left="1418" w:hanging="341"/>
        <w:contextualSpacing w:val="0"/>
        <w:jc w:val="both"/>
        <w:rPr>
          <w:rFonts w:cs="Arial"/>
          <w:szCs w:val="22"/>
        </w:rPr>
      </w:pPr>
      <w:r w:rsidRPr="00127CF5">
        <w:rPr>
          <w:rFonts w:cs="Arial"/>
          <w:szCs w:val="22"/>
        </w:rPr>
        <w:t>Справка об опыте работы в 2013, 2014, 2015 г.г., за подписью руководителя организации (Форма 7), референц-лист</w:t>
      </w:r>
      <w:r w:rsidR="009623FB" w:rsidRPr="00127CF5">
        <w:rPr>
          <w:rFonts w:cs="Arial"/>
          <w:szCs w:val="22"/>
        </w:rPr>
        <w:t>.</w:t>
      </w:r>
      <w:r w:rsidR="009623FB" w:rsidRPr="00127CF5">
        <w:rPr>
          <w:rFonts w:cs="Arial"/>
          <w:b/>
          <w:szCs w:val="22"/>
        </w:rPr>
        <w:t xml:space="preserve"> Документ предоставляются контрагентом </w:t>
      </w:r>
      <w:r w:rsidR="009623FB" w:rsidRPr="00127CF5">
        <w:rPr>
          <w:rFonts w:cs="Arial"/>
          <w:b/>
          <w:szCs w:val="22"/>
          <w:u w:val="single"/>
        </w:rPr>
        <w:t>в только электронном виде</w:t>
      </w:r>
      <w:r w:rsidR="009623FB" w:rsidRPr="00127CF5">
        <w:rPr>
          <w:rFonts w:cs="Arial"/>
          <w:b/>
          <w:szCs w:val="22"/>
        </w:rPr>
        <w:t xml:space="preserve"> на электронном носителе;</w:t>
      </w:r>
    </w:p>
    <w:p w:rsidR="003F4095" w:rsidRPr="00127CF5" w:rsidRDefault="003F4095" w:rsidP="003F4095">
      <w:pPr>
        <w:pStyle w:val="ac"/>
        <w:numPr>
          <w:ilvl w:val="0"/>
          <w:numId w:val="2"/>
        </w:numPr>
        <w:tabs>
          <w:tab w:val="left" w:pos="1418"/>
        </w:tabs>
        <w:ind w:left="1418" w:hanging="341"/>
        <w:contextualSpacing w:val="0"/>
        <w:jc w:val="both"/>
        <w:rPr>
          <w:rFonts w:cs="Arial"/>
          <w:szCs w:val="22"/>
        </w:rPr>
      </w:pPr>
      <w:r w:rsidRPr="00127CF5">
        <w:rPr>
          <w:szCs w:val="22"/>
        </w:rPr>
        <w:t>Копия Свидетельства о допуске к определенным видам работ, выданного участнику закупки (гарантийное письмо, при необходимости);</w:t>
      </w:r>
      <w:r w:rsidRPr="00127CF5">
        <w:rPr>
          <w:rFonts w:cs="Arial"/>
          <w:szCs w:val="22"/>
        </w:rPr>
        <w:t xml:space="preserve"> </w:t>
      </w:r>
    </w:p>
    <w:p w:rsidR="005E299C" w:rsidRPr="002B112C" w:rsidRDefault="005E299C" w:rsidP="003F4095">
      <w:pPr>
        <w:pStyle w:val="ac"/>
        <w:numPr>
          <w:ilvl w:val="0"/>
          <w:numId w:val="2"/>
        </w:numPr>
        <w:tabs>
          <w:tab w:val="left" w:pos="1418"/>
        </w:tabs>
        <w:ind w:left="1418" w:hanging="341"/>
        <w:contextualSpacing w:val="0"/>
        <w:jc w:val="both"/>
        <w:rPr>
          <w:rFonts w:cs="Arial"/>
          <w:szCs w:val="22"/>
        </w:rPr>
      </w:pPr>
      <w:r w:rsidRPr="007F418E">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7F418E">
        <w:rPr>
          <w:rFonts w:cs="Arial"/>
          <w:b/>
          <w:szCs w:val="22"/>
        </w:rPr>
        <w:t xml:space="preserve"> Документ предоставляются </w:t>
      </w:r>
      <w:r w:rsidRPr="002B112C">
        <w:rPr>
          <w:rFonts w:cs="Arial"/>
          <w:b/>
          <w:szCs w:val="22"/>
        </w:rPr>
        <w:t xml:space="preserve">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16592C" w:rsidRPr="002B112C" w:rsidRDefault="0016592C" w:rsidP="0016592C">
      <w:pPr>
        <w:pStyle w:val="ac"/>
        <w:numPr>
          <w:ilvl w:val="0"/>
          <w:numId w:val="2"/>
        </w:numPr>
        <w:tabs>
          <w:tab w:val="left" w:pos="1418"/>
        </w:tabs>
        <w:ind w:left="1418" w:hanging="341"/>
        <w:contextualSpacing w:val="0"/>
        <w:jc w:val="both"/>
        <w:rPr>
          <w:szCs w:val="22"/>
        </w:rPr>
      </w:pPr>
      <w:r w:rsidRPr="002B112C">
        <w:rPr>
          <w:szCs w:val="22"/>
        </w:rPr>
        <w:t>Копии отчетов о прохождении сварщиками аттестации и копии аттестационных удостоверений сварщиков.</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16592C" w:rsidRPr="002B112C" w:rsidRDefault="0016592C" w:rsidP="0016592C">
      <w:pPr>
        <w:pStyle w:val="ac"/>
        <w:numPr>
          <w:ilvl w:val="0"/>
          <w:numId w:val="2"/>
        </w:numPr>
        <w:tabs>
          <w:tab w:val="left" w:pos="1418"/>
        </w:tabs>
        <w:ind w:left="1418" w:hanging="341"/>
        <w:contextualSpacing w:val="0"/>
        <w:jc w:val="both"/>
        <w:rPr>
          <w:rFonts w:cs="Arial"/>
          <w:szCs w:val="22"/>
        </w:rPr>
      </w:pPr>
      <w:r w:rsidRPr="002B112C">
        <w:rPr>
          <w:szCs w:val="22"/>
        </w:rPr>
        <w:t xml:space="preserve">Копии отчетов о прохождении аттестации руководителями сварочных работ и специалистами сварочного производства.  </w:t>
      </w:r>
      <w:r w:rsidRPr="002B112C">
        <w:rPr>
          <w:rFonts w:cs="Arial"/>
          <w:b/>
          <w:szCs w:val="22"/>
        </w:rPr>
        <w:t xml:space="preserve">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D51143" w:rsidRPr="002B112C" w:rsidRDefault="00D51143" w:rsidP="00D51143">
      <w:pPr>
        <w:pStyle w:val="ac"/>
        <w:numPr>
          <w:ilvl w:val="0"/>
          <w:numId w:val="2"/>
        </w:numPr>
        <w:tabs>
          <w:tab w:val="left" w:pos="1418"/>
        </w:tabs>
        <w:ind w:left="1418" w:hanging="341"/>
        <w:contextualSpacing w:val="0"/>
        <w:jc w:val="both"/>
        <w:rPr>
          <w:szCs w:val="22"/>
        </w:rPr>
      </w:pPr>
      <w:r w:rsidRPr="002B112C">
        <w:rPr>
          <w:szCs w:val="22"/>
        </w:rPr>
        <w:t>Копии Свидетельств о производственной аттестации технологии сварки.</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D51143" w:rsidRPr="002B112C" w:rsidRDefault="00D51143" w:rsidP="00D51143">
      <w:pPr>
        <w:pStyle w:val="ac"/>
        <w:numPr>
          <w:ilvl w:val="0"/>
          <w:numId w:val="2"/>
        </w:numPr>
        <w:tabs>
          <w:tab w:val="left" w:pos="1418"/>
        </w:tabs>
        <w:ind w:left="1418" w:hanging="341"/>
        <w:contextualSpacing w:val="0"/>
        <w:jc w:val="both"/>
        <w:rPr>
          <w:rFonts w:cs="Arial"/>
          <w:szCs w:val="22"/>
        </w:rPr>
      </w:pPr>
      <w:r w:rsidRPr="002B112C">
        <w:rPr>
          <w:szCs w:val="22"/>
        </w:rPr>
        <w:t>Копии Свидетельств об аттестации сварочного оборудования.</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9623FB" w:rsidRPr="002B112C" w:rsidRDefault="009623FB" w:rsidP="009623FB">
      <w:pPr>
        <w:pStyle w:val="ac"/>
        <w:numPr>
          <w:ilvl w:val="0"/>
          <w:numId w:val="2"/>
        </w:numPr>
        <w:tabs>
          <w:tab w:val="left" w:pos="1418"/>
        </w:tabs>
        <w:ind w:left="1418" w:hanging="341"/>
        <w:contextualSpacing w:val="0"/>
        <w:jc w:val="both"/>
        <w:rPr>
          <w:szCs w:val="22"/>
        </w:rPr>
      </w:pPr>
      <w:r w:rsidRPr="002B112C">
        <w:rPr>
          <w:szCs w:val="22"/>
        </w:rPr>
        <w:t>Копии свидетельств или протоколов комиссий об аттестации в области промышленной безопасности.</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A90E9F" w:rsidRPr="002B112C" w:rsidRDefault="009D5129" w:rsidP="009623FB">
      <w:pPr>
        <w:pStyle w:val="ac"/>
        <w:numPr>
          <w:ilvl w:val="0"/>
          <w:numId w:val="2"/>
        </w:numPr>
        <w:tabs>
          <w:tab w:val="left" w:pos="1418"/>
        </w:tabs>
        <w:ind w:left="1418" w:hanging="341"/>
        <w:contextualSpacing w:val="0"/>
        <w:jc w:val="both"/>
        <w:rPr>
          <w:szCs w:val="22"/>
        </w:rPr>
      </w:pPr>
      <w:r w:rsidRPr="002B112C">
        <w:rPr>
          <w:szCs w:val="22"/>
        </w:rPr>
        <w:t>Справка о наличии мед.службы.</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9623FB" w:rsidRPr="002B112C" w:rsidRDefault="009623FB" w:rsidP="009623FB">
      <w:pPr>
        <w:pStyle w:val="ac"/>
        <w:numPr>
          <w:ilvl w:val="0"/>
          <w:numId w:val="2"/>
        </w:numPr>
        <w:tabs>
          <w:tab w:val="left" w:pos="1418"/>
        </w:tabs>
        <w:ind w:left="1418" w:hanging="341"/>
        <w:contextualSpacing w:val="0"/>
        <w:jc w:val="both"/>
        <w:rPr>
          <w:szCs w:val="22"/>
        </w:rPr>
      </w:pPr>
      <w:r w:rsidRPr="002B112C">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2B112C" w:rsidRDefault="009623FB" w:rsidP="009623FB">
      <w:pPr>
        <w:pStyle w:val="ac"/>
        <w:numPr>
          <w:ilvl w:val="0"/>
          <w:numId w:val="2"/>
        </w:numPr>
        <w:tabs>
          <w:tab w:val="left" w:pos="1418"/>
        </w:tabs>
        <w:ind w:left="1418" w:hanging="341"/>
        <w:contextualSpacing w:val="0"/>
        <w:jc w:val="both"/>
        <w:rPr>
          <w:szCs w:val="22"/>
        </w:rPr>
      </w:pPr>
      <w:r w:rsidRPr="002B112C">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9623FB" w:rsidRPr="00802666" w:rsidRDefault="009623FB" w:rsidP="009623FB">
      <w:pPr>
        <w:pStyle w:val="ac"/>
        <w:numPr>
          <w:ilvl w:val="0"/>
          <w:numId w:val="2"/>
        </w:numPr>
        <w:tabs>
          <w:tab w:val="left" w:pos="1418"/>
        </w:tabs>
        <w:ind w:left="1418" w:hanging="341"/>
        <w:contextualSpacing w:val="0"/>
        <w:jc w:val="both"/>
        <w:rPr>
          <w:szCs w:val="22"/>
        </w:rPr>
      </w:pPr>
      <w:r w:rsidRPr="00802666">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802666">
        <w:rPr>
          <w:rFonts w:cs="Arial"/>
          <w:b/>
          <w:szCs w:val="22"/>
        </w:rPr>
        <w:t xml:space="preserve"> Документ предоставляются контрагентом </w:t>
      </w:r>
      <w:r w:rsidRPr="00802666">
        <w:rPr>
          <w:rFonts w:cs="Arial"/>
          <w:b/>
          <w:szCs w:val="22"/>
          <w:u w:val="single"/>
        </w:rPr>
        <w:t>в только электронном виде</w:t>
      </w:r>
      <w:r w:rsidRPr="00802666">
        <w:rPr>
          <w:rFonts w:cs="Arial"/>
          <w:b/>
          <w:szCs w:val="22"/>
        </w:rPr>
        <w:t xml:space="preserve"> на электронном носителе;</w:t>
      </w:r>
    </w:p>
    <w:p w:rsidR="009623FB" w:rsidRPr="00D60CF4" w:rsidRDefault="009623FB" w:rsidP="009623FB">
      <w:pPr>
        <w:pStyle w:val="ac"/>
        <w:numPr>
          <w:ilvl w:val="0"/>
          <w:numId w:val="2"/>
        </w:numPr>
        <w:tabs>
          <w:tab w:val="left" w:pos="1418"/>
        </w:tabs>
        <w:ind w:left="1418" w:hanging="341"/>
        <w:contextualSpacing w:val="0"/>
        <w:jc w:val="both"/>
        <w:rPr>
          <w:rFonts w:cs="Arial"/>
          <w:szCs w:val="22"/>
        </w:rPr>
      </w:pPr>
      <w:r w:rsidRPr="00D60CF4">
        <w:rPr>
          <w:szCs w:val="22"/>
        </w:rPr>
        <w:t>Справка о наличии производственных мощностей (Форма</w:t>
      </w:r>
      <w:r w:rsidRPr="00D60CF4">
        <w:rPr>
          <w:rFonts w:cs="Arial"/>
          <w:szCs w:val="22"/>
        </w:rPr>
        <w:t xml:space="preserve"> 9).</w:t>
      </w:r>
      <w:r w:rsidRPr="00D60CF4">
        <w:rPr>
          <w:rFonts w:cs="Arial"/>
          <w:b/>
          <w:szCs w:val="22"/>
        </w:rPr>
        <w:t xml:space="preserve"> Документ предоставляются контрагентом </w:t>
      </w:r>
      <w:r w:rsidRPr="00D60CF4">
        <w:rPr>
          <w:rFonts w:cs="Arial"/>
          <w:b/>
          <w:szCs w:val="22"/>
          <w:u w:val="single"/>
        </w:rPr>
        <w:t>в только электронном виде</w:t>
      </w:r>
      <w:r w:rsidRPr="00D60CF4">
        <w:rPr>
          <w:rFonts w:cs="Arial"/>
          <w:b/>
          <w:szCs w:val="22"/>
        </w:rPr>
        <w:t xml:space="preserve"> на электронном носителе;</w:t>
      </w:r>
    </w:p>
    <w:p w:rsidR="009623FB" w:rsidRPr="007F418E" w:rsidRDefault="009623FB" w:rsidP="009623FB">
      <w:pPr>
        <w:pStyle w:val="ac"/>
        <w:numPr>
          <w:ilvl w:val="0"/>
          <w:numId w:val="2"/>
        </w:numPr>
        <w:tabs>
          <w:tab w:val="left" w:pos="1418"/>
        </w:tabs>
        <w:ind w:left="1418" w:hanging="341"/>
        <w:contextualSpacing w:val="0"/>
        <w:jc w:val="both"/>
        <w:rPr>
          <w:rFonts w:cs="Arial"/>
          <w:szCs w:val="22"/>
        </w:rPr>
      </w:pPr>
      <w:r w:rsidRPr="007F418E">
        <w:rPr>
          <w:rFonts w:cs="Arial"/>
          <w:szCs w:val="22"/>
        </w:rPr>
        <w:t>Копия документа, подтверждающего наличие Политики в области ПБ, ОТ и ОС.</w:t>
      </w:r>
      <w:r w:rsidRPr="007F418E">
        <w:rPr>
          <w:rFonts w:cs="Arial"/>
          <w:b/>
          <w:szCs w:val="22"/>
        </w:rPr>
        <w:t xml:space="preserve"> Документ предоставляются контрагентом </w:t>
      </w:r>
      <w:r w:rsidRPr="007F418E">
        <w:rPr>
          <w:rFonts w:cs="Arial"/>
          <w:b/>
          <w:szCs w:val="22"/>
          <w:u w:val="single"/>
        </w:rPr>
        <w:t>в только электронном виде</w:t>
      </w:r>
      <w:r w:rsidRPr="007F418E">
        <w:rPr>
          <w:rFonts w:cs="Arial"/>
          <w:b/>
          <w:szCs w:val="22"/>
        </w:rPr>
        <w:t xml:space="preserve"> на электронном носителе;</w:t>
      </w:r>
      <w:r w:rsidRPr="007F418E">
        <w:rPr>
          <w:rFonts w:cs="Arial"/>
          <w:sz w:val="20"/>
          <w:szCs w:val="20"/>
        </w:rPr>
        <w:t xml:space="preserve"> </w:t>
      </w:r>
    </w:p>
    <w:p w:rsidR="009623FB" w:rsidRPr="007F418E" w:rsidRDefault="009623FB" w:rsidP="009623FB">
      <w:pPr>
        <w:pStyle w:val="ac"/>
        <w:numPr>
          <w:ilvl w:val="0"/>
          <w:numId w:val="2"/>
        </w:numPr>
        <w:tabs>
          <w:tab w:val="left" w:pos="1418"/>
        </w:tabs>
        <w:ind w:left="1418" w:hanging="341"/>
        <w:contextualSpacing w:val="0"/>
        <w:jc w:val="both"/>
        <w:rPr>
          <w:rFonts w:cs="Arial"/>
          <w:szCs w:val="22"/>
        </w:rPr>
      </w:pPr>
      <w:r w:rsidRPr="007F418E">
        <w:rPr>
          <w:rFonts w:cs="Arial"/>
          <w:szCs w:val="22"/>
        </w:rPr>
        <w:t xml:space="preserve">Копия документов, подтверждающих наличие инструкций по профессиям и каждому виду выполняемых работ. </w:t>
      </w:r>
      <w:r w:rsidRPr="007F418E">
        <w:rPr>
          <w:rFonts w:cs="Arial"/>
          <w:b/>
          <w:szCs w:val="22"/>
        </w:rPr>
        <w:t xml:space="preserve">Документ предоставляются контрагентом </w:t>
      </w:r>
      <w:r w:rsidRPr="007F418E">
        <w:rPr>
          <w:rFonts w:cs="Arial"/>
          <w:b/>
          <w:szCs w:val="22"/>
          <w:u w:val="single"/>
        </w:rPr>
        <w:t>в только электронном виде</w:t>
      </w:r>
      <w:r w:rsidRPr="007F418E">
        <w:rPr>
          <w:rFonts w:cs="Arial"/>
          <w:b/>
          <w:szCs w:val="22"/>
        </w:rPr>
        <w:t xml:space="preserve"> на электронном носителе;</w:t>
      </w:r>
      <w:r w:rsidRPr="007F418E">
        <w:rPr>
          <w:rFonts w:cs="Arial"/>
          <w:szCs w:val="22"/>
        </w:rPr>
        <w:t xml:space="preserve"> </w:t>
      </w:r>
    </w:p>
    <w:p w:rsidR="009623FB" w:rsidRPr="002B112C" w:rsidRDefault="009623FB" w:rsidP="009623FB">
      <w:pPr>
        <w:pStyle w:val="ac"/>
        <w:numPr>
          <w:ilvl w:val="0"/>
          <w:numId w:val="2"/>
        </w:numPr>
        <w:tabs>
          <w:tab w:val="left" w:pos="1418"/>
        </w:tabs>
        <w:ind w:left="1418" w:hanging="341"/>
        <w:contextualSpacing w:val="0"/>
        <w:jc w:val="both"/>
        <w:rPr>
          <w:rFonts w:cs="Arial"/>
          <w:szCs w:val="22"/>
        </w:rPr>
      </w:pPr>
      <w:r w:rsidRPr="002B112C">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9623FB" w:rsidRPr="002B112C" w:rsidRDefault="009623FB" w:rsidP="009623FB">
      <w:pPr>
        <w:pStyle w:val="ac"/>
        <w:numPr>
          <w:ilvl w:val="0"/>
          <w:numId w:val="2"/>
        </w:numPr>
        <w:tabs>
          <w:tab w:val="left" w:pos="1418"/>
        </w:tabs>
        <w:ind w:left="1418" w:hanging="341"/>
        <w:contextualSpacing w:val="0"/>
        <w:jc w:val="both"/>
        <w:rPr>
          <w:rFonts w:cs="Arial"/>
          <w:szCs w:val="22"/>
        </w:rPr>
      </w:pPr>
      <w:r w:rsidRPr="002B112C">
        <w:rPr>
          <w:rFonts w:cs="Arial"/>
          <w:szCs w:val="22"/>
        </w:rPr>
        <w:t>Перечень субподрядных организаций, привлекаемых для данного вида деятельности (с указанием % субподряда).</w:t>
      </w:r>
      <w:r w:rsidRPr="002B112C">
        <w:rPr>
          <w:rFonts w:cs="Arial"/>
          <w:b/>
          <w:szCs w:val="22"/>
        </w:rPr>
        <w:t xml:space="preserve"> 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9623FB" w:rsidRPr="002B112C" w:rsidRDefault="009623FB" w:rsidP="009623FB">
      <w:pPr>
        <w:pStyle w:val="ac"/>
        <w:numPr>
          <w:ilvl w:val="0"/>
          <w:numId w:val="2"/>
        </w:numPr>
        <w:tabs>
          <w:tab w:val="left" w:pos="1418"/>
        </w:tabs>
        <w:ind w:left="1418" w:hanging="341"/>
        <w:contextualSpacing w:val="0"/>
        <w:jc w:val="both"/>
        <w:rPr>
          <w:rFonts w:cs="Arial"/>
          <w:szCs w:val="22"/>
        </w:rPr>
      </w:pPr>
      <w:r w:rsidRPr="002B112C">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2B112C" w:rsidRDefault="006169CB" w:rsidP="006169CB">
      <w:pPr>
        <w:pStyle w:val="ac"/>
        <w:numPr>
          <w:ilvl w:val="0"/>
          <w:numId w:val="2"/>
        </w:numPr>
        <w:tabs>
          <w:tab w:val="left" w:pos="1418"/>
        </w:tabs>
        <w:ind w:left="1418" w:hanging="341"/>
        <w:contextualSpacing w:val="0"/>
        <w:jc w:val="both"/>
        <w:rPr>
          <w:rFonts w:cs="Arial"/>
          <w:szCs w:val="22"/>
        </w:rPr>
      </w:pPr>
      <w:r w:rsidRPr="002B112C">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EF07EA" w:rsidRPr="002B112C" w:rsidRDefault="00EF07EA" w:rsidP="00EF07EA">
      <w:pPr>
        <w:pStyle w:val="ac"/>
        <w:numPr>
          <w:ilvl w:val="0"/>
          <w:numId w:val="2"/>
        </w:numPr>
        <w:tabs>
          <w:tab w:val="left" w:pos="1418"/>
        </w:tabs>
        <w:ind w:left="1418" w:hanging="341"/>
        <w:contextualSpacing w:val="0"/>
        <w:jc w:val="both"/>
        <w:rPr>
          <w:rFonts w:cs="Arial"/>
          <w:szCs w:val="22"/>
        </w:rPr>
      </w:pPr>
      <w:r w:rsidRPr="002B112C">
        <w:rPr>
          <w:rFonts w:cs="Arial"/>
          <w:szCs w:val="22"/>
        </w:rPr>
        <w:t xml:space="preserve">Заверенная копия свидетельства системы менеджмента качества ISO 9001, ИСО 9001. </w:t>
      </w:r>
      <w:r w:rsidRPr="002B112C">
        <w:rPr>
          <w:rFonts w:cs="Arial"/>
          <w:b/>
          <w:szCs w:val="22"/>
        </w:rPr>
        <w:t xml:space="preserve">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EF07EA" w:rsidRPr="002B112C" w:rsidRDefault="00EF07EA" w:rsidP="00EF07EA">
      <w:pPr>
        <w:pStyle w:val="ac"/>
        <w:numPr>
          <w:ilvl w:val="0"/>
          <w:numId w:val="2"/>
        </w:numPr>
        <w:tabs>
          <w:tab w:val="left" w:pos="1418"/>
        </w:tabs>
        <w:ind w:left="1418" w:hanging="341"/>
        <w:contextualSpacing w:val="0"/>
        <w:jc w:val="both"/>
        <w:rPr>
          <w:rFonts w:cs="Arial"/>
          <w:szCs w:val="22"/>
        </w:rPr>
      </w:pPr>
      <w:r w:rsidRPr="002B112C">
        <w:rPr>
          <w:rFonts w:cs="Arial"/>
          <w:szCs w:val="22"/>
        </w:rPr>
        <w:t xml:space="preserve">Заверенная копия свидетельства ISO 14001:2004, OHSAS 18001:2007.  </w:t>
      </w:r>
      <w:r w:rsidRPr="002B112C">
        <w:rPr>
          <w:rFonts w:cs="Arial"/>
          <w:b/>
          <w:szCs w:val="22"/>
        </w:rPr>
        <w:t xml:space="preserve">Документ предоставляются контрагентом </w:t>
      </w:r>
      <w:r w:rsidRPr="002B112C">
        <w:rPr>
          <w:rFonts w:cs="Arial"/>
          <w:b/>
          <w:szCs w:val="22"/>
          <w:u w:val="single"/>
        </w:rPr>
        <w:t>в только электронном виде</w:t>
      </w:r>
      <w:r w:rsidRPr="002B112C">
        <w:rPr>
          <w:rFonts w:cs="Arial"/>
          <w:b/>
          <w:szCs w:val="22"/>
        </w:rPr>
        <w:t xml:space="preserve"> на электронном носителе;</w:t>
      </w:r>
    </w:p>
    <w:p w:rsidR="00EF07EA" w:rsidRPr="002B112C" w:rsidRDefault="00EF07EA" w:rsidP="00EF07EA">
      <w:pPr>
        <w:pStyle w:val="ac"/>
        <w:numPr>
          <w:ilvl w:val="0"/>
          <w:numId w:val="2"/>
        </w:numPr>
        <w:tabs>
          <w:tab w:val="left" w:pos="1418"/>
        </w:tabs>
        <w:ind w:left="1418" w:hanging="341"/>
        <w:contextualSpacing w:val="0"/>
        <w:jc w:val="both"/>
        <w:rPr>
          <w:rFonts w:cs="Arial"/>
          <w:szCs w:val="22"/>
        </w:rPr>
      </w:pPr>
      <w:r w:rsidRPr="002B112C">
        <w:rPr>
          <w:rFonts w:cs="Arial"/>
          <w:szCs w:val="22"/>
        </w:rPr>
        <w:t xml:space="preserve"> Гарантийное письмо о прохождении сертификации по ISO 14001:2004, OHSAS 18001:2007до начала выполнения работ (при необходимости);</w:t>
      </w:r>
    </w:p>
    <w:p w:rsidR="009623FB" w:rsidRPr="002B112C" w:rsidRDefault="009623FB" w:rsidP="009623FB">
      <w:pPr>
        <w:pStyle w:val="ac"/>
        <w:numPr>
          <w:ilvl w:val="0"/>
          <w:numId w:val="2"/>
        </w:numPr>
        <w:tabs>
          <w:tab w:val="left" w:pos="1418"/>
        </w:tabs>
        <w:ind w:left="1418" w:hanging="341"/>
        <w:contextualSpacing w:val="0"/>
        <w:jc w:val="both"/>
        <w:rPr>
          <w:rFonts w:cs="Arial"/>
          <w:szCs w:val="22"/>
        </w:rPr>
      </w:pPr>
      <w:r w:rsidRPr="002B112C">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545F3E" w:rsidRDefault="009623FB" w:rsidP="009623FB">
      <w:pPr>
        <w:pStyle w:val="ac"/>
        <w:numPr>
          <w:ilvl w:val="0"/>
          <w:numId w:val="2"/>
        </w:numPr>
        <w:tabs>
          <w:tab w:val="left" w:pos="1418"/>
        </w:tabs>
        <w:ind w:left="1418" w:hanging="341"/>
        <w:contextualSpacing w:val="0"/>
        <w:jc w:val="both"/>
        <w:rPr>
          <w:rFonts w:cs="Arial"/>
          <w:szCs w:val="22"/>
        </w:rPr>
      </w:pPr>
      <w:r w:rsidRPr="00545F3E">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 xml:space="preserve">Предложение о заключении договора </w:t>
      </w:r>
      <w:r w:rsidR="00ED22F8" w:rsidRPr="004651CA">
        <w:rPr>
          <w:rFonts w:cs="Arial"/>
          <w:szCs w:val="22"/>
        </w:rPr>
        <w:t xml:space="preserve">(по каждому лоту отдельно) </w:t>
      </w:r>
      <w:r w:rsidRPr="004651CA">
        <w:rPr>
          <w:rFonts w:cs="Arial"/>
          <w:szCs w:val="22"/>
        </w:rPr>
        <w:t>с указанием цен, стоимости (Форма 5, подписанная уполномоченным лицом и заверенная печатью участника закупки);</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Договор подряда с Приложениями к нему, подписанные и скрепленные печатью организации в редакции Заказчика</w:t>
      </w:r>
      <w:r w:rsidR="004651CA" w:rsidRPr="004651CA">
        <w:rPr>
          <w:rFonts w:cs="Arial"/>
          <w:szCs w:val="22"/>
        </w:rPr>
        <w:t xml:space="preserve"> </w:t>
      </w:r>
      <w:r w:rsidR="00ED22F8" w:rsidRPr="004651CA">
        <w:rPr>
          <w:rFonts w:cs="Arial"/>
          <w:szCs w:val="22"/>
        </w:rPr>
        <w:t>(по каждому лоту отдельно)</w:t>
      </w:r>
      <w:r w:rsidRPr="004651CA">
        <w:rPr>
          <w:rFonts w:cs="Arial"/>
          <w:szCs w:val="22"/>
        </w:rPr>
        <w:t>, в 2-х экземплярах (Форма 3);</w:t>
      </w:r>
    </w:p>
    <w:p w:rsidR="003F4095" w:rsidRPr="00B26A97" w:rsidRDefault="003F4095" w:rsidP="003F4095">
      <w:pPr>
        <w:pStyle w:val="ac"/>
        <w:numPr>
          <w:ilvl w:val="0"/>
          <w:numId w:val="2"/>
        </w:numPr>
        <w:tabs>
          <w:tab w:val="left" w:pos="1418"/>
        </w:tabs>
        <w:ind w:left="1418" w:hanging="341"/>
        <w:contextualSpacing w:val="0"/>
        <w:jc w:val="both"/>
        <w:rPr>
          <w:rFonts w:cs="Arial"/>
          <w:szCs w:val="22"/>
        </w:rPr>
      </w:pPr>
      <w:r w:rsidRPr="00B26A97">
        <w:rPr>
          <w:rFonts w:cs="Arial"/>
          <w:szCs w:val="22"/>
        </w:rPr>
        <w:t>Локальные ресурсные сметные расчеты, выполненные на основании локальн</w:t>
      </w:r>
      <w:r w:rsidR="00ED22F8" w:rsidRPr="00B26A97">
        <w:rPr>
          <w:rFonts w:cs="Arial"/>
          <w:szCs w:val="22"/>
        </w:rPr>
        <w:t>ых</w:t>
      </w:r>
      <w:r w:rsidRPr="00B26A97">
        <w:rPr>
          <w:rFonts w:cs="Arial"/>
          <w:szCs w:val="22"/>
        </w:rPr>
        <w:t xml:space="preserve"> смет </w:t>
      </w:r>
      <w:r w:rsidR="00B26A97" w:rsidRPr="00B26A97">
        <w:rPr>
          <w:rFonts w:cs="Arial"/>
          <w:szCs w:val="22"/>
        </w:rPr>
        <w:t>№44-2016, 37-2016</w:t>
      </w:r>
      <w:r w:rsidR="00186621" w:rsidRPr="00B26A97">
        <w:rPr>
          <w:rFonts w:cs="Arial"/>
          <w:szCs w:val="22"/>
        </w:rPr>
        <w:t xml:space="preserve"> </w:t>
      </w:r>
      <w:r w:rsidR="00ED22F8" w:rsidRPr="00B26A97">
        <w:rPr>
          <w:rFonts w:cs="Arial"/>
          <w:szCs w:val="22"/>
        </w:rPr>
        <w:t>(в зависимости от лота)</w:t>
      </w:r>
      <w:r w:rsidRPr="00B26A97">
        <w:rPr>
          <w:rFonts w:cs="Arial"/>
          <w:szCs w:val="22"/>
        </w:rPr>
        <w:t>. Сметные расчёты предоставляются контрагентом в только электронном виде на электронном носителе, в формате World или Excel;</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D0666">
        <w:rPr>
          <w:rFonts w:cs="Arial"/>
          <w:szCs w:val="22"/>
        </w:rPr>
        <w:t xml:space="preserve">на ПДО </w:t>
      </w:r>
      <w:r w:rsidR="003523B8" w:rsidRPr="003D0666">
        <w:rPr>
          <w:rFonts w:cs="Arial"/>
          <w:szCs w:val="22"/>
        </w:rPr>
        <w:t>№</w:t>
      </w:r>
      <w:r w:rsidR="002E6B39" w:rsidRPr="003D0666">
        <w:rPr>
          <w:rFonts w:cs="Arial"/>
          <w:szCs w:val="22"/>
        </w:rPr>
        <w:t>4</w:t>
      </w:r>
      <w:r w:rsidR="003D0666" w:rsidRPr="003D0666">
        <w:rPr>
          <w:rFonts w:cs="Arial"/>
          <w:szCs w:val="22"/>
        </w:rPr>
        <w:t>85</w:t>
      </w:r>
      <w:r w:rsidR="003523B8" w:rsidRPr="003D0666">
        <w:rPr>
          <w:rFonts w:cs="Arial"/>
          <w:szCs w:val="22"/>
        </w:rPr>
        <w:t>-</w:t>
      </w:r>
      <w:r w:rsidR="003523B8" w:rsidRPr="002E6B39">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B2358">
        <w:rPr>
          <w:rFonts w:cs="Arial"/>
          <w:szCs w:val="22"/>
        </w:rPr>
        <w:t>08.12.2016г.»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116674">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116674">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116674">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116674">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116674">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0B2358">
        <w:rPr>
          <w:rFonts w:cs="Arial"/>
          <w:b/>
          <w:szCs w:val="22"/>
        </w:rPr>
        <w:t>08</w:t>
      </w:r>
      <w:r w:rsidRPr="002E571A">
        <w:rPr>
          <w:rFonts w:cs="Arial"/>
          <w:b/>
          <w:szCs w:val="22"/>
        </w:rPr>
        <w:t xml:space="preserve">» </w:t>
      </w:r>
      <w:r w:rsidR="000B2358">
        <w:rPr>
          <w:rFonts w:cs="Arial"/>
          <w:b/>
          <w:szCs w:val="22"/>
        </w:rPr>
        <w:t>декабря</w:t>
      </w:r>
      <w:r w:rsidRPr="002E571A">
        <w:rPr>
          <w:rFonts w:cs="Arial"/>
          <w:b/>
          <w:szCs w:val="22"/>
        </w:rPr>
        <w:t xml:space="preserve"> </w:t>
      </w:r>
      <w:r w:rsidR="000B235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0B2358">
        <w:rPr>
          <w:rFonts w:cs="Arial"/>
          <w:b/>
          <w:szCs w:val="22"/>
        </w:rPr>
        <w:t>16</w:t>
      </w:r>
      <w:r w:rsidRPr="002E571A">
        <w:rPr>
          <w:rFonts w:cs="Arial"/>
          <w:b/>
          <w:szCs w:val="22"/>
        </w:rPr>
        <w:t>:</w:t>
      </w:r>
      <w:r w:rsidR="000B2358">
        <w:rPr>
          <w:rFonts w:cs="Arial"/>
          <w:b/>
          <w:szCs w:val="22"/>
        </w:rPr>
        <w:t>00</w:t>
      </w:r>
      <w:r w:rsidRPr="002E571A">
        <w:rPr>
          <w:rFonts w:cs="Arial"/>
          <w:b/>
          <w:szCs w:val="22"/>
        </w:rPr>
        <w:t xml:space="preserve"> «</w:t>
      </w:r>
      <w:r w:rsidR="000B2358">
        <w:rPr>
          <w:rFonts w:cs="Arial"/>
          <w:b/>
          <w:szCs w:val="22"/>
        </w:rPr>
        <w:t>22</w:t>
      </w:r>
      <w:r w:rsidRPr="002E571A">
        <w:rPr>
          <w:rFonts w:cs="Arial"/>
          <w:b/>
          <w:szCs w:val="22"/>
        </w:rPr>
        <w:t xml:space="preserve">» </w:t>
      </w:r>
      <w:r w:rsidR="000B2358">
        <w:rPr>
          <w:rFonts w:cs="Arial"/>
          <w:b/>
          <w:szCs w:val="22"/>
        </w:rPr>
        <w:t>декабря</w:t>
      </w:r>
      <w:r w:rsidRPr="002E571A">
        <w:rPr>
          <w:rFonts w:cs="Arial"/>
          <w:b/>
          <w:szCs w:val="22"/>
        </w:rPr>
        <w:t xml:space="preserve"> </w:t>
      </w:r>
      <w:r w:rsidR="000B235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0B2358">
        <w:rPr>
          <w:rFonts w:cs="Arial"/>
          <w:b/>
          <w:szCs w:val="22"/>
        </w:rPr>
        <w:t>10</w:t>
      </w:r>
      <w:r w:rsidRPr="002E571A">
        <w:rPr>
          <w:rFonts w:cs="Arial"/>
          <w:b/>
          <w:szCs w:val="22"/>
        </w:rPr>
        <w:t xml:space="preserve">» </w:t>
      </w:r>
      <w:r w:rsidR="000B2358">
        <w:rPr>
          <w:rFonts w:cs="Arial"/>
          <w:b/>
          <w:szCs w:val="22"/>
        </w:rPr>
        <w:t>февраля</w:t>
      </w:r>
      <w:r w:rsidRPr="002E571A">
        <w:rPr>
          <w:rFonts w:cs="Arial"/>
          <w:b/>
          <w:szCs w:val="22"/>
        </w:rPr>
        <w:t xml:space="preserve"> </w:t>
      </w:r>
      <w:r w:rsidR="000B2358">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B2358">
        <w:rPr>
          <w:rFonts w:cs="Arial"/>
          <w:szCs w:val="22"/>
        </w:rPr>
        <w:t>19</w:t>
      </w:r>
      <w:r w:rsidRPr="002E571A">
        <w:rPr>
          <w:rFonts w:cs="Arial"/>
          <w:szCs w:val="22"/>
        </w:rPr>
        <w:t xml:space="preserve">» </w:t>
      </w:r>
      <w:r w:rsidR="000B2358">
        <w:rPr>
          <w:rFonts w:cs="Arial"/>
          <w:szCs w:val="22"/>
        </w:rPr>
        <w:t>декабря</w:t>
      </w:r>
      <w:r w:rsidRPr="002E571A">
        <w:rPr>
          <w:rFonts w:cs="Arial"/>
          <w:szCs w:val="22"/>
        </w:rPr>
        <w:t xml:space="preserve"> </w:t>
      </w:r>
      <w:r w:rsidR="000B2358">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B2358" w:rsidRPr="006A4730" w:rsidRDefault="000B2358" w:rsidP="000B2358">
      <w:pPr>
        <w:jc w:val="both"/>
        <w:rPr>
          <w:rFonts w:cs="Arial"/>
          <w:b/>
          <w:szCs w:val="22"/>
          <w:u w:val="single"/>
        </w:rPr>
      </w:pPr>
      <w:r w:rsidRPr="006A4730">
        <w:rPr>
          <w:rFonts w:cs="Arial"/>
          <w:b/>
          <w:szCs w:val="22"/>
          <w:u w:val="single"/>
        </w:rPr>
        <w:t>По вопросам технического характера обращаться:</w:t>
      </w:r>
    </w:p>
    <w:p w:rsidR="000B2358" w:rsidRPr="006A4730" w:rsidRDefault="000B2358" w:rsidP="000B2358">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0B2358" w:rsidRPr="006A4730" w:rsidRDefault="000B2358" w:rsidP="000B2358">
      <w:pPr>
        <w:spacing w:before="0"/>
        <w:jc w:val="both"/>
        <w:rPr>
          <w:rFonts w:cs="Arial"/>
          <w:szCs w:val="22"/>
        </w:rPr>
      </w:pPr>
      <w:r w:rsidRPr="006A4730">
        <w:rPr>
          <w:rFonts w:cs="Arial"/>
          <w:szCs w:val="22"/>
        </w:rPr>
        <w:t>Бедарев Владимир Александрович.</w:t>
      </w:r>
    </w:p>
    <w:p w:rsidR="000B2358" w:rsidRPr="006A4730" w:rsidRDefault="000B2358" w:rsidP="000B2358">
      <w:pPr>
        <w:spacing w:before="0"/>
        <w:jc w:val="both"/>
        <w:rPr>
          <w:rFonts w:cs="Arial"/>
          <w:szCs w:val="22"/>
        </w:rPr>
      </w:pPr>
      <w:r w:rsidRPr="006A4730">
        <w:rPr>
          <w:rFonts w:cs="Arial"/>
          <w:szCs w:val="22"/>
        </w:rPr>
        <w:t xml:space="preserve">Контактные данные: телефон: (4852) 49-87-31, факс (4852) 49-93-02, </w:t>
      </w:r>
    </w:p>
    <w:p w:rsidR="000B2358" w:rsidRPr="006A4730" w:rsidRDefault="000B2358" w:rsidP="000B2358">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0B2358" w:rsidRPr="006A4730" w:rsidRDefault="000B2358" w:rsidP="000B2358">
      <w:pPr>
        <w:jc w:val="both"/>
        <w:rPr>
          <w:rFonts w:cs="Arial"/>
          <w:b/>
          <w:szCs w:val="22"/>
          <w:u w:val="single"/>
        </w:rPr>
      </w:pPr>
      <w:r w:rsidRPr="006A4730">
        <w:rPr>
          <w:rFonts w:cs="Arial"/>
          <w:b/>
          <w:szCs w:val="22"/>
          <w:u w:val="single"/>
        </w:rPr>
        <w:t>По вопросам организационного характера обращаться:</w:t>
      </w:r>
    </w:p>
    <w:p w:rsidR="000B2358" w:rsidRPr="006A4730" w:rsidRDefault="000B2358" w:rsidP="000B2358">
      <w:pPr>
        <w:spacing w:before="0"/>
        <w:jc w:val="both"/>
        <w:rPr>
          <w:rFonts w:cs="Arial"/>
          <w:szCs w:val="22"/>
        </w:rPr>
      </w:pPr>
      <w:r w:rsidRPr="006A4730">
        <w:rPr>
          <w:rFonts w:cs="Arial"/>
          <w:szCs w:val="22"/>
        </w:rPr>
        <w:t>Ведущий специалист Тендерного комитета ОАО «Славнефть-ЯНОС»</w:t>
      </w:r>
    </w:p>
    <w:p w:rsidR="000B2358" w:rsidRPr="006A4730" w:rsidRDefault="000B2358" w:rsidP="000B2358">
      <w:pPr>
        <w:spacing w:before="0"/>
        <w:jc w:val="both"/>
        <w:rPr>
          <w:rFonts w:cs="Arial"/>
          <w:szCs w:val="22"/>
        </w:rPr>
      </w:pPr>
      <w:r w:rsidRPr="006A4730">
        <w:rPr>
          <w:rFonts w:cs="Arial"/>
          <w:szCs w:val="22"/>
        </w:rPr>
        <w:t>Кузьменков Сергей Викторович.</w:t>
      </w:r>
    </w:p>
    <w:p w:rsidR="000B2358" w:rsidRPr="006A4730" w:rsidRDefault="000B2358" w:rsidP="000B2358">
      <w:pPr>
        <w:spacing w:before="0"/>
        <w:jc w:val="both"/>
        <w:rPr>
          <w:rFonts w:cs="Arial"/>
          <w:szCs w:val="22"/>
        </w:rPr>
      </w:pPr>
      <w:r w:rsidRPr="006A4730">
        <w:rPr>
          <w:rFonts w:cs="Arial"/>
          <w:szCs w:val="22"/>
        </w:rPr>
        <w:t xml:space="preserve">Контактные данные: телефон: (4852) 49-81-14, факс: (4852) 49-93-00, </w:t>
      </w:r>
    </w:p>
    <w:p w:rsidR="000B2358" w:rsidRPr="006A4730" w:rsidRDefault="000B2358" w:rsidP="000B2358">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0B2358">
        <w:rPr>
          <w:rFonts w:cs="Arial"/>
          <w:szCs w:val="22"/>
        </w:rPr>
        <w:t xml:space="preserve">почта </w:t>
      </w:r>
      <w:hyperlink r:id="rId9" w:history="1">
        <w:r w:rsidR="000B2358" w:rsidRPr="0006611D">
          <w:rPr>
            <w:rStyle w:val="ae"/>
            <w:rFonts w:cs="Arial"/>
            <w:szCs w:val="22"/>
          </w:rPr>
          <w:t>hotline@yanos.slavneft.ru</w:t>
        </w:r>
      </w:hyperlink>
    </w:p>
    <w:p w:rsidR="000B2358" w:rsidRPr="001D0E4A" w:rsidRDefault="000B2358" w:rsidP="00DE7BED">
      <w:pPr>
        <w:ind w:firstLine="708"/>
        <w:jc w:val="both"/>
        <w:rPr>
          <w:rFonts w:cs="Arial"/>
          <w:szCs w:val="22"/>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3D0666">
        <w:t>оферты №</w:t>
      </w:r>
      <w:r w:rsidR="00226FB1" w:rsidRPr="003D0666">
        <w:t>4</w:t>
      </w:r>
      <w:r w:rsidR="003D0666" w:rsidRPr="003D0666">
        <w:t>85</w:t>
      </w:r>
      <w:r w:rsidR="00E85DE8" w:rsidRPr="003D0666">
        <w:t>-</w:t>
      </w:r>
      <w:r w:rsidR="00E85DE8" w:rsidRPr="002E6B39">
        <w:t>КР</w:t>
      </w:r>
      <w:r w:rsidR="00E85DE8" w:rsidRPr="005F56FA">
        <w:t>-201</w:t>
      </w:r>
      <w:r w:rsidR="00D87DD5" w:rsidRPr="005F56FA">
        <w:t>6</w:t>
      </w:r>
      <w:r w:rsidRPr="00B445D7">
        <w:t xml:space="preserve"> от </w:t>
      </w:r>
      <w:r w:rsidR="000B2358">
        <w:t>08.12.2016г.: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2013, 2014, 2015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СМР и ПНР</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3A3BF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358" w:rsidRDefault="000B2358" w:rsidP="00FB07D9">
      <w:pPr>
        <w:spacing w:before="0"/>
      </w:pPr>
      <w:r>
        <w:separator/>
      </w:r>
    </w:p>
  </w:endnote>
  <w:endnote w:type="continuationSeparator" w:id="0">
    <w:p w:rsidR="000B2358" w:rsidRDefault="000B235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358" w:rsidRDefault="000B2358" w:rsidP="00FB07D9">
      <w:pPr>
        <w:spacing w:before="0"/>
      </w:pPr>
      <w:r>
        <w:separator/>
      </w:r>
    </w:p>
  </w:footnote>
  <w:footnote w:type="continuationSeparator" w:id="0">
    <w:p w:rsidR="000B2358" w:rsidRDefault="000B235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E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58"/>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674"/>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B0B"/>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BFD"/>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666"/>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C2B"/>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8C"/>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CA3"/>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B86E7ED-BFDA-498E-A562-DD25210C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3295</Words>
  <Characters>18783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2016-12-08T07:34:00Z</cp:lastPrinted>
  <dcterms:created xsi:type="dcterms:W3CDTF">2016-12-08T07:38:00Z</dcterms:created>
  <dcterms:modified xsi:type="dcterms:W3CDTF">2016-12-08T07:38:00Z</dcterms:modified>
</cp:coreProperties>
</file>