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94" w:rsidRPr="00D53E31" w:rsidRDefault="006D01C7" w:rsidP="00283C94">
      <w:pPr>
        <w:spacing w:before="0"/>
        <w:jc w:val="right"/>
        <w:rPr>
          <w:rFonts w:ascii="Times New Roman" w:hAnsi="Times New Roman"/>
          <w:b/>
          <w:bCs/>
          <w:sz w:val="24"/>
        </w:rPr>
      </w:pPr>
      <w:bookmarkStart w:id="0" w:name="_GoBack"/>
      <w:bookmarkEnd w:id="0"/>
      <w:r>
        <w:rPr>
          <w:rFonts w:ascii="Times New Roman" w:hAnsi="Times New Roman"/>
          <w:b/>
          <w:bCs/>
          <w:sz w:val="24"/>
        </w:rPr>
        <w:t>Форма</w:t>
      </w:r>
      <w:r w:rsidR="00283C94" w:rsidRPr="00D53E31">
        <w:rPr>
          <w:rFonts w:ascii="Times New Roman" w:hAnsi="Times New Roman"/>
          <w:b/>
          <w:bCs/>
          <w:sz w:val="24"/>
        </w:rPr>
        <w:t xml:space="preserve">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642B23">
        <w:rPr>
          <w:rFonts w:ascii="Times New Roman" w:hAnsi="Times New Roman"/>
          <w:sz w:val="24"/>
        </w:rPr>
        <w:t>3</w:t>
      </w:r>
      <w:r w:rsidR="00C91A10">
        <w:rPr>
          <w:rFonts w:ascii="Times New Roman" w:hAnsi="Times New Roman"/>
          <w:sz w:val="24"/>
        </w:rPr>
        <w:t>2</w:t>
      </w:r>
      <w:r w:rsidR="005D0139">
        <w:rPr>
          <w:rFonts w:ascii="Times New Roman" w:hAnsi="Times New Roman"/>
          <w:sz w:val="24"/>
        </w:rPr>
        <w:t>7</w:t>
      </w:r>
      <w:r w:rsidRPr="00D53E31">
        <w:rPr>
          <w:rFonts w:ascii="Times New Roman" w:hAnsi="Times New Roman"/>
          <w:sz w:val="24"/>
        </w:rPr>
        <w:t>-КС-201</w:t>
      </w:r>
      <w:r w:rsidR="00335BBC" w:rsidRPr="00335BBC">
        <w:rPr>
          <w:rFonts w:ascii="Times New Roman" w:hAnsi="Times New Roman"/>
          <w:sz w:val="24"/>
        </w:rPr>
        <w:t>6</w:t>
      </w:r>
    </w:p>
    <w:p w:rsidR="00B96DC1" w:rsidRPr="00D53E31" w:rsidRDefault="00B96DC1" w:rsidP="00B96DC1">
      <w:pPr>
        <w:autoSpaceDE w:val="0"/>
        <w:autoSpaceDN w:val="0"/>
        <w:adjustRightInd w:val="0"/>
        <w:spacing w:before="0" w:after="200" w:line="276" w:lineRule="auto"/>
        <w:jc w:val="center"/>
        <w:rPr>
          <w:rFonts w:ascii="Times New Roman" w:eastAsia="Calibri" w:hAnsi="Times New Roman"/>
          <w:b/>
          <w:iCs/>
          <w:szCs w:val="22"/>
        </w:rPr>
      </w:pPr>
    </w:p>
    <w:p w:rsidR="00E41550" w:rsidRPr="00DD504E" w:rsidRDefault="00E41550" w:rsidP="00E41550">
      <w:pPr>
        <w:tabs>
          <w:tab w:val="num" w:pos="0"/>
        </w:tabs>
        <w:spacing w:before="0"/>
        <w:jc w:val="center"/>
        <w:rPr>
          <w:rFonts w:ascii="Times New Roman" w:hAnsi="Times New Roman"/>
          <w:b/>
          <w:bCs/>
          <w:sz w:val="24"/>
        </w:rPr>
      </w:pPr>
      <w:r w:rsidRPr="00E41550">
        <w:rPr>
          <w:rFonts w:ascii="Times New Roman" w:hAnsi="Times New Roman"/>
          <w:b/>
          <w:bCs/>
          <w:sz w:val="24"/>
        </w:rPr>
        <w:t xml:space="preserve">Требования к предмету </w:t>
      </w:r>
      <w:r w:rsidR="00B00880">
        <w:rPr>
          <w:rFonts w:ascii="Times New Roman" w:hAnsi="Times New Roman"/>
          <w:b/>
          <w:bCs/>
          <w:sz w:val="24"/>
        </w:rPr>
        <w:t>оферты</w:t>
      </w:r>
    </w:p>
    <w:p w:rsidR="008330AA" w:rsidRPr="00DD504E" w:rsidRDefault="008330AA" w:rsidP="00E41550">
      <w:pPr>
        <w:tabs>
          <w:tab w:val="num" w:pos="0"/>
        </w:tabs>
        <w:spacing w:before="0"/>
        <w:jc w:val="center"/>
        <w:rPr>
          <w:rFonts w:ascii="Times New Roman" w:hAnsi="Times New Roman"/>
          <w:b/>
          <w:bCs/>
          <w:sz w:val="24"/>
        </w:rPr>
      </w:pPr>
    </w:p>
    <w:p w:rsidR="00451067" w:rsidRPr="00451067" w:rsidRDefault="00451067" w:rsidP="00451067">
      <w:pPr>
        <w:suppressAutoHyphens/>
        <w:spacing w:before="0"/>
        <w:jc w:val="both"/>
        <w:rPr>
          <w:rFonts w:ascii="Times New Roman" w:hAnsi="Times New Roman"/>
          <w:kern w:val="1"/>
          <w:sz w:val="24"/>
          <w:lang w:eastAsia="ar-SA"/>
        </w:rPr>
      </w:pPr>
      <w:r w:rsidRPr="00451067">
        <w:rPr>
          <w:rFonts w:ascii="Times New Roman" w:hAnsi="Times New Roman"/>
          <w:kern w:val="1"/>
          <w:sz w:val="24"/>
          <w:u w:val="single"/>
          <w:lang w:eastAsia="ar-SA"/>
        </w:rPr>
        <w:t>Предмет закупки</w:t>
      </w:r>
      <w:r w:rsidRPr="00451067">
        <w:rPr>
          <w:rFonts w:ascii="Times New Roman" w:hAnsi="Times New Roman"/>
          <w:kern w:val="1"/>
          <w:sz w:val="24"/>
          <w:lang w:eastAsia="ar-SA"/>
        </w:rPr>
        <w:t>: выполнение к</w:t>
      </w:r>
      <w:r w:rsidRPr="00451067">
        <w:rPr>
          <w:rFonts w:ascii="Times New Roman" w:hAnsi="Times New Roman"/>
          <w:kern w:val="1"/>
          <w:sz w:val="24"/>
          <w:szCs w:val="28"/>
          <w:lang w:eastAsia="ar-SA"/>
        </w:rPr>
        <w:t xml:space="preserve">омплекса работ   </w:t>
      </w:r>
      <w:r w:rsidRPr="00451067">
        <w:rPr>
          <w:rFonts w:ascii="Times New Roman" w:hAnsi="Times New Roman"/>
          <w:b/>
          <w:kern w:val="1"/>
          <w:sz w:val="24"/>
          <w:szCs w:val="28"/>
          <w:lang w:eastAsia="ar-SA"/>
        </w:rPr>
        <w:t>"Монтаж  автоматической  системы газотушения аппаратной установки ВТ-3"</w:t>
      </w:r>
      <w:r w:rsidRPr="00451067">
        <w:rPr>
          <w:rFonts w:ascii="Times New Roman" w:hAnsi="Times New Roman"/>
          <w:b/>
          <w:kern w:val="1"/>
          <w:sz w:val="24"/>
          <w:lang w:eastAsia="ar-SA"/>
        </w:rPr>
        <w:t xml:space="preserve">, </w:t>
      </w:r>
      <w:r w:rsidRPr="00451067">
        <w:rPr>
          <w:rFonts w:ascii="Times New Roman" w:hAnsi="Times New Roman"/>
          <w:kern w:val="1"/>
          <w:sz w:val="24"/>
          <w:lang w:eastAsia="ar-SA"/>
        </w:rPr>
        <w:t>в соответствии с выдаваемой Заказчиком проектно-технической документацией (с приложением ведомостей объёмов работ).</w:t>
      </w:r>
    </w:p>
    <w:p w:rsidR="00451067" w:rsidRPr="00451067" w:rsidRDefault="00451067" w:rsidP="00451067">
      <w:pPr>
        <w:suppressAutoHyphens/>
        <w:spacing w:before="0"/>
        <w:ind w:firstLine="709"/>
        <w:jc w:val="both"/>
        <w:rPr>
          <w:rFonts w:ascii="Times New Roman" w:hAnsi="Times New Roman"/>
          <w:i/>
          <w:kern w:val="1"/>
          <w:sz w:val="24"/>
          <w:lang w:eastAsia="ar-SA"/>
        </w:rPr>
      </w:pPr>
      <w:r w:rsidRPr="00451067">
        <w:rPr>
          <w:rFonts w:ascii="Times New Roman" w:hAnsi="Times New Roman"/>
          <w:i/>
          <w:kern w:val="1"/>
          <w:sz w:val="24"/>
          <w:lang w:eastAsia="ar-SA"/>
        </w:rPr>
        <w:t>Данный предмет закупки выставляется на тендер в виде одного лота.</w:t>
      </w:r>
    </w:p>
    <w:p w:rsidR="00E41550" w:rsidRPr="00E41550" w:rsidRDefault="00E41550" w:rsidP="00E41550">
      <w:pPr>
        <w:spacing w:before="0"/>
        <w:rPr>
          <w:rFonts w:ascii="Times New Roman" w:hAnsi="Times New Roman"/>
          <w:sz w:val="24"/>
        </w:rPr>
      </w:pPr>
    </w:p>
    <w:p w:rsidR="008330AA" w:rsidRPr="008330AA" w:rsidRDefault="008330AA" w:rsidP="008330AA">
      <w:pPr>
        <w:keepNext/>
        <w:suppressAutoHyphens/>
        <w:autoSpaceDE w:val="0"/>
        <w:spacing w:before="0"/>
        <w:outlineLvl w:val="3"/>
        <w:rPr>
          <w:rFonts w:ascii="Times New Roman" w:hAnsi="Times New Roman"/>
          <w:b/>
          <w:bCs/>
          <w:kern w:val="1"/>
          <w:sz w:val="24"/>
          <w:lang w:eastAsia="ar-SA"/>
        </w:rPr>
      </w:pPr>
      <w:r w:rsidRPr="008330AA">
        <w:rPr>
          <w:rFonts w:ascii="Times New Roman" w:hAnsi="Times New Roman"/>
          <w:b/>
          <w:bCs/>
          <w:kern w:val="1"/>
          <w:sz w:val="24"/>
          <w:lang w:eastAsia="ar-SA"/>
        </w:rPr>
        <w:t>Требования к предмету закупки</w:t>
      </w:r>
    </w:p>
    <w:p w:rsidR="008330AA" w:rsidRPr="008330AA" w:rsidRDefault="008330AA" w:rsidP="008330AA">
      <w:pPr>
        <w:suppressAutoHyphens/>
        <w:autoSpaceDE w:val="0"/>
        <w:spacing w:before="0"/>
        <w:jc w:val="both"/>
        <w:rPr>
          <w:rFonts w:ascii="Times New Roman" w:hAnsi="Times New Roman"/>
          <w:b/>
          <w:iCs/>
          <w:kern w:val="1"/>
          <w:sz w:val="24"/>
          <w:lang w:eastAsia="ar-SA"/>
        </w:rPr>
      </w:pPr>
    </w:p>
    <w:p w:rsidR="0093718C" w:rsidRPr="0093718C" w:rsidRDefault="0093718C" w:rsidP="0093718C">
      <w:pPr>
        <w:suppressAutoHyphens/>
        <w:autoSpaceDE w:val="0"/>
        <w:spacing w:before="0"/>
        <w:jc w:val="both"/>
        <w:rPr>
          <w:rFonts w:ascii="Times New Roman" w:hAnsi="Times New Roman"/>
          <w:b/>
          <w:iCs/>
          <w:kern w:val="1"/>
          <w:sz w:val="24"/>
          <w:lang w:eastAsia="ar-SA"/>
        </w:rPr>
      </w:pPr>
      <w:r w:rsidRPr="0093718C">
        <w:rPr>
          <w:rFonts w:ascii="Times New Roman" w:hAnsi="Times New Roman"/>
          <w:b/>
          <w:iCs/>
          <w:kern w:val="1"/>
          <w:sz w:val="24"/>
          <w:lang w:eastAsia="ar-SA"/>
        </w:rPr>
        <w:t>1.Общие положения.</w:t>
      </w:r>
    </w:p>
    <w:p w:rsidR="0093718C" w:rsidRPr="0093718C" w:rsidRDefault="0093718C" w:rsidP="0093718C">
      <w:pPr>
        <w:suppressAutoHyphens/>
        <w:spacing w:before="0"/>
        <w:ind w:firstLine="709"/>
        <w:jc w:val="both"/>
        <w:rPr>
          <w:rFonts w:ascii="Times New Roman" w:hAnsi="Times New Roman"/>
          <w:kern w:val="1"/>
          <w:sz w:val="24"/>
          <w:u w:val="single"/>
          <w:lang w:eastAsia="ar-SA"/>
        </w:rPr>
      </w:pPr>
    </w:p>
    <w:p w:rsidR="0093718C" w:rsidRPr="0093718C" w:rsidRDefault="0093718C" w:rsidP="0093718C">
      <w:pPr>
        <w:suppressAutoHyphens/>
        <w:spacing w:before="0"/>
        <w:jc w:val="both"/>
        <w:rPr>
          <w:rFonts w:ascii="Times New Roman" w:hAnsi="Times New Roman"/>
          <w:kern w:val="1"/>
          <w:sz w:val="24"/>
          <w:u w:val="single"/>
          <w:lang w:eastAsia="ar-SA"/>
        </w:rPr>
      </w:pPr>
      <w:r w:rsidRPr="0093718C">
        <w:rPr>
          <w:rFonts w:ascii="Times New Roman" w:hAnsi="Times New Roman"/>
          <w:kern w:val="1"/>
          <w:sz w:val="24"/>
          <w:u w:val="single"/>
          <w:lang w:eastAsia="ar-SA"/>
        </w:rPr>
        <w:t>Содержание комплекса работ, вошедших в объем тендера:</w:t>
      </w:r>
    </w:p>
    <w:p w:rsidR="0093718C" w:rsidRPr="0093718C" w:rsidRDefault="0093718C" w:rsidP="0093718C">
      <w:pPr>
        <w:suppressAutoHyphens/>
        <w:spacing w:before="0"/>
        <w:jc w:val="both"/>
        <w:rPr>
          <w:rFonts w:ascii="Times New Roman" w:hAnsi="Times New Roman"/>
          <w:b/>
          <w:kern w:val="1"/>
          <w:sz w:val="24"/>
          <w:lang w:eastAsia="ar-SA"/>
        </w:rPr>
      </w:pPr>
      <w:r w:rsidRPr="0093718C">
        <w:rPr>
          <w:rFonts w:ascii="Times New Roman" w:hAnsi="Times New Roman"/>
          <w:b/>
          <w:kern w:val="1"/>
          <w:sz w:val="24"/>
          <w:lang w:eastAsia="ar-SA"/>
        </w:rPr>
        <w:t>«Комплекс работ по монтажу автоматической</w:t>
      </w:r>
      <w:r w:rsidRPr="0093718C">
        <w:rPr>
          <w:rFonts w:ascii="Times New Roman" w:hAnsi="Times New Roman"/>
          <w:b/>
          <w:kern w:val="1"/>
          <w:sz w:val="24"/>
          <w:szCs w:val="28"/>
          <w:lang w:eastAsia="ar-SA"/>
        </w:rPr>
        <w:t xml:space="preserve"> системы газотушения аппаратной установки ВТ-3</w:t>
      </w:r>
      <w:r w:rsidRPr="0093718C">
        <w:rPr>
          <w:rFonts w:ascii="Times New Roman" w:hAnsi="Times New Roman"/>
          <w:b/>
          <w:kern w:val="1"/>
          <w:sz w:val="24"/>
          <w:lang w:eastAsia="ar-SA"/>
        </w:rPr>
        <w:t>»:</w:t>
      </w:r>
    </w:p>
    <w:p w:rsidR="0093718C" w:rsidRPr="0093718C" w:rsidRDefault="0093718C" w:rsidP="0093718C">
      <w:pPr>
        <w:numPr>
          <w:ilvl w:val="0"/>
          <w:numId w:val="15"/>
        </w:numPr>
        <w:suppressAutoHyphens/>
        <w:spacing w:before="0"/>
        <w:jc w:val="both"/>
        <w:rPr>
          <w:rFonts w:ascii="Times New Roman" w:hAnsi="Times New Roman"/>
          <w:i/>
          <w:kern w:val="1"/>
          <w:sz w:val="24"/>
          <w:lang w:eastAsia="ar-SA"/>
        </w:rPr>
      </w:pPr>
      <w:r w:rsidRPr="0093718C">
        <w:rPr>
          <w:rFonts w:ascii="Times New Roman" w:hAnsi="Times New Roman"/>
          <w:i/>
          <w:kern w:val="1"/>
          <w:sz w:val="24"/>
          <w:lang w:eastAsia="ar-SA"/>
        </w:rPr>
        <w:t>Монтаж  автоматической  системы газотушения аппаратной  ВТ-3»  по  проекту  1-2917/02.2015.02-АУПТ.</w:t>
      </w:r>
    </w:p>
    <w:p w:rsidR="0093718C" w:rsidRPr="0093718C" w:rsidRDefault="0093718C" w:rsidP="0042699A">
      <w:pPr>
        <w:numPr>
          <w:ilvl w:val="0"/>
          <w:numId w:val="15"/>
        </w:numPr>
        <w:suppressAutoHyphens/>
        <w:spacing w:before="0"/>
        <w:ind w:hanging="443"/>
        <w:jc w:val="both"/>
        <w:rPr>
          <w:rFonts w:ascii="Times New Roman" w:hAnsi="Times New Roman"/>
          <w:i/>
          <w:kern w:val="1"/>
          <w:sz w:val="24"/>
          <w:lang w:eastAsia="ar-SA"/>
        </w:rPr>
      </w:pPr>
      <w:r w:rsidRPr="0093718C">
        <w:rPr>
          <w:rFonts w:ascii="Times New Roman" w:hAnsi="Times New Roman"/>
          <w:i/>
          <w:kern w:val="1"/>
          <w:sz w:val="24"/>
          <w:lang w:eastAsia="ar-SA"/>
        </w:rPr>
        <w:t>Пусконаладочные работы системы АУПТ</w:t>
      </w:r>
    </w:p>
    <w:p w:rsidR="0093718C" w:rsidRPr="0093718C" w:rsidRDefault="0093718C" w:rsidP="0093718C">
      <w:pPr>
        <w:suppressAutoHyphens/>
        <w:spacing w:before="0"/>
        <w:ind w:firstLine="540"/>
        <w:jc w:val="both"/>
        <w:rPr>
          <w:rFonts w:ascii="Times New Roman" w:hAnsi="Times New Roman"/>
          <w:kern w:val="1"/>
          <w:sz w:val="24"/>
          <w:lang w:eastAsia="ar-SA"/>
        </w:rPr>
      </w:pPr>
    </w:p>
    <w:p w:rsidR="0093718C" w:rsidRPr="0093718C" w:rsidRDefault="0093718C" w:rsidP="0093718C">
      <w:pPr>
        <w:suppressAutoHyphens/>
        <w:spacing w:before="0"/>
        <w:ind w:firstLine="540"/>
        <w:jc w:val="both"/>
        <w:rPr>
          <w:rFonts w:ascii="Times New Roman" w:hAnsi="Times New Roman"/>
          <w:kern w:val="1"/>
          <w:sz w:val="24"/>
          <w:lang w:eastAsia="ar-SA"/>
        </w:rPr>
      </w:pPr>
      <w:r w:rsidRPr="0093718C">
        <w:rPr>
          <w:rFonts w:ascii="Times New Roman" w:hAnsi="Times New Roman"/>
          <w:kern w:val="1"/>
          <w:sz w:val="24"/>
          <w:lang w:eastAsia="ar-SA"/>
        </w:rPr>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и пусконаладочных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93718C" w:rsidRPr="0093718C" w:rsidRDefault="0093718C" w:rsidP="0093718C">
      <w:pPr>
        <w:suppressAutoHyphens/>
        <w:spacing w:before="0"/>
        <w:ind w:firstLine="540"/>
        <w:jc w:val="both"/>
        <w:rPr>
          <w:rFonts w:ascii="Times New Roman" w:hAnsi="Times New Roman"/>
          <w:b/>
          <w:kern w:val="1"/>
          <w:sz w:val="24"/>
          <w:lang w:eastAsia="ar-SA"/>
        </w:rPr>
      </w:pPr>
      <w:r w:rsidRPr="0093718C">
        <w:rPr>
          <w:rFonts w:ascii="Times New Roman" w:hAnsi="Times New Roman"/>
          <w:b/>
          <w:kern w:val="1"/>
          <w:sz w:val="24"/>
          <w:lang w:eastAsia="ar-SA"/>
        </w:rPr>
        <w:t>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объемы выполняемых работ.</w:t>
      </w:r>
    </w:p>
    <w:p w:rsidR="0093718C" w:rsidRPr="0093718C" w:rsidRDefault="0093718C" w:rsidP="0093718C">
      <w:pPr>
        <w:suppressAutoHyphens/>
        <w:spacing w:before="0"/>
        <w:ind w:firstLine="540"/>
        <w:jc w:val="both"/>
        <w:rPr>
          <w:rFonts w:ascii="Times New Roman" w:hAnsi="Times New Roman"/>
          <w:b/>
          <w:kern w:val="1"/>
          <w:sz w:val="24"/>
          <w:lang w:eastAsia="ar-SA"/>
        </w:rPr>
      </w:pPr>
      <w:r w:rsidRPr="0093718C">
        <w:rPr>
          <w:rFonts w:ascii="Times New Roman" w:hAnsi="Times New Roman"/>
          <w:b/>
          <w:kern w:val="1"/>
          <w:sz w:val="24"/>
          <w:lang w:eastAsia="ar-SA"/>
        </w:rPr>
        <w:t>Выбор Генподрядчика на проведение вышеуказанного комплекса работ будет осуществляться в два этапа:</w:t>
      </w:r>
    </w:p>
    <w:p w:rsidR="0093718C" w:rsidRPr="0093718C" w:rsidRDefault="0093718C" w:rsidP="0093718C">
      <w:pPr>
        <w:numPr>
          <w:ilvl w:val="0"/>
          <w:numId w:val="6"/>
        </w:numPr>
        <w:suppressAutoHyphens/>
        <w:spacing w:before="0"/>
        <w:jc w:val="both"/>
        <w:rPr>
          <w:rFonts w:ascii="Times New Roman" w:hAnsi="Times New Roman"/>
          <w:b/>
          <w:kern w:val="1"/>
          <w:sz w:val="24"/>
          <w:lang w:eastAsia="ar-SA"/>
        </w:rPr>
      </w:pPr>
      <w:r w:rsidRPr="0093718C">
        <w:rPr>
          <w:rFonts w:ascii="Times New Roman" w:hAnsi="Times New Roman"/>
          <w:b/>
          <w:kern w:val="1"/>
          <w:sz w:val="24"/>
          <w:lang w:eastAsia="ar-SA"/>
        </w:rPr>
        <w:t>Этап оценки соответствия технических частей оферт – по совокупности критериев, указанных в форме «Требования к контрагенту».</w:t>
      </w:r>
    </w:p>
    <w:p w:rsidR="0093718C" w:rsidRPr="0093718C" w:rsidRDefault="0093718C" w:rsidP="0093718C">
      <w:pPr>
        <w:numPr>
          <w:ilvl w:val="0"/>
          <w:numId w:val="6"/>
        </w:numPr>
        <w:suppressAutoHyphens/>
        <w:spacing w:before="0"/>
        <w:jc w:val="both"/>
        <w:rPr>
          <w:rFonts w:ascii="Times New Roman" w:hAnsi="Times New Roman"/>
          <w:b/>
          <w:kern w:val="1"/>
          <w:sz w:val="24"/>
          <w:lang w:eastAsia="ar-SA"/>
        </w:rPr>
      </w:pPr>
      <w:r w:rsidRPr="0093718C">
        <w:rPr>
          <w:rFonts w:ascii="Times New Roman" w:hAnsi="Times New Roman"/>
          <w:b/>
          <w:kern w:val="1"/>
          <w:sz w:val="24"/>
          <w:lang w:eastAsia="ar-SA"/>
        </w:rPr>
        <w:t>Этап рассмотрения коммерческих частей оферт – по совокупности следующих критериев оценки:</w:t>
      </w:r>
    </w:p>
    <w:p w:rsidR="0093718C" w:rsidRPr="0093718C" w:rsidRDefault="0093718C" w:rsidP="0093718C">
      <w:pPr>
        <w:suppressAutoHyphens/>
        <w:spacing w:before="0"/>
        <w:ind w:firstLine="284"/>
        <w:jc w:val="both"/>
        <w:rPr>
          <w:rFonts w:ascii="Times New Roman" w:hAnsi="Times New Roman"/>
          <w:kern w:val="1"/>
          <w:sz w:val="24"/>
          <w:lang w:eastAsia="ar-SA"/>
        </w:rPr>
      </w:pPr>
      <w:r w:rsidRPr="0093718C">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93718C" w:rsidRPr="0093718C" w:rsidRDefault="0093718C" w:rsidP="0093718C">
      <w:pPr>
        <w:suppressAutoHyphens/>
        <w:spacing w:before="0"/>
        <w:ind w:firstLine="284"/>
        <w:jc w:val="both"/>
        <w:rPr>
          <w:rFonts w:ascii="Times New Roman" w:hAnsi="Times New Roman"/>
          <w:kern w:val="1"/>
          <w:sz w:val="24"/>
          <w:lang w:eastAsia="ar-SA"/>
        </w:rPr>
      </w:pPr>
      <w:r w:rsidRPr="0093718C">
        <w:rPr>
          <w:rFonts w:ascii="Times New Roman" w:hAnsi="Times New Roman"/>
          <w:kern w:val="1"/>
          <w:sz w:val="24"/>
          <w:lang w:eastAsia="ar-SA"/>
        </w:rPr>
        <w:t xml:space="preserve">- регламенты определения стоимости строительно-монтажных и пусконаладочных работ на последующие работы (по форме </w:t>
      </w:r>
      <w:r w:rsidRPr="0093718C">
        <w:rPr>
          <w:rFonts w:ascii="Times New Roman" w:hAnsi="Times New Roman"/>
          <w:color w:val="000000"/>
          <w:kern w:val="1"/>
          <w:sz w:val="24"/>
          <w:lang w:eastAsia="ar-SA"/>
        </w:rPr>
        <w:t>приложений №3,4 к проекту договора</w:t>
      </w:r>
      <w:r w:rsidRPr="0093718C">
        <w:rPr>
          <w:rFonts w:ascii="Times New Roman" w:hAnsi="Times New Roman"/>
          <w:kern w:val="1"/>
          <w:sz w:val="24"/>
          <w:lang w:eastAsia="ar-SA"/>
        </w:rPr>
        <w:t>)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 9.1 к настоящему ПДО);</w:t>
      </w:r>
    </w:p>
    <w:p w:rsidR="0093718C" w:rsidRPr="0093718C" w:rsidRDefault="0093718C" w:rsidP="0093718C">
      <w:pPr>
        <w:suppressAutoHyphens/>
        <w:spacing w:before="0"/>
        <w:ind w:firstLine="284"/>
        <w:jc w:val="both"/>
        <w:rPr>
          <w:rFonts w:ascii="Times New Roman" w:hAnsi="Times New Roman"/>
          <w:kern w:val="1"/>
          <w:sz w:val="24"/>
          <w:lang w:eastAsia="ar-SA"/>
        </w:rPr>
      </w:pPr>
      <w:r w:rsidRPr="0093718C">
        <w:rPr>
          <w:rFonts w:ascii="Times New Roman" w:hAnsi="Times New Roman"/>
          <w:kern w:val="1"/>
          <w:sz w:val="24"/>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№5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93718C" w:rsidRPr="0093718C" w:rsidRDefault="0093718C" w:rsidP="0093718C">
      <w:pPr>
        <w:suppressAutoHyphens/>
        <w:spacing w:before="0"/>
        <w:ind w:firstLine="284"/>
        <w:jc w:val="both"/>
        <w:rPr>
          <w:rFonts w:ascii="Times New Roman" w:hAnsi="Times New Roman"/>
          <w:kern w:val="1"/>
          <w:sz w:val="24"/>
          <w:lang w:eastAsia="ar-SA"/>
        </w:rPr>
      </w:pPr>
      <w:r w:rsidRPr="0093718C">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93718C">
        <w:rPr>
          <w:rFonts w:ascii="Times New Roman" w:hAnsi="Times New Roman"/>
          <w:i/>
          <w:kern w:val="1"/>
          <w:sz w:val="24"/>
          <w:lang w:eastAsia="ar-SA"/>
        </w:rPr>
        <w:t>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Pr="0093718C">
        <w:rPr>
          <w:rFonts w:ascii="Times New Roman" w:hAnsi="Times New Roman"/>
          <w:kern w:val="1"/>
          <w:sz w:val="24"/>
          <w:lang w:eastAsia="ar-SA"/>
        </w:rPr>
        <w:t>.</w:t>
      </w:r>
    </w:p>
    <w:p w:rsidR="0093718C" w:rsidRPr="0093718C" w:rsidRDefault="0093718C" w:rsidP="0093718C">
      <w:pPr>
        <w:suppressAutoHyphens/>
        <w:spacing w:before="0"/>
        <w:ind w:firstLine="284"/>
        <w:jc w:val="both"/>
        <w:rPr>
          <w:rFonts w:ascii="Times New Roman" w:hAnsi="Times New Roman"/>
          <w:kern w:val="1"/>
          <w:sz w:val="24"/>
          <w:lang w:eastAsia="ar-SA"/>
        </w:rPr>
      </w:pPr>
    </w:p>
    <w:p w:rsidR="0093718C" w:rsidRPr="0093718C" w:rsidRDefault="0093718C" w:rsidP="0093718C">
      <w:pPr>
        <w:suppressAutoHyphens/>
        <w:autoSpaceDE w:val="0"/>
        <w:jc w:val="both"/>
        <w:rPr>
          <w:rFonts w:ascii="Times New Roman" w:hAnsi="Times New Roman"/>
          <w:kern w:val="1"/>
          <w:sz w:val="24"/>
          <w:u w:val="single"/>
          <w:lang w:eastAsia="ar-SA"/>
        </w:rPr>
      </w:pPr>
      <w:r w:rsidRPr="0093718C">
        <w:rPr>
          <w:rFonts w:ascii="Times New Roman" w:hAnsi="Times New Roman"/>
          <w:kern w:val="1"/>
          <w:sz w:val="24"/>
          <w:u w:val="single"/>
          <w:lang w:eastAsia="ar-SA"/>
        </w:rPr>
        <w:t>Для участия в закупке Контрагент должен предоставить следующие документы:</w:t>
      </w:r>
    </w:p>
    <w:p w:rsidR="0093718C" w:rsidRPr="0093718C" w:rsidRDefault="0093718C" w:rsidP="0093718C">
      <w:pPr>
        <w:numPr>
          <w:ilvl w:val="0"/>
          <w:numId w:val="10"/>
        </w:numPr>
        <w:suppressAutoHyphens/>
        <w:autoSpaceDE w:val="0"/>
        <w:spacing w:before="0"/>
        <w:jc w:val="both"/>
        <w:rPr>
          <w:rFonts w:ascii="Times New Roman" w:hAnsi="Times New Roman"/>
          <w:iCs/>
          <w:kern w:val="1"/>
          <w:sz w:val="24"/>
          <w:lang w:eastAsia="ar-SA"/>
        </w:rPr>
      </w:pPr>
      <w:r w:rsidRPr="0093718C">
        <w:rPr>
          <w:rFonts w:ascii="Times New Roman" w:hAnsi="Times New Roman"/>
          <w:kern w:val="1"/>
          <w:sz w:val="24"/>
          <w:lang w:eastAsia="ar-SA"/>
        </w:rPr>
        <w:t>Извещение о согласии делать оферту (</w:t>
      </w:r>
      <w:r w:rsidR="00B356DC">
        <w:rPr>
          <w:rFonts w:ascii="Times New Roman" w:hAnsi="Times New Roman"/>
          <w:kern w:val="1"/>
          <w:sz w:val="24"/>
          <w:lang w:eastAsia="ar-SA"/>
        </w:rPr>
        <w:t>Форма</w:t>
      </w:r>
      <w:r w:rsidRPr="0093718C">
        <w:rPr>
          <w:rFonts w:ascii="Times New Roman" w:hAnsi="Times New Roman"/>
          <w:kern w:val="1"/>
          <w:sz w:val="24"/>
          <w:lang w:eastAsia="ar-SA"/>
        </w:rPr>
        <w:t xml:space="preserve"> №</w:t>
      </w:r>
      <w:r w:rsidR="00B356DC">
        <w:rPr>
          <w:rFonts w:ascii="Times New Roman" w:hAnsi="Times New Roman"/>
          <w:kern w:val="1"/>
          <w:sz w:val="24"/>
          <w:lang w:eastAsia="ar-SA"/>
        </w:rPr>
        <w:t xml:space="preserve"> 2</w:t>
      </w:r>
      <w:r w:rsidRPr="0093718C">
        <w:rPr>
          <w:rFonts w:ascii="Times New Roman" w:hAnsi="Times New Roman"/>
          <w:kern w:val="1"/>
          <w:sz w:val="24"/>
          <w:lang w:eastAsia="ar-SA"/>
        </w:rPr>
        <w:t xml:space="preserve"> к настоящему ПДО)</w:t>
      </w:r>
    </w:p>
    <w:p w:rsidR="0093718C" w:rsidRPr="0093718C" w:rsidRDefault="0093718C" w:rsidP="0093718C">
      <w:pPr>
        <w:numPr>
          <w:ilvl w:val="0"/>
          <w:numId w:val="10"/>
        </w:numPr>
        <w:suppressAutoHyphens/>
        <w:autoSpaceDE w:val="0"/>
        <w:spacing w:before="0"/>
        <w:jc w:val="both"/>
        <w:rPr>
          <w:rFonts w:ascii="Times New Roman" w:hAnsi="Times New Roman"/>
          <w:iCs/>
          <w:kern w:val="1"/>
          <w:sz w:val="24"/>
          <w:lang w:eastAsia="ar-SA"/>
        </w:rPr>
      </w:pPr>
      <w:r w:rsidRPr="0093718C">
        <w:rPr>
          <w:rFonts w:ascii="Times New Roman" w:hAnsi="Times New Roman"/>
          <w:kern w:val="1"/>
          <w:sz w:val="24"/>
          <w:lang w:eastAsia="ar-SA"/>
        </w:rPr>
        <w:t>Предложение о заключении договора (безотзывная оферта) (</w:t>
      </w:r>
      <w:r w:rsidR="00B356DC">
        <w:rPr>
          <w:rFonts w:ascii="Times New Roman" w:hAnsi="Times New Roman"/>
          <w:kern w:val="1"/>
          <w:sz w:val="24"/>
          <w:lang w:eastAsia="ar-SA"/>
        </w:rPr>
        <w:t>Форма № 3</w:t>
      </w:r>
      <w:r w:rsidRPr="0093718C">
        <w:rPr>
          <w:rFonts w:ascii="Times New Roman" w:hAnsi="Times New Roman"/>
          <w:kern w:val="1"/>
          <w:sz w:val="24"/>
          <w:lang w:eastAsia="ar-SA"/>
        </w:rPr>
        <w:t xml:space="preserve"> к настоящему ПДО),</w:t>
      </w:r>
    </w:p>
    <w:p w:rsidR="0093718C" w:rsidRPr="0093718C" w:rsidRDefault="0093718C" w:rsidP="0093718C">
      <w:pPr>
        <w:numPr>
          <w:ilvl w:val="0"/>
          <w:numId w:val="10"/>
        </w:numPr>
        <w:suppressAutoHyphens/>
        <w:autoSpaceDE w:val="0"/>
        <w:spacing w:before="0"/>
        <w:jc w:val="both"/>
        <w:rPr>
          <w:rFonts w:ascii="Times New Roman" w:hAnsi="Times New Roman"/>
          <w:iCs/>
          <w:kern w:val="1"/>
          <w:sz w:val="24"/>
          <w:lang w:eastAsia="ar-SA"/>
        </w:rPr>
      </w:pPr>
      <w:r w:rsidRPr="0093718C">
        <w:rPr>
          <w:rFonts w:ascii="Times New Roman" w:hAnsi="Times New Roman"/>
          <w:kern w:val="1"/>
          <w:sz w:val="24"/>
          <w:lang w:eastAsia="ar-SA"/>
        </w:rPr>
        <w:t>Договор генподряда (</w:t>
      </w:r>
      <w:r w:rsidR="00B356DC">
        <w:rPr>
          <w:rFonts w:ascii="Times New Roman" w:hAnsi="Times New Roman"/>
          <w:kern w:val="1"/>
          <w:sz w:val="24"/>
          <w:lang w:eastAsia="ar-SA"/>
        </w:rPr>
        <w:t>Форма</w:t>
      </w:r>
      <w:r w:rsidRPr="0093718C">
        <w:rPr>
          <w:rFonts w:ascii="Times New Roman" w:hAnsi="Times New Roman"/>
          <w:kern w:val="1"/>
          <w:sz w:val="24"/>
          <w:lang w:eastAsia="ar-SA"/>
        </w:rPr>
        <w:t xml:space="preserve"> №4 к настоящему ПДО), подписанный и скреплённый печатью организации в редакции Заказчика, в 2 (двух) экземплярах;</w:t>
      </w:r>
    </w:p>
    <w:p w:rsidR="0093718C" w:rsidRPr="0093718C" w:rsidRDefault="0093718C" w:rsidP="0093718C">
      <w:pPr>
        <w:numPr>
          <w:ilvl w:val="0"/>
          <w:numId w:val="10"/>
        </w:numPr>
        <w:suppressAutoHyphens/>
        <w:autoSpaceDE w:val="0"/>
        <w:spacing w:before="0"/>
        <w:jc w:val="both"/>
        <w:rPr>
          <w:rFonts w:ascii="Times New Roman" w:hAnsi="Times New Roman"/>
          <w:iCs/>
          <w:kern w:val="1"/>
          <w:sz w:val="24"/>
          <w:lang w:eastAsia="ar-SA"/>
        </w:rPr>
      </w:pPr>
      <w:r w:rsidRPr="0093718C">
        <w:rPr>
          <w:rFonts w:ascii="Times New Roman" w:hAnsi="Times New Roman"/>
          <w:kern w:val="1"/>
          <w:sz w:val="24"/>
          <w:lang w:eastAsia="ar-SA"/>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93718C">
        <w:rPr>
          <w:rFonts w:ascii="Times New Roman" w:hAnsi="Times New Roman"/>
          <w:b/>
          <w:kern w:val="1"/>
          <w:sz w:val="24"/>
          <w:lang w:eastAsia="ar-SA"/>
        </w:rPr>
        <w:t>с приложением обосновывающих сметных расчётов по всем видам работ</w:t>
      </w:r>
      <w:r w:rsidRPr="0093718C">
        <w:rPr>
          <w:rFonts w:ascii="Times New Roman" w:hAnsi="Times New Roman"/>
          <w:kern w:val="1"/>
          <w:sz w:val="24"/>
          <w:lang w:eastAsia="ar-SA"/>
        </w:rPr>
        <w:t>, подписанный и скреплённый печатью организации в редакции Заказчика в 2-х экземплярах;</w:t>
      </w:r>
    </w:p>
    <w:p w:rsidR="0093718C" w:rsidRPr="0093718C" w:rsidRDefault="0093718C" w:rsidP="0093718C">
      <w:pPr>
        <w:numPr>
          <w:ilvl w:val="0"/>
          <w:numId w:val="10"/>
        </w:numPr>
        <w:suppressAutoHyphens/>
        <w:autoSpaceDE w:val="0"/>
        <w:spacing w:before="0"/>
        <w:jc w:val="both"/>
        <w:rPr>
          <w:rFonts w:ascii="Times New Roman" w:hAnsi="Times New Roman"/>
          <w:iCs/>
          <w:kern w:val="1"/>
          <w:sz w:val="24"/>
          <w:lang w:eastAsia="ar-SA"/>
        </w:rPr>
      </w:pPr>
      <w:r w:rsidRPr="0093718C">
        <w:rPr>
          <w:rFonts w:ascii="Times New Roman" w:hAnsi="Times New Roman"/>
          <w:kern w:val="1"/>
          <w:sz w:val="24"/>
          <w:lang w:eastAsia="ar-SA"/>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93718C" w:rsidRPr="0093718C" w:rsidRDefault="0093718C" w:rsidP="0093718C">
      <w:pPr>
        <w:numPr>
          <w:ilvl w:val="0"/>
          <w:numId w:val="10"/>
        </w:numPr>
        <w:suppressAutoHyphens/>
        <w:autoSpaceDE w:val="0"/>
        <w:spacing w:before="0"/>
        <w:jc w:val="both"/>
        <w:rPr>
          <w:rFonts w:ascii="Times New Roman" w:hAnsi="Times New Roman"/>
          <w:iCs/>
          <w:kern w:val="1"/>
          <w:sz w:val="24"/>
          <w:lang w:eastAsia="ar-SA"/>
        </w:rPr>
      </w:pPr>
      <w:r w:rsidRPr="0093718C">
        <w:rPr>
          <w:rFonts w:ascii="Times New Roman" w:hAnsi="Times New Roman"/>
          <w:kern w:val="1"/>
          <w:sz w:val="24"/>
          <w:lang w:eastAsia="ar-SA"/>
        </w:rPr>
        <w:t>Регламент определения стоимости строительно-монтажных работ на последующие работы, до их полного завершения (приложение №3 к договору);</w:t>
      </w:r>
    </w:p>
    <w:p w:rsidR="0093718C" w:rsidRPr="0093718C" w:rsidRDefault="0093718C" w:rsidP="0093718C">
      <w:pPr>
        <w:numPr>
          <w:ilvl w:val="0"/>
          <w:numId w:val="10"/>
        </w:numPr>
        <w:suppressAutoHyphens/>
        <w:autoSpaceDE w:val="0"/>
        <w:spacing w:before="0"/>
        <w:jc w:val="both"/>
        <w:rPr>
          <w:rFonts w:ascii="Times New Roman" w:hAnsi="Times New Roman"/>
          <w:iCs/>
          <w:kern w:val="1"/>
          <w:sz w:val="24"/>
          <w:lang w:eastAsia="ar-SA"/>
        </w:rPr>
      </w:pPr>
      <w:r w:rsidRPr="0093718C">
        <w:rPr>
          <w:rFonts w:ascii="Times New Roman" w:hAnsi="Times New Roman"/>
          <w:kern w:val="1"/>
          <w:sz w:val="24"/>
          <w:lang w:eastAsia="ar-SA"/>
        </w:rPr>
        <w:t>Регламент определения стоимости пусконаладочных работ на последующие работы, до полного завершения (приложение №4 к договору);</w:t>
      </w:r>
    </w:p>
    <w:p w:rsidR="0093718C" w:rsidRPr="0093718C" w:rsidRDefault="0093718C" w:rsidP="0093718C">
      <w:pPr>
        <w:numPr>
          <w:ilvl w:val="0"/>
          <w:numId w:val="10"/>
        </w:numPr>
        <w:suppressAutoHyphens/>
        <w:autoSpaceDE w:val="0"/>
        <w:spacing w:before="0"/>
        <w:jc w:val="both"/>
        <w:rPr>
          <w:rFonts w:ascii="Times New Roman" w:hAnsi="Times New Roman"/>
          <w:iCs/>
          <w:kern w:val="1"/>
          <w:sz w:val="24"/>
          <w:lang w:eastAsia="ar-SA"/>
        </w:rPr>
      </w:pPr>
      <w:r w:rsidRPr="0093718C">
        <w:rPr>
          <w:rFonts w:ascii="Times New Roman" w:hAnsi="Times New Roman"/>
          <w:kern w:val="1"/>
          <w:sz w:val="24"/>
          <w:lang w:eastAsia="ar-SA"/>
        </w:rPr>
        <w:t>График погашения авансовых платежей (приложение №5 к договору) – ПРИ НЕОБХОДИМОСТИ;</w:t>
      </w:r>
    </w:p>
    <w:p w:rsidR="0093718C" w:rsidRPr="0093718C" w:rsidRDefault="0093718C" w:rsidP="0093718C">
      <w:pPr>
        <w:numPr>
          <w:ilvl w:val="0"/>
          <w:numId w:val="10"/>
        </w:numPr>
        <w:suppressAutoHyphens/>
        <w:autoSpaceDE w:val="0"/>
        <w:spacing w:before="0"/>
        <w:jc w:val="both"/>
        <w:rPr>
          <w:rFonts w:ascii="Times New Roman" w:hAnsi="Times New Roman"/>
          <w:iCs/>
          <w:kern w:val="1"/>
          <w:sz w:val="24"/>
          <w:lang w:eastAsia="ar-SA"/>
        </w:rPr>
      </w:pPr>
      <w:r w:rsidRPr="0093718C">
        <w:rPr>
          <w:rFonts w:ascii="Times New Roman" w:hAnsi="Times New Roman"/>
          <w:iCs/>
          <w:kern w:val="1"/>
          <w:sz w:val="24"/>
          <w:lang w:eastAsia="ar-SA"/>
        </w:rPr>
        <w:t>Таблица «Расчет стоимости строительства», с заполненными графами в тыс.руб. без НДС (</w:t>
      </w:r>
      <w:r w:rsidR="00B356DC">
        <w:rPr>
          <w:rFonts w:ascii="Times New Roman" w:hAnsi="Times New Roman"/>
          <w:iCs/>
          <w:kern w:val="1"/>
          <w:sz w:val="24"/>
          <w:lang w:eastAsia="ar-SA"/>
        </w:rPr>
        <w:t>Форма</w:t>
      </w:r>
      <w:r w:rsidRPr="0093718C">
        <w:rPr>
          <w:rFonts w:ascii="Times New Roman" w:hAnsi="Times New Roman"/>
          <w:iCs/>
          <w:kern w:val="1"/>
          <w:sz w:val="24"/>
          <w:lang w:eastAsia="ar-SA"/>
        </w:rPr>
        <w:t xml:space="preserve"> №</w:t>
      </w:r>
      <w:r w:rsidR="00B356DC">
        <w:rPr>
          <w:rFonts w:ascii="Times New Roman" w:hAnsi="Times New Roman"/>
          <w:iCs/>
          <w:kern w:val="1"/>
          <w:sz w:val="24"/>
          <w:lang w:eastAsia="ar-SA"/>
        </w:rPr>
        <w:t xml:space="preserve"> 8 </w:t>
      </w:r>
      <w:r w:rsidRPr="0093718C">
        <w:rPr>
          <w:rFonts w:ascii="Times New Roman" w:hAnsi="Times New Roman"/>
          <w:iCs/>
          <w:kern w:val="1"/>
          <w:sz w:val="24"/>
          <w:lang w:eastAsia="ar-SA"/>
        </w:rPr>
        <w:t xml:space="preserve">к </w:t>
      </w:r>
      <w:r w:rsidRPr="0093718C">
        <w:rPr>
          <w:rFonts w:ascii="Times New Roman" w:hAnsi="Times New Roman"/>
          <w:kern w:val="1"/>
          <w:sz w:val="24"/>
          <w:lang w:eastAsia="ar-SA"/>
        </w:rPr>
        <w:t>настоящему ПДО)</w:t>
      </w:r>
    </w:p>
    <w:p w:rsidR="0093718C" w:rsidRPr="0093718C" w:rsidRDefault="0093718C" w:rsidP="0093718C">
      <w:pPr>
        <w:suppressAutoHyphens/>
        <w:spacing w:before="0"/>
        <w:ind w:firstLine="540"/>
        <w:jc w:val="both"/>
        <w:rPr>
          <w:rFonts w:ascii="Times New Roman" w:hAnsi="Times New Roman"/>
          <w:kern w:val="1"/>
          <w:sz w:val="24"/>
          <w:lang w:eastAsia="ar-SA"/>
        </w:rPr>
      </w:pPr>
    </w:p>
    <w:p w:rsidR="0093718C" w:rsidRPr="0093718C" w:rsidRDefault="0093718C" w:rsidP="0093718C">
      <w:pPr>
        <w:spacing w:before="0"/>
        <w:jc w:val="both"/>
        <w:rPr>
          <w:rFonts w:ascii="Times New Roman" w:hAnsi="Times New Roman"/>
          <w:bCs/>
          <w:kern w:val="1"/>
          <w:sz w:val="24"/>
          <w:lang w:eastAsia="ar-SA"/>
        </w:rPr>
      </w:pPr>
      <w:r w:rsidRPr="0093718C">
        <w:rPr>
          <w:rFonts w:ascii="Times New Roman" w:hAnsi="Times New Roman"/>
          <w:b/>
          <w:kern w:val="1"/>
          <w:sz w:val="24"/>
          <w:u w:val="single"/>
          <w:lang w:eastAsia="ar-SA"/>
        </w:rPr>
        <w:t>В объем закупки не включены (опцион)</w:t>
      </w:r>
      <w:r w:rsidRPr="0093718C">
        <w:rPr>
          <w:rFonts w:ascii="Times New Roman" w:hAnsi="Times New Roman"/>
          <w:b/>
          <w:kern w:val="1"/>
          <w:sz w:val="24"/>
          <w:lang w:eastAsia="ar-SA"/>
        </w:rPr>
        <w:t>:</w:t>
      </w:r>
      <w:r w:rsidRPr="0093718C">
        <w:rPr>
          <w:rFonts w:ascii="Times New Roman" w:hAnsi="Times New Roman"/>
          <w:i/>
          <w:kern w:val="1"/>
          <w:sz w:val="24"/>
          <w:lang w:eastAsia="ar-SA"/>
        </w:rPr>
        <w:t xml:space="preserve"> вновь выпускаемые изменения и дополнения по вышеуказанной проектно-технической документации, а также вновь выпускаемая дополнительная проектно-техническая документация и ведомости объемов работ по предмету закупки</w:t>
      </w:r>
      <w:r w:rsidRPr="0093718C">
        <w:rPr>
          <w:rFonts w:ascii="Times New Roman" w:hAnsi="Times New Roman"/>
          <w:kern w:val="1"/>
          <w:sz w:val="24"/>
          <w:lang w:eastAsia="ar-SA"/>
        </w:rPr>
        <w:t xml:space="preserve"> и в рамках вышеуказанных программ.</w:t>
      </w:r>
    </w:p>
    <w:p w:rsidR="0093718C" w:rsidRPr="0093718C" w:rsidRDefault="0093718C" w:rsidP="0093718C">
      <w:pPr>
        <w:suppressAutoHyphens/>
        <w:spacing w:before="0"/>
        <w:jc w:val="both"/>
        <w:rPr>
          <w:rFonts w:ascii="Times New Roman" w:hAnsi="Times New Roman"/>
          <w:i/>
          <w:kern w:val="1"/>
          <w:sz w:val="24"/>
          <w:lang w:eastAsia="ar-SA"/>
        </w:rPr>
      </w:pPr>
      <w:r w:rsidRPr="0093718C">
        <w:rPr>
          <w:rFonts w:ascii="Times New Roman" w:hAnsi="Times New Roman"/>
          <w:i/>
          <w:kern w:val="1"/>
          <w:sz w:val="24"/>
          <w:lang w:eastAsia="ar-SA"/>
        </w:rPr>
        <w:t xml:space="preserve">Объёмы, виды и сроки выполнения </w:t>
      </w:r>
      <w:r w:rsidRPr="0093718C">
        <w:rPr>
          <w:rFonts w:ascii="Times New Roman" w:hAnsi="Times New Roman"/>
          <w:kern w:val="1"/>
          <w:sz w:val="24"/>
          <w:lang w:eastAsia="ar-SA"/>
        </w:rPr>
        <w:t>комплекса работ по монтажу автоматической системы газотушения на установке ВТ-3 (включая пусконаладочные работы)</w:t>
      </w:r>
      <w:r w:rsidRPr="0093718C">
        <w:rPr>
          <w:rFonts w:ascii="Times New Roman" w:hAnsi="Times New Roman"/>
          <w:i/>
          <w:kern w:val="1"/>
          <w:sz w:val="24"/>
          <w:lang w:eastAsia="ar-SA"/>
        </w:rPr>
        <w:t>, не вошедших в объёмы закупки и проводимых в рамках опциона, могут быть оформлены с победителем закупки Дополнительными соглашениями (или Изменениями) к Договору генподряда.</w:t>
      </w:r>
    </w:p>
    <w:p w:rsidR="0093718C" w:rsidRPr="0093718C" w:rsidRDefault="0093718C" w:rsidP="0093718C">
      <w:pPr>
        <w:suppressAutoHyphens/>
        <w:spacing w:before="0"/>
        <w:jc w:val="both"/>
        <w:rPr>
          <w:rFonts w:ascii="Times New Roman" w:hAnsi="Times New Roman"/>
          <w:i/>
          <w:kern w:val="1"/>
          <w:sz w:val="24"/>
          <w:lang w:eastAsia="ar-SA"/>
        </w:rPr>
      </w:pPr>
      <w:r w:rsidRPr="0093718C">
        <w:rPr>
          <w:rFonts w:ascii="Times New Roman" w:hAnsi="Times New Roman"/>
          <w:i/>
          <w:kern w:val="1"/>
          <w:sz w:val="24"/>
          <w:lang w:eastAsia="ar-SA"/>
        </w:rPr>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
    <w:p w:rsidR="0093718C" w:rsidRPr="0093718C" w:rsidRDefault="0093718C" w:rsidP="0093718C">
      <w:pPr>
        <w:suppressAutoHyphens/>
        <w:spacing w:before="0"/>
        <w:jc w:val="both"/>
        <w:rPr>
          <w:rFonts w:ascii="Times New Roman" w:hAnsi="Times New Roman"/>
          <w:i/>
          <w:kern w:val="1"/>
          <w:sz w:val="24"/>
          <w:lang w:eastAsia="ar-SA"/>
        </w:rPr>
      </w:pPr>
    </w:p>
    <w:p w:rsidR="0093718C" w:rsidRPr="0093718C" w:rsidRDefault="0093718C" w:rsidP="0093718C">
      <w:pPr>
        <w:suppressAutoHyphens/>
        <w:spacing w:before="0"/>
        <w:jc w:val="both"/>
        <w:rPr>
          <w:rFonts w:ascii="Times New Roman" w:hAnsi="Times New Roman"/>
          <w:kern w:val="1"/>
          <w:sz w:val="24"/>
          <w:lang w:eastAsia="ar-SA"/>
        </w:rPr>
      </w:pPr>
      <w:r w:rsidRPr="0093718C">
        <w:rPr>
          <w:rFonts w:ascii="Times New Roman" w:hAnsi="Times New Roman"/>
          <w:kern w:val="1"/>
          <w:sz w:val="24"/>
          <w:u w:val="single"/>
          <w:lang w:eastAsia="ar-SA"/>
        </w:rPr>
        <w:t>Основные технико-экономические параметры</w:t>
      </w:r>
      <w:r w:rsidRPr="0093718C">
        <w:rPr>
          <w:rFonts w:ascii="Times New Roman" w:hAnsi="Times New Roman"/>
          <w:kern w:val="1"/>
          <w:sz w:val="24"/>
          <w:lang w:eastAsia="ar-SA"/>
        </w:rPr>
        <w:t>: работы производятся на территории действующего предприятия – ОАО «Славнефть-ЯНОС».</w:t>
      </w:r>
    </w:p>
    <w:p w:rsidR="009B308A" w:rsidRDefault="0093718C" w:rsidP="0093718C">
      <w:pPr>
        <w:suppressAutoHyphens/>
        <w:autoSpaceDE w:val="0"/>
        <w:jc w:val="both"/>
        <w:rPr>
          <w:rFonts w:ascii="Times New Roman" w:hAnsi="Times New Roman"/>
          <w:kern w:val="1"/>
          <w:sz w:val="24"/>
          <w:lang w:eastAsia="ar-SA"/>
        </w:rPr>
      </w:pPr>
      <w:r w:rsidRPr="0093718C">
        <w:rPr>
          <w:rFonts w:ascii="Times New Roman" w:hAnsi="Times New Roman"/>
          <w:kern w:val="1"/>
          <w:sz w:val="24"/>
          <w:u w:val="single"/>
          <w:lang w:eastAsia="ar-SA"/>
        </w:rPr>
        <w:t>Заказчик:</w:t>
      </w:r>
      <w:r w:rsidRPr="0093718C">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9B308A" w:rsidRDefault="009B308A">
      <w:pPr>
        <w:spacing w:before="0" w:line="276" w:lineRule="auto"/>
        <w:jc w:val="center"/>
        <w:rPr>
          <w:rFonts w:ascii="Times New Roman" w:hAnsi="Times New Roman"/>
          <w:kern w:val="1"/>
          <w:sz w:val="24"/>
          <w:lang w:eastAsia="ar-SA"/>
        </w:rPr>
      </w:pPr>
      <w:r>
        <w:rPr>
          <w:rFonts w:ascii="Times New Roman" w:hAnsi="Times New Roman"/>
          <w:kern w:val="1"/>
          <w:sz w:val="24"/>
          <w:lang w:eastAsia="ar-SA"/>
        </w:rPr>
        <w:br w:type="page"/>
      </w:r>
    </w:p>
    <w:p w:rsidR="0093718C" w:rsidRPr="009B308A" w:rsidRDefault="0093718C" w:rsidP="0093718C">
      <w:pPr>
        <w:suppressAutoHyphens/>
        <w:autoSpaceDE w:val="0"/>
        <w:jc w:val="both"/>
        <w:rPr>
          <w:rFonts w:ascii="Times New Roman" w:hAnsi="Times New Roman"/>
          <w:kern w:val="1"/>
          <w:sz w:val="2"/>
          <w:szCs w:val="2"/>
          <w:lang w:eastAsia="ar-SA"/>
        </w:rPr>
      </w:pPr>
    </w:p>
    <w:p w:rsidR="0093718C" w:rsidRPr="0093718C" w:rsidRDefault="0093718C" w:rsidP="009B308A">
      <w:pPr>
        <w:suppressAutoHyphens/>
        <w:autoSpaceDE w:val="0"/>
        <w:spacing w:before="0"/>
        <w:jc w:val="both"/>
        <w:rPr>
          <w:rFonts w:ascii="Times New Roman" w:hAnsi="Times New Roman"/>
          <w:kern w:val="1"/>
          <w:sz w:val="24"/>
          <w:u w:val="single"/>
          <w:lang w:eastAsia="ar-SA"/>
        </w:rPr>
      </w:pPr>
      <w:r w:rsidRPr="0093718C">
        <w:rPr>
          <w:rFonts w:ascii="Times New Roman" w:hAnsi="Times New Roman"/>
          <w:kern w:val="1"/>
          <w:sz w:val="24"/>
          <w:u w:val="single"/>
          <w:lang w:eastAsia="ar-SA"/>
        </w:rPr>
        <w:t>Плановые сроки выполнения работ, вошедших в объем тендера:</w:t>
      </w:r>
    </w:p>
    <w:p w:rsidR="0093718C" w:rsidRPr="0093718C" w:rsidRDefault="0093718C" w:rsidP="00451067">
      <w:pPr>
        <w:spacing w:before="0"/>
        <w:jc w:val="both"/>
        <w:rPr>
          <w:rFonts w:ascii="Times New Roman" w:hAnsi="Times New Roman"/>
          <w:bCs/>
          <w:i/>
          <w:kern w:val="1"/>
          <w:sz w:val="24"/>
          <w:lang w:eastAsia="ar-SA"/>
        </w:rPr>
      </w:pPr>
      <w:r w:rsidRPr="0093718C">
        <w:rPr>
          <w:rFonts w:ascii="Times New Roman" w:hAnsi="Times New Roman"/>
          <w:bCs/>
          <w:i/>
          <w:kern w:val="1"/>
          <w:sz w:val="24"/>
          <w:lang w:eastAsia="ar-SA"/>
        </w:rPr>
        <w:t>Начало работ – от даты подписания договора, окончание работ – 20 декабря 2016 г.;</w:t>
      </w:r>
    </w:p>
    <w:p w:rsidR="0093718C" w:rsidRPr="0093718C" w:rsidRDefault="0093718C" w:rsidP="0093718C">
      <w:pPr>
        <w:spacing w:before="0"/>
        <w:jc w:val="both"/>
        <w:rPr>
          <w:rFonts w:ascii="Times New Roman" w:hAnsi="Times New Roman"/>
          <w:bCs/>
          <w:i/>
          <w:kern w:val="1"/>
          <w:sz w:val="24"/>
          <w:lang w:eastAsia="ar-SA"/>
        </w:rPr>
      </w:pPr>
      <w:r w:rsidRPr="0093718C">
        <w:rPr>
          <w:rFonts w:ascii="Times New Roman" w:hAnsi="Times New Roman"/>
          <w:bCs/>
          <w:i/>
          <w:kern w:val="1"/>
          <w:sz w:val="24"/>
          <w:lang w:eastAsia="ar-SA"/>
        </w:rPr>
        <w:t>Срок окончания всего комплекса работ: до 31 декабря 2016 г.</w:t>
      </w:r>
    </w:p>
    <w:p w:rsidR="0093718C" w:rsidRPr="0093718C" w:rsidRDefault="0093718C" w:rsidP="009B308A">
      <w:pPr>
        <w:suppressAutoHyphens/>
        <w:ind w:firstLine="11"/>
        <w:jc w:val="both"/>
        <w:rPr>
          <w:rFonts w:ascii="Times New Roman" w:hAnsi="Times New Roman"/>
          <w:kern w:val="1"/>
          <w:sz w:val="24"/>
          <w:u w:val="single"/>
          <w:lang w:eastAsia="ar-SA"/>
        </w:rPr>
      </w:pPr>
      <w:r w:rsidRPr="0093718C">
        <w:rPr>
          <w:rFonts w:ascii="Times New Roman" w:hAnsi="Times New Roman"/>
          <w:kern w:val="1"/>
          <w:sz w:val="24"/>
          <w:u w:val="single"/>
          <w:lang w:eastAsia="ar-SA"/>
        </w:rPr>
        <w:t>Условия оплаты работ: (согласно статье 10 проекта Договора генподряда)</w:t>
      </w:r>
    </w:p>
    <w:p w:rsidR="0093718C" w:rsidRPr="0093718C" w:rsidRDefault="0093718C" w:rsidP="0093718C">
      <w:pPr>
        <w:suppressAutoHyphens/>
        <w:spacing w:before="0"/>
        <w:ind w:firstLine="709"/>
        <w:jc w:val="both"/>
        <w:rPr>
          <w:rFonts w:ascii="Times New Roman" w:hAnsi="Times New Roman"/>
          <w:kern w:val="1"/>
          <w:sz w:val="24"/>
          <w:lang w:eastAsia="ar-SA"/>
        </w:rPr>
      </w:pPr>
      <w:r w:rsidRPr="0093718C">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93718C" w:rsidRPr="0093718C" w:rsidRDefault="0093718C" w:rsidP="0093718C">
      <w:pPr>
        <w:suppressAutoHyphens/>
        <w:spacing w:before="0"/>
        <w:ind w:firstLine="709"/>
        <w:jc w:val="both"/>
        <w:rPr>
          <w:rFonts w:ascii="Times New Roman" w:hAnsi="Times New Roman"/>
          <w:kern w:val="1"/>
          <w:sz w:val="24"/>
          <w:lang w:eastAsia="ar-SA"/>
        </w:rPr>
      </w:pPr>
      <w:r w:rsidRPr="0093718C">
        <w:rPr>
          <w:rFonts w:ascii="Times New Roman" w:hAnsi="Times New Roman"/>
          <w:kern w:val="1"/>
          <w:sz w:val="24"/>
          <w:lang w:eastAsia="ar-SA"/>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№5 к Договору).  Авансовые платежи могут быть перечислены контрагенту в течение 15 календарных дней от даты предоставления следующих документов:</w:t>
      </w:r>
    </w:p>
    <w:p w:rsidR="0093718C" w:rsidRPr="0093718C" w:rsidRDefault="0093718C" w:rsidP="0093718C">
      <w:pPr>
        <w:suppressAutoHyphens/>
        <w:spacing w:before="0"/>
        <w:jc w:val="both"/>
        <w:rPr>
          <w:rFonts w:ascii="Times New Roman" w:hAnsi="Times New Roman"/>
          <w:kern w:val="1"/>
          <w:sz w:val="24"/>
          <w:lang w:eastAsia="ar-SA"/>
        </w:rPr>
      </w:pPr>
      <w:r w:rsidRPr="0093718C">
        <w:rPr>
          <w:rFonts w:ascii="Times New Roman" w:hAnsi="Times New Roman"/>
          <w:kern w:val="1"/>
          <w:sz w:val="24"/>
          <w:lang w:eastAsia="ar-SA"/>
        </w:rPr>
        <w:t>– выставленного Генподрядчиком счета;</w:t>
      </w:r>
    </w:p>
    <w:p w:rsidR="0093718C" w:rsidRPr="0093718C" w:rsidRDefault="0093718C" w:rsidP="0093718C">
      <w:pPr>
        <w:suppressAutoHyphens/>
        <w:spacing w:before="0"/>
        <w:jc w:val="both"/>
        <w:rPr>
          <w:rFonts w:ascii="Times New Roman" w:hAnsi="Times New Roman"/>
          <w:kern w:val="1"/>
          <w:sz w:val="24"/>
          <w:lang w:eastAsia="ar-SA"/>
        </w:rPr>
      </w:pPr>
      <w:r w:rsidRPr="0093718C">
        <w:rPr>
          <w:rFonts w:ascii="Times New Roman" w:hAnsi="Times New Roman"/>
          <w:kern w:val="1"/>
          <w:sz w:val="24"/>
          <w:lang w:eastAsia="ar-SA"/>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№5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93718C" w:rsidRPr="0093718C" w:rsidRDefault="0093718C" w:rsidP="0093718C">
      <w:pPr>
        <w:suppressAutoHyphens/>
        <w:spacing w:before="0"/>
        <w:ind w:firstLine="709"/>
        <w:jc w:val="both"/>
        <w:rPr>
          <w:rFonts w:ascii="Times New Roman" w:hAnsi="Times New Roman"/>
          <w:kern w:val="1"/>
          <w:sz w:val="24"/>
          <w:lang w:eastAsia="ar-SA"/>
        </w:rPr>
      </w:pPr>
      <w:r w:rsidRPr="0093718C">
        <w:rPr>
          <w:rFonts w:ascii="Times New Roman" w:hAnsi="Times New Roman"/>
          <w:kern w:val="1"/>
          <w:sz w:val="24"/>
          <w:lang w:eastAsia="ar-SA"/>
        </w:rPr>
        <w:t>Генподрядчик обязан осуществить погашение аванса в соответствии с Графиком погашения авансовых платежей (Приложение №5 к Договору). По согласованию сторон возможно досрочное погашение аванса.</w:t>
      </w:r>
    </w:p>
    <w:p w:rsidR="0093718C" w:rsidRPr="0093718C" w:rsidRDefault="0093718C" w:rsidP="0093718C">
      <w:pPr>
        <w:suppressAutoHyphens/>
        <w:spacing w:before="0"/>
        <w:ind w:firstLine="709"/>
        <w:jc w:val="both"/>
        <w:rPr>
          <w:rFonts w:ascii="Times New Roman" w:hAnsi="Times New Roman"/>
          <w:kern w:val="1"/>
          <w:sz w:val="24"/>
          <w:lang w:eastAsia="ar-SA"/>
        </w:rPr>
      </w:pPr>
      <w:r w:rsidRPr="0093718C">
        <w:rPr>
          <w:rFonts w:ascii="Times New Roman" w:hAnsi="Times New Roman"/>
          <w:kern w:val="1"/>
          <w:sz w:val="24"/>
          <w:lang w:eastAsia="ar-SA"/>
        </w:rP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93718C" w:rsidRPr="0093718C" w:rsidRDefault="0093718C" w:rsidP="009B308A">
      <w:pPr>
        <w:suppressAutoHyphens/>
        <w:jc w:val="both"/>
        <w:rPr>
          <w:rFonts w:ascii="Times New Roman" w:hAnsi="Times New Roman"/>
          <w:kern w:val="1"/>
          <w:sz w:val="24"/>
          <w:lang w:eastAsia="ar-SA"/>
        </w:rPr>
      </w:pPr>
      <w:r w:rsidRPr="0093718C">
        <w:rPr>
          <w:rFonts w:ascii="Times New Roman" w:hAnsi="Times New Roman"/>
          <w:kern w:val="1"/>
          <w:sz w:val="24"/>
          <w:u w:val="single"/>
          <w:lang w:eastAsia="ar-SA"/>
        </w:rPr>
        <w:t>Выдаваемая проектно-техническая документация:</w:t>
      </w:r>
    </w:p>
    <w:p w:rsidR="0093718C" w:rsidRDefault="0093718C" w:rsidP="0093718C">
      <w:pPr>
        <w:suppressAutoHyphens/>
        <w:spacing w:before="0"/>
        <w:jc w:val="both"/>
        <w:rPr>
          <w:rFonts w:ascii="Times New Roman" w:hAnsi="Times New Roman"/>
          <w:i/>
          <w:kern w:val="1"/>
          <w:sz w:val="24"/>
          <w:lang w:eastAsia="ar-SA"/>
        </w:rPr>
      </w:pPr>
      <w:r w:rsidRPr="0093718C">
        <w:rPr>
          <w:rFonts w:ascii="Times New Roman" w:hAnsi="Times New Roman"/>
          <w:i/>
          <w:kern w:val="1"/>
          <w:sz w:val="24"/>
          <w:lang w:eastAsia="ar-SA"/>
        </w:rPr>
        <w:t xml:space="preserve">Проект 1-2917/02.2015.02-АУПТ «Монтаж  автоматической  системы газотушения аппаратной ВТ-3»  </w:t>
      </w:r>
    </w:p>
    <w:p w:rsidR="009B308A" w:rsidRPr="009B308A" w:rsidRDefault="009B308A" w:rsidP="0093718C">
      <w:pPr>
        <w:suppressAutoHyphens/>
        <w:spacing w:before="0"/>
        <w:jc w:val="both"/>
        <w:rPr>
          <w:rFonts w:ascii="Times New Roman" w:hAnsi="Times New Roman"/>
          <w:b/>
          <w:color w:val="000000"/>
          <w:sz w:val="24"/>
          <w:highlight w:val="yellow"/>
          <w:shd w:val="clear" w:color="auto" w:fill="D9D9D9"/>
        </w:rPr>
      </w:pPr>
      <w:r w:rsidRPr="009B308A">
        <w:rPr>
          <w:rFonts w:ascii="Times New Roman" w:hAnsi="Times New Roman"/>
          <w:b/>
          <w:kern w:val="1"/>
          <w:sz w:val="24"/>
          <w:highlight w:val="yellow"/>
          <w:lang w:eastAsia="ar-SA"/>
        </w:rPr>
        <w:t>Данная документация размещена по ссылке:</w:t>
      </w:r>
      <w:r w:rsidRPr="009B308A">
        <w:rPr>
          <w:rFonts w:ascii="Times New Roman" w:hAnsi="Times New Roman"/>
          <w:b/>
          <w:color w:val="000000"/>
          <w:sz w:val="24"/>
          <w:highlight w:val="yellow"/>
          <w:shd w:val="clear" w:color="auto" w:fill="D9D9D9"/>
        </w:rPr>
        <w:t xml:space="preserve"> </w:t>
      </w:r>
    </w:p>
    <w:p w:rsidR="009B308A" w:rsidRPr="009B308A" w:rsidRDefault="009B308A" w:rsidP="0093718C">
      <w:pPr>
        <w:suppressAutoHyphens/>
        <w:spacing w:before="0"/>
        <w:jc w:val="both"/>
        <w:rPr>
          <w:rFonts w:ascii="Times New Roman" w:hAnsi="Times New Roman"/>
          <w:color w:val="000000"/>
          <w:sz w:val="24"/>
          <w:shd w:val="clear" w:color="auto" w:fill="D9D9D9"/>
        </w:rPr>
      </w:pPr>
      <w:hyperlink r:id="rId8" w:history="1">
        <w:r w:rsidRPr="009B308A">
          <w:rPr>
            <w:rStyle w:val="a8"/>
            <w:rFonts w:ascii="Times New Roman" w:hAnsi="Times New Roman"/>
            <w:sz w:val="24"/>
            <w:highlight w:val="yellow"/>
            <w:shd w:val="clear" w:color="auto" w:fill="D9D9D9"/>
          </w:rPr>
          <w:t>http://yanos.slavneft.ru/files/doc_pdo327_636090116495890230.zip</w:t>
        </w:r>
      </w:hyperlink>
    </w:p>
    <w:p w:rsidR="0093718C" w:rsidRPr="0093718C" w:rsidRDefault="0093718C" w:rsidP="009B308A">
      <w:pPr>
        <w:rPr>
          <w:rFonts w:ascii="Times New Roman" w:hAnsi="Times New Roman"/>
          <w:b/>
          <w:iCs/>
          <w:kern w:val="1"/>
          <w:sz w:val="24"/>
          <w:lang w:eastAsia="ar-SA"/>
        </w:rPr>
      </w:pPr>
      <w:r w:rsidRPr="0093718C">
        <w:rPr>
          <w:rFonts w:ascii="Times New Roman" w:hAnsi="Times New Roman"/>
          <w:b/>
          <w:iCs/>
          <w:kern w:val="1"/>
          <w:sz w:val="24"/>
          <w:lang w:eastAsia="ar-SA"/>
        </w:rPr>
        <w:t>2. Основные требования к продукту.</w:t>
      </w:r>
    </w:p>
    <w:p w:rsidR="0093718C" w:rsidRPr="0093718C" w:rsidRDefault="0093718C" w:rsidP="009B308A">
      <w:pPr>
        <w:suppressAutoHyphens/>
        <w:autoSpaceDE w:val="0"/>
        <w:spacing w:before="60"/>
        <w:ind w:firstLine="709"/>
        <w:jc w:val="both"/>
        <w:rPr>
          <w:rFonts w:ascii="Times New Roman" w:hAnsi="Times New Roman"/>
          <w:kern w:val="1"/>
          <w:sz w:val="24"/>
          <w:lang w:eastAsia="ar-SA"/>
        </w:rPr>
      </w:pPr>
      <w:r w:rsidRPr="0093718C">
        <w:rPr>
          <w:rFonts w:ascii="Times New Roman" w:hAnsi="Times New Roman"/>
          <w:kern w:val="1"/>
          <w:sz w:val="24"/>
          <w:lang w:eastAsia="ar-SA"/>
        </w:rPr>
        <w:t xml:space="preserve">Весь комплекс работ должен выполняться </w:t>
      </w:r>
      <w:r w:rsidRPr="0093718C">
        <w:rPr>
          <w:rFonts w:ascii="Times New Roman" w:hAnsi="Times New Roman"/>
          <w:spacing w:val="4"/>
          <w:kern w:val="1"/>
          <w:sz w:val="24"/>
          <w:lang w:eastAsia="ar-SA"/>
        </w:rPr>
        <w:t>в соответствии с выдаваемой Заказчиком проектно-</w:t>
      </w:r>
      <w:r w:rsidRPr="0093718C">
        <w:rPr>
          <w:rFonts w:ascii="Times New Roman" w:hAnsi="Times New Roman"/>
          <w:kern w:val="1"/>
          <w:sz w:val="24"/>
          <w:lang w:eastAsia="ar-SA"/>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93718C" w:rsidRPr="0093718C" w:rsidRDefault="0093718C" w:rsidP="009B308A">
      <w:pPr>
        <w:suppressAutoHyphens/>
        <w:autoSpaceDE w:val="0"/>
        <w:spacing w:before="60"/>
        <w:ind w:firstLine="709"/>
        <w:jc w:val="both"/>
        <w:rPr>
          <w:rFonts w:ascii="Times New Roman" w:hAnsi="Times New Roman"/>
          <w:kern w:val="1"/>
          <w:sz w:val="24"/>
          <w:lang w:eastAsia="ar-SA"/>
        </w:rPr>
      </w:pPr>
      <w:r w:rsidRPr="0093718C">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93718C" w:rsidRPr="0093718C" w:rsidRDefault="0093718C" w:rsidP="009B308A">
      <w:pPr>
        <w:suppressAutoHyphens/>
        <w:autoSpaceDE w:val="0"/>
        <w:spacing w:before="60"/>
        <w:ind w:firstLine="709"/>
        <w:jc w:val="both"/>
        <w:rPr>
          <w:rFonts w:ascii="Times New Roman" w:hAnsi="Times New Roman"/>
          <w:kern w:val="1"/>
          <w:sz w:val="24"/>
          <w:lang w:eastAsia="ar-SA"/>
        </w:rPr>
      </w:pPr>
      <w:r w:rsidRPr="0093718C">
        <w:rPr>
          <w:rFonts w:ascii="Times New Roman" w:hAnsi="Times New Roman"/>
          <w:kern w:val="1"/>
          <w:sz w:val="24"/>
          <w:lang w:eastAsia="ar-SA"/>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93718C">
        <w:rPr>
          <w:rFonts w:ascii="Times New Roman" w:hAnsi="Times New Roman"/>
          <w:kern w:val="1"/>
          <w:sz w:val="24"/>
          <w:szCs w:val="16"/>
          <w:lang w:eastAsia="ar-SA"/>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93718C">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93718C" w:rsidRPr="0093718C" w:rsidRDefault="0093718C" w:rsidP="0093718C">
      <w:pPr>
        <w:autoSpaceDE w:val="0"/>
        <w:spacing w:before="180"/>
        <w:jc w:val="both"/>
        <w:rPr>
          <w:rFonts w:ascii="Times New Roman" w:hAnsi="Times New Roman"/>
          <w:b/>
          <w:iCs/>
          <w:kern w:val="1"/>
          <w:sz w:val="24"/>
          <w:lang w:eastAsia="ar-SA"/>
        </w:rPr>
      </w:pPr>
      <w:r w:rsidRPr="0093718C">
        <w:rPr>
          <w:rFonts w:ascii="Times New Roman" w:hAnsi="Times New Roman"/>
          <w:b/>
          <w:iCs/>
          <w:kern w:val="1"/>
          <w:sz w:val="24"/>
          <w:lang w:eastAsia="ar-SA"/>
        </w:rPr>
        <w:t xml:space="preserve">3. Условия выполнения работ. </w:t>
      </w:r>
    </w:p>
    <w:p w:rsidR="0093718C" w:rsidRPr="0093718C" w:rsidRDefault="0093718C" w:rsidP="0093718C">
      <w:pPr>
        <w:autoSpaceDE w:val="0"/>
        <w:spacing w:before="60"/>
        <w:ind w:firstLine="340"/>
        <w:jc w:val="both"/>
        <w:rPr>
          <w:rFonts w:ascii="Times New Roman" w:hAnsi="Times New Roman"/>
          <w:kern w:val="1"/>
          <w:sz w:val="24"/>
          <w:lang w:eastAsia="ar-SA"/>
        </w:rPr>
      </w:pPr>
      <w:r w:rsidRPr="0093718C">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93718C" w:rsidRPr="0093718C" w:rsidRDefault="0093718C" w:rsidP="0093718C">
      <w:pPr>
        <w:numPr>
          <w:ilvl w:val="0"/>
          <w:numId w:val="4"/>
        </w:numPr>
        <w:spacing w:before="0"/>
        <w:ind w:left="680" w:hanging="340"/>
        <w:jc w:val="both"/>
        <w:rPr>
          <w:rFonts w:ascii="Times New Roman" w:hAnsi="Times New Roman"/>
          <w:kern w:val="1"/>
          <w:sz w:val="24"/>
          <w:lang w:eastAsia="ar-SA"/>
        </w:rPr>
      </w:pPr>
      <w:r w:rsidRPr="0093718C">
        <w:rPr>
          <w:rFonts w:ascii="Times New Roman" w:hAnsi="Times New Roman"/>
          <w:kern w:val="1"/>
          <w:sz w:val="24"/>
          <w:lang w:eastAsia="ar-SA"/>
        </w:rPr>
        <w:t>Сертификаты качества, выданные производителем;</w:t>
      </w:r>
    </w:p>
    <w:p w:rsidR="0093718C" w:rsidRPr="0093718C" w:rsidRDefault="0093718C" w:rsidP="0093718C">
      <w:pPr>
        <w:numPr>
          <w:ilvl w:val="0"/>
          <w:numId w:val="4"/>
        </w:numPr>
        <w:spacing w:before="0"/>
        <w:ind w:left="680" w:hanging="340"/>
        <w:jc w:val="both"/>
        <w:rPr>
          <w:rFonts w:ascii="Times New Roman" w:hAnsi="Times New Roman"/>
          <w:kern w:val="1"/>
          <w:sz w:val="24"/>
          <w:lang w:eastAsia="ar-SA"/>
        </w:rPr>
      </w:pPr>
      <w:r w:rsidRPr="0093718C">
        <w:rPr>
          <w:rFonts w:ascii="Times New Roman" w:hAnsi="Times New Roman"/>
          <w:kern w:val="1"/>
          <w:sz w:val="24"/>
          <w:lang w:eastAsia="ar-SA"/>
        </w:rPr>
        <w:t>Сертификаты соответствия Госстандарта Российской Федерации;</w:t>
      </w:r>
    </w:p>
    <w:p w:rsidR="0093718C" w:rsidRPr="0093718C" w:rsidRDefault="0093718C" w:rsidP="0093718C">
      <w:pPr>
        <w:numPr>
          <w:ilvl w:val="0"/>
          <w:numId w:val="4"/>
        </w:numPr>
        <w:spacing w:before="0"/>
        <w:ind w:left="680" w:hanging="340"/>
        <w:jc w:val="both"/>
        <w:rPr>
          <w:rFonts w:ascii="Times New Roman" w:hAnsi="Times New Roman"/>
          <w:kern w:val="1"/>
          <w:sz w:val="24"/>
          <w:lang w:eastAsia="ar-SA"/>
        </w:rPr>
      </w:pPr>
      <w:r w:rsidRPr="0093718C">
        <w:rPr>
          <w:rFonts w:ascii="Times New Roman" w:hAnsi="Times New Roman"/>
          <w:kern w:val="1"/>
          <w:sz w:val="24"/>
          <w:lang w:eastAsia="ar-SA"/>
        </w:rPr>
        <w:t>Сертификаты страны происхождения;</w:t>
      </w:r>
    </w:p>
    <w:p w:rsidR="0093718C" w:rsidRPr="0093718C" w:rsidRDefault="0093718C" w:rsidP="0093718C">
      <w:pPr>
        <w:numPr>
          <w:ilvl w:val="0"/>
          <w:numId w:val="4"/>
        </w:numPr>
        <w:spacing w:before="0"/>
        <w:ind w:left="680" w:hanging="340"/>
        <w:jc w:val="both"/>
        <w:rPr>
          <w:rFonts w:ascii="Times New Roman" w:hAnsi="Times New Roman"/>
          <w:kern w:val="1"/>
          <w:sz w:val="24"/>
          <w:lang w:eastAsia="ar-SA"/>
        </w:rPr>
      </w:pPr>
      <w:r w:rsidRPr="0093718C">
        <w:rPr>
          <w:rFonts w:ascii="Times New Roman" w:hAnsi="Times New Roman"/>
          <w:kern w:val="1"/>
          <w:sz w:val="24"/>
          <w:lang w:eastAsia="ar-SA"/>
        </w:rPr>
        <w:t>Технические паспорта и другие документы, удостоверяющие их качество.</w:t>
      </w:r>
    </w:p>
    <w:p w:rsidR="0093718C" w:rsidRPr="0093718C" w:rsidRDefault="0093718C" w:rsidP="0093718C">
      <w:pPr>
        <w:spacing w:before="0"/>
        <w:ind w:firstLine="340"/>
        <w:jc w:val="both"/>
        <w:rPr>
          <w:rFonts w:ascii="Times New Roman" w:hAnsi="Times New Roman"/>
          <w:kern w:val="1"/>
          <w:sz w:val="24"/>
          <w:lang w:eastAsia="ar-SA"/>
        </w:rPr>
      </w:pPr>
      <w:r w:rsidRPr="0093718C">
        <w:rPr>
          <w:rFonts w:ascii="Times New Roman" w:hAnsi="Times New Roman"/>
          <w:kern w:val="1"/>
          <w:sz w:val="24"/>
          <w:lang w:eastAsia="ar-SA"/>
        </w:rPr>
        <w:t xml:space="preserve">Поставляемое Контрагентом оборудование должно, кроме того, иметь разрешения </w:t>
      </w:r>
      <w:r w:rsidRPr="0093718C">
        <w:rPr>
          <w:rFonts w:ascii="Times New Roman" w:hAnsi="Times New Roman"/>
          <w:kern w:val="1"/>
          <w:sz w:val="24"/>
          <w:szCs w:val="22"/>
          <w:lang w:eastAsia="ar-SA"/>
        </w:rPr>
        <w:t xml:space="preserve">на применение оборудования, утверждённые </w:t>
      </w:r>
      <w:r w:rsidRPr="0093718C">
        <w:rPr>
          <w:rFonts w:ascii="Times New Roman" w:hAnsi="Times New Roman"/>
          <w:kern w:val="1"/>
          <w:sz w:val="24"/>
          <w:lang w:eastAsia="ar-SA"/>
        </w:rPr>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93718C">
        <w:rPr>
          <w:rFonts w:ascii="Times New Roman" w:hAnsi="Times New Roman"/>
          <w:kern w:val="1"/>
          <w:sz w:val="24"/>
          <w:szCs w:val="22"/>
          <w:lang w:eastAsia="ar-SA"/>
        </w:rPr>
        <w:t>оссийские сертификаты о взрывозащите электрооборудования, с</w:t>
      </w:r>
      <w:r w:rsidRPr="0093718C">
        <w:rPr>
          <w:rFonts w:ascii="Times New Roman" w:hAnsi="Times New Roman"/>
          <w:kern w:val="1"/>
          <w:sz w:val="24"/>
          <w:lang w:eastAsia="ar-SA"/>
        </w:rPr>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w:t>
      </w:r>
    </w:p>
    <w:p w:rsidR="0093718C" w:rsidRPr="0093718C" w:rsidRDefault="0093718C" w:rsidP="0093718C">
      <w:pPr>
        <w:spacing w:before="0"/>
        <w:ind w:firstLine="340"/>
        <w:jc w:val="both"/>
        <w:rPr>
          <w:rFonts w:ascii="Times New Roman" w:hAnsi="Times New Roman"/>
          <w:kern w:val="1"/>
          <w:sz w:val="24"/>
          <w:lang w:eastAsia="ar-SA"/>
        </w:rPr>
      </w:pPr>
      <w:r w:rsidRPr="0093718C">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93718C" w:rsidRPr="0093718C" w:rsidRDefault="0093718C" w:rsidP="0093718C">
      <w:pPr>
        <w:spacing w:before="0"/>
        <w:ind w:firstLine="681"/>
        <w:jc w:val="both"/>
        <w:rPr>
          <w:rFonts w:ascii="Times New Roman" w:hAnsi="Times New Roman"/>
          <w:i/>
          <w:kern w:val="1"/>
          <w:sz w:val="24"/>
          <w:lang w:eastAsia="ar-SA"/>
        </w:rPr>
      </w:pPr>
      <w:r w:rsidRPr="0093718C">
        <w:rPr>
          <w:rFonts w:ascii="Times New Roman" w:hAnsi="Times New Roman" w:cs="Arial"/>
          <w:i/>
          <w:kern w:val="1"/>
          <w:sz w:val="24"/>
          <w:lang w:eastAsia="ar-SA"/>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93718C" w:rsidRPr="0093718C" w:rsidRDefault="0093718C" w:rsidP="0093718C">
      <w:pPr>
        <w:autoSpaceDE w:val="0"/>
        <w:spacing w:before="0"/>
        <w:jc w:val="both"/>
        <w:rPr>
          <w:rFonts w:ascii="Times New Roman" w:hAnsi="Times New Roman"/>
          <w:kern w:val="1"/>
          <w:sz w:val="24"/>
          <w:lang w:eastAsia="ar-SA"/>
        </w:rPr>
      </w:pPr>
      <w:r w:rsidRPr="0093718C">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93718C" w:rsidRPr="0093718C" w:rsidRDefault="0093718C" w:rsidP="0093718C">
      <w:pPr>
        <w:suppressAutoHyphens/>
        <w:autoSpaceDE w:val="0"/>
        <w:spacing w:before="0"/>
        <w:jc w:val="both"/>
        <w:rPr>
          <w:rFonts w:ascii="Times New Roman" w:hAnsi="Times New Roman"/>
          <w:kern w:val="1"/>
          <w:sz w:val="24"/>
          <w:lang w:eastAsia="ar-SA"/>
        </w:rPr>
      </w:pPr>
      <w:r w:rsidRPr="0093718C">
        <w:rPr>
          <w:rFonts w:cs="Arial"/>
          <w:kern w:val="1"/>
          <w:szCs w:val="22"/>
          <w:lang w:eastAsia="ar-SA"/>
        </w:rPr>
        <w:tab/>
      </w:r>
      <w:r w:rsidRPr="0093718C">
        <w:rPr>
          <w:rFonts w:ascii="Times New Roman" w:hAnsi="Times New Roman"/>
          <w:kern w:val="1"/>
          <w:sz w:val="24"/>
          <w:lang w:eastAsia="ar-SA"/>
        </w:rPr>
        <w:t>Антикоррозийная защита металлоконструкций производится до момента их монтажа.</w:t>
      </w:r>
    </w:p>
    <w:p w:rsidR="0093718C" w:rsidRPr="0093718C" w:rsidRDefault="0093718C" w:rsidP="0093718C">
      <w:pPr>
        <w:suppressAutoHyphens/>
        <w:autoSpaceDE w:val="0"/>
        <w:spacing w:before="0"/>
        <w:ind w:firstLine="709"/>
        <w:jc w:val="both"/>
        <w:rPr>
          <w:rFonts w:ascii="Times New Roman" w:hAnsi="Times New Roman"/>
          <w:kern w:val="1"/>
          <w:sz w:val="24"/>
          <w:lang w:eastAsia="ar-SA"/>
        </w:rPr>
      </w:pPr>
      <w:r w:rsidRPr="0093718C">
        <w:rPr>
          <w:rFonts w:ascii="Times New Roman" w:hAnsi="Times New Roman"/>
          <w:kern w:val="1"/>
          <w:sz w:val="24"/>
          <w:lang w:eastAsia="ar-SA"/>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93718C" w:rsidRPr="0093718C" w:rsidRDefault="0093718C" w:rsidP="0093718C">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93718C">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93718C">
        <w:rPr>
          <w:rFonts w:ascii="Times New Roman" w:hAnsi="Times New Roman"/>
          <w:kern w:val="1"/>
          <w:sz w:val="24"/>
          <w:lang w:val="en-US" w:eastAsia="ar-SA"/>
        </w:rPr>
        <w:t>I</w:t>
      </w:r>
      <w:r w:rsidRPr="0093718C">
        <w:rPr>
          <w:rFonts w:ascii="Times New Roman" w:hAnsi="Times New Roman"/>
          <w:kern w:val="1"/>
          <w:sz w:val="24"/>
          <w:lang w:eastAsia="ar-SA"/>
        </w:rPr>
        <w:t xml:space="preserve">, </w:t>
      </w:r>
      <w:r w:rsidRPr="0093718C">
        <w:rPr>
          <w:rFonts w:ascii="Times New Roman" w:hAnsi="Times New Roman"/>
          <w:kern w:val="1"/>
          <w:sz w:val="24"/>
          <w:lang w:val="en-US" w:eastAsia="ar-SA"/>
        </w:rPr>
        <w:t>II</w:t>
      </w:r>
      <w:r w:rsidRPr="0093718C">
        <w:rPr>
          <w:rFonts w:ascii="Times New Roman" w:hAnsi="Times New Roman"/>
          <w:kern w:val="1"/>
          <w:sz w:val="24"/>
          <w:lang w:eastAsia="ar-SA"/>
        </w:rPr>
        <w:t xml:space="preserve">, </w:t>
      </w:r>
      <w:r w:rsidRPr="0093718C">
        <w:rPr>
          <w:rFonts w:ascii="Times New Roman" w:hAnsi="Times New Roman"/>
          <w:kern w:val="1"/>
          <w:sz w:val="24"/>
          <w:lang w:val="en-US" w:eastAsia="ar-SA"/>
        </w:rPr>
        <w:t>III</w:t>
      </w:r>
      <w:r w:rsidRPr="0093718C">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93718C" w:rsidRPr="0093718C" w:rsidRDefault="0093718C" w:rsidP="0093718C">
      <w:pPr>
        <w:autoSpaceDE w:val="0"/>
        <w:autoSpaceDN w:val="0"/>
        <w:adjustRightInd w:val="0"/>
        <w:spacing w:before="180"/>
        <w:jc w:val="both"/>
        <w:rPr>
          <w:rFonts w:ascii="Times New Roman" w:hAnsi="Times New Roman"/>
          <w:b/>
          <w:iCs/>
          <w:kern w:val="1"/>
          <w:sz w:val="24"/>
          <w:lang w:eastAsia="ar-SA"/>
        </w:rPr>
      </w:pPr>
      <w:r w:rsidRPr="0093718C">
        <w:rPr>
          <w:rFonts w:ascii="Times New Roman" w:hAnsi="Times New Roman"/>
          <w:b/>
          <w:iCs/>
          <w:kern w:val="1"/>
          <w:sz w:val="24"/>
          <w:lang w:eastAsia="ar-SA"/>
        </w:rPr>
        <w:t xml:space="preserve">4. </w:t>
      </w:r>
      <w:r w:rsidRPr="0093718C">
        <w:rPr>
          <w:rFonts w:ascii="Times New Roman" w:hAnsi="Times New Roman"/>
          <w:b/>
          <w:iCs/>
          <w:kern w:val="1"/>
          <w:sz w:val="24"/>
          <w:szCs w:val="16"/>
          <w:lang w:eastAsia="ar-SA"/>
        </w:rPr>
        <w:t>Особые условия</w:t>
      </w:r>
      <w:r w:rsidRPr="0093718C">
        <w:rPr>
          <w:rFonts w:ascii="Times New Roman" w:hAnsi="Times New Roman"/>
          <w:b/>
          <w:iCs/>
          <w:kern w:val="1"/>
          <w:sz w:val="24"/>
          <w:lang w:eastAsia="ar-SA"/>
        </w:rPr>
        <w:t xml:space="preserve">. </w:t>
      </w:r>
    </w:p>
    <w:p w:rsidR="0093718C" w:rsidRPr="0093718C" w:rsidRDefault="0093718C" w:rsidP="0093718C">
      <w:pPr>
        <w:suppressAutoHyphens/>
        <w:spacing w:before="0"/>
        <w:ind w:firstLine="709"/>
        <w:jc w:val="both"/>
        <w:rPr>
          <w:rFonts w:ascii="Times New Roman" w:hAnsi="Times New Roman"/>
          <w:kern w:val="1"/>
          <w:sz w:val="24"/>
          <w:lang w:val="x-none" w:eastAsia="ar-SA"/>
        </w:rPr>
      </w:pPr>
      <w:r w:rsidRPr="0093718C">
        <w:rPr>
          <w:rFonts w:ascii="Times New Roman" w:hAnsi="Times New Roman"/>
          <w:kern w:val="1"/>
          <w:sz w:val="24"/>
          <w:lang w:val="x-none" w:eastAsia="ar-SA"/>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93718C" w:rsidRPr="0093718C" w:rsidRDefault="0093718C" w:rsidP="0093718C">
      <w:pPr>
        <w:autoSpaceDE w:val="0"/>
        <w:spacing w:before="0"/>
        <w:jc w:val="both"/>
        <w:rPr>
          <w:rFonts w:ascii="Times New Roman" w:hAnsi="Times New Roman"/>
          <w:kern w:val="1"/>
          <w:sz w:val="24"/>
          <w:lang w:eastAsia="ar-SA"/>
        </w:rPr>
      </w:pPr>
      <w:r w:rsidRPr="0093718C">
        <w:rPr>
          <w:rFonts w:ascii="Times New Roman" w:hAnsi="Times New Roman"/>
          <w:kern w:val="1"/>
          <w:sz w:val="24"/>
          <w:lang w:eastAsia="ar-SA"/>
        </w:rPr>
        <w:t xml:space="preserve">Победитель обязан быть готовым к выполнению работ </w:t>
      </w:r>
      <w:r w:rsidRPr="0093718C">
        <w:rPr>
          <w:rFonts w:ascii="Times New Roman" w:hAnsi="Times New Roman"/>
          <w:kern w:val="1"/>
          <w:sz w:val="24"/>
          <w:lang w:val="x-none" w:eastAsia="ar-SA"/>
        </w:rPr>
        <w:t>по дополнительно выпускаемой и изменённой проектно-технической документации</w:t>
      </w:r>
      <w:r w:rsidRPr="0093718C">
        <w:rPr>
          <w:rFonts w:ascii="Times New Roman" w:hAnsi="Times New Roman"/>
          <w:kern w:val="1"/>
          <w:sz w:val="24"/>
          <w:lang w:eastAsia="ar-SA"/>
        </w:rPr>
        <w:t xml:space="preserve"> в плановые сроки выполнения всего комплекса работ, указанным в пункте 1.</w:t>
      </w:r>
    </w:p>
    <w:p w:rsidR="008330AA" w:rsidRPr="00C3289F" w:rsidRDefault="008330AA" w:rsidP="008330AA">
      <w:pPr>
        <w:autoSpaceDE w:val="0"/>
        <w:spacing w:before="0"/>
        <w:jc w:val="both"/>
        <w:rPr>
          <w:rFonts w:ascii="Times New Roman" w:hAnsi="Times New Roman"/>
          <w:kern w:val="1"/>
          <w:sz w:val="24"/>
          <w:lang w:eastAsia="ar-SA"/>
        </w:rPr>
      </w:pPr>
    </w:p>
    <w:p w:rsidR="00763BE4" w:rsidRPr="00C3289F" w:rsidRDefault="00763BE4"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sidRPr="00C3289F">
        <w:rPr>
          <w:rFonts w:ascii="Times New Roman" w:eastAsia="Calibri" w:hAnsi="Times New Roman" w:cs="Arial"/>
          <w:b/>
          <w:iCs/>
          <w:sz w:val="24"/>
          <w:szCs w:val="22"/>
          <w:lang w:eastAsia="en-US"/>
        </w:rPr>
        <w:t>Т</w:t>
      </w:r>
      <w:r w:rsidR="003D08FA">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1061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393"/>
        <w:gridCol w:w="3113"/>
        <w:gridCol w:w="1417"/>
        <w:gridCol w:w="1985"/>
      </w:tblGrid>
      <w:tr w:rsidR="00C91A10" w:rsidRPr="00C3289F" w:rsidTr="00615772">
        <w:trPr>
          <w:trHeight w:val="300"/>
          <w:tblHeader/>
        </w:trPr>
        <w:tc>
          <w:tcPr>
            <w:tcW w:w="709" w:type="dxa"/>
            <w:vMerge w:val="restart"/>
            <w:shd w:val="clear" w:color="auto" w:fill="D9D9D9"/>
            <w:hideMark/>
          </w:tcPr>
          <w:p w:rsidR="00C91A10" w:rsidRPr="00565121" w:rsidRDefault="00C91A10" w:rsidP="00C91A10">
            <w:pPr>
              <w:rPr>
                <w:rFonts w:ascii="Times New Roman" w:hAnsi="Times New Roman"/>
                <w:b/>
              </w:rPr>
            </w:pPr>
            <w:r w:rsidRPr="00565121">
              <w:rPr>
                <w:rFonts w:ascii="Times New Roman" w:hAnsi="Times New Roman"/>
                <w:b/>
              </w:rPr>
              <w:t>№ п/п</w:t>
            </w:r>
          </w:p>
        </w:tc>
        <w:tc>
          <w:tcPr>
            <w:tcW w:w="3393" w:type="dxa"/>
            <w:vMerge w:val="restart"/>
            <w:shd w:val="clear" w:color="auto" w:fill="D9D9D9"/>
            <w:hideMark/>
          </w:tcPr>
          <w:p w:rsidR="00C91A10" w:rsidRPr="00565121" w:rsidRDefault="00C91A10" w:rsidP="00C91A10">
            <w:pPr>
              <w:rPr>
                <w:rFonts w:ascii="Times New Roman" w:hAnsi="Times New Roman"/>
                <w:b/>
              </w:rPr>
            </w:pPr>
            <w:r w:rsidRPr="00565121">
              <w:rPr>
                <w:rFonts w:ascii="Times New Roman" w:hAnsi="Times New Roman"/>
                <w:b/>
              </w:rPr>
              <w:t>Содержание требования (критерия)</w:t>
            </w:r>
          </w:p>
        </w:tc>
        <w:tc>
          <w:tcPr>
            <w:tcW w:w="3113" w:type="dxa"/>
            <w:vMerge w:val="restart"/>
            <w:shd w:val="clear" w:color="auto" w:fill="D9D9D9"/>
            <w:hideMark/>
          </w:tcPr>
          <w:p w:rsidR="00C91A10" w:rsidRPr="00565121" w:rsidRDefault="00C91A10" w:rsidP="00C91A10">
            <w:pPr>
              <w:rPr>
                <w:rFonts w:ascii="Times New Roman" w:hAnsi="Times New Roman"/>
                <w:b/>
              </w:rPr>
            </w:pPr>
            <w:r w:rsidRPr="00565121">
              <w:rPr>
                <w:rFonts w:ascii="Times New Roman" w:hAnsi="Times New Roman"/>
                <w:b/>
              </w:rPr>
              <w:t>Документы, подтверждающие соответствия требованию</w:t>
            </w:r>
          </w:p>
        </w:tc>
        <w:tc>
          <w:tcPr>
            <w:tcW w:w="1417" w:type="dxa"/>
            <w:vMerge w:val="restart"/>
            <w:shd w:val="clear" w:color="auto" w:fill="D9D9D9"/>
            <w:hideMark/>
          </w:tcPr>
          <w:p w:rsidR="00C91A10" w:rsidRPr="00565121" w:rsidRDefault="00C91A10" w:rsidP="00C91A10">
            <w:pPr>
              <w:rPr>
                <w:rFonts w:ascii="Times New Roman" w:hAnsi="Times New Roman"/>
                <w:b/>
              </w:rPr>
            </w:pPr>
            <w:r w:rsidRPr="00565121">
              <w:rPr>
                <w:rFonts w:ascii="Times New Roman" w:hAnsi="Times New Roman"/>
                <w:b/>
              </w:rPr>
              <w:t>Ед.изм.</w:t>
            </w:r>
          </w:p>
        </w:tc>
        <w:tc>
          <w:tcPr>
            <w:tcW w:w="1985" w:type="dxa"/>
            <w:vMerge w:val="restart"/>
            <w:shd w:val="clear" w:color="auto" w:fill="D9D9D9"/>
            <w:hideMark/>
          </w:tcPr>
          <w:p w:rsidR="00C91A10" w:rsidRPr="00565121" w:rsidRDefault="00C91A10" w:rsidP="00C91A10">
            <w:pPr>
              <w:rPr>
                <w:rFonts w:ascii="Times New Roman" w:hAnsi="Times New Roman"/>
                <w:b/>
              </w:rPr>
            </w:pPr>
            <w:r w:rsidRPr="00565121">
              <w:rPr>
                <w:rFonts w:ascii="Times New Roman" w:hAnsi="Times New Roman"/>
                <w:b/>
              </w:rPr>
              <w:t>Условия соответствия</w:t>
            </w:r>
          </w:p>
        </w:tc>
      </w:tr>
      <w:tr w:rsidR="00C3289F" w:rsidRPr="00C3289F" w:rsidTr="00615772">
        <w:trPr>
          <w:trHeight w:val="300"/>
          <w:tblHeader/>
        </w:trPr>
        <w:tc>
          <w:tcPr>
            <w:tcW w:w="709" w:type="dxa"/>
            <w:vMerge/>
            <w:shd w:val="clear" w:color="auto" w:fill="D9D9D9"/>
            <w:vAlign w:val="center"/>
            <w:hideMark/>
          </w:tcPr>
          <w:p w:rsidR="00763BE4" w:rsidRPr="00565121" w:rsidRDefault="00763BE4" w:rsidP="00763BE4">
            <w:pPr>
              <w:spacing w:before="0"/>
              <w:rPr>
                <w:rFonts w:ascii="Times New Roman" w:eastAsia="Calibri" w:hAnsi="Times New Roman"/>
                <w:b/>
                <w:bCs/>
                <w:sz w:val="20"/>
                <w:szCs w:val="20"/>
                <w:lang w:eastAsia="en-US"/>
              </w:rPr>
            </w:pPr>
          </w:p>
        </w:tc>
        <w:tc>
          <w:tcPr>
            <w:tcW w:w="3393" w:type="dxa"/>
            <w:vMerge/>
            <w:shd w:val="clear" w:color="auto" w:fill="D9D9D9"/>
            <w:vAlign w:val="center"/>
            <w:hideMark/>
          </w:tcPr>
          <w:p w:rsidR="00763BE4" w:rsidRPr="00565121" w:rsidRDefault="00763BE4" w:rsidP="00763BE4">
            <w:pPr>
              <w:spacing w:before="0"/>
              <w:rPr>
                <w:rFonts w:ascii="Times New Roman" w:eastAsia="Calibri" w:hAnsi="Times New Roman"/>
                <w:b/>
                <w:bCs/>
                <w:sz w:val="20"/>
                <w:szCs w:val="20"/>
                <w:lang w:eastAsia="en-US"/>
              </w:rPr>
            </w:pPr>
          </w:p>
        </w:tc>
        <w:tc>
          <w:tcPr>
            <w:tcW w:w="3113" w:type="dxa"/>
            <w:vMerge/>
            <w:shd w:val="clear" w:color="auto" w:fill="D9D9D9"/>
            <w:vAlign w:val="center"/>
            <w:hideMark/>
          </w:tcPr>
          <w:p w:rsidR="00763BE4" w:rsidRPr="00565121" w:rsidRDefault="00763BE4" w:rsidP="00763BE4">
            <w:pPr>
              <w:spacing w:before="0"/>
              <w:rPr>
                <w:rFonts w:ascii="Times New Roman" w:eastAsia="Calibri" w:hAnsi="Times New Roman"/>
                <w:b/>
                <w:bCs/>
                <w:sz w:val="20"/>
                <w:szCs w:val="20"/>
                <w:lang w:eastAsia="en-US"/>
              </w:rPr>
            </w:pPr>
          </w:p>
        </w:tc>
        <w:tc>
          <w:tcPr>
            <w:tcW w:w="1417" w:type="dxa"/>
            <w:vMerge/>
            <w:shd w:val="clear" w:color="auto" w:fill="D9D9D9"/>
            <w:vAlign w:val="center"/>
            <w:hideMark/>
          </w:tcPr>
          <w:p w:rsidR="00763BE4" w:rsidRPr="00565121" w:rsidRDefault="00763BE4" w:rsidP="00763BE4">
            <w:pPr>
              <w:spacing w:before="0"/>
              <w:rPr>
                <w:rFonts w:ascii="Times New Roman" w:eastAsia="Calibri" w:hAnsi="Times New Roman"/>
                <w:b/>
                <w:bCs/>
                <w:sz w:val="20"/>
                <w:szCs w:val="20"/>
                <w:lang w:eastAsia="en-US"/>
              </w:rPr>
            </w:pPr>
          </w:p>
        </w:tc>
        <w:tc>
          <w:tcPr>
            <w:tcW w:w="1985" w:type="dxa"/>
            <w:vMerge/>
            <w:shd w:val="clear" w:color="auto" w:fill="D9D9D9"/>
            <w:vAlign w:val="center"/>
            <w:hideMark/>
          </w:tcPr>
          <w:p w:rsidR="00763BE4" w:rsidRPr="00565121" w:rsidRDefault="00763BE4" w:rsidP="00763BE4">
            <w:pPr>
              <w:spacing w:before="0"/>
              <w:rPr>
                <w:rFonts w:ascii="Times New Roman" w:eastAsia="Calibri" w:hAnsi="Times New Roman"/>
                <w:b/>
                <w:bCs/>
                <w:sz w:val="20"/>
                <w:szCs w:val="20"/>
                <w:u w:val="single"/>
                <w:lang w:eastAsia="en-US"/>
              </w:rPr>
            </w:pPr>
          </w:p>
        </w:tc>
      </w:tr>
      <w:tr w:rsidR="00C3289F" w:rsidRPr="00C3289F" w:rsidTr="00615772">
        <w:trPr>
          <w:trHeight w:val="164"/>
          <w:tblHeader/>
        </w:trPr>
        <w:tc>
          <w:tcPr>
            <w:tcW w:w="709" w:type="dxa"/>
            <w:shd w:val="clear" w:color="auto" w:fill="D9D9D9"/>
            <w:noWrap/>
            <w:vAlign w:val="center"/>
          </w:tcPr>
          <w:p w:rsidR="00763BE4" w:rsidRPr="00565121" w:rsidRDefault="00763BE4" w:rsidP="00763BE4">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1</w:t>
            </w:r>
          </w:p>
        </w:tc>
        <w:tc>
          <w:tcPr>
            <w:tcW w:w="3393" w:type="dxa"/>
            <w:shd w:val="clear" w:color="auto" w:fill="D9D9D9"/>
            <w:vAlign w:val="center"/>
          </w:tcPr>
          <w:p w:rsidR="00763BE4" w:rsidRPr="00565121" w:rsidRDefault="00763BE4" w:rsidP="00763BE4">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2</w:t>
            </w:r>
          </w:p>
        </w:tc>
        <w:tc>
          <w:tcPr>
            <w:tcW w:w="3113" w:type="dxa"/>
            <w:shd w:val="clear" w:color="auto" w:fill="D9D9D9"/>
            <w:vAlign w:val="center"/>
          </w:tcPr>
          <w:p w:rsidR="00763BE4" w:rsidRPr="00565121" w:rsidRDefault="00763BE4" w:rsidP="00763BE4">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3</w:t>
            </w:r>
          </w:p>
        </w:tc>
        <w:tc>
          <w:tcPr>
            <w:tcW w:w="1417" w:type="dxa"/>
            <w:shd w:val="clear" w:color="auto" w:fill="D9D9D9"/>
            <w:vAlign w:val="center"/>
          </w:tcPr>
          <w:p w:rsidR="00763BE4" w:rsidRPr="00565121" w:rsidRDefault="00763BE4" w:rsidP="00763BE4">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4</w:t>
            </w:r>
          </w:p>
        </w:tc>
        <w:tc>
          <w:tcPr>
            <w:tcW w:w="1985" w:type="dxa"/>
            <w:shd w:val="clear" w:color="auto" w:fill="D9D9D9"/>
            <w:vAlign w:val="center"/>
          </w:tcPr>
          <w:p w:rsidR="00763BE4" w:rsidRPr="00565121" w:rsidRDefault="00763BE4" w:rsidP="00763BE4">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5</w:t>
            </w:r>
          </w:p>
        </w:tc>
      </w:tr>
      <w:tr w:rsidR="0042699A" w:rsidRPr="00C3289F" w:rsidTr="007A6799">
        <w:trPr>
          <w:trHeight w:val="164"/>
        </w:trPr>
        <w:tc>
          <w:tcPr>
            <w:tcW w:w="709" w:type="dxa"/>
            <w:shd w:val="clear" w:color="auto" w:fill="auto"/>
            <w:noWrap/>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1</w:t>
            </w:r>
          </w:p>
        </w:tc>
        <w:tc>
          <w:tcPr>
            <w:tcW w:w="3393" w:type="dxa"/>
            <w:shd w:val="clear" w:color="auto" w:fill="auto"/>
          </w:tcPr>
          <w:p w:rsidR="0042699A" w:rsidRPr="0042699A" w:rsidRDefault="0042699A">
            <w:pPr>
              <w:jc w:val="both"/>
              <w:rPr>
                <w:rFonts w:ascii="Times New Roman" w:hAnsi="Times New Roman"/>
                <w:color w:val="000000"/>
              </w:rPr>
            </w:pPr>
            <w:r w:rsidRPr="0042699A">
              <w:rPr>
                <w:rFonts w:ascii="Times New Roman" w:hAnsi="Times New Roman"/>
                <w:color w:val="000000"/>
                <w:szCs w:val="22"/>
              </w:rPr>
              <w:t>Наличие опыта выполнения работ по прямым договорам по предмету закупки не менее 3-х лет  на объектах нефтепереработки, в том числе, но, не ограничиваясь, на ОАО «Славнефть-ЯНОС», ОАО «Газпром нефть», ОАО «НК «Роснефть»</w:t>
            </w:r>
          </w:p>
        </w:tc>
        <w:tc>
          <w:tcPr>
            <w:tcW w:w="311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sidR="00C32D0C">
              <w:rPr>
                <w:rFonts w:ascii="Times New Roman" w:hAnsi="Times New Roman"/>
                <w:szCs w:val="22"/>
              </w:rPr>
              <w:t xml:space="preserve"> (по Форме № 6 к настоящему ПДО)</w:t>
            </w:r>
          </w:p>
        </w:tc>
        <w:tc>
          <w:tcPr>
            <w:tcW w:w="1417" w:type="dxa"/>
            <w:shd w:val="clear" w:color="000000" w:fill="FFFFFF"/>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наличие/ отсутствие</w:t>
            </w:r>
          </w:p>
        </w:tc>
        <w:tc>
          <w:tcPr>
            <w:tcW w:w="1985" w:type="dxa"/>
            <w:shd w:val="clear" w:color="auto" w:fill="auto"/>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наличие опыта не менее 3-х лет</w:t>
            </w:r>
          </w:p>
        </w:tc>
      </w:tr>
      <w:tr w:rsidR="0042699A" w:rsidRPr="00C3289F" w:rsidTr="007A6799">
        <w:trPr>
          <w:trHeight w:val="637"/>
        </w:trPr>
        <w:tc>
          <w:tcPr>
            <w:tcW w:w="709" w:type="dxa"/>
            <w:shd w:val="clear" w:color="auto" w:fill="auto"/>
            <w:noWrap/>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2</w:t>
            </w:r>
          </w:p>
        </w:tc>
        <w:tc>
          <w:tcPr>
            <w:tcW w:w="339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sidRPr="0042699A">
              <w:rPr>
                <w:rFonts w:ascii="Times New Roman" w:hAnsi="Times New Roman"/>
                <w:szCs w:val="22"/>
              </w:rPr>
              <w:br/>
              <w:t>Основные рабочие:</w:t>
            </w:r>
            <w:r w:rsidRPr="0042699A">
              <w:rPr>
                <w:rFonts w:ascii="Times New Roman" w:hAnsi="Times New Roman"/>
                <w:szCs w:val="22"/>
              </w:rPr>
              <w:br/>
              <w:t>электромонтажник - не менее 3чел.</w:t>
            </w:r>
            <w:r w:rsidRPr="0042699A">
              <w:rPr>
                <w:rFonts w:ascii="Times New Roman" w:hAnsi="Times New Roman"/>
                <w:szCs w:val="22"/>
              </w:rPr>
              <w:br/>
              <w:t>Монтажник   - не менее 3чел.</w:t>
            </w:r>
          </w:p>
        </w:tc>
        <w:tc>
          <w:tcPr>
            <w:tcW w:w="3113" w:type="dxa"/>
            <w:shd w:val="clear" w:color="auto" w:fill="auto"/>
          </w:tcPr>
          <w:p w:rsidR="0042699A" w:rsidRPr="0042699A" w:rsidRDefault="0042699A" w:rsidP="00C32D0C">
            <w:pPr>
              <w:jc w:val="both"/>
              <w:rPr>
                <w:rFonts w:ascii="Times New Roman" w:hAnsi="Times New Roman"/>
                <w:color w:val="000000"/>
              </w:rPr>
            </w:pPr>
            <w:r w:rsidRPr="0042699A">
              <w:rPr>
                <w:rFonts w:ascii="Times New Roman" w:hAnsi="Times New Roman"/>
                <w:color w:val="000000"/>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C32D0C">
              <w:rPr>
                <w:rFonts w:ascii="Times New Roman" w:hAnsi="Times New Roman"/>
                <w:color w:val="000000"/>
                <w:szCs w:val="22"/>
              </w:rPr>
              <w:t xml:space="preserve"> </w:t>
            </w:r>
            <w:r w:rsidR="00C32D0C" w:rsidRPr="00C32D0C">
              <w:rPr>
                <w:rFonts w:ascii="Times New Roman" w:hAnsi="Times New Roman"/>
                <w:color w:val="000000"/>
                <w:szCs w:val="22"/>
              </w:rPr>
              <w:t xml:space="preserve">(по Форме № </w:t>
            </w:r>
            <w:r w:rsidR="00C32D0C">
              <w:rPr>
                <w:rFonts w:ascii="Times New Roman" w:hAnsi="Times New Roman"/>
                <w:color w:val="000000"/>
                <w:szCs w:val="22"/>
              </w:rPr>
              <w:t>7</w:t>
            </w:r>
            <w:r w:rsidR="00C32D0C" w:rsidRPr="00C32D0C">
              <w:rPr>
                <w:rFonts w:ascii="Times New Roman" w:hAnsi="Times New Roman"/>
                <w:color w:val="000000"/>
                <w:szCs w:val="22"/>
              </w:rPr>
              <w:t xml:space="preserve"> к настоящему ПДО)</w:t>
            </w:r>
          </w:p>
        </w:tc>
        <w:tc>
          <w:tcPr>
            <w:tcW w:w="1417" w:type="dxa"/>
            <w:shd w:val="clear" w:color="000000" w:fill="FFFFFF"/>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наличие/ отсутствие</w:t>
            </w:r>
          </w:p>
        </w:tc>
        <w:tc>
          <w:tcPr>
            <w:tcW w:w="1985" w:type="dxa"/>
            <w:shd w:val="clear" w:color="auto" w:fill="auto"/>
          </w:tcPr>
          <w:p w:rsidR="0042699A" w:rsidRPr="0042699A" w:rsidRDefault="0042699A">
            <w:pPr>
              <w:rPr>
                <w:rFonts w:ascii="Times New Roman" w:hAnsi="Times New Roman"/>
                <w:color w:val="000000"/>
              </w:rPr>
            </w:pPr>
            <w:r w:rsidRPr="0042699A">
              <w:rPr>
                <w:rFonts w:ascii="Times New Roman" w:hAnsi="Times New Roman"/>
                <w:color w:val="000000"/>
                <w:szCs w:val="22"/>
              </w:rPr>
              <w:t>электромонтажник - не менее 3 чел.;                                         монтажник  - не менее 3 чел.</w:t>
            </w:r>
          </w:p>
        </w:tc>
      </w:tr>
      <w:tr w:rsidR="0042699A" w:rsidRPr="00565121" w:rsidTr="007A6799">
        <w:trPr>
          <w:trHeight w:val="1260"/>
        </w:trPr>
        <w:tc>
          <w:tcPr>
            <w:tcW w:w="709" w:type="dxa"/>
            <w:shd w:val="clear" w:color="auto" w:fill="auto"/>
            <w:noWrap/>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3</w:t>
            </w:r>
          </w:p>
        </w:tc>
        <w:tc>
          <w:tcPr>
            <w:tcW w:w="339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Выполнение работ по предмету закупки собственными силами  в объеме не менее 80%</w:t>
            </w:r>
          </w:p>
        </w:tc>
        <w:tc>
          <w:tcPr>
            <w:tcW w:w="3113" w:type="dxa"/>
            <w:shd w:val="clear" w:color="auto" w:fill="auto"/>
          </w:tcPr>
          <w:p w:rsidR="0042699A" w:rsidRPr="0042699A" w:rsidRDefault="0042699A">
            <w:pPr>
              <w:jc w:val="both"/>
              <w:rPr>
                <w:rFonts w:ascii="Times New Roman" w:hAnsi="Times New Roman"/>
                <w:color w:val="000000"/>
              </w:rPr>
            </w:pPr>
            <w:r w:rsidRPr="0042699A">
              <w:rPr>
                <w:rFonts w:ascii="Times New Roman" w:hAnsi="Times New Roman"/>
                <w:color w:val="000000"/>
                <w:szCs w:val="22"/>
              </w:rPr>
              <w:t>Гарантийное письмо о выполнении работ собственными силами в требуемом объеме</w:t>
            </w:r>
          </w:p>
        </w:tc>
        <w:tc>
          <w:tcPr>
            <w:tcW w:w="1417" w:type="dxa"/>
            <w:shd w:val="clear" w:color="000000" w:fill="FFFFFF"/>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да/нет</w:t>
            </w:r>
          </w:p>
        </w:tc>
        <w:tc>
          <w:tcPr>
            <w:tcW w:w="1985" w:type="dxa"/>
            <w:shd w:val="clear" w:color="auto" w:fill="auto"/>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не менее 80</w:t>
            </w:r>
          </w:p>
        </w:tc>
      </w:tr>
      <w:tr w:rsidR="0042699A" w:rsidRPr="00565121" w:rsidTr="007A6799">
        <w:trPr>
          <w:trHeight w:val="164"/>
        </w:trPr>
        <w:tc>
          <w:tcPr>
            <w:tcW w:w="709" w:type="dxa"/>
            <w:shd w:val="clear" w:color="auto" w:fill="auto"/>
            <w:noWrap/>
            <w:vAlign w:val="center"/>
          </w:tcPr>
          <w:p w:rsidR="0042699A" w:rsidRPr="0042699A" w:rsidRDefault="0042699A">
            <w:pPr>
              <w:rPr>
                <w:rFonts w:ascii="Times New Roman" w:hAnsi="Times New Roman"/>
              </w:rPr>
            </w:pPr>
            <w:r w:rsidRPr="0042699A">
              <w:rPr>
                <w:rFonts w:ascii="Times New Roman" w:hAnsi="Times New Roman"/>
                <w:szCs w:val="22"/>
              </w:rPr>
              <w:t>4</w:t>
            </w:r>
          </w:p>
        </w:tc>
        <w:tc>
          <w:tcPr>
            <w:tcW w:w="339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Среднегодовой оборот по СМР за последние 3 года (2013, 2014, 2015 гг)</w:t>
            </w:r>
          </w:p>
        </w:tc>
        <w:tc>
          <w:tcPr>
            <w:tcW w:w="311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Заверенная копия «Отчета о прибылях и убытках» (за последние 3 года – 2013,2014,2015 гг)</w:t>
            </w:r>
          </w:p>
        </w:tc>
        <w:tc>
          <w:tcPr>
            <w:tcW w:w="1417" w:type="dxa"/>
            <w:shd w:val="clear" w:color="000000" w:fill="FFFFFF"/>
            <w:vAlign w:val="center"/>
          </w:tcPr>
          <w:p w:rsidR="0042699A" w:rsidRPr="0042699A" w:rsidRDefault="0042699A">
            <w:pPr>
              <w:rPr>
                <w:rFonts w:ascii="Times New Roman" w:hAnsi="Times New Roman"/>
              </w:rPr>
            </w:pPr>
            <w:r w:rsidRPr="0042699A">
              <w:rPr>
                <w:rFonts w:ascii="Times New Roman" w:hAnsi="Times New Roman"/>
                <w:szCs w:val="22"/>
              </w:rPr>
              <w:t>соответствует/ не соответсвует</w:t>
            </w:r>
          </w:p>
        </w:tc>
        <w:tc>
          <w:tcPr>
            <w:tcW w:w="1985" w:type="dxa"/>
            <w:shd w:val="clear" w:color="auto" w:fill="auto"/>
            <w:vAlign w:val="center"/>
          </w:tcPr>
          <w:p w:rsidR="0042699A" w:rsidRPr="0042699A" w:rsidRDefault="0042699A">
            <w:pPr>
              <w:rPr>
                <w:rFonts w:ascii="Times New Roman" w:hAnsi="Times New Roman"/>
              </w:rPr>
            </w:pPr>
            <w:r w:rsidRPr="0042699A">
              <w:rPr>
                <w:rFonts w:ascii="Times New Roman" w:hAnsi="Times New Roman"/>
                <w:szCs w:val="22"/>
              </w:rPr>
              <w:t>не менее 15 млн.руб без НДС</w:t>
            </w:r>
          </w:p>
        </w:tc>
      </w:tr>
      <w:tr w:rsidR="0042699A" w:rsidRPr="00565121" w:rsidTr="007A6799">
        <w:trPr>
          <w:trHeight w:val="164"/>
        </w:trPr>
        <w:tc>
          <w:tcPr>
            <w:tcW w:w="709" w:type="dxa"/>
            <w:shd w:val="clear" w:color="auto" w:fill="auto"/>
            <w:noWrap/>
            <w:vAlign w:val="center"/>
          </w:tcPr>
          <w:p w:rsidR="0042699A" w:rsidRPr="0042699A" w:rsidRDefault="0042699A">
            <w:pPr>
              <w:rPr>
                <w:rFonts w:ascii="Times New Roman" w:hAnsi="Times New Roman"/>
              </w:rPr>
            </w:pPr>
            <w:r w:rsidRPr="0042699A">
              <w:rPr>
                <w:rFonts w:ascii="Times New Roman" w:hAnsi="Times New Roman"/>
                <w:szCs w:val="22"/>
              </w:rPr>
              <w:t>5</w:t>
            </w:r>
          </w:p>
        </w:tc>
        <w:tc>
          <w:tcPr>
            <w:tcW w:w="3393" w:type="dxa"/>
            <w:shd w:val="clear" w:color="auto" w:fill="auto"/>
          </w:tcPr>
          <w:p w:rsidR="0042699A" w:rsidRPr="0042699A" w:rsidRDefault="0042699A">
            <w:pPr>
              <w:jc w:val="both"/>
              <w:rPr>
                <w:rFonts w:ascii="Times New Roman" w:hAnsi="Times New Roman"/>
                <w:color w:val="000000"/>
              </w:rPr>
            </w:pPr>
            <w:r w:rsidRPr="0042699A">
              <w:rPr>
                <w:rFonts w:ascii="Times New Roman" w:hAnsi="Times New Roman"/>
                <w:color w:val="000000"/>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3113" w:type="dxa"/>
            <w:shd w:val="clear" w:color="auto" w:fill="auto"/>
          </w:tcPr>
          <w:p w:rsidR="0042699A" w:rsidRPr="0042699A" w:rsidRDefault="0042699A">
            <w:pPr>
              <w:jc w:val="both"/>
              <w:rPr>
                <w:rFonts w:ascii="Times New Roman" w:hAnsi="Times New Roman"/>
                <w:color w:val="000000"/>
              </w:rPr>
            </w:pPr>
            <w:r w:rsidRPr="0042699A">
              <w:rPr>
                <w:rFonts w:ascii="Times New Roman" w:hAnsi="Times New Roman"/>
                <w:color w:val="000000"/>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1417" w:type="dxa"/>
            <w:shd w:val="clear" w:color="000000" w:fill="FFFFFF"/>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наличие/ отсутствие</w:t>
            </w:r>
          </w:p>
        </w:tc>
        <w:tc>
          <w:tcPr>
            <w:tcW w:w="1985" w:type="dxa"/>
            <w:shd w:val="clear" w:color="auto" w:fill="auto"/>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отсутствие</w:t>
            </w:r>
          </w:p>
        </w:tc>
      </w:tr>
      <w:tr w:rsidR="0042699A" w:rsidRPr="00565121" w:rsidTr="007A6799">
        <w:trPr>
          <w:trHeight w:val="3220"/>
        </w:trPr>
        <w:tc>
          <w:tcPr>
            <w:tcW w:w="709" w:type="dxa"/>
            <w:shd w:val="clear" w:color="auto" w:fill="auto"/>
            <w:noWrap/>
            <w:vAlign w:val="center"/>
          </w:tcPr>
          <w:p w:rsidR="0042699A" w:rsidRPr="0042699A" w:rsidRDefault="0042699A">
            <w:pPr>
              <w:rPr>
                <w:rFonts w:ascii="Times New Roman" w:hAnsi="Times New Roman"/>
              </w:rPr>
            </w:pPr>
            <w:r w:rsidRPr="0042699A">
              <w:rPr>
                <w:rFonts w:ascii="Times New Roman" w:hAnsi="Times New Roman"/>
                <w:szCs w:val="22"/>
              </w:rPr>
              <w:t>6</w:t>
            </w:r>
          </w:p>
        </w:tc>
        <w:tc>
          <w:tcPr>
            <w:tcW w:w="3393" w:type="dxa"/>
            <w:shd w:val="clear" w:color="auto" w:fill="auto"/>
          </w:tcPr>
          <w:p w:rsidR="0042699A" w:rsidRPr="0042699A" w:rsidRDefault="0042699A">
            <w:pPr>
              <w:jc w:val="both"/>
              <w:rPr>
                <w:rFonts w:ascii="Times New Roman" w:hAnsi="Times New Roman"/>
                <w:color w:val="000000"/>
              </w:rPr>
            </w:pPr>
            <w:r w:rsidRPr="0042699A">
              <w:rPr>
                <w:rFonts w:ascii="Times New Roman" w:hAnsi="Times New Roman"/>
                <w:color w:val="000000"/>
                <w:szCs w:val="22"/>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10 млн.руб </w:t>
            </w:r>
          </w:p>
        </w:tc>
        <w:tc>
          <w:tcPr>
            <w:tcW w:w="311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17" w:type="dxa"/>
            <w:shd w:val="clear" w:color="000000" w:fill="FFFFFF"/>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наличие/ отсутствие</w:t>
            </w:r>
          </w:p>
        </w:tc>
        <w:tc>
          <w:tcPr>
            <w:tcW w:w="1985" w:type="dxa"/>
            <w:shd w:val="clear" w:color="auto" w:fill="auto"/>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наличие</w:t>
            </w:r>
          </w:p>
        </w:tc>
      </w:tr>
      <w:tr w:rsidR="0042699A" w:rsidRPr="00565121" w:rsidTr="007A6799">
        <w:trPr>
          <w:trHeight w:val="164"/>
        </w:trPr>
        <w:tc>
          <w:tcPr>
            <w:tcW w:w="709" w:type="dxa"/>
            <w:shd w:val="clear" w:color="auto" w:fill="auto"/>
            <w:noWrap/>
            <w:vAlign w:val="center"/>
          </w:tcPr>
          <w:p w:rsidR="0042699A" w:rsidRPr="0042699A" w:rsidRDefault="0042699A">
            <w:pPr>
              <w:rPr>
                <w:rFonts w:ascii="Times New Roman" w:hAnsi="Times New Roman"/>
              </w:rPr>
            </w:pPr>
            <w:r w:rsidRPr="0042699A">
              <w:rPr>
                <w:rFonts w:ascii="Times New Roman" w:hAnsi="Times New Roman"/>
                <w:szCs w:val="22"/>
              </w:rPr>
              <w:t>7</w:t>
            </w:r>
          </w:p>
        </w:tc>
        <w:tc>
          <w:tcPr>
            <w:tcW w:w="3393" w:type="dxa"/>
            <w:shd w:val="clear" w:color="auto" w:fill="auto"/>
          </w:tcPr>
          <w:p w:rsidR="0042699A" w:rsidRPr="0042699A" w:rsidRDefault="0042699A">
            <w:pPr>
              <w:jc w:val="both"/>
              <w:rPr>
                <w:rFonts w:ascii="Times New Roman" w:hAnsi="Times New Roman"/>
                <w:color w:val="000000"/>
              </w:rPr>
            </w:pPr>
            <w:r w:rsidRPr="0042699A">
              <w:rPr>
                <w:rFonts w:ascii="Times New Roman" w:hAnsi="Times New Roman"/>
                <w:color w:val="000000"/>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11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Заверенная копия сертификата соответствия системы менеджмента качества требованиям   ISO 9001, ИСО 9001</w:t>
            </w:r>
          </w:p>
        </w:tc>
        <w:tc>
          <w:tcPr>
            <w:tcW w:w="1417" w:type="dxa"/>
            <w:shd w:val="clear" w:color="000000" w:fill="FFFFFF"/>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наличие/ отсутствие</w:t>
            </w:r>
          </w:p>
        </w:tc>
        <w:tc>
          <w:tcPr>
            <w:tcW w:w="1985" w:type="dxa"/>
            <w:shd w:val="clear" w:color="auto" w:fill="auto"/>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наличие</w:t>
            </w:r>
          </w:p>
        </w:tc>
      </w:tr>
      <w:tr w:rsidR="0042699A" w:rsidRPr="00565121" w:rsidTr="007A6799">
        <w:trPr>
          <w:trHeight w:val="164"/>
        </w:trPr>
        <w:tc>
          <w:tcPr>
            <w:tcW w:w="709" w:type="dxa"/>
            <w:shd w:val="clear" w:color="auto" w:fill="auto"/>
            <w:noWrap/>
            <w:vAlign w:val="center"/>
          </w:tcPr>
          <w:p w:rsidR="0042699A" w:rsidRPr="0042699A" w:rsidRDefault="0042699A">
            <w:pPr>
              <w:rPr>
                <w:rFonts w:ascii="Times New Roman" w:hAnsi="Times New Roman"/>
              </w:rPr>
            </w:pPr>
            <w:r w:rsidRPr="0042699A">
              <w:rPr>
                <w:rFonts w:ascii="Times New Roman" w:hAnsi="Times New Roman"/>
                <w:szCs w:val="22"/>
              </w:rPr>
              <w:t>8</w:t>
            </w:r>
          </w:p>
        </w:tc>
        <w:tc>
          <w:tcPr>
            <w:tcW w:w="3393" w:type="dxa"/>
            <w:shd w:val="clear" w:color="auto" w:fill="auto"/>
          </w:tcPr>
          <w:p w:rsidR="0042699A" w:rsidRPr="0042699A" w:rsidRDefault="0042699A">
            <w:pPr>
              <w:jc w:val="both"/>
              <w:rPr>
                <w:rFonts w:ascii="Times New Roman" w:hAnsi="Times New Roman"/>
                <w:color w:val="000000"/>
              </w:rPr>
            </w:pPr>
            <w:r w:rsidRPr="0042699A">
              <w:rPr>
                <w:rFonts w:ascii="Times New Roman" w:hAnsi="Times New Roman"/>
                <w:color w:val="000000"/>
                <w:szCs w:val="22"/>
              </w:rPr>
              <w:t>Наличие сертифицированной системы управления охраной труда</w:t>
            </w:r>
          </w:p>
        </w:tc>
        <w:tc>
          <w:tcPr>
            <w:tcW w:w="311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Заверенные копии сертификатов соответствия систем менеджмента требованиям   ISO 14001:2004, OHSAS 18001:2007</w:t>
            </w:r>
          </w:p>
        </w:tc>
        <w:tc>
          <w:tcPr>
            <w:tcW w:w="1417" w:type="dxa"/>
            <w:shd w:val="clear" w:color="000000" w:fill="FFFFFF"/>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наличие/ отсутствие</w:t>
            </w:r>
          </w:p>
        </w:tc>
        <w:tc>
          <w:tcPr>
            <w:tcW w:w="1985" w:type="dxa"/>
            <w:shd w:val="clear" w:color="auto" w:fill="auto"/>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наличие</w:t>
            </w:r>
          </w:p>
        </w:tc>
      </w:tr>
      <w:tr w:rsidR="0042699A" w:rsidRPr="00565121" w:rsidTr="007A6799">
        <w:trPr>
          <w:trHeight w:val="164"/>
        </w:trPr>
        <w:tc>
          <w:tcPr>
            <w:tcW w:w="709" w:type="dxa"/>
            <w:shd w:val="clear" w:color="auto" w:fill="auto"/>
            <w:noWrap/>
            <w:vAlign w:val="center"/>
          </w:tcPr>
          <w:p w:rsidR="0042699A" w:rsidRPr="0042699A" w:rsidRDefault="0042699A">
            <w:pPr>
              <w:rPr>
                <w:rFonts w:ascii="Times New Roman" w:hAnsi="Times New Roman"/>
              </w:rPr>
            </w:pPr>
            <w:r w:rsidRPr="0042699A">
              <w:rPr>
                <w:rFonts w:ascii="Times New Roman" w:hAnsi="Times New Roman"/>
                <w:szCs w:val="22"/>
              </w:rPr>
              <w:t>9</w:t>
            </w:r>
          </w:p>
        </w:tc>
        <w:tc>
          <w:tcPr>
            <w:tcW w:w="339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Объем действующих обязательств контрагента (СМР, ПНР)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311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Справка (в свободной форме за подписью руководителя организации и заверенная печатью организации) с информацией: -  объемы действующих обязательств контрагента (</w:t>
            </w:r>
            <w:r w:rsidR="00FB1B73" w:rsidRPr="00FB1B73">
              <w:rPr>
                <w:rFonts w:ascii="Times New Roman" w:hAnsi="Times New Roman"/>
                <w:szCs w:val="22"/>
              </w:rPr>
              <w:t>СМР, ПНР</w:t>
            </w:r>
            <w:r w:rsidRPr="0042699A">
              <w:rPr>
                <w:rFonts w:ascii="Times New Roman" w:hAnsi="Times New Roman"/>
                <w:szCs w:val="22"/>
              </w:rPr>
              <w:t>) в денежном выражении перед ОАО «Славнефть-ЯНОС», ОАО «НК «Роснефть», ОАО «Газпром нефть»;- среднегодовой объем выполненных работ (</w:t>
            </w:r>
            <w:r w:rsidR="00FB1B73" w:rsidRPr="00FB1B73">
              <w:rPr>
                <w:rFonts w:ascii="Times New Roman" w:hAnsi="Times New Roman"/>
                <w:szCs w:val="22"/>
              </w:rPr>
              <w:t>СМР, ПНР</w:t>
            </w:r>
            <w:r w:rsidRPr="0042699A">
              <w:rPr>
                <w:rFonts w:ascii="Times New Roman" w:hAnsi="Times New Roman"/>
                <w:szCs w:val="22"/>
              </w:rPr>
              <w:t xml:space="preserve">) за последние 3 года (предшествующие году подачи оферты)  </w:t>
            </w:r>
          </w:p>
        </w:tc>
        <w:tc>
          <w:tcPr>
            <w:tcW w:w="1417" w:type="dxa"/>
            <w:shd w:val="clear" w:color="000000" w:fill="FFFFFF"/>
            <w:vAlign w:val="center"/>
          </w:tcPr>
          <w:p w:rsidR="0042699A" w:rsidRPr="0042699A" w:rsidRDefault="0042699A">
            <w:pPr>
              <w:rPr>
                <w:rFonts w:ascii="Times New Roman" w:hAnsi="Times New Roman"/>
              </w:rPr>
            </w:pPr>
            <w:r w:rsidRPr="0042699A">
              <w:rPr>
                <w:rFonts w:ascii="Times New Roman" w:hAnsi="Times New Roman"/>
                <w:szCs w:val="22"/>
              </w:rPr>
              <w:t>руб. с НДС</w:t>
            </w:r>
          </w:p>
        </w:tc>
        <w:tc>
          <w:tcPr>
            <w:tcW w:w="1985" w:type="dxa"/>
            <w:shd w:val="clear" w:color="auto" w:fill="auto"/>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*V1&lt; V2 - V3                                            V1 -  объем действующих обязательств контрагента в пределах плановых сроков выполнения работ по предмету закупки;                                     V2 - 2х кратный среднегодовой объем работ выполненных за последние 3 года;                                                V3 – плановая стоимость закупки.</w:t>
            </w:r>
          </w:p>
        </w:tc>
      </w:tr>
      <w:tr w:rsidR="0042699A" w:rsidRPr="00565121" w:rsidTr="007A6799">
        <w:trPr>
          <w:trHeight w:val="164"/>
        </w:trPr>
        <w:tc>
          <w:tcPr>
            <w:tcW w:w="709" w:type="dxa"/>
            <w:shd w:val="clear" w:color="auto" w:fill="auto"/>
            <w:noWrap/>
            <w:vAlign w:val="center"/>
          </w:tcPr>
          <w:p w:rsidR="0042699A" w:rsidRPr="0042699A" w:rsidRDefault="0042699A">
            <w:pPr>
              <w:rPr>
                <w:rFonts w:ascii="Times New Roman" w:hAnsi="Times New Roman"/>
              </w:rPr>
            </w:pPr>
            <w:r w:rsidRPr="0042699A">
              <w:rPr>
                <w:rFonts w:ascii="Times New Roman" w:hAnsi="Times New Roman"/>
                <w:szCs w:val="22"/>
              </w:rPr>
              <w:t>10</w:t>
            </w:r>
          </w:p>
        </w:tc>
        <w:tc>
          <w:tcPr>
            <w:tcW w:w="339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311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417" w:type="dxa"/>
            <w:shd w:val="clear" w:color="000000" w:fill="FFFFFF"/>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да/нет</w:t>
            </w:r>
          </w:p>
        </w:tc>
        <w:tc>
          <w:tcPr>
            <w:tcW w:w="1985" w:type="dxa"/>
            <w:shd w:val="clear" w:color="auto" w:fill="auto"/>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да</w:t>
            </w:r>
          </w:p>
        </w:tc>
      </w:tr>
      <w:tr w:rsidR="0042699A" w:rsidRPr="00565121" w:rsidTr="007A6799">
        <w:trPr>
          <w:trHeight w:val="164"/>
        </w:trPr>
        <w:tc>
          <w:tcPr>
            <w:tcW w:w="709" w:type="dxa"/>
            <w:shd w:val="clear" w:color="auto" w:fill="auto"/>
            <w:noWrap/>
            <w:vAlign w:val="center"/>
          </w:tcPr>
          <w:p w:rsidR="0042699A" w:rsidRPr="0042699A" w:rsidRDefault="0042699A">
            <w:pPr>
              <w:rPr>
                <w:rFonts w:ascii="Times New Roman" w:hAnsi="Times New Roman"/>
              </w:rPr>
            </w:pPr>
            <w:r w:rsidRPr="0042699A">
              <w:rPr>
                <w:rFonts w:ascii="Times New Roman" w:hAnsi="Times New Roman"/>
                <w:szCs w:val="22"/>
              </w:rPr>
              <w:t>11</w:t>
            </w:r>
          </w:p>
        </w:tc>
        <w:tc>
          <w:tcPr>
            <w:tcW w:w="339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3113" w:type="dxa"/>
            <w:shd w:val="clear" w:color="auto" w:fill="auto"/>
          </w:tcPr>
          <w:p w:rsidR="0042699A" w:rsidRPr="0042699A" w:rsidRDefault="0042699A">
            <w:pPr>
              <w:jc w:val="both"/>
              <w:rPr>
                <w:rFonts w:ascii="Times New Roman" w:hAnsi="Times New Roman"/>
              </w:rPr>
            </w:pPr>
            <w:r w:rsidRPr="0042699A">
              <w:rPr>
                <w:rFonts w:ascii="Times New Roman" w:hAnsi="Times New Roman"/>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417" w:type="dxa"/>
            <w:shd w:val="clear" w:color="000000" w:fill="FFFFFF"/>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да/нет</w:t>
            </w:r>
          </w:p>
        </w:tc>
        <w:tc>
          <w:tcPr>
            <w:tcW w:w="1985" w:type="dxa"/>
            <w:shd w:val="clear" w:color="auto" w:fill="auto"/>
            <w:vAlign w:val="center"/>
          </w:tcPr>
          <w:p w:rsidR="0042699A" w:rsidRPr="0042699A" w:rsidRDefault="0042699A">
            <w:pPr>
              <w:rPr>
                <w:rFonts w:ascii="Times New Roman" w:hAnsi="Times New Roman"/>
                <w:color w:val="000000"/>
              </w:rPr>
            </w:pPr>
            <w:r w:rsidRPr="0042699A">
              <w:rPr>
                <w:rFonts w:ascii="Times New Roman" w:hAnsi="Times New Roman"/>
                <w:color w:val="000000"/>
                <w:szCs w:val="22"/>
              </w:rPr>
              <w:t>да</w:t>
            </w:r>
          </w:p>
        </w:tc>
      </w:tr>
      <w:tr w:rsidR="003D08FA" w:rsidRPr="00565121" w:rsidTr="009C11FC">
        <w:trPr>
          <w:trHeight w:val="164"/>
        </w:trPr>
        <w:tc>
          <w:tcPr>
            <w:tcW w:w="709" w:type="dxa"/>
            <w:shd w:val="clear" w:color="auto" w:fill="auto"/>
            <w:noWrap/>
          </w:tcPr>
          <w:p w:rsidR="003D08FA" w:rsidRPr="00565121" w:rsidRDefault="003D08FA" w:rsidP="009C11FC">
            <w:pPr>
              <w:rPr>
                <w:rFonts w:ascii="Times New Roman" w:hAnsi="Times New Roman"/>
              </w:rPr>
            </w:pPr>
          </w:p>
        </w:tc>
        <w:tc>
          <w:tcPr>
            <w:tcW w:w="3393" w:type="dxa"/>
            <w:shd w:val="clear" w:color="auto" w:fill="auto"/>
            <w:vAlign w:val="center"/>
          </w:tcPr>
          <w:p w:rsidR="003D08FA" w:rsidRPr="00565121" w:rsidRDefault="003D08FA">
            <w:pPr>
              <w:rPr>
                <w:rFonts w:ascii="Times New Roman" w:hAnsi="Times New Roman"/>
                <w:b/>
                <w:bCs/>
                <w:sz w:val="24"/>
              </w:rPr>
            </w:pPr>
            <w:r w:rsidRPr="00565121">
              <w:rPr>
                <w:rFonts w:ascii="Times New Roman" w:hAnsi="Times New Roman"/>
                <w:b/>
                <w:bCs/>
              </w:rPr>
              <w:t>Заключение</w:t>
            </w:r>
          </w:p>
        </w:tc>
        <w:tc>
          <w:tcPr>
            <w:tcW w:w="4530" w:type="dxa"/>
            <w:gridSpan w:val="2"/>
            <w:shd w:val="clear" w:color="auto" w:fill="auto"/>
            <w:vAlign w:val="center"/>
          </w:tcPr>
          <w:p w:rsidR="003D08FA" w:rsidRPr="00565121" w:rsidRDefault="003D08FA" w:rsidP="00615772">
            <w:pPr>
              <w:rPr>
                <w:rFonts w:ascii="Times New Roman" w:hAnsi="Times New Roman"/>
              </w:rPr>
            </w:pPr>
            <w:r w:rsidRPr="00565121">
              <w:rPr>
                <w:rFonts w:ascii="Times New Roman" w:hAnsi="Times New Roman"/>
                <w:b/>
                <w:bCs/>
              </w:rPr>
              <w:t>Допуск/Не допуск</w:t>
            </w:r>
          </w:p>
        </w:tc>
        <w:tc>
          <w:tcPr>
            <w:tcW w:w="1985" w:type="dxa"/>
            <w:shd w:val="clear" w:color="auto" w:fill="auto"/>
          </w:tcPr>
          <w:p w:rsidR="003D08FA" w:rsidRPr="00565121" w:rsidRDefault="003D08FA" w:rsidP="009C11FC">
            <w:pPr>
              <w:rPr>
                <w:rFonts w:ascii="Times New Roman" w:hAnsi="Times New Roman"/>
              </w:rPr>
            </w:pPr>
          </w:p>
        </w:tc>
      </w:tr>
    </w:tbl>
    <w:p w:rsidR="00763BE4" w:rsidRPr="00565121" w:rsidRDefault="00763BE4" w:rsidP="00763BE4">
      <w:pPr>
        <w:spacing w:before="0"/>
        <w:jc w:val="right"/>
        <w:rPr>
          <w:rFonts w:ascii="Times New Roman" w:hAnsi="Times New Roman"/>
          <w:b/>
          <w:bCs/>
          <w:sz w:val="24"/>
        </w:rPr>
      </w:pPr>
    </w:p>
    <w:p w:rsidR="00763BE4" w:rsidRPr="00565121" w:rsidRDefault="00763BE4" w:rsidP="00763BE4">
      <w:pPr>
        <w:spacing w:before="0"/>
        <w:jc w:val="right"/>
        <w:rPr>
          <w:rFonts w:ascii="Times New Roman" w:hAnsi="Times New Roman"/>
          <w:b/>
          <w:bCs/>
          <w:sz w:val="24"/>
        </w:rPr>
      </w:pPr>
    </w:p>
    <w:p w:rsidR="00763BE4" w:rsidRPr="00565121" w:rsidRDefault="00763BE4" w:rsidP="00763BE4">
      <w:pPr>
        <w:spacing w:before="0"/>
        <w:jc w:val="right"/>
        <w:rPr>
          <w:rFonts w:ascii="Times New Roman" w:hAnsi="Times New Roman"/>
          <w:b/>
          <w:bCs/>
          <w:sz w:val="24"/>
        </w:rPr>
      </w:pPr>
    </w:p>
    <w:p w:rsidR="00763BE4" w:rsidRPr="00565121" w:rsidRDefault="00763BE4" w:rsidP="00763BE4">
      <w:pPr>
        <w:spacing w:before="0"/>
        <w:jc w:val="right"/>
        <w:rPr>
          <w:rFonts w:ascii="Times New Roman" w:hAnsi="Times New Roman"/>
          <w:b/>
          <w:bCs/>
          <w:sz w:val="24"/>
        </w:rPr>
      </w:pPr>
    </w:p>
    <w:p w:rsidR="006D3BD2" w:rsidRDefault="006D3BD2" w:rsidP="00763BE4">
      <w:pPr>
        <w:spacing w:before="0"/>
        <w:jc w:val="right"/>
        <w:rPr>
          <w:rFonts w:ascii="Times New Roman" w:hAnsi="Times New Roman"/>
          <w:b/>
          <w:bCs/>
          <w:sz w:val="24"/>
        </w:rPr>
      </w:pPr>
    </w:p>
    <w:p w:rsidR="001F0BDE" w:rsidRDefault="00763BE4" w:rsidP="00763BE4">
      <w:pPr>
        <w:spacing w:before="0"/>
        <w:jc w:val="right"/>
        <w:rPr>
          <w:rFonts w:ascii="Times New Roman" w:hAnsi="Times New Roman"/>
          <w:b/>
          <w:bCs/>
          <w:sz w:val="24"/>
        </w:rPr>
        <w:sectPr w:rsidR="001F0BDE" w:rsidSect="00506763">
          <w:footerReference w:type="default" r:id="rId9"/>
          <w:pgSz w:w="11906" w:h="16838"/>
          <w:pgMar w:top="851" w:right="567" w:bottom="567" w:left="1418" w:header="709" w:footer="709" w:gutter="0"/>
          <w:cols w:space="708"/>
          <w:docGrid w:linePitch="360"/>
        </w:sectPr>
      </w:pPr>
      <w:r w:rsidRPr="00565121">
        <w:rPr>
          <w:rFonts w:ascii="Times New Roman" w:hAnsi="Times New Roman"/>
          <w:b/>
          <w:bCs/>
          <w:sz w:val="24"/>
        </w:rPr>
        <w:t xml:space="preserve">Директор по снабжению               </w:t>
      </w:r>
      <w:r w:rsidRPr="00565121">
        <w:rPr>
          <w:rFonts w:ascii="Times New Roman" w:hAnsi="Times New Roman"/>
          <w:b/>
          <w:bCs/>
          <w:sz w:val="24"/>
        </w:rPr>
        <w:tab/>
      </w:r>
      <w:r w:rsidRPr="00565121">
        <w:rPr>
          <w:rFonts w:ascii="Times New Roman" w:hAnsi="Times New Roman"/>
          <w:b/>
          <w:bCs/>
          <w:sz w:val="24"/>
        </w:rPr>
        <w:tab/>
        <w:t xml:space="preserve"> ____________________    В</w:t>
      </w:r>
      <w:r w:rsidRPr="00C3289F">
        <w:rPr>
          <w:rFonts w:ascii="Times New Roman" w:hAnsi="Times New Roman"/>
          <w:b/>
          <w:bCs/>
          <w:sz w:val="24"/>
        </w:rPr>
        <w:t>.Ф. Желязков</w:t>
      </w:r>
    </w:p>
    <w:p w:rsidR="00D549DA" w:rsidRPr="00C3289F" w:rsidRDefault="006D01C7"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642B23">
        <w:rPr>
          <w:rFonts w:ascii="Times New Roman" w:hAnsi="Times New Roman"/>
          <w:sz w:val="24"/>
        </w:rPr>
        <w:t>3</w:t>
      </w:r>
      <w:r w:rsidR="00615772">
        <w:rPr>
          <w:rFonts w:ascii="Times New Roman" w:hAnsi="Times New Roman"/>
          <w:sz w:val="24"/>
        </w:rPr>
        <w:t>2</w:t>
      </w:r>
      <w:r w:rsidR="00CA627B">
        <w:rPr>
          <w:rFonts w:ascii="Times New Roman" w:hAnsi="Times New Roman"/>
          <w:sz w:val="24"/>
        </w:rPr>
        <w:t>7</w:t>
      </w:r>
      <w:r w:rsidRPr="00C3289F">
        <w:rPr>
          <w:rFonts w:ascii="Times New Roman" w:hAnsi="Times New Roman"/>
          <w:sz w:val="24"/>
        </w:rPr>
        <w:t>-КС-201</w:t>
      </w:r>
      <w:r w:rsidR="00077511" w:rsidRPr="00C3289F">
        <w:rPr>
          <w:rFonts w:ascii="Times New Roman" w:hAnsi="Times New Roman"/>
          <w:sz w:val="24"/>
        </w:rPr>
        <w:t>6</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ИЗВЕЩЕНИЕ О СОГЛАСИИ СДЕЛАТЬ ОФЕРТУ</w:t>
      </w:r>
    </w:p>
    <w:p w:rsidR="00D549DA" w:rsidRPr="00C3289F" w:rsidRDefault="00D549DA" w:rsidP="00D549DA">
      <w:pPr>
        <w:jc w:val="both"/>
        <w:rPr>
          <w:rFonts w:ascii="Times New Roman" w:hAnsi="Times New Roman"/>
          <w:szCs w:val="22"/>
        </w:rPr>
      </w:pPr>
      <w:r w:rsidRPr="00C3289F">
        <w:rPr>
          <w:rFonts w:ascii="Times New Roman" w:hAnsi="Times New Roman"/>
          <w:szCs w:val="22"/>
        </w:rPr>
        <w:t>1. Изучив условия предложения делать оферты №</w:t>
      </w:r>
      <w:r w:rsidR="004E0F1C" w:rsidRPr="00C3289F">
        <w:rPr>
          <w:rFonts w:ascii="Times New Roman" w:hAnsi="Times New Roman"/>
          <w:szCs w:val="22"/>
        </w:rPr>
        <w:t xml:space="preserve"> </w:t>
      </w:r>
      <w:r w:rsidR="00642B23">
        <w:rPr>
          <w:rFonts w:ascii="Times New Roman" w:hAnsi="Times New Roman"/>
          <w:szCs w:val="22"/>
        </w:rPr>
        <w:t>3</w:t>
      </w:r>
      <w:r w:rsidR="00615772">
        <w:rPr>
          <w:rFonts w:ascii="Times New Roman" w:hAnsi="Times New Roman"/>
          <w:szCs w:val="22"/>
        </w:rPr>
        <w:t>2</w:t>
      </w:r>
      <w:r w:rsidR="00CA627B">
        <w:rPr>
          <w:rFonts w:ascii="Times New Roman" w:hAnsi="Times New Roman"/>
          <w:szCs w:val="22"/>
        </w:rPr>
        <w:t>7</w:t>
      </w:r>
      <w:r w:rsidRPr="00C3289F">
        <w:rPr>
          <w:rFonts w:ascii="Times New Roman" w:hAnsi="Times New Roman"/>
          <w:szCs w:val="22"/>
        </w:rPr>
        <w:t xml:space="preserve">-КС-2015 от </w:t>
      </w:r>
      <w:r w:rsidR="009B308A">
        <w:rPr>
          <w:rFonts w:ascii="Times New Roman" w:hAnsi="Times New Roman"/>
          <w:szCs w:val="22"/>
        </w:rPr>
        <w:t>09.09.16,</w:t>
      </w:r>
      <w:r w:rsidRPr="00C3289F">
        <w:rPr>
          <w:rFonts w:ascii="Times New Roman" w:hAnsi="Times New Roman"/>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w:t>
      </w:r>
      <w:r w:rsidR="00077511" w:rsidRPr="00C3289F">
        <w:rPr>
          <w:rFonts w:ascii="Times New Roman" w:hAnsi="Times New Roman"/>
          <w:szCs w:val="22"/>
        </w:rPr>
        <w:t>ген</w:t>
      </w:r>
      <w:r w:rsidRPr="00C3289F">
        <w:rPr>
          <w:rFonts w:ascii="Times New Roman" w:hAnsi="Times New Roman"/>
          <w:szCs w:val="22"/>
        </w:rPr>
        <w:t xml:space="preserve">подряда </w:t>
      </w:r>
      <w:r w:rsidR="00642B23" w:rsidRPr="00642B23">
        <w:rPr>
          <w:rFonts w:ascii="Times New Roman" w:hAnsi="Times New Roman"/>
          <w:szCs w:val="22"/>
        </w:rPr>
        <w:t xml:space="preserve">выполнение </w:t>
      </w:r>
      <w:r w:rsidR="00642B23" w:rsidRPr="00642B23">
        <w:rPr>
          <w:rFonts w:ascii="Times New Roman" w:hAnsi="Times New Roman"/>
          <w:b/>
          <w:szCs w:val="22"/>
        </w:rPr>
        <w:t>комплекса работ   "Монтаж  автоматической  системы газотушения аппаратной установки ВТ-3"</w:t>
      </w:r>
      <w:r w:rsidR="00642B23" w:rsidRPr="00642B23">
        <w:rPr>
          <w:rFonts w:ascii="Times New Roman" w:hAnsi="Times New Roman"/>
          <w:szCs w:val="22"/>
        </w:rPr>
        <w:t xml:space="preserve"> </w:t>
      </w:r>
      <w:r w:rsidRPr="00C3289F">
        <w:rPr>
          <w:rFonts w:ascii="Times New Roman" w:hAnsi="Times New Roman"/>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542F30" w:rsidRPr="00C3289F" w:rsidRDefault="00D549DA" w:rsidP="00542F30">
      <w:pPr>
        <w:jc w:val="both"/>
        <w:rPr>
          <w:rFonts w:ascii="Times New Roman" w:hAnsi="Times New Roman"/>
          <w:sz w:val="23"/>
          <w:szCs w:val="23"/>
        </w:rPr>
      </w:pPr>
      <w:r w:rsidRPr="00C3289F">
        <w:rPr>
          <w:rFonts w:ascii="Times New Roman" w:hAnsi="Times New Roman"/>
          <w:szCs w:val="22"/>
        </w:rPr>
        <w:t xml:space="preserve">2. </w:t>
      </w:r>
      <w:r w:rsidR="00542F30" w:rsidRPr="00C3289F">
        <w:rPr>
          <w:rFonts w:ascii="Times New Roman" w:hAnsi="Times New Roman"/>
          <w:sz w:val="23"/>
          <w:szCs w:val="23"/>
        </w:rPr>
        <w:t xml:space="preserve">Если по каким-либо причинам мы откажемся (уклонимся) от подписания договора на предложенных нами в оферте </w:t>
      </w:r>
      <w:r w:rsidR="00542F30" w:rsidRPr="00C3289F">
        <w:rPr>
          <w:rFonts w:ascii="Times New Roman" w:hAnsi="Times New Roman"/>
          <w:b/>
          <w:sz w:val="23"/>
          <w:szCs w:val="23"/>
        </w:rPr>
        <w:t>&lt;номер оферты&gt;</w:t>
      </w:r>
      <w:r w:rsidR="00542F30" w:rsidRPr="00C3289F">
        <w:rPr>
          <w:rFonts w:ascii="Times New Roman" w:hAnsi="Times New Roman"/>
          <w:sz w:val="23"/>
          <w:szCs w:val="23"/>
        </w:rPr>
        <w:t xml:space="preserve"> от </w:t>
      </w:r>
      <w:r w:rsidR="00542F30" w:rsidRPr="00C3289F">
        <w:rPr>
          <w:rFonts w:ascii="Times New Roman" w:hAnsi="Times New Roman"/>
          <w:b/>
          <w:sz w:val="23"/>
          <w:szCs w:val="23"/>
        </w:rPr>
        <w:t xml:space="preserve">&lt;дата оферты&gt; </w:t>
      </w:r>
      <w:r w:rsidR="00542F30" w:rsidRPr="00C3289F">
        <w:rPr>
          <w:rFonts w:ascii="Times New Roman" w:hAnsi="Times New Roman"/>
          <w:sz w:val="23"/>
          <w:szCs w:val="23"/>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D549DA" w:rsidRPr="00C3289F" w:rsidRDefault="00542F30" w:rsidP="00D549DA">
      <w:pPr>
        <w:rPr>
          <w:rFonts w:ascii="Times New Roman" w:hAnsi="Times New Roman"/>
          <w:szCs w:val="22"/>
        </w:rPr>
      </w:pPr>
      <w:r w:rsidRPr="00C3289F">
        <w:rPr>
          <w:rFonts w:ascii="Times New Roman" w:hAnsi="Times New Roman"/>
          <w:szCs w:val="22"/>
        </w:rPr>
        <w:t xml:space="preserve">3. </w:t>
      </w:r>
      <w:r w:rsidR="00D549DA" w:rsidRPr="00C3289F">
        <w:rPr>
          <w:rFonts w:ascii="Times New Roman" w:hAnsi="Times New Roman"/>
          <w:szCs w:val="22"/>
        </w:rPr>
        <w:t>Сообщаем о себе следующее:</w:t>
      </w:r>
    </w:p>
    <w:p w:rsidR="00D549DA" w:rsidRPr="00C3289F" w:rsidRDefault="00D549DA" w:rsidP="00D549DA">
      <w:pPr>
        <w:ind w:left="540"/>
        <w:rPr>
          <w:rFonts w:ascii="Times New Roman" w:hAnsi="Times New Roman"/>
          <w:szCs w:val="22"/>
        </w:rPr>
      </w:pPr>
      <w:r w:rsidRPr="00C3289F">
        <w:rPr>
          <w:rFonts w:ascii="Times New Roman" w:hAnsi="Times New Roman"/>
          <w:szCs w:val="22"/>
        </w:rPr>
        <w:t>Наименование организации:  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Местонахождение: ______________________________________________________________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Почтовый адрес: ________________________________________________________________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Телефон, телефакс, электронный адрес: 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Организационно - правовая форма: 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Дата, место и орган регистрации организации: 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Банковские реквизиты: 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 xml:space="preserve">БИК__________________________________, </w:t>
      </w:r>
    </w:p>
    <w:p w:rsidR="00D549DA" w:rsidRPr="00C3289F" w:rsidRDefault="00D549DA" w:rsidP="00D549DA">
      <w:pPr>
        <w:ind w:left="540"/>
        <w:rPr>
          <w:rFonts w:ascii="Times New Roman" w:hAnsi="Times New Roman"/>
          <w:szCs w:val="22"/>
        </w:rPr>
      </w:pPr>
      <w:r w:rsidRPr="00C3289F">
        <w:rPr>
          <w:rFonts w:ascii="Times New Roman" w:hAnsi="Times New Roman"/>
          <w:szCs w:val="22"/>
        </w:rPr>
        <w:t>ИНН __________________________________</w:t>
      </w:r>
    </w:p>
    <w:p w:rsidR="00D549DA" w:rsidRPr="00C3289F" w:rsidRDefault="00D549DA" w:rsidP="00D549DA">
      <w:pPr>
        <w:pBdr>
          <w:bottom w:val="single" w:sz="4" w:space="1" w:color="auto"/>
        </w:pBdr>
        <w:ind w:left="540"/>
        <w:jc w:val="both"/>
        <w:rPr>
          <w:rFonts w:ascii="Times New Roman" w:hAnsi="Times New Roman"/>
          <w:szCs w:val="22"/>
        </w:rPr>
      </w:pPr>
      <w:r w:rsidRPr="00C3289F">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w:t>
      </w:r>
    </w:p>
    <w:p w:rsidR="00D549DA" w:rsidRPr="00C3289F" w:rsidRDefault="00D549DA" w:rsidP="00D549DA">
      <w:pPr>
        <w:pBdr>
          <w:bottom w:val="single" w:sz="4" w:space="1" w:color="auto"/>
        </w:pBdr>
        <w:ind w:left="540"/>
        <w:rPr>
          <w:rFonts w:ascii="Times New Roman" w:hAnsi="Times New Roman"/>
          <w:szCs w:val="22"/>
        </w:rPr>
      </w:pPr>
    </w:p>
    <w:p w:rsidR="00D549DA" w:rsidRPr="00C3289F" w:rsidRDefault="00D549DA" w:rsidP="00D549DA">
      <w:pPr>
        <w:ind w:left="539"/>
        <w:rPr>
          <w:rFonts w:ascii="Times New Roman" w:hAnsi="Times New Roman"/>
          <w:szCs w:val="22"/>
        </w:rPr>
      </w:pPr>
      <w:r w:rsidRPr="00C3289F">
        <w:rPr>
          <w:rFonts w:ascii="Times New Roman" w:hAnsi="Times New Roman"/>
          <w:szCs w:val="22"/>
        </w:rPr>
        <w:t>________________________________________________________________________</w:t>
      </w:r>
    </w:p>
    <w:p w:rsidR="00D549DA" w:rsidRPr="00C3289F" w:rsidRDefault="00542F30" w:rsidP="00D549DA">
      <w:pPr>
        <w:jc w:val="both"/>
        <w:rPr>
          <w:rFonts w:ascii="Times New Roman" w:hAnsi="Times New Roman"/>
          <w:szCs w:val="22"/>
        </w:rPr>
      </w:pPr>
      <w:r w:rsidRPr="00C3289F">
        <w:rPr>
          <w:rFonts w:ascii="Times New Roman" w:hAnsi="Times New Roman"/>
          <w:szCs w:val="22"/>
        </w:rPr>
        <w:t>4</w:t>
      </w:r>
      <w:r w:rsidR="00D549DA" w:rsidRPr="00C3289F">
        <w:rPr>
          <w:rFonts w:ascii="Times New Roman" w:hAnsi="Times New Roman"/>
          <w:szCs w:val="22"/>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D549DA" w:rsidRPr="00C3289F" w:rsidRDefault="00542F30" w:rsidP="00D549DA">
      <w:pPr>
        <w:pBdr>
          <w:bottom w:val="single" w:sz="4" w:space="1" w:color="auto"/>
        </w:pBdr>
        <w:jc w:val="both"/>
        <w:rPr>
          <w:rFonts w:ascii="Times New Roman" w:hAnsi="Times New Roman"/>
          <w:szCs w:val="22"/>
        </w:rPr>
      </w:pPr>
      <w:r w:rsidRPr="00C3289F">
        <w:rPr>
          <w:rFonts w:ascii="Times New Roman" w:hAnsi="Times New Roman"/>
          <w:szCs w:val="22"/>
        </w:rPr>
        <w:t>5</w:t>
      </w:r>
      <w:r w:rsidR="00D549DA" w:rsidRPr="00C3289F">
        <w:rPr>
          <w:rFonts w:ascii="Times New Roman" w:hAnsi="Times New Roman"/>
          <w:szCs w:val="22"/>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D549DA" w:rsidRPr="00C3289F" w:rsidRDefault="00D549DA" w:rsidP="00D549DA">
      <w:pPr>
        <w:pBdr>
          <w:bottom w:val="single" w:sz="4" w:space="1" w:color="auto"/>
        </w:pBdr>
        <w:jc w:val="both"/>
        <w:rPr>
          <w:rFonts w:ascii="Times New Roman" w:hAnsi="Times New Roman"/>
          <w:szCs w:val="22"/>
        </w:rPr>
      </w:pPr>
    </w:p>
    <w:p w:rsidR="00D549DA" w:rsidRPr="00C3289F" w:rsidRDefault="00D549DA" w:rsidP="00D549DA">
      <w:pPr>
        <w:jc w:val="both"/>
        <w:rPr>
          <w:rFonts w:ascii="Times New Roman" w:hAnsi="Times New Roman"/>
          <w:szCs w:val="22"/>
        </w:rPr>
      </w:pPr>
      <w:r w:rsidRPr="00C3289F">
        <w:rPr>
          <w:rFonts w:ascii="Times New Roman" w:hAnsi="Times New Roman"/>
          <w:szCs w:val="22"/>
        </w:rPr>
        <w:t>____________________________________________________________________________</w:t>
      </w:r>
    </w:p>
    <w:p w:rsidR="00D549DA" w:rsidRPr="00C3289F" w:rsidRDefault="00D549DA" w:rsidP="00D549DA">
      <w:pPr>
        <w:rPr>
          <w:rFonts w:ascii="Times New Roman" w:hAnsi="Times New Roman"/>
          <w:szCs w:val="22"/>
        </w:rPr>
      </w:pPr>
      <w:r w:rsidRPr="00C3289F">
        <w:rPr>
          <w:rFonts w:ascii="Times New Roman" w:hAnsi="Times New Roman"/>
          <w:szCs w:val="22"/>
        </w:rPr>
        <w:t>Руководитель</w:t>
      </w:r>
      <w:r w:rsidRPr="00C3289F">
        <w:rPr>
          <w:rFonts w:ascii="Times New Roman" w:hAnsi="Times New Roman"/>
          <w:szCs w:val="22"/>
        </w:rPr>
        <w:tab/>
        <w:t>________________</w:t>
      </w:r>
      <w:r w:rsidRPr="00C3289F">
        <w:rPr>
          <w:rFonts w:ascii="Times New Roman" w:hAnsi="Times New Roman"/>
          <w:szCs w:val="22"/>
        </w:rPr>
        <w:tab/>
        <w:t>/Фамилия И.О./</w:t>
      </w:r>
    </w:p>
    <w:p w:rsidR="00D549DA" w:rsidRPr="00C3289F" w:rsidRDefault="00D549DA" w:rsidP="00D549DA">
      <w:pPr>
        <w:rPr>
          <w:rFonts w:ascii="Times New Roman" w:hAnsi="Times New Roman"/>
          <w:sz w:val="16"/>
          <w:szCs w:val="16"/>
        </w:rPr>
      </w:pPr>
      <w:r w:rsidRPr="00C3289F">
        <w:rPr>
          <w:rFonts w:ascii="Times New Roman" w:hAnsi="Times New Roman"/>
          <w:szCs w:val="22"/>
        </w:rPr>
        <w:tab/>
      </w:r>
      <w:r w:rsidRPr="00C3289F">
        <w:rPr>
          <w:rFonts w:ascii="Times New Roman" w:hAnsi="Times New Roman"/>
          <w:szCs w:val="22"/>
        </w:rPr>
        <w:tab/>
      </w:r>
      <w:r w:rsidRPr="00C3289F">
        <w:rPr>
          <w:rFonts w:ascii="Times New Roman" w:hAnsi="Times New Roman"/>
          <w:szCs w:val="22"/>
        </w:rPr>
        <w:tab/>
        <w:t xml:space="preserve">          </w:t>
      </w:r>
      <w:r w:rsidRPr="00C3289F">
        <w:rPr>
          <w:rFonts w:ascii="Times New Roman" w:hAnsi="Times New Roman"/>
          <w:sz w:val="16"/>
          <w:szCs w:val="16"/>
        </w:rPr>
        <w:t>(подпись)</w:t>
      </w:r>
    </w:p>
    <w:p w:rsidR="00D549DA" w:rsidRPr="00C3289F" w:rsidRDefault="00D549DA" w:rsidP="00D549DA">
      <w:pPr>
        <w:rPr>
          <w:rFonts w:ascii="Times New Roman" w:hAnsi="Times New Roman"/>
          <w:szCs w:val="22"/>
        </w:rPr>
      </w:pPr>
      <w:r w:rsidRPr="00C3289F">
        <w:rPr>
          <w:rFonts w:ascii="Times New Roman" w:hAnsi="Times New Roman"/>
          <w:szCs w:val="22"/>
        </w:rPr>
        <w:t>Главный бухгалтер</w:t>
      </w:r>
      <w:r w:rsidRPr="00C3289F">
        <w:rPr>
          <w:rFonts w:ascii="Times New Roman" w:hAnsi="Times New Roman"/>
          <w:szCs w:val="22"/>
        </w:rPr>
        <w:tab/>
        <w:t>________________</w:t>
      </w:r>
      <w:r w:rsidRPr="00C3289F">
        <w:rPr>
          <w:rFonts w:ascii="Times New Roman" w:hAnsi="Times New Roman"/>
          <w:szCs w:val="22"/>
        </w:rPr>
        <w:tab/>
        <w:t>/Фамилия И.О./</w:t>
      </w:r>
    </w:p>
    <w:p w:rsidR="00D549DA" w:rsidRPr="00C3289F" w:rsidRDefault="00D549DA" w:rsidP="00D549DA">
      <w:pPr>
        <w:ind w:left="1416" w:firstLine="708"/>
        <w:rPr>
          <w:rFonts w:ascii="Times New Roman" w:hAnsi="Times New Roman"/>
          <w:sz w:val="16"/>
          <w:szCs w:val="16"/>
        </w:rPr>
      </w:pPr>
      <w:r w:rsidRPr="00C3289F">
        <w:rPr>
          <w:rFonts w:ascii="Times New Roman" w:hAnsi="Times New Roman"/>
          <w:szCs w:val="22"/>
        </w:rPr>
        <w:t xml:space="preserve">          </w:t>
      </w:r>
      <w:r w:rsidRPr="00C3289F">
        <w:rPr>
          <w:rFonts w:ascii="Times New Roman" w:hAnsi="Times New Roman"/>
          <w:sz w:val="16"/>
          <w:szCs w:val="16"/>
        </w:rPr>
        <w:t>(подпись)</w:t>
      </w:r>
    </w:p>
    <w:p w:rsidR="00D549DA" w:rsidRPr="00C3289F" w:rsidRDefault="00D549DA" w:rsidP="00D549DA">
      <w:pPr>
        <w:spacing w:before="0"/>
        <w:jc w:val="right"/>
        <w:rPr>
          <w:rFonts w:ascii="Times New Roman" w:hAnsi="Times New Roman"/>
          <w:b/>
          <w:bCs/>
          <w:sz w:val="24"/>
        </w:rPr>
      </w:pPr>
      <w:r w:rsidRPr="00C3289F">
        <w:rPr>
          <w:rFonts w:ascii="Times New Roman" w:hAnsi="Times New Roman"/>
        </w:rPr>
        <w:br w:type="page"/>
      </w:r>
      <w:r w:rsidR="006D01C7">
        <w:rPr>
          <w:rFonts w:ascii="Times New Roman" w:hAnsi="Times New Roman"/>
          <w:b/>
          <w:bCs/>
          <w:sz w:val="24"/>
        </w:rPr>
        <w:t>Форма</w:t>
      </w:r>
      <w:r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642B23">
        <w:rPr>
          <w:rFonts w:ascii="Times New Roman" w:hAnsi="Times New Roman"/>
          <w:sz w:val="24"/>
        </w:rPr>
        <w:t>3</w:t>
      </w:r>
      <w:r w:rsidR="00615772">
        <w:rPr>
          <w:rFonts w:ascii="Times New Roman" w:hAnsi="Times New Roman"/>
          <w:sz w:val="24"/>
        </w:rPr>
        <w:t>2</w:t>
      </w:r>
      <w:r w:rsidR="00CA627B">
        <w:rPr>
          <w:rFonts w:ascii="Times New Roman" w:hAnsi="Times New Roman"/>
          <w:sz w:val="24"/>
        </w:rPr>
        <w:t>7</w:t>
      </w:r>
      <w:r w:rsidRPr="00C3289F">
        <w:rPr>
          <w:rFonts w:ascii="Times New Roman" w:hAnsi="Times New Roman"/>
          <w:sz w:val="24"/>
        </w:rPr>
        <w:t>-КС-201</w:t>
      </w:r>
      <w:r w:rsidR="00077511" w:rsidRPr="00C3289F">
        <w:rPr>
          <w:rFonts w:ascii="Times New Roman" w:hAnsi="Times New Roman"/>
          <w:sz w:val="24"/>
        </w:rPr>
        <w:t>6</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ind w:left="5400"/>
        <w:jc w:val="both"/>
        <w:rPr>
          <w:rFonts w:ascii="Times New Roman" w:hAnsi="Times New Roman"/>
          <w:szCs w:val="22"/>
        </w:rPr>
      </w:pP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C3289F" w:rsidRPr="00C3289F" w:rsidTr="000B030B">
        <w:trPr>
          <w:trHeight w:val="363"/>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3093" w:type="dxa"/>
          </w:tcPr>
          <w:p w:rsidR="00D549DA" w:rsidRPr="00C3289F" w:rsidRDefault="00CA627B" w:rsidP="00CA627B">
            <w:pPr>
              <w:tabs>
                <w:tab w:val="left" w:pos="3240"/>
              </w:tabs>
              <w:jc w:val="both"/>
              <w:rPr>
                <w:rFonts w:ascii="Times New Roman" w:hAnsi="Times New Roman"/>
                <w:sz w:val="20"/>
                <w:szCs w:val="20"/>
              </w:rPr>
            </w:pPr>
            <w:r w:rsidRPr="00CA627B">
              <w:rPr>
                <w:rFonts w:ascii="Times New Roman" w:hAnsi="Times New Roman"/>
                <w:b/>
                <w:sz w:val="20"/>
                <w:szCs w:val="20"/>
              </w:rPr>
              <w:t xml:space="preserve">Комплекс работ </w:t>
            </w:r>
            <w:r w:rsidR="00642B23" w:rsidRPr="00642B23">
              <w:rPr>
                <w:rFonts w:ascii="Times New Roman" w:hAnsi="Times New Roman"/>
                <w:b/>
                <w:sz w:val="20"/>
                <w:szCs w:val="20"/>
              </w:rPr>
              <w:t>"Монтаж  автоматической  системы газотушения аппаратной установки ВТ-3"</w:t>
            </w:r>
          </w:p>
        </w:tc>
      </w:tr>
      <w:tr w:rsidR="00C3289F" w:rsidRPr="00C3289F" w:rsidTr="000B030B">
        <w:trPr>
          <w:trHeight w:val="521"/>
        </w:trPr>
        <w:tc>
          <w:tcPr>
            <w:tcW w:w="6369"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3093" w:type="dxa"/>
          </w:tcPr>
          <w:p w:rsidR="0042699A" w:rsidRPr="0042699A" w:rsidRDefault="0042699A" w:rsidP="0042699A">
            <w:pPr>
              <w:rPr>
                <w:rFonts w:ascii="Times New Roman" w:hAnsi="Times New Roman"/>
                <w:bCs/>
                <w:kern w:val="1"/>
                <w:sz w:val="20"/>
                <w:szCs w:val="20"/>
                <w:lang w:eastAsia="ar-SA"/>
              </w:rPr>
            </w:pPr>
            <w:r w:rsidRPr="0042699A">
              <w:rPr>
                <w:rFonts w:ascii="Times New Roman" w:hAnsi="Times New Roman"/>
                <w:bCs/>
                <w:kern w:val="1"/>
                <w:sz w:val="20"/>
                <w:szCs w:val="20"/>
                <w:lang w:eastAsia="ar-SA"/>
              </w:rPr>
              <w:t>Начало работ – от даты подписания договора, окончание работ – 20 декабря 2016 г.;</w:t>
            </w:r>
          </w:p>
          <w:p w:rsidR="006D3BD2" w:rsidRPr="00642B23" w:rsidRDefault="0042699A" w:rsidP="0042699A">
            <w:pPr>
              <w:rPr>
                <w:rFonts w:ascii="Times New Roman" w:hAnsi="Times New Roman"/>
                <w:b/>
                <w:color w:val="FF0000"/>
                <w:sz w:val="20"/>
                <w:szCs w:val="20"/>
              </w:rPr>
            </w:pPr>
            <w:r w:rsidRPr="0042699A">
              <w:rPr>
                <w:rFonts w:ascii="Times New Roman" w:hAnsi="Times New Roman"/>
                <w:bCs/>
                <w:kern w:val="1"/>
                <w:sz w:val="20"/>
                <w:szCs w:val="20"/>
                <w:lang w:eastAsia="ar-SA"/>
              </w:rPr>
              <w:t>Срок окончания всего комплекса работ: до 31 декабря 2016 г.</w:t>
            </w:r>
          </w:p>
        </w:tc>
      </w:tr>
      <w:tr w:rsidR="00C3289F" w:rsidRPr="00C3289F" w:rsidTr="000B030B">
        <w:trPr>
          <w:trHeight w:val="675"/>
        </w:trPr>
        <w:tc>
          <w:tcPr>
            <w:tcW w:w="6369"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9D4F5D" w:rsidRPr="00C3289F" w:rsidTr="000B030B">
        <w:trPr>
          <w:trHeight w:val="675"/>
        </w:trPr>
        <w:tc>
          <w:tcPr>
            <w:tcW w:w="6369" w:type="dxa"/>
          </w:tcPr>
          <w:p w:rsidR="009D4F5D" w:rsidRPr="00C3289F" w:rsidRDefault="009D4F5D" w:rsidP="009D4F5D">
            <w:pPr>
              <w:tabs>
                <w:tab w:val="left" w:pos="2880"/>
                <w:tab w:val="left" w:pos="3240"/>
              </w:tabs>
              <w:rPr>
                <w:rFonts w:ascii="Times New Roman" w:hAnsi="Times New Roman"/>
                <w:sz w:val="20"/>
                <w:szCs w:val="20"/>
              </w:rPr>
            </w:pPr>
            <w:r w:rsidRPr="009D4F5D">
              <w:rPr>
                <w:rFonts w:ascii="Times New Roman" w:hAnsi="Times New Roman"/>
                <w:sz w:val="20"/>
                <w:szCs w:val="20"/>
              </w:rPr>
              <w:t xml:space="preserve">Стоимость работ, рублей </w:t>
            </w:r>
            <w:r>
              <w:rPr>
                <w:rFonts w:ascii="Times New Roman" w:hAnsi="Times New Roman"/>
                <w:sz w:val="20"/>
                <w:szCs w:val="20"/>
              </w:rPr>
              <w:t>с</w:t>
            </w:r>
            <w:r w:rsidRPr="009D4F5D">
              <w:rPr>
                <w:rFonts w:ascii="Times New Roman" w:hAnsi="Times New Roman"/>
                <w:sz w:val="20"/>
                <w:szCs w:val="20"/>
              </w:rPr>
              <w:t xml:space="preserve"> НДС</w:t>
            </w:r>
          </w:p>
        </w:tc>
        <w:tc>
          <w:tcPr>
            <w:tcW w:w="3093" w:type="dxa"/>
          </w:tcPr>
          <w:p w:rsidR="009D4F5D" w:rsidRPr="00C3289F" w:rsidRDefault="009D4F5D" w:rsidP="000B030B">
            <w:pPr>
              <w:tabs>
                <w:tab w:val="left" w:pos="3240"/>
              </w:tabs>
              <w:jc w:val="both"/>
              <w:rPr>
                <w:rFonts w:ascii="Times New Roman" w:hAnsi="Times New Roman"/>
                <w:sz w:val="20"/>
                <w:szCs w:val="20"/>
              </w:rPr>
            </w:pPr>
          </w:p>
        </w:tc>
      </w:tr>
      <w:tr w:rsidR="00C3289F" w:rsidRPr="00C3289F" w:rsidTr="000B030B">
        <w:trPr>
          <w:trHeight w:val="269"/>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6D3BD2" w:rsidRPr="00C3289F" w:rsidTr="000B030B">
        <w:trPr>
          <w:trHeight w:val="269"/>
        </w:trPr>
        <w:tc>
          <w:tcPr>
            <w:tcW w:w="6369" w:type="dxa"/>
          </w:tcPr>
          <w:p w:rsidR="006D3BD2" w:rsidRPr="00C3289F" w:rsidRDefault="006D3BD2" w:rsidP="000B030B">
            <w:pPr>
              <w:tabs>
                <w:tab w:val="left" w:pos="3240"/>
              </w:tabs>
              <w:rPr>
                <w:rFonts w:ascii="Times New Roman" w:hAnsi="Times New Roman"/>
                <w:sz w:val="20"/>
                <w:szCs w:val="20"/>
              </w:rPr>
            </w:pPr>
            <w:r w:rsidRPr="006D3BD2">
              <w:rPr>
                <w:rFonts w:ascii="Times New Roman" w:hAnsi="Times New Roman"/>
                <w:sz w:val="20"/>
                <w:szCs w:val="20"/>
              </w:rPr>
              <w:t>Условия опциона</w:t>
            </w:r>
          </w:p>
        </w:tc>
        <w:tc>
          <w:tcPr>
            <w:tcW w:w="3093" w:type="dxa"/>
          </w:tcPr>
          <w:p w:rsidR="006D3BD2" w:rsidRPr="00C3289F" w:rsidRDefault="006D3BD2" w:rsidP="000B030B">
            <w:pPr>
              <w:tabs>
                <w:tab w:val="left" w:pos="3240"/>
              </w:tabs>
              <w:jc w:val="both"/>
              <w:rPr>
                <w:rFonts w:ascii="Times New Roman" w:hAnsi="Times New Roman"/>
                <w:sz w:val="20"/>
                <w:szCs w:val="20"/>
              </w:rPr>
            </w:pPr>
          </w:p>
        </w:tc>
      </w:tr>
      <w:tr w:rsidR="00C3289F" w:rsidRPr="00C3289F" w:rsidTr="000B030B">
        <w:trPr>
          <w:trHeight w:val="198"/>
        </w:trPr>
        <w:tc>
          <w:tcPr>
            <w:tcW w:w="6369"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t>Условия оплаты</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0B030B">
        <w:trPr>
          <w:trHeight w:val="239"/>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3093"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D549DA" w:rsidRPr="00C3289F" w:rsidRDefault="00D549DA" w:rsidP="00D549DA">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8324F0" w:rsidRPr="00C3289F" w:rsidRDefault="008324F0">
      <w:pPr>
        <w:spacing w:before="0" w:line="276" w:lineRule="auto"/>
        <w:jc w:val="center"/>
        <w:rPr>
          <w:rFonts w:ascii="Times New Roman" w:hAnsi="Times New Roman"/>
        </w:rPr>
      </w:pPr>
      <w:r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6D01C7" w:rsidP="003C3181">
      <w:pPr>
        <w:spacing w:before="0"/>
        <w:jc w:val="right"/>
        <w:rPr>
          <w:rFonts w:ascii="Times New Roman" w:hAnsi="Times New Roman"/>
          <w:b/>
          <w:bCs/>
          <w:sz w:val="24"/>
        </w:rPr>
      </w:pPr>
      <w:r>
        <w:rPr>
          <w:rFonts w:ascii="Times New Roman" w:hAnsi="Times New Roman"/>
          <w:b/>
          <w:bCs/>
          <w:sz w:val="24"/>
        </w:rPr>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642B23">
        <w:rPr>
          <w:rFonts w:ascii="Times New Roman" w:hAnsi="Times New Roman"/>
          <w:sz w:val="24"/>
        </w:rPr>
        <w:t>3</w:t>
      </w:r>
      <w:r w:rsidR="00615772">
        <w:rPr>
          <w:rFonts w:ascii="Times New Roman" w:hAnsi="Times New Roman"/>
          <w:sz w:val="24"/>
        </w:rPr>
        <w:t>2</w:t>
      </w:r>
      <w:r w:rsidR="00294FDF">
        <w:rPr>
          <w:rFonts w:ascii="Times New Roman" w:hAnsi="Times New Roman"/>
          <w:sz w:val="24"/>
        </w:rPr>
        <w:t>7</w:t>
      </w:r>
      <w:r w:rsidRPr="00C3289F">
        <w:rPr>
          <w:rFonts w:ascii="Times New Roman" w:hAnsi="Times New Roman"/>
          <w:sz w:val="24"/>
        </w:rPr>
        <w:t>-КС-201</w:t>
      </w:r>
      <w:r w:rsidR="00990AE1" w:rsidRPr="00C3289F">
        <w:rPr>
          <w:rFonts w:ascii="Times New Roman" w:hAnsi="Times New Roman"/>
          <w:sz w:val="24"/>
        </w:rPr>
        <w:t>6</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6D01C7"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642B23">
        <w:rPr>
          <w:rFonts w:ascii="Times New Roman" w:hAnsi="Times New Roman"/>
          <w:sz w:val="24"/>
        </w:rPr>
        <w:t>3</w:t>
      </w:r>
      <w:r w:rsidR="00615772">
        <w:rPr>
          <w:rFonts w:ascii="Times New Roman" w:hAnsi="Times New Roman"/>
          <w:sz w:val="24"/>
        </w:rPr>
        <w:t>2</w:t>
      </w:r>
      <w:r w:rsidR="00BA12B1">
        <w:rPr>
          <w:rFonts w:ascii="Times New Roman" w:hAnsi="Times New Roman"/>
          <w:sz w:val="24"/>
        </w:rPr>
        <w:t>7</w:t>
      </w:r>
      <w:r w:rsidRPr="00D53E31">
        <w:rPr>
          <w:rFonts w:ascii="Times New Roman" w:hAnsi="Times New Roman"/>
          <w:sz w:val="24"/>
        </w:rPr>
        <w:t>-КС-201</w:t>
      </w:r>
      <w:r w:rsidR="00990AE1">
        <w:rPr>
          <w:rFonts w:ascii="Times New Roman" w:hAnsi="Times New Roman"/>
          <w:sz w:val="24"/>
        </w:rPr>
        <w:t>6</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BA12B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BA12B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6D01C7"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642B23">
        <w:rPr>
          <w:rFonts w:ascii="Times New Roman" w:hAnsi="Times New Roman"/>
          <w:sz w:val="24"/>
        </w:rPr>
        <w:t>3</w:t>
      </w:r>
      <w:r w:rsidR="00BA12B1">
        <w:rPr>
          <w:rFonts w:ascii="Times New Roman" w:hAnsi="Times New Roman"/>
          <w:sz w:val="24"/>
        </w:rPr>
        <w:t>27</w:t>
      </w:r>
      <w:r w:rsidRPr="00D53E31">
        <w:rPr>
          <w:rFonts w:ascii="Times New Roman" w:hAnsi="Times New Roman"/>
          <w:sz w:val="24"/>
        </w:rPr>
        <w:t>-КС-201</w:t>
      </w:r>
      <w:r w:rsidR="00990AE1">
        <w:rPr>
          <w:rFonts w:ascii="Times New Roman" w:hAnsi="Times New Roman"/>
          <w:sz w:val="24"/>
        </w:rPr>
        <w:t>6</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pPr>
        <w:spacing w:before="0" w:line="276" w:lineRule="auto"/>
        <w:jc w:val="center"/>
        <w:rPr>
          <w:rFonts w:ascii="Times New Roman" w:hAnsi="Times New Roman"/>
          <w:b/>
          <w:sz w:val="24"/>
        </w:rPr>
      </w:pP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sectPr w:rsidR="00632B82"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699" w:rsidRDefault="00BF2699" w:rsidP="00FB07D9">
      <w:pPr>
        <w:spacing w:before="0"/>
      </w:pPr>
      <w:r>
        <w:separator/>
      </w:r>
    </w:p>
  </w:endnote>
  <w:endnote w:type="continuationSeparator" w:id="0">
    <w:p w:rsidR="00BF2699" w:rsidRDefault="00BF269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699" w:rsidRDefault="00BF2699">
    <w:pPr>
      <w:pStyle w:val="af4"/>
      <w:jc w:val="right"/>
    </w:pPr>
    <w:r>
      <w:fldChar w:fldCharType="begin"/>
    </w:r>
    <w:r>
      <w:instrText xml:space="preserve"> PAGE   \* MERGEFORMAT </w:instrText>
    </w:r>
    <w:r>
      <w:fldChar w:fldCharType="separate"/>
    </w:r>
    <w:r w:rsidR="00DE454D">
      <w:rPr>
        <w:noProof/>
      </w:rPr>
      <w:t>2</w:t>
    </w:r>
    <w:r>
      <w:rPr>
        <w:noProof/>
      </w:rPr>
      <w:fldChar w:fldCharType="end"/>
    </w:r>
  </w:p>
  <w:p w:rsidR="00BF2699" w:rsidRDefault="00BF269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699" w:rsidRDefault="00BF2699" w:rsidP="00FB07D9">
      <w:pPr>
        <w:spacing w:before="0"/>
      </w:pPr>
      <w:r>
        <w:separator/>
      </w:r>
    </w:p>
  </w:footnote>
  <w:footnote w:type="continuationSeparator" w:id="0">
    <w:p w:rsidR="00BF2699" w:rsidRDefault="00BF2699"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067E94"/>
    <w:multiLevelType w:val="hybridMultilevel"/>
    <w:tmpl w:val="9064E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3615DDF"/>
    <w:multiLevelType w:val="hybridMultilevel"/>
    <w:tmpl w:val="3104D61E"/>
    <w:lvl w:ilvl="0" w:tplc="32B489BA">
      <w:start w:val="1"/>
      <w:numFmt w:val="decimal"/>
      <w:lvlText w:val="%1."/>
      <w:lvlJc w:val="left"/>
      <w:pPr>
        <w:ind w:left="1152"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36300871"/>
    <w:multiLevelType w:val="hybridMultilevel"/>
    <w:tmpl w:val="1C2AE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D597654"/>
    <w:multiLevelType w:val="hybridMultilevel"/>
    <w:tmpl w:val="6C14C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0"/>
  </w:num>
  <w:num w:numId="7">
    <w:abstractNumId w:val="9"/>
  </w:num>
  <w:num w:numId="8">
    <w:abstractNumId w:val="15"/>
  </w:num>
  <w:num w:numId="9">
    <w:abstractNumId w:val="11"/>
  </w:num>
  <w:num w:numId="10">
    <w:abstractNumId w:val="3"/>
  </w:num>
  <w:num w:numId="11">
    <w:abstractNumId w:val="8"/>
  </w:num>
  <w:num w:numId="12">
    <w:abstractNumId w:val="10"/>
  </w:num>
  <w:num w:numId="13">
    <w:abstractNumId w:val="14"/>
  </w:num>
  <w:num w:numId="14">
    <w:abstractNumId w:val="18"/>
  </w:num>
  <w:num w:numId="1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80"/>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385"/>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4B2"/>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DEA"/>
    <w:rsid w:val="000E1EEC"/>
    <w:rsid w:val="000E1FEE"/>
    <w:rsid w:val="000E23F5"/>
    <w:rsid w:val="000E2D71"/>
    <w:rsid w:val="000E33A1"/>
    <w:rsid w:val="000E3C34"/>
    <w:rsid w:val="000E3CFB"/>
    <w:rsid w:val="000E4097"/>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599"/>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737"/>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4E39"/>
    <w:rsid w:val="0014581A"/>
    <w:rsid w:val="001458D4"/>
    <w:rsid w:val="00145925"/>
    <w:rsid w:val="00145C13"/>
    <w:rsid w:val="00146083"/>
    <w:rsid w:val="001470E9"/>
    <w:rsid w:val="00147EA3"/>
    <w:rsid w:val="00150AD9"/>
    <w:rsid w:val="00150CEF"/>
    <w:rsid w:val="00150D0D"/>
    <w:rsid w:val="00150E74"/>
    <w:rsid w:val="00151301"/>
    <w:rsid w:val="00151339"/>
    <w:rsid w:val="001519FB"/>
    <w:rsid w:val="00151A3E"/>
    <w:rsid w:val="0015209B"/>
    <w:rsid w:val="00152370"/>
    <w:rsid w:val="00152C0F"/>
    <w:rsid w:val="00152E29"/>
    <w:rsid w:val="001536CC"/>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5CA2"/>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254"/>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BDE"/>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87C"/>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47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9A"/>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A1F"/>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2A4"/>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4FDF"/>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5CA"/>
    <w:rsid w:val="00340A82"/>
    <w:rsid w:val="00340B13"/>
    <w:rsid w:val="0034142F"/>
    <w:rsid w:val="0034151B"/>
    <w:rsid w:val="0034174B"/>
    <w:rsid w:val="003419DF"/>
    <w:rsid w:val="00341A90"/>
    <w:rsid w:val="00341B0B"/>
    <w:rsid w:val="00341C2C"/>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8FA"/>
    <w:rsid w:val="003D115B"/>
    <w:rsid w:val="003D1425"/>
    <w:rsid w:val="003D14C6"/>
    <w:rsid w:val="003D1A44"/>
    <w:rsid w:val="003D1CCA"/>
    <w:rsid w:val="003D1FB8"/>
    <w:rsid w:val="003D27D6"/>
    <w:rsid w:val="003D28C0"/>
    <w:rsid w:val="003D32B9"/>
    <w:rsid w:val="003D33A7"/>
    <w:rsid w:val="003D3853"/>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4E01"/>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99A"/>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106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222"/>
    <w:rsid w:val="00472315"/>
    <w:rsid w:val="0047232D"/>
    <w:rsid w:val="00472493"/>
    <w:rsid w:val="00472EDE"/>
    <w:rsid w:val="00472F2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641"/>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476"/>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C68"/>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E0E"/>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5C7"/>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121"/>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9C"/>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886"/>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C69"/>
    <w:rsid w:val="005C7E68"/>
    <w:rsid w:val="005D0139"/>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772"/>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51"/>
    <w:rsid w:val="006417EC"/>
    <w:rsid w:val="00641AA4"/>
    <w:rsid w:val="00641B85"/>
    <w:rsid w:val="00642B23"/>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2C1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0F88"/>
    <w:rsid w:val="00692CFB"/>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27"/>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1C7"/>
    <w:rsid w:val="006D090E"/>
    <w:rsid w:val="006D0B21"/>
    <w:rsid w:val="006D0EB3"/>
    <w:rsid w:val="006D196B"/>
    <w:rsid w:val="006D19FF"/>
    <w:rsid w:val="006D1ABC"/>
    <w:rsid w:val="006D1BBB"/>
    <w:rsid w:val="006D1D51"/>
    <w:rsid w:val="006D26AA"/>
    <w:rsid w:val="006D3705"/>
    <w:rsid w:val="006D3A9C"/>
    <w:rsid w:val="006D3BD2"/>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49"/>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5771F"/>
    <w:rsid w:val="007609E1"/>
    <w:rsid w:val="00761E9A"/>
    <w:rsid w:val="0076250F"/>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DA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799"/>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26E8"/>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EBD"/>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3C89"/>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3DE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36F59"/>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3A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336"/>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6F8"/>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291"/>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18C"/>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1597"/>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497"/>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491"/>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9A"/>
    <w:rsid w:val="00997C3B"/>
    <w:rsid w:val="009A0835"/>
    <w:rsid w:val="009A0EBB"/>
    <w:rsid w:val="009A1039"/>
    <w:rsid w:val="009A132A"/>
    <w:rsid w:val="009A25A2"/>
    <w:rsid w:val="009A2BEE"/>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08A"/>
    <w:rsid w:val="009B32E5"/>
    <w:rsid w:val="009B34BF"/>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11FC"/>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1B2"/>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4F5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0C1"/>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2D1A"/>
    <w:rsid w:val="00A3315F"/>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4E36"/>
    <w:rsid w:val="00A450CB"/>
    <w:rsid w:val="00A4518B"/>
    <w:rsid w:val="00A4530A"/>
    <w:rsid w:val="00A45A91"/>
    <w:rsid w:val="00A4712F"/>
    <w:rsid w:val="00A475C6"/>
    <w:rsid w:val="00A47BCE"/>
    <w:rsid w:val="00A50663"/>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550"/>
    <w:rsid w:val="00A576A4"/>
    <w:rsid w:val="00A57DB5"/>
    <w:rsid w:val="00A60298"/>
    <w:rsid w:val="00A607BB"/>
    <w:rsid w:val="00A60CF1"/>
    <w:rsid w:val="00A61580"/>
    <w:rsid w:val="00A619C6"/>
    <w:rsid w:val="00A61DB5"/>
    <w:rsid w:val="00A61E3A"/>
    <w:rsid w:val="00A623FF"/>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503"/>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7DF"/>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06E"/>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6DC"/>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EA9"/>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B1"/>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83D"/>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3C"/>
    <w:rsid w:val="00BF20DF"/>
    <w:rsid w:val="00BF2699"/>
    <w:rsid w:val="00BF2706"/>
    <w:rsid w:val="00BF2A0A"/>
    <w:rsid w:val="00BF375E"/>
    <w:rsid w:val="00BF3DBD"/>
    <w:rsid w:val="00BF4ACE"/>
    <w:rsid w:val="00BF505C"/>
    <w:rsid w:val="00BF5414"/>
    <w:rsid w:val="00BF546E"/>
    <w:rsid w:val="00BF5778"/>
    <w:rsid w:val="00BF5FAF"/>
    <w:rsid w:val="00BF60F0"/>
    <w:rsid w:val="00BF611B"/>
    <w:rsid w:val="00BF62D8"/>
    <w:rsid w:val="00BF71F2"/>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6EBC"/>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6FF"/>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2D0C"/>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610"/>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A10"/>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27B"/>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BEC"/>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CA5"/>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B7C"/>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0"/>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F3"/>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A3D"/>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701"/>
    <w:rsid w:val="00DB3855"/>
    <w:rsid w:val="00DB3D91"/>
    <w:rsid w:val="00DB3E06"/>
    <w:rsid w:val="00DB41D2"/>
    <w:rsid w:val="00DB47EB"/>
    <w:rsid w:val="00DB4846"/>
    <w:rsid w:val="00DB4A72"/>
    <w:rsid w:val="00DB4C6D"/>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3D1"/>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4E"/>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54D"/>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2A63"/>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1ACD"/>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BE7"/>
    <w:rsid w:val="00EA62DA"/>
    <w:rsid w:val="00EA6556"/>
    <w:rsid w:val="00EA6B9B"/>
    <w:rsid w:val="00EA7479"/>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26A0"/>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3A5"/>
    <w:rsid w:val="00EE083F"/>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3DC5"/>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65"/>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B73"/>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C3"/>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FB4125-7D56-4C6B-9680-1DE70A3DA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944996">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660188364">
      <w:bodyDiv w:val="1"/>
      <w:marLeft w:val="0"/>
      <w:marRight w:val="0"/>
      <w:marTop w:val="0"/>
      <w:marBottom w:val="0"/>
      <w:divBdr>
        <w:top w:val="none" w:sz="0" w:space="0" w:color="auto"/>
        <w:left w:val="none" w:sz="0" w:space="0" w:color="auto"/>
        <w:bottom w:val="none" w:sz="0" w:space="0" w:color="auto"/>
        <w:right w:val="none" w:sz="0" w:space="0" w:color="auto"/>
      </w:divBdr>
    </w:div>
    <w:div w:id="1765607187">
      <w:bodyDiv w:val="1"/>
      <w:marLeft w:val="0"/>
      <w:marRight w:val="0"/>
      <w:marTop w:val="0"/>
      <w:marBottom w:val="0"/>
      <w:divBdr>
        <w:top w:val="none" w:sz="0" w:space="0" w:color="auto"/>
        <w:left w:val="none" w:sz="0" w:space="0" w:color="auto"/>
        <w:bottom w:val="none" w:sz="0" w:space="0" w:color="auto"/>
        <w:right w:val="none" w:sz="0" w:space="0" w:color="auto"/>
      </w:divBdr>
    </w:div>
    <w:div w:id="187630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doc_pdo327_636090116495890230.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4A913-3260-4F10-B60D-E709A37AF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4175</Words>
  <Characters>23804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27924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2016-09-09T06:50:00Z</cp:lastPrinted>
  <dcterms:created xsi:type="dcterms:W3CDTF">2016-09-09T06:54:00Z</dcterms:created>
  <dcterms:modified xsi:type="dcterms:W3CDTF">2016-09-09T06:54:00Z</dcterms:modified>
</cp:coreProperties>
</file>