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F90D54">
            <w:r>
              <w:t xml:space="preserve">Протокол № </w:t>
            </w:r>
            <w:r w:rsidR="00F90D54">
              <w:t>141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C63311" w:rsidP="00F90D54">
            <w:r w:rsidRPr="00E41367">
              <w:t>«</w:t>
            </w:r>
            <w:r w:rsidR="00F90D54">
              <w:t xml:space="preserve"> 08 » октября</w:t>
            </w:r>
            <w:r w:rsidRPr="00E41367">
              <w:t xml:space="preserve"> 201</w:t>
            </w:r>
            <w:r>
              <w:t>4</w:t>
            </w:r>
            <w:r w:rsidRPr="00E41367">
              <w:t xml:space="preserve"> года</w:t>
            </w:r>
          </w:p>
        </w:tc>
      </w:tr>
    </w:tbl>
    <w:p w:rsidR="006E2F20" w:rsidRPr="00F90D54" w:rsidRDefault="006E2F20" w:rsidP="006E2F20">
      <w:pPr>
        <w:pStyle w:val="aa"/>
        <w:tabs>
          <w:tab w:val="left" w:pos="708"/>
        </w:tabs>
        <w:rPr>
          <w:b/>
        </w:rPr>
      </w:pPr>
      <w:r w:rsidRPr="00F90D54">
        <w:rPr>
          <w:b/>
        </w:rPr>
        <w:t xml:space="preserve">№ </w:t>
      </w:r>
      <w:r w:rsidR="00820A55" w:rsidRPr="00F90D54">
        <w:rPr>
          <w:b/>
        </w:rPr>
        <w:t>5</w:t>
      </w:r>
      <w:r w:rsidR="004666EC" w:rsidRPr="00F90D54">
        <w:rPr>
          <w:b/>
        </w:rPr>
        <w:t>2</w:t>
      </w:r>
      <w:r w:rsidR="00820A55" w:rsidRPr="00F90D54">
        <w:rPr>
          <w:b/>
        </w:rPr>
        <w:t>1</w:t>
      </w:r>
      <w:r w:rsidRPr="00F90D54">
        <w:rPr>
          <w:b/>
        </w:rPr>
        <w:t>-КС</w:t>
      </w:r>
      <w:r w:rsidR="00D32451" w:rsidRPr="00F90D54">
        <w:rPr>
          <w:b/>
        </w:rPr>
        <w:t>-</w:t>
      </w:r>
      <w:r w:rsidRPr="00F90D54">
        <w:rPr>
          <w:b/>
        </w:rPr>
        <w:t>201</w:t>
      </w:r>
      <w:r w:rsidR="00D32451" w:rsidRPr="00F90D54">
        <w:rPr>
          <w:b/>
        </w:rPr>
        <w:t>4</w:t>
      </w:r>
    </w:p>
    <w:p w:rsidR="006E2F20" w:rsidRPr="00F90D54" w:rsidRDefault="006E2F20" w:rsidP="006E2F20">
      <w:pPr>
        <w:rPr>
          <w:b/>
        </w:rPr>
      </w:pPr>
      <w:r w:rsidRPr="00F90D54">
        <w:rPr>
          <w:b/>
        </w:rPr>
        <w:t>«</w:t>
      </w:r>
      <w:r w:rsidR="00F90D54" w:rsidRPr="00F90D54">
        <w:rPr>
          <w:b/>
        </w:rPr>
        <w:t xml:space="preserve"> 09 </w:t>
      </w:r>
      <w:r w:rsidRPr="00F90D54">
        <w:rPr>
          <w:b/>
        </w:rPr>
        <w:t xml:space="preserve">» </w:t>
      </w:r>
      <w:r w:rsidR="00F90D54" w:rsidRPr="00F90D54">
        <w:rPr>
          <w:b/>
        </w:rPr>
        <w:t>октября</w:t>
      </w:r>
      <w:r w:rsidRPr="00F90D54">
        <w:rPr>
          <w:b/>
        </w:rPr>
        <w:t xml:space="preserve"> 201</w:t>
      </w:r>
      <w:r w:rsidR="00D32451" w:rsidRPr="00F90D54">
        <w:rPr>
          <w:b/>
        </w:rPr>
        <w:t>4</w:t>
      </w:r>
      <w:r w:rsidRPr="00F90D54">
        <w:rPr>
          <w:b/>
        </w:rPr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4666EC" w:rsidRPr="00407AC6" w:rsidRDefault="004666EC" w:rsidP="004666EC">
      <w:pPr>
        <w:autoSpaceDE w:val="0"/>
        <w:ind w:firstLine="709"/>
        <w:jc w:val="both"/>
      </w:pPr>
      <w:r w:rsidRPr="00407AC6">
        <w:t>ОАО «Славнефть-ЯНОС» приглашает Вас сделать предложение (оферту) на «</w:t>
      </w:r>
      <w:r w:rsidRPr="00407AC6">
        <w:rPr>
          <w:b/>
        </w:rPr>
        <w:t>Выполнение</w:t>
      </w:r>
      <w:r w:rsidRPr="00407AC6">
        <w:t xml:space="preserve"> </w:t>
      </w:r>
      <w:r>
        <w:rPr>
          <w:b/>
        </w:rPr>
        <w:t>комплекса работ по техническому перевооружению установок Гидрокрекинг и УПВ-1 цеха №4</w:t>
      </w:r>
      <w:r>
        <w:t>, в соответствии с выдаваемой Заказчиком проектно-технической документацией (с приложением ведомостей работ).</w:t>
      </w:r>
    </w:p>
    <w:p w:rsidR="004666EC" w:rsidRPr="00794D0B" w:rsidRDefault="004666EC" w:rsidP="004666E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с которым будет заключен договор </w:t>
      </w:r>
      <w:r>
        <w:t>выполнени</w:t>
      </w:r>
      <w:r w:rsidR="000F628C">
        <w:t>я</w:t>
      </w:r>
      <w:r>
        <w:t xml:space="preserve"> </w:t>
      </w:r>
      <w:r w:rsidRPr="00407AC6">
        <w:t>вышеуказанны</w:t>
      </w:r>
      <w:r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(наименьшая стоимость работ, соответствие сроков выполнения работ ус</w:t>
      </w:r>
      <w:r>
        <w:t>ловиям, предложенным заказчиком, при соответствии требованиям ПДО к контрагенту и поставляемым услугам</w:t>
      </w:r>
      <w:r w:rsidRPr="00794D0B">
        <w:t>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задание изложено в Требованиях к предмету оферты (Приложение           № 3 к настоящему ПДО),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</w:t>
      </w:r>
      <w:r>
        <w:t xml:space="preserve"> генподряда</w:t>
      </w:r>
      <w:r w:rsidRPr="00407AC6">
        <w:t xml:space="preserve"> (Приложение № 4 к настоящему ПДО).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4666EC" w:rsidRDefault="004666EC" w:rsidP="004666EC">
      <w:pPr>
        <w:ind w:firstLine="720"/>
        <w:jc w:val="both"/>
      </w:pPr>
      <w:r>
        <w:t>Отбор проводится в один</w:t>
      </w:r>
      <w:r w:rsidRPr="00407AC6">
        <w:t xml:space="preserve"> этап: </w:t>
      </w:r>
      <w:r>
        <w:t>оценка технико-</w:t>
      </w:r>
      <w:r w:rsidRPr="00407AC6">
        <w:t xml:space="preserve">коммерческой </w:t>
      </w:r>
      <w:r w:rsidR="00347E02">
        <w:t xml:space="preserve">части </w:t>
      </w:r>
      <w:r w:rsidRPr="00407AC6">
        <w:t>оферт.</w:t>
      </w:r>
      <w:r>
        <w:t xml:space="preserve"> </w:t>
      </w:r>
    </w:p>
    <w:p w:rsidR="004666EC" w:rsidRPr="00407AC6" w:rsidRDefault="004666EC" w:rsidP="004666EC">
      <w:pPr>
        <w:ind w:firstLine="720"/>
        <w:jc w:val="both"/>
      </w:pPr>
      <w:r w:rsidRPr="00407AC6">
        <w:t xml:space="preserve">После </w:t>
      </w:r>
      <w:r>
        <w:t xml:space="preserve">этапа </w:t>
      </w:r>
      <w:r w:rsidRPr="00407AC6">
        <w:t xml:space="preserve">оценки </w:t>
      </w:r>
      <w:r>
        <w:t xml:space="preserve">оферт </w:t>
      </w:r>
      <w:r w:rsidRPr="00407AC6">
        <w:t>будут запрошены улучшенные оферт</w:t>
      </w:r>
      <w:r>
        <w:t>ы</w:t>
      </w:r>
      <w:r w:rsidRPr="00407AC6">
        <w:t xml:space="preserve"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Pr="00407AC6">
        <w:t>т.ч</w:t>
      </w:r>
      <w:proofErr w:type="spellEnd"/>
      <w:r w:rsidRPr="00407AC6">
        <w:t>. смет</w:t>
      </w:r>
      <w:r>
        <w:t>ы</w:t>
      </w:r>
      <w:r w:rsidRPr="00407AC6">
        <w:t>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4666EC" w:rsidRPr="00407AC6" w:rsidRDefault="004666EC" w:rsidP="004666EC">
      <w:pPr>
        <w:pStyle w:val="a3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 w:cs="Times New Roman"/>
          <w:sz w:val="24"/>
          <w:szCs w:val="24"/>
        </w:rPr>
      </w:pPr>
      <w:r w:rsidRPr="00407AC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4666EC" w:rsidRPr="00407AC6" w:rsidRDefault="004666EC" w:rsidP="004666EC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6E6741">
        <w:t xml:space="preserve"> В случае нарушения данного условия оферта не рассматривается и в отборе не участвует.</w:t>
      </w:r>
    </w:p>
    <w:p w:rsidR="004666EC" w:rsidRPr="00407AC6" w:rsidRDefault="004666EC" w:rsidP="004666EC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78201E">
        <w:rPr>
          <w:b/>
        </w:rPr>
        <w:t>15</w:t>
      </w:r>
      <w:r w:rsidRPr="008234DD">
        <w:rPr>
          <w:b/>
        </w:rPr>
        <w:t xml:space="preserve"> </w:t>
      </w:r>
      <w:r>
        <w:rPr>
          <w:b/>
        </w:rPr>
        <w:t>декабря</w:t>
      </w:r>
      <w:r w:rsidRPr="008234DD">
        <w:rPr>
          <w:b/>
        </w:rPr>
        <w:t xml:space="preserve"> 2014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4D1C32" w:rsidRPr="00407AC6" w:rsidRDefault="004D1C32" w:rsidP="00CA4821">
      <w:pPr>
        <w:numPr>
          <w:ilvl w:val="0"/>
          <w:numId w:val="8"/>
        </w:numPr>
        <w:autoSpaceDE w:val="0"/>
        <w:jc w:val="both"/>
      </w:pPr>
      <w:r w:rsidRPr="00407AC6">
        <w:t>Предложение о заключении договора (безотзывная оферта) (Приложение №2 к настоящему ПДО);</w:t>
      </w:r>
    </w:p>
    <w:p w:rsidR="004D1C32" w:rsidRPr="00AA4A49" w:rsidRDefault="0036458E" w:rsidP="00CA4821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Договор </w:t>
      </w:r>
      <w:r w:rsidR="00AA4A49">
        <w:t xml:space="preserve">генподряда </w:t>
      </w:r>
      <w:r w:rsidR="004D1C32" w:rsidRPr="00407AC6">
        <w:t xml:space="preserve">(Приложение №4 к настоящему ПДО), подписанный и скрепленный печатью организации в редакции Заказчика, в </w:t>
      </w:r>
      <w:r w:rsidR="008234DD">
        <w:t>2</w:t>
      </w:r>
      <w:r w:rsidR="004D1C32" w:rsidRPr="00407AC6">
        <w:t xml:space="preserve"> (</w:t>
      </w:r>
      <w:r w:rsidR="008234DD">
        <w:t>двух</w:t>
      </w:r>
      <w:r w:rsidR="007D7749" w:rsidRPr="00407AC6">
        <w:t>)</w:t>
      </w:r>
      <w:r w:rsidR="004D1C32" w:rsidRPr="00407AC6">
        <w:t xml:space="preserve"> экземпляр</w:t>
      </w:r>
      <w:r w:rsidR="008234DD">
        <w:t>ах</w:t>
      </w:r>
      <w:r w:rsidR="004D1C32" w:rsidRPr="00407AC6">
        <w:t>;</w:t>
      </w:r>
    </w:p>
    <w:p w:rsidR="00AA4A49" w:rsidRPr="00A17EE2" w:rsidRDefault="00AA4A49" w:rsidP="00CA4821">
      <w:pPr>
        <w:numPr>
          <w:ilvl w:val="0"/>
          <w:numId w:val="8"/>
        </w:numPr>
        <w:autoSpaceDE w:val="0"/>
        <w:jc w:val="both"/>
        <w:rPr>
          <w:iCs/>
        </w:rPr>
      </w:pPr>
      <w:r>
        <w:t>Протокол согласования договорной цены (Приложение №1 к Договору генподряда),</w:t>
      </w:r>
      <w:r w:rsidR="00FF5A79">
        <w:t xml:space="preserve"> составленный согласно выдаваемым Заказчиком ведомостям объемов работ, </w:t>
      </w:r>
      <w:r w:rsidR="00FF5A79" w:rsidRPr="00FF5A79">
        <w:rPr>
          <w:b/>
        </w:rPr>
        <w:t>с приложением обосновывающих сметных расчетов по всем видам работ</w:t>
      </w:r>
      <w:r w:rsidR="00FF5A79">
        <w:t>,</w:t>
      </w:r>
      <w:r>
        <w:t xml:space="preserve"> подписанный и скрепленный печатью организа</w:t>
      </w:r>
      <w:r w:rsidR="00A17EE2">
        <w:t>ции в редакции Заказчика в 2-х экземплярах;</w:t>
      </w:r>
    </w:p>
    <w:p w:rsidR="00A17EE2" w:rsidRPr="000B1A92" w:rsidRDefault="00A17EE2" w:rsidP="00CA4821">
      <w:pPr>
        <w:numPr>
          <w:ilvl w:val="0"/>
          <w:numId w:val="8"/>
        </w:numPr>
        <w:autoSpaceDE w:val="0"/>
        <w:jc w:val="both"/>
        <w:rPr>
          <w:iCs/>
        </w:rPr>
      </w:pPr>
      <w:r>
        <w:t xml:space="preserve">График производства работ и освоения средств (Приложение №2 к Договору генподряда), </w:t>
      </w:r>
      <w:r w:rsidR="000B1A92">
        <w:t xml:space="preserve">который должен быть заполнен планируемыми объемами выполняемых работ в стоимостном </w:t>
      </w:r>
      <w:r w:rsidR="000B1A92">
        <w:lastRenderedPageBreak/>
        <w:t xml:space="preserve">выражении, </w:t>
      </w:r>
      <w:r>
        <w:t>подписанный и скрепленный печатью организации в редакции Заказчика в 2-х экземплярах;</w:t>
      </w:r>
    </w:p>
    <w:p w:rsidR="000B1A92" w:rsidRPr="00A17EE2" w:rsidRDefault="000B1A92" w:rsidP="00CA4821">
      <w:pPr>
        <w:numPr>
          <w:ilvl w:val="0"/>
          <w:numId w:val="8"/>
        </w:numPr>
        <w:autoSpaceDE w:val="0"/>
        <w:jc w:val="both"/>
        <w:rPr>
          <w:iCs/>
        </w:rPr>
      </w:pPr>
      <w:r>
        <w:t>График погашения авансовых платежей (приложение №3</w:t>
      </w:r>
      <w:r w:rsidRPr="000B1A92">
        <w:t xml:space="preserve"> </w:t>
      </w:r>
      <w:r>
        <w:t xml:space="preserve">к Договору генподряда), подписанный и скрепленный печатью организации в редакции Заказчика в 2-х </w:t>
      </w:r>
      <w:r w:rsidRPr="00330AE7">
        <w:t>экземплярах</w:t>
      </w:r>
      <w:r>
        <w:t>;</w:t>
      </w:r>
    </w:p>
    <w:p w:rsidR="00A17EE2" w:rsidRPr="00330AE7" w:rsidRDefault="00A17EE2" w:rsidP="00CA4821">
      <w:pPr>
        <w:numPr>
          <w:ilvl w:val="0"/>
          <w:numId w:val="8"/>
        </w:numPr>
        <w:autoSpaceDE w:val="0"/>
        <w:jc w:val="both"/>
        <w:rPr>
          <w:iCs/>
        </w:rPr>
      </w:pPr>
      <w:r>
        <w:t>Перечень материалов и оборудования поставки Заказчика (Приложение №</w:t>
      </w:r>
      <w:r w:rsidR="000B1A92">
        <w:t>4</w:t>
      </w:r>
      <w:r>
        <w:t xml:space="preserve"> к Договору генподряда), подписанный и скрепленный печатью организации в редакции Заказчика в 2-х </w:t>
      </w:r>
      <w:r w:rsidRPr="00330AE7">
        <w:t>экземплярах;</w:t>
      </w:r>
    </w:p>
    <w:p w:rsidR="002819C2" w:rsidRPr="00330AE7" w:rsidRDefault="002819C2" w:rsidP="00CA4821">
      <w:pPr>
        <w:numPr>
          <w:ilvl w:val="0"/>
          <w:numId w:val="8"/>
        </w:numPr>
        <w:autoSpaceDE w:val="0"/>
        <w:jc w:val="both"/>
        <w:rPr>
          <w:iCs/>
        </w:rPr>
      </w:pPr>
      <w:r w:rsidRPr="00330AE7">
        <w:t>Регламент определения</w:t>
      </w:r>
      <w:r w:rsidR="009573F2" w:rsidRPr="00330AE7">
        <w:t xml:space="preserve"> стоимости строительно-монтажных работ на последующие работы, до их полного завершения (по форме Приложения «А);</w:t>
      </w:r>
    </w:p>
    <w:p w:rsidR="009573F2" w:rsidRPr="009573F2" w:rsidRDefault="009573F2" w:rsidP="00CA4821">
      <w:pPr>
        <w:numPr>
          <w:ilvl w:val="0"/>
          <w:numId w:val="8"/>
        </w:numPr>
        <w:autoSpaceDE w:val="0"/>
        <w:jc w:val="both"/>
        <w:rPr>
          <w:iCs/>
        </w:rPr>
      </w:pPr>
      <w:r w:rsidRPr="00330AE7">
        <w:t>Регламент определения стоимости пусконаладочных работ на последующие работы</w:t>
      </w:r>
      <w:r>
        <w:t>, до полного завершения (по форме Приложения «Б);</w:t>
      </w:r>
    </w:p>
    <w:p w:rsidR="000E118C" w:rsidRPr="00407AC6" w:rsidRDefault="000E118C" w:rsidP="00CA4821">
      <w:pPr>
        <w:numPr>
          <w:ilvl w:val="0"/>
          <w:numId w:val="8"/>
        </w:numPr>
        <w:autoSpaceDE w:val="0"/>
        <w:jc w:val="both"/>
      </w:pPr>
      <w:r w:rsidRPr="00407AC6">
        <w:t xml:space="preserve">Справка </w:t>
      </w:r>
      <w:r w:rsidR="0036458E">
        <w:t>о заключенных и выполненных договорах</w:t>
      </w:r>
      <w:r w:rsidRPr="00407AC6">
        <w:t xml:space="preserve"> за последние </w:t>
      </w:r>
      <w:r w:rsidR="005B0029">
        <w:t>5</w:t>
      </w:r>
      <w:r w:rsidRPr="00407AC6">
        <w:t xml:space="preserve"> </w:t>
      </w:r>
      <w:r w:rsidR="005B0029">
        <w:t>лет</w:t>
      </w:r>
      <w:r w:rsidRPr="00407AC6">
        <w:t xml:space="preserve">, </w:t>
      </w:r>
      <w:r w:rsidR="00A56258">
        <w:t xml:space="preserve">аналогичных по объему, срокам, составу и прочим характеристикам тем, которые указаны в </w:t>
      </w:r>
      <w:r w:rsidR="000B1A92">
        <w:t>Требованиях к предмету оферты</w:t>
      </w:r>
      <w:r w:rsidR="00A56258">
        <w:t xml:space="preserve">, </w:t>
      </w:r>
      <w:r w:rsidRPr="00407AC6">
        <w:t>за подписью руководителя организации</w:t>
      </w:r>
      <w:r w:rsidR="005D581E" w:rsidRPr="00407AC6">
        <w:t xml:space="preserve"> </w:t>
      </w:r>
      <w:r w:rsidR="008719EE">
        <w:t>и скрепленная печатью организации</w:t>
      </w:r>
      <w:r w:rsidR="008719EE" w:rsidRPr="00407AC6">
        <w:rPr>
          <w:iCs/>
        </w:rPr>
        <w:t xml:space="preserve"> </w:t>
      </w:r>
      <w:r w:rsidR="005D581E" w:rsidRPr="00407AC6">
        <w:rPr>
          <w:iCs/>
        </w:rPr>
        <w:t>(Приложени</w:t>
      </w:r>
      <w:r w:rsidR="0036458E">
        <w:rPr>
          <w:iCs/>
        </w:rPr>
        <w:t>е №5</w:t>
      </w:r>
      <w:r w:rsidR="005D581E" w:rsidRPr="00407AC6">
        <w:rPr>
          <w:iCs/>
        </w:rPr>
        <w:t xml:space="preserve"> к настоящему ПДО)</w:t>
      </w:r>
      <w:r w:rsidRPr="00407AC6">
        <w:t>;</w:t>
      </w:r>
    </w:p>
    <w:p w:rsidR="000E118C" w:rsidRDefault="000E118C" w:rsidP="00CA4821">
      <w:pPr>
        <w:numPr>
          <w:ilvl w:val="0"/>
          <w:numId w:val="8"/>
        </w:numPr>
        <w:autoSpaceDE w:val="0"/>
        <w:jc w:val="both"/>
      </w:pPr>
      <w:r>
        <w:t xml:space="preserve">Справка о </w:t>
      </w:r>
      <w:r w:rsidR="000B1A92">
        <w:t xml:space="preserve">наличии </w:t>
      </w:r>
      <w:r w:rsidR="0036458E">
        <w:t xml:space="preserve">кадровых </w:t>
      </w:r>
      <w:r w:rsidR="000B1A92">
        <w:t>ресурсов для выполнения работ по предмету закупки, не задействованных на период выполнения вышеуказанных работ на других объектах</w:t>
      </w:r>
      <w:r w:rsidR="00A56258">
        <w:t>,</w:t>
      </w:r>
      <w:r>
        <w:t xml:space="preserve"> за подписью руководителя организации</w:t>
      </w:r>
      <w:r w:rsidR="005D581E">
        <w:t xml:space="preserve"> </w:t>
      </w:r>
      <w:r w:rsidR="008719EE">
        <w:t>и скрепленная печатью организации</w:t>
      </w:r>
      <w:r w:rsidR="008719EE" w:rsidRPr="00407AC6">
        <w:rPr>
          <w:iCs/>
        </w:rPr>
        <w:t xml:space="preserve"> </w:t>
      </w:r>
      <w:r w:rsidR="005D581E" w:rsidRPr="003966C1">
        <w:rPr>
          <w:iCs/>
        </w:rPr>
        <w:t>(Приложени</w:t>
      </w:r>
      <w:r w:rsidR="0036458E">
        <w:rPr>
          <w:iCs/>
        </w:rPr>
        <w:t>е</w:t>
      </w:r>
      <w:r w:rsidR="005D581E" w:rsidRPr="003966C1">
        <w:rPr>
          <w:iCs/>
        </w:rPr>
        <w:t xml:space="preserve"> </w:t>
      </w:r>
      <w:r w:rsidR="0036458E">
        <w:rPr>
          <w:iCs/>
        </w:rPr>
        <w:t>№6</w:t>
      </w:r>
      <w:r w:rsidR="005D581E" w:rsidRPr="003966C1">
        <w:rPr>
          <w:iCs/>
        </w:rPr>
        <w:t xml:space="preserve"> к настоящему ПДО)</w:t>
      </w:r>
      <w:r w:rsidR="008045A2">
        <w:t>;</w:t>
      </w:r>
    </w:p>
    <w:p w:rsidR="00CA4B44" w:rsidRDefault="00CA4B44" w:rsidP="00CA4821">
      <w:pPr>
        <w:numPr>
          <w:ilvl w:val="0"/>
          <w:numId w:val="8"/>
        </w:numPr>
        <w:autoSpaceDE w:val="0"/>
        <w:jc w:val="both"/>
      </w:pPr>
      <w:r>
        <w:t>Справка о наличии материально-технических ресурсов</w:t>
      </w:r>
      <w:r w:rsidR="00A56258">
        <w:t>,</w:t>
      </w:r>
      <w:r>
        <w:t xml:space="preserve"> </w:t>
      </w:r>
      <w:r w:rsidR="00A56258">
        <w:t xml:space="preserve">которые будут использованы </w:t>
      </w:r>
      <w:r w:rsidR="00D34F54">
        <w:t>при</w:t>
      </w:r>
      <w:r w:rsidR="00A56258">
        <w:t xml:space="preserve"> </w:t>
      </w:r>
      <w:r w:rsidR="00D34F54">
        <w:t>выполнении</w:t>
      </w:r>
      <w:r w:rsidR="00A56258">
        <w:t xml:space="preserve"> договора</w:t>
      </w:r>
      <w:r w:rsidR="00A56258" w:rsidRPr="00A56258">
        <w:t xml:space="preserve"> </w:t>
      </w:r>
      <w:r w:rsidR="00A56258">
        <w:t>за подписью руководителя организации и скрепленная печатью организации</w:t>
      </w:r>
      <w:r w:rsidR="00A56258" w:rsidRPr="00407AC6">
        <w:rPr>
          <w:iCs/>
        </w:rPr>
        <w:t xml:space="preserve"> </w:t>
      </w:r>
      <w:r w:rsidR="00A56258" w:rsidRPr="003966C1">
        <w:rPr>
          <w:iCs/>
        </w:rPr>
        <w:t>(Приложени</w:t>
      </w:r>
      <w:r w:rsidR="00A56258">
        <w:rPr>
          <w:iCs/>
        </w:rPr>
        <w:t>е</w:t>
      </w:r>
      <w:r w:rsidR="00A56258" w:rsidRPr="003966C1">
        <w:rPr>
          <w:iCs/>
        </w:rPr>
        <w:t xml:space="preserve"> </w:t>
      </w:r>
      <w:r w:rsidR="00A56258">
        <w:rPr>
          <w:iCs/>
        </w:rPr>
        <w:t>№7</w:t>
      </w:r>
      <w:r w:rsidR="00A56258" w:rsidRPr="003966C1">
        <w:rPr>
          <w:iCs/>
        </w:rPr>
        <w:t xml:space="preserve"> к настоящему ПДО)</w:t>
      </w:r>
      <w:r w:rsidR="00A56258">
        <w:t>;</w:t>
      </w:r>
    </w:p>
    <w:p w:rsidR="008045A2" w:rsidRPr="008045A2" w:rsidRDefault="008045A2" w:rsidP="00CA4821">
      <w:pPr>
        <w:numPr>
          <w:ilvl w:val="0"/>
          <w:numId w:val="8"/>
        </w:numPr>
        <w:jc w:val="both"/>
        <w:rPr>
          <w:sz w:val="20"/>
          <w:szCs w:val="20"/>
        </w:rPr>
      </w:pPr>
      <w:r w:rsidRPr="00026FB9">
        <w:t>Перечень аффилированных организаций</w:t>
      </w:r>
      <w:r>
        <w:t xml:space="preserve"> </w:t>
      </w:r>
      <w:r w:rsidRPr="00702AC2">
        <w:t>(</w:t>
      </w:r>
      <w:r>
        <w:t>П</w:t>
      </w:r>
      <w:r w:rsidRPr="00702AC2">
        <w:t xml:space="preserve">риложение </w:t>
      </w:r>
      <w:r w:rsidR="0036458E">
        <w:t xml:space="preserve">№ </w:t>
      </w:r>
      <w:r w:rsidR="00A56258">
        <w:t>8</w:t>
      </w:r>
      <w:r w:rsidRPr="00702AC2">
        <w:t xml:space="preserve"> к </w:t>
      </w:r>
      <w:r>
        <w:t>настоящему ПДО</w:t>
      </w:r>
      <w:r w:rsidRPr="00702AC2">
        <w:t>)</w:t>
      </w:r>
      <w:r w:rsidR="004B5B7A">
        <w:rPr>
          <w:sz w:val="20"/>
          <w:szCs w:val="20"/>
        </w:rPr>
        <w:t>;</w:t>
      </w:r>
    </w:p>
    <w:p w:rsidR="000E3711" w:rsidRPr="002C3173" w:rsidRDefault="000E3711" w:rsidP="00CA4821">
      <w:pPr>
        <w:numPr>
          <w:ilvl w:val="0"/>
          <w:numId w:val="8"/>
        </w:numPr>
        <w:jc w:val="both"/>
        <w:rPr>
          <w:sz w:val="20"/>
          <w:szCs w:val="20"/>
        </w:rPr>
      </w:pPr>
      <w:proofErr w:type="gramStart"/>
      <w:r>
        <w:t xml:space="preserve">Заверенные копии </w:t>
      </w:r>
      <w:r w:rsidRPr="00802D8E">
        <w:t>Свидетельств</w:t>
      </w:r>
      <w:r>
        <w:t>а</w:t>
      </w:r>
      <w:r w:rsidRPr="00802D8E">
        <w:t xml:space="preserve"> о допуске к работам</w:t>
      </w:r>
      <w:r>
        <w:t xml:space="preserve">, </w:t>
      </w:r>
      <w:r w:rsidRPr="00802D8E">
        <w:t>оформлен</w:t>
      </w:r>
      <w:r>
        <w:t>ного</w:t>
      </w:r>
      <w:r w:rsidRPr="00802D8E">
        <w:t xml:space="preserve">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</w:t>
      </w:r>
      <w:r w:rsidRPr="00CB362B">
        <w:t>.; лицензии; аттестации</w:t>
      </w:r>
      <w:r w:rsidRPr="00802D8E">
        <w:rPr>
          <w:szCs w:val="20"/>
        </w:rPr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="004B5B7A">
        <w:rPr>
          <w:szCs w:val="20"/>
        </w:rPr>
        <w:t>;</w:t>
      </w:r>
      <w:proofErr w:type="gramEnd"/>
    </w:p>
    <w:p w:rsidR="002C3173" w:rsidRPr="0071578F" w:rsidRDefault="002C3173" w:rsidP="00CA4821">
      <w:pPr>
        <w:numPr>
          <w:ilvl w:val="0"/>
          <w:numId w:val="8"/>
        </w:numPr>
        <w:suppressAutoHyphens/>
        <w:autoSpaceDE w:val="0"/>
        <w:jc w:val="both"/>
        <w:rPr>
          <w:color w:val="000000"/>
        </w:rPr>
      </w:pPr>
      <w:r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2C3173" w:rsidRDefault="002C3173" w:rsidP="002C3173">
      <w:pPr>
        <w:suppressAutoHyphens/>
        <w:autoSpaceDE w:val="0"/>
        <w:ind w:left="720"/>
        <w:jc w:val="both"/>
      </w:pPr>
      <w:r>
        <w:t>- смерть в результате несчастного случая;</w:t>
      </w:r>
    </w:p>
    <w:p w:rsidR="002C3173" w:rsidRPr="002C3173" w:rsidRDefault="002C3173" w:rsidP="002C3173">
      <w:pPr>
        <w:suppressAutoHyphens/>
        <w:autoSpaceDE w:val="0"/>
        <w:ind w:left="720"/>
        <w:jc w:val="both"/>
        <w:rPr>
          <w:color w:val="000000"/>
        </w:rPr>
      </w:pPr>
      <w:r>
        <w:t xml:space="preserve">- постоянная (полная) утрата трудоспособности в результате несчастного случая с установлением </w:t>
      </w:r>
      <w:r>
        <w:rPr>
          <w:lang w:val="en-US"/>
        </w:rPr>
        <w:t>I</w:t>
      </w:r>
      <w:r w:rsidRPr="0071578F">
        <w:t xml:space="preserve">, </w:t>
      </w:r>
      <w:r>
        <w:rPr>
          <w:lang w:val="en-US"/>
        </w:rPr>
        <w:t>II</w:t>
      </w:r>
      <w:r w:rsidRPr="0071578F">
        <w:t xml:space="preserve">, </w:t>
      </w:r>
      <w:r>
        <w:rPr>
          <w:lang w:val="en-US"/>
        </w:rPr>
        <w:t>III</w:t>
      </w:r>
      <w:r w:rsidRPr="0071578F">
        <w:t xml:space="preserve"> </w:t>
      </w:r>
      <w:r>
        <w:t>групп инвалидности.</w:t>
      </w:r>
    </w:p>
    <w:p w:rsidR="0066793F" w:rsidRDefault="0066793F" w:rsidP="0066793F">
      <w:pPr>
        <w:ind w:hanging="283"/>
        <w:jc w:val="both"/>
      </w:pPr>
      <w:r>
        <w:t xml:space="preserve">                </w:t>
      </w:r>
    </w:p>
    <w:p w:rsidR="0066793F" w:rsidRPr="00E367A3" w:rsidRDefault="0066793F" w:rsidP="0066793F">
      <w:pPr>
        <w:ind w:hanging="283"/>
        <w:jc w:val="both"/>
      </w:pPr>
      <w:r>
        <w:t xml:space="preserve">                </w:t>
      </w:r>
      <w:r w:rsidRPr="00E367A3">
        <w:t xml:space="preserve">Заказчик оставляет за собой право изменять объем выполняемых работ </w:t>
      </w:r>
      <w:r>
        <w:t xml:space="preserve">в соответствии                    с п. 1 </w:t>
      </w:r>
      <w:r w:rsidRPr="00E367A3">
        <w:t xml:space="preserve">Требований к </w:t>
      </w:r>
      <w:r>
        <w:t>предмету оферты</w:t>
      </w:r>
      <w:r w:rsidRPr="00E367A3">
        <w:t xml:space="preserve"> (Приложение №3 к настоящему ПДО). </w:t>
      </w:r>
    </w:p>
    <w:p w:rsidR="0066793F" w:rsidRPr="00E367A3" w:rsidRDefault="0066793F" w:rsidP="0066793F">
      <w:pPr>
        <w:ind w:hanging="283"/>
        <w:jc w:val="both"/>
      </w:pPr>
      <w:r>
        <w:t xml:space="preserve">       </w:t>
      </w:r>
      <w:r>
        <w:tab/>
        <w:t xml:space="preserve"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Регламентов определения стоимости  </w:t>
      </w:r>
      <w:r w:rsidRPr="00330AE7">
        <w:t>(Приложения «А</w:t>
      </w:r>
      <w:r>
        <w:t>, «Б» к настоящему ПДО</w:t>
      </w:r>
      <w:r w:rsidRPr="00330AE7">
        <w:t>)</w:t>
      </w:r>
      <w:r>
        <w:t>, условий оплаты.</w:t>
      </w:r>
    </w:p>
    <w:p w:rsidR="0087799E" w:rsidRDefault="0087799E" w:rsidP="0087799E">
      <w:pPr>
        <w:ind w:left="567" w:hanging="283"/>
        <w:jc w:val="both"/>
        <w:rPr>
          <w:sz w:val="20"/>
          <w:szCs w:val="20"/>
        </w:rPr>
      </w:pP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</w:p>
    <w:p w:rsidR="0087799E" w:rsidRPr="000156BF" w:rsidRDefault="0087799E" w:rsidP="0087799E">
      <w:pPr>
        <w:pStyle w:val="37"/>
        <w:widowControl/>
        <w:spacing w:before="60" w:line="240" w:lineRule="auto"/>
        <w:ind w:left="681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F90D54">
        <w:rPr>
          <w:b/>
          <w:bCs/>
        </w:rPr>
        <w:t xml:space="preserve"> 09 </w:t>
      </w:r>
      <w:r w:rsidRPr="000156BF">
        <w:rPr>
          <w:b/>
          <w:bCs/>
        </w:rPr>
        <w:t xml:space="preserve">» </w:t>
      </w:r>
      <w:r w:rsidR="00F90D54">
        <w:rPr>
          <w:b/>
          <w:bCs/>
        </w:rPr>
        <w:t>октября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330AE7" w:rsidRDefault="0087799E" w:rsidP="0087799E">
      <w:pPr>
        <w:ind w:left="681"/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F90D54">
        <w:rPr>
          <w:b/>
          <w:bCs/>
        </w:rPr>
        <w:t>приёма</w:t>
      </w:r>
      <w:r w:rsidRPr="000156BF">
        <w:rPr>
          <w:b/>
          <w:bCs/>
        </w:rPr>
        <w:t xml:space="preserve"> оферт – </w:t>
      </w:r>
      <w:r w:rsidR="00F90D54">
        <w:rPr>
          <w:b/>
          <w:bCs/>
        </w:rPr>
        <w:t>17</w:t>
      </w:r>
      <w:r w:rsidR="00DE5CC2">
        <w:rPr>
          <w:b/>
        </w:rPr>
        <w:t>:</w:t>
      </w:r>
      <w:r w:rsidR="00F90D54">
        <w:rPr>
          <w:b/>
        </w:rPr>
        <w:t>00</w:t>
      </w:r>
      <w:r w:rsidRPr="000156BF">
        <w:rPr>
          <w:b/>
        </w:rPr>
        <w:t xml:space="preserve"> (время </w:t>
      </w:r>
      <w:r w:rsidRPr="00330AE7">
        <w:rPr>
          <w:b/>
        </w:rPr>
        <w:t>московское)</w:t>
      </w:r>
      <w:r w:rsidR="008F48CB" w:rsidRPr="00330AE7">
        <w:rPr>
          <w:b/>
        </w:rPr>
        <w:t xml:space="preserve"> </w:t>
      </w:r>
      <w:r w:rsidRPr="00330AE7">
        <w:rPr>
          <w:b/>
        </w:rPr>
        <w:t xml:space="preserve"> </w:t>
      </w:r>
      <w:r w:rsidRPr="00330AE7">
        <w:rPr>
          <w:b/>
          <w:bCs/>
        </w:rPr>
        <w:t>«</w:t>
      </w:r>
      <w:r w:rsidR="00F90D54">
        <w:rPr>
          <w:b/>
          <w:bCs/>
        </w:rPr>
        <w:t xml:space="preserve"> 23 </w:t>
      </w:r>
      <w:r w:rsidR="00DE5CC2" w:rsidRPr="00330AE7">
        <w:rPr>
          <w:b/>
          <w:bCs/>
        </w:rPr>
        <w:t xml:space="preserve">» </w:t>
      </w:r>
      <w:r w:rsidR="00F90D54">
        <w:rPr>
          <w:b/>
          <w:bCs/>
        </w:rPr>
        <w:t>октября</w:t>
      </w:r>
      <w:r w:rsidR="003B60B7" w:rsidRPr="00330AE7">
        <w:rPr>
          <w:b/>
          <w:bCs/>
        </w:rPr>
        <w:t xml:space="preserve"> </w:t>
      </w:r>
      <w:r w:rsidRPr="00330AE7">
        <w:rPr>
          <w:b/>
          <w:bCs/>
        </w:rPr>
        <w:t>201</w:t>
      </w:r>
      <w:r w:rsidR="00B1731F" w:rsidRPr="00330AE7">
        <w:rPr>
          <w:b/>
          <w:bCs/>
        </w:rPr>
        <w:t>4</w:t>
      </w:r>
      <w:r w:rsidRPr="00330AE7">
        <w:rPr>
          <w:b/>
          <w:bCs/>
        </w:rPr>
        <w:t xml:space="preserve"> года.</w:t>
      </w:r>
    </w:p>
    <w:p w:rsidR="0087799E" w:rsidRPr="000156BF" w:rsidRDefault="0087799E" w:rsidP="0087799E">
      <w:pPr>
        <w:ind w:left="681"/>
        <w:rPr>
          <w:b/>
          <w:bCs/>
        </w:rPr>
      </w:pPr>
      <w:r w:rsidRPr="00330AE7">
        <w:rPr>
          <w:b/>
          <w:bCs/>
        </w:rPr>
        <w:t xml:space="preserve">Срок для </w:t>
      </w:r>
      <w:r w:rsidR="000E3711" w:rsidRPr="00330AE7">
        <w:rPr>
          <w:b/>
          <w:bCs/>
        </w:rPr>
        <w:t>определения</w:t>
      </w:r>
      <w:r w:rsidRPr="00330AE7">
        <w:rPr>
          <w:b/>
          <w:bCs/>
        </w:rPr>
        <w:t xml:space="preserve"> оферты </w:t>
      </w:r>
      <w:r w:rsidR="000E3711" w:rsidRPr="00330AE7">
        <w:rPr>
          <w:b/>
          <w:bCs/>
        </w:rPr>
        <w:t xml:space="preserve">для акцепта </w:t>
      </w:r>
      <w:r w:rsidRPr="00330AE7">
        <w:rPr>
          <w:b/>
          <w:bCs/>
        </w:rPr>
        <w:t>– до «</w:t>
      </w:r>
      <w:r w:rsidR="0078201E">
        <w:rPr>
          <w:b/>
          <w:bCs/>
        </w:rPr>
        <w:t>15</w:t>
      </w:r>
      <w:r w:rsidRPr="00330AE7">
        <w:rPr>
          <w:b/>
          <w:bCs/>
        </w:rPr>
        <w:t xml:space="preserve">» </w:t>
      </w:r>
      <w:r w:rsidR="000B1A92">
        <w:rPr>
          <w:b/>
          <w:bCs/>
        </w:rPr>
        <w:t>декабр</w:t>
      </w:r>
      <w:r w:rsidR="00DB5163" w:rsidRPr="00330AE7">
        <w:rPr>
          <w:b/>
          <w:bCs/>
        </w:rPr>
        <w:t>я</w:t>
      </w:r>
      <w:r w:rsidRPr="00330AE7">
        <w:rPr>
          <w:b/>
          <w:bCs/>
        </w:rPr>
        <w:t xml:space="preserve"> 201</w:t>
      </w:r>
      <w:r w:rsidR="00D47664" w:rsidRPr="00330AE7">
        <w:rPr>
          <w:b/>
          <w:bCs/>
        </w:rPr>
        <w:t>4</w:t>
      </w:r>
      <w:r w:rsidRPr="00330AE7">
        <w:rPr>
          <w:b/>
          <w:bCs/>
        </w:rPr>
        <w:t xml:space="preserve"> года</w:t>
      </w:r>
      <w:r w:rsidR="00D771E8" w:rsidRPr="00330AE7">
        <w:rPr>
          <w:b/>
          <w:bCs/>
        </w:rPr>
        <w:t xml:space="preserve"> (включительно</w:t>
      </w:r>
      <w:r w:rsidR="00D771E8" w:rsidRPr="000156BF">
        <w:rPr>
          <w:b/>
          <w:bCs/>
        </w:rPr>
        <w:t>)</w:t>
      </w:r>
      <w:r w:rsidRPr="000156BF">
        <w:rPr>
          <w:b/>
          <w:bCs/>
        </w:rPr>
        <w:t>.</w:t>
      </w:r>
    </w:p>
    <w:p w:rsidR="0087799E" w:rsidRDefault="0087799E" w:rsidP="0087799E">
      <w:pPr>
        <w:ind w:left="681"/>
        <w:rPr>
          <w:b/>
          <w:bCs/>
          <w:sz w:val="20"/>
          <w:szCs w:val="20"/>
        </w:rPr>
      </w:pPr>
    </w:p>
    <w:p w:rsidR="000E3711" w:rsidRDefault="008A23D9" w:rsidP="008A23D9">
      <w:pPr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lastRenderedPageBreak/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</w:t>
      </w:r>
      <w:proofErr w:type="spellStart"/>
      <w:r>
        <w:rPr>
          <w:rFonts w:cs="Arial"/>
          <w:b/>
          <w:szCs w:val="22"/>
        </w:rPr>
        <w:t>размещенными</w:t>
      </w:r>
      <w:proofErr w:type="spellEnd"/>
      <w:r>
        <w:rPr>
          <w:rFonts w:cs="Arial"/>
          <w:b/>
          <w:szCs w:val="22"/>
        </w:rPr>
        <w:t xml:space="preserve"> на </w:t>
      </w:r>
      <w:hyperlink r:id="rId9" w:history="1">
        <w:r w:rsidR="00F90D54" w:rsidRPr="00E00DD2">
          <w:rPr>
            <w:rStyle w:val="afd"/>
            <w:rFonts w:cs="Arial"/>
            <w:b/>
            <w:szCs w:val="22"/>
          </w:rPr>
          <w:t>http://www.refinery.yaroslavl.su/index.php?module=tend&amp;page=stop</w:t>
        </w:r>
      </w:hyperlink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EA48D6">
        <w:rPr>
          <w:b/>
          <w:u w:val="single"/>
        </w:rPr>
        <w:t>5</w:t>
      </w:r>
      <w:r w:rsidR="00F777D2">
        <w:rPr>
          <w:b/>
          <w:u w:val="single"/>
        </w:rPr>
        <w:t>2</w:t>
      </w:r>
      <w:r w:rsidR="00EA48D6">
        <w:rPr>
          <w:b/>
          <w:u w:val="single"/>
        </w:rPr>
        <w:t>1</w:t>
      </w:r>
      <w:r>
        <w:rPr>
          <w:b/>
          <w:u w:val="single"/>
        </w:rPr>
        <w:t>-КС-2014».</w:t>
      </w:r>
    </w:p>
    <w:p w:rsidR="000E3711" w:rsidRDefault="000E3711" w:rsidP="000E3711">
      <w:pPr>
        <w:ind w:firstLine="681"/>
        <w:jc w:val="both"/>
      </w:pPr>
      <w:r w:rsidRPr="005C5E2E">
        <w:t>Претендент передает</w:t>
      </w:r>
      <w:r>
        <w:t xml:space="preserve"> следующи</w:t>
      </w:r>
      <w:r w:rsidR="00F777D2">
        <w:t>й</w:t>
      </w:r>
      <w:r>
        <w:t xml:space="preserve"> комплект документов:</w:t>
      </w:r>
    </w:p>
    <w:p w:rsidR="00CA4821" w:rsidRDefault="00CA4821" w:rsidP="00CA4821">
      <w:pPr>
        <w:numPr>
          <w:ilvl w:val="0"/>
          <w:numId w:val="13"/>
        </w:numPr>
        <w:ind w:left="709" w:hanging="709"/>
        <w:jc w:val="both"/>
      </w:pPr>
      <w:r>
        <w:t xml:space="preserve">Конверт </w:t>
      </w:r>
      <w:r w:rsidRPr="005C5E2E">
        <w:t>«Оригинал</w:t>
      </w:r>
      <w:r>
        <w:t xml:space="preserve"> оферты</w:t>
      </w:r>
      <w:r w:rsidRPr="005C5E2E">
        <w:t>»</w:t>
      </w:r>
      <w:r w:rsidR="000E3711">
        <w:t>, которы</w:t>
      </w:r>
      <w:r w:rsidR="00F777D2">
        <w:t>й</w:t>
      </w:r>
      <w:r w:rsidR="000E3711">
        <w:t xml:space="preserve"> содержит</w:t>
      </w:r>
      <w:r w:rsidR="000E3711" w:rsidRPr="006029B5">
        <w:t xml:space="preserve"> </w:t>
      </w:r>
      <w:r w:rsidR="000E3711" w:rsidRPr="005C5E2E">
        <w:t xml:space="preserve">оригиналы </w:t>
      </w:r>
      <w:r w:rsidR="000E3711" w:rsidRPr="00407AC6">
        <w:t>Приложени</w:t>
      </w:r>
      <w:r>
        <w:t>й</w:t>
      </w:r>
      <w:r w:rsidR="000E3711" w:rsidRPr="00407AC6">
        <w:t xml:space="preserve"> №</w:t>
      </w:r>
      <w:r w:rsidR="000E3711">
        <w:t xml:space="preserve">№1, </w:t>
      </w:r>
      <w:r>
        <w:t xml:space="preserve">2, 4 (с приложениями), </w:t>
      </w:r>
      <w:r w:rsidR="00CA4B44">
        <w:t>5, 6, 7</w:t>
      </w:r>
      <w:r w:rsidR="00A56258">
        <w:t>, 8</w:t>
      </w:r>
      <w:r>
        <w:t>, А, Б</w:t>
      </w:r>
      <w:r w:rsidR="000E3711" w:rsidRPr="00407AC6">
        <w:t xml:space="preserve"> к настоящему ПДО</w:t>
      </w:r>
      <w:r w:rsidR="000E3711">
        <w:t>, копи</w:t>
      </w:r>
      <w:r>
        <w:t>ю</w:t>
      </w:r>
      <w:r w:rsidR="000E3711">
        <w:t xml:space="preserve"> </w:t>
      </w:r>
      <w:r w:rsidR="000E3711" w:rsidRPr="00802D8E">
        <w:t>Свидетельств</w:t>
      </w:r>
      <w:r w:rsidR="000E3711">
        <w:t>а</w:t>
      </w:r>
      <w:r w:rsidR="000E3711" w:rsidRPr="00802D8E">
        <w:t xml:space="preserve"> о допуске к работам</w:t>
      </w:r>
      <w:r w:rsidR="000E3711" w:rsidRPr="00CB362B">
        <w:t xml:space="preserve"> лицензии; аттестации</w:t>
      </w:r>
      <w:r w:rsidR="000E3711" w:rsidRPr="00802D8E">
        <w:rPr>
          <w:szCs w:val="20"/>
        </w:rPr>
        <w:t xml:space="preserve"> в области промышленной безопасности, а также другие документы, необходимые для осуществления деятельности на опасных производственных объектах</w:t>
      </w:r>
      <w:r w:rsidR="000E3711" w:rsidRPr="005C5E2E">
        <w:t xml:space="preserve">, </w:t>
      </w:r>
      <w:r w:rsidR="00712152">
        <w:t xml:space="preserve">Гарантийное письмо о заключении договора добровольного страхования от несчастных случаев работников, </w:t>
      </w:r>
      <w:r w:rsidR="000E3711" w:rsidRPr="005C5E2E">
        <w:t>или надлежащим образом заверенные копии</w:t>
      </w:r>
      <w:r>
        <w:t xml:space="preserve">. </w:t>
      </w:r>
      <w:r w:rsidRPr="005C5E2E">
        <w:t>В конве</w:t>
      </w:r>
      <w:proofErr w:type="gramStart"/>
      <w:r w:rsidRPr="005C5E2E">
        <w:t>рт вкл</w:t>
      </w:r>
      <w:proofErr w:type="gramEnd"/>
      <w:r w:rsidRPr="005C5E2E">
        <w:t xml:space="preserve">адывается </w:t>
      </w:r>
      <w:r>
        <w:t xml:space="preserve">электронный носитель информации </w:t>
      </w:r>
      <w:r w:rsidRPr="005C5E2E">
        <w:t xml:space="preserve"> </w:t>
      </w:r>
      <w:r>
        <w:t>(флэшка) с</w:t>
      </w:r>
      <w:r w:rsidRPr="005C5E2E">
        <w:t xml:space="preserve"> отсканиро</w:t>
      </w:r>
      <w:r>
        <w:t xml:space="preserve">ванными оригиналами документов,  </w:t>
      </w:r>
      <w:r w:rsidRPr="005C5E2E">
        <w:t>содержащимися в конверте</w:t>
      </w:r>
      <w:r>
        <w:t xml:space="preserve"> (в формате </w:t>
      </w:r>
      <w:r>
        <w:rPr>
          <w:lang w:val="en-US"/>
        </w:rPr>
        <w:t>PDF</w:t>
      </w:r>
      <w:r>
        <w:t xml:space="preserve">, в том числе со сметными расчетами в формате </w:t>
      </w:r>
      <w:r w:rsidRPr="00626E91">
        <w:rPr>
          <w:lang w:val="en-US"/>
        </w:rPr>
        <w:t>Word</w:t>
      </w:r>
      <w:r w:rsidRPr="00D05D9D">
        <w:t xml:space="preserve"> </w:t>
      </w:r>
      <w:r>
        <w:t xml:space="preserve">или </w:t>
      </w:r>
      <w:r w:rsidRPr="00626E91">
        <w:rPr>
          <w:lang w:val="en-US"/>
        </w:rPr>
        <w:t>Excel</w:t>
      </w:r>
      <w:r w:rsidRPr="00923B33">
        <w:t>)</w:t>
      </w:r>
      <w:r w:rsidRPr="005C5E2E">
        <w:t>.</w:t>
      </w:r>
    </w:p>
    <w:p w:rsidR="00CA4821" w:rsidRDefault="00CA4821" w:rsidP="00CA4821">
      <w:pPr>
        <w:numPr>
          <w:ilvl w:val="0"/>
          <w:numId w:val="15"/>
        </w:numPr>
        <w:ind w:left="720" w:hanging="709"/>
        <w:jc w:val="both"/>
      </w:pPr>
      <w:r>
        <w:t>Конверт, который содержит</w:t>
      </w:r>
      <w:r w:rsidRPr="00CA4821">
        <w:t xml:space="preserve"> </w:t>
      </w:r>
      <w:r w:rsidRPr="005C5E2E">
        <w:t xml:space="preserve">копии </w:t>
      </w:r>
      <w:r>
        <w:t>всех документов конве</w:t>
      </w:r>
      <w:r w:rsidRPr="005C5E2E">
        <w:t>рта с оригиналами</w:t>
      </w:r>
      <w:r>
        <w:t>.</w:t>
      </w:r>
    </w:p>
    <w:p w:rsidR="00CA4821" w:rsidRDefault="00CA4821" w:rsidP="00CA4821">
      <w:pPr>
        <w:ind w:left="720"/>
        <w:jc w:val="both"/>
      </w:pPr>
    </w:p>
    <w:p w:rsidR="008A23D9" w:rsidRDefault="000E3711" w:rsidP="000E3711">
      <w:pPr>
        <w:ind w:firstLine="720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4E37CF" w:rsidRDefault="004E37CF" w:rsidP="004E37CF">
      <w:pPr>
        <w:ind w:firstLine="681"/>
        <w:jc w:val="both"/>
        <w:rPr>
          <w:color w:val="00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03C2">
        <w:rPr>
          <w:rFonts w:ascii="Times New Roman" w:hAnsi="Times New Roman" w:cs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 w:cs="Times New Roman"/>
          <w:sz w:val="24"/>
          <w:szCs w:val="24"/>
        </w:rPr>
        <w:t>выше</w:t>
      </w:r>
      <w:r w:rsidRPr="00B603C2">
        <w:rPr>
          <w:rFonts w:ascii="Times New Roman" w:hAnsi="Times New Roman" w:cs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 w:cs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 w:cs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 w:cs="Times New Roman"/>
          <w:sz w:val="24"/>
          <w:szCs w:val="24"/>
        </w:rPr>
        <w:t>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 xml:space="preserve">«Славнефть-ЯНОС» ответит на ваши письменные запросы, касающиеся разъяснений ПДО, полученные не позднее </w:t>
      </w:r>
      <w:r w:rsidRPr="00F90D54">
        <w:rPr>
          <w:rStyle w:val="afd"/>
          <w:rFonts w:ascii="Times New Roman" w:hAnsi="Times New Roman"/>
          <w:b/>
          <w:color w:val="auto"/>
          <w:u w:val="none"/>
        </w:rPr>
        <w:t>«</w:t>
      </w:r>
      <w:r w:rsidR="00F90D54" w:rsidRPr="00F90D54">
        <w:rPr>
          <w:rStyle w:val="afd"/>
          <w:rFonts w:ascii="Times New Roman" w:hAnsi="Times New Roman"/>
          <w:b/>
          <w:color w:val="auto"/>
          <w:u w:val="none"/>
        </w:rPr>
        <w:t xml:space="preserve"> 21 </w:t>
      </w:r>
      <w:r w:rsidRPr="00F90D54">
        <w:rPr>
          <w:rStyle w:val="afd"/>
          <w:rFonts w:ascii="Times New Roman" w:hAnsi="Times New Roman"/>
          <w:b/>
          <w:color w:val="auto"/>
          <w:u w:val="none"/>
        </w:rPr>
        <w:t xml:space="preserve">» </w:t>
      </w:r>
      <w:r w:rsidR="00F90D54" w:rsidRPr="00F90D54">
        <w:rPr>
          <w:rStyle w:val="afd"/>
          <w:rFonts w:ascii="Times New Roman" w:hAnsi="Times New Roman"/>
          <w:b/>
          <w:color w:val="auto"/>
          <w:u w:val="none"/>
        </w:rPr>
        <w:t>октября</w:t>
      </w:r>
      <w:r w:rsidRPr="00F90D54">
        <w:rPr>
          <w:rStyle w:val="afd"/>
          <w:rFonts w:ascii="Times New Roman" w:hAnsi="Times New Roman"/>
          <w:b/>
          <w:color w:val="auto"/>
          <w:u w:val="none"/>
        </w:rPr>
        <w:t xml:space="preserve"> 2014 года</w:t>
      </w:r>
      <w:r>
        <w:rPr>
          <w:rStyle w:val="afd"/>
          <w:rFonts w:ascii="Times New Roman" w:hAnsi="Times New Roman"/>
          <w:color w:val="auto"/>
          <w:u w:val="none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D748C0" w:rsidRPr="003C2050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  <w:r w:rsidR="00B07979">
        <w:rPr>
          <w:b/>
        </w:rPr>
        <w:t>:</w:t>
      </w:r>
    </w:p>
    <w:p w:rsidR="00D748C0" w:rsidRPr="00953150" w:rsidRDefault="00D748C0" w:rsidP="00D748C0">
      <w:pPr>
        <w:spacing w:before="60"/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Специалисту отдела закупки услуг </w:t>
      </w:r>
      <w:r w:rsidRPr="00953150">
        <w:rPr>
          <w:bCs/>
          <w:color w:val="000000"/>
          <w:szCs w:val="16"/>
        </w:rPr>
        <w:t xml:space="preserve">ОАО 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>Славнефть-ЯНОС</w:t>
      </w:r>
      <w:r>
        <w:rPr>
          <w:bCs/>
          <w:color w:val="000000"/>
          <w:szCs w:val="16"/>
        </w:rPr>
        <w:t>"</w:t>
      </w:r>
      <w:r w:rsidRPr="00953150">
        <w:rPr>
          <w:bCs/>
          <w:color w:val="000000"/>
          <w:szCs w:val="16"/>
        </w:rPr>
        <w:t xml:space="preserve">– </w:t>
      </w:r>
    </w:p>
    <w:p w:rsidR="00D748C0" w:rsidRPr="00953150" w:rsidRDefault="00D748C0" w:rsidP="00D748C0">
      <w:pPr>
        <w:rPr>
          <w:bCs/>
          <w:color w:val="000000"/>
          <w:szCs w:val="16"/>
        </w:rPr>
      </w:pPr>
      <w:r>
        <w:rPr>
          <w:bCs/>
          <w:color w:val="000000"/>
          <w:szCs w:val="16"/>
        </w:rPr>
        <w:t xml:space="preserve">Касьянов </w:t>
      </w:r>
      <w:proofErr w:type="spellStart"/>
      <w:r>
        <w:rPr>
          <w:bCs/>
          <w:color w:val="000000"/>
          <w:szCs w:val="16"/>
        </w:rPr>
        <w:t>Артем</w:t>
      </w:r>
      <w:proofErr w:type="spellEnd"/>
      <w:r>
        <w:rPr>
          <w:bCs/>
          <w:color w:val="000000"/>
          <w:szCs w:val="16"/>
        </w:rPr>
        <w:t xml:space="preserve"> Эдуардович</w:t>
      </w:r>
    </w:p>
    <w:p w:rsidR="00D748C0" w:rsidRPr="00E17FDB" w:rsidRDefault="00B07979" w:rsidP="00D748C0">
      <w:pPr>
        <w:rPr>
          <w:bCs/>
          <w:szCs w:val="16"/>
        </w:rPr>
      </w:pPr>
      <w:r>
        <w:rPr>
          <w:bCs/>
          <w:color w:val="000000"/>
          <w:szCs w:val="16"/>
        </w:rPr>
        <w:t>К</w:t>
      </w:r>
      <w:r w:rsidR="00D748C0" w:rsidRPr="00807716">
        <w:rPr>
          <w:bCs/>
          <w:color w:val="000000"/>
          <w:szCs w:val="16"/>
        </w:rPr>
        <w:t>онтактные данные: телефон (</w:t>
      </w:r>
      <w:r w:rsidR="00D748C0" w:rsidRPr="00E17FDB">
        <w:rPr>
          <w:bCs/>
          <w:szCs w:val="16"/>
        </w:rPr>
        <w:t>4852) 49-</w:t>
      </w:r>
      <w:r w:rsidR="00D748C0">
        <w:rPr>
          <w:bCs/>
          <w:szCs w:val="16"/>
        </w:rPr>
        <w:t>92-79</w:t>
      </w:r>
      <w:r w:rsidR="00D748C0" w:rsidRPr="00E17FDB">
        <w:rPr>
          <w:bCs/>
          <w:szCs w:val="16"/>
        </w:rPr>
        <w:t>, факс 4</w:t>
      </w:r>
      <w:r w:rsidR="00D748C0">
        <w:rPr>
          <w:bCs/>
          <w:szCs w:val="16"/>
        </w:rPr>
        <w:t>9</w:t>
      </w:r>
      <w:r w:rsidR="00D748C0" w:rsidRPr="00E17FDB">
        <w:rPr>
          <w:bCs/>
          <w:szCs w:val="16"/>
        </w:rPr>
        <w:t>-</w:t>
      </w:r>
      <w:r w:rsidR="00D748C0">
        <w:rPr>
          <w:bCs/>
          <w:szCs w:val="16"/>
        </w:rPr>
        <w:t>93</w:t>
      </w:r>
      <w:r w:rsidR="00D748C0" w:rsidRPr="00E17FDB">
        <w:rPr>
          <w:bCs/>
          <w:szCs w:val="16"/>
        </w:rPr>
        <w:t>-0</w:t>
      </w:r>
      <w:r w:rsidR="00D748C0">
        <w:rPr>
          <w:bCs/>
          <w:szCs w:val="16"/>
        </w:rPr>
        <w:t>0</w:t>
      </w:r>
    </w:p>
    <w:p w:rsidR="00D748C0" w:rsidRPr="00522D36" w:rsidRDefault="00D748C0" w:rsidP="00D748C0">
      <w:pPr>
        <w:rPr>
          <w:lang w:val="en-US"/>
        </w:rPr>
      </w:pPr>
      <w:r w:rsidRPr="00E17FDB">
        <w:rPr>
          <w:lang w:val="en-US"/>
        </w:rPr>
        <w:t>E</w:t>
      </w:r>
      <w:r w:rsidRPr="00522D36">
        <w:rPr>
          <w:lang w:val="en-US"/>
        </w:rPr>
        <w:t>-</w:t>
      </w:r>
      <w:r w:rsidRPr="00E17FDB">
        <w:rPr>
          <w:lang w:val="en-US"/>
        </w:rPr>
        <w:t>mail</w:t>
      </w:r>
      <w:r w:rsidRPr="00522D36">
        <w:rPr>
          <w:lang w:val="en-US"/>
        </w:rPr>
        <w:t>:</w:t>
      </w:r>
      <w:r w:rsidRPr="00522D36">
        <w:rPr>
          <w:bCs/>
          <w:szCs w:val="16"/>
          <w:lang w:val="en-US"/>
        </w:rPr>
        <w:t xml:space="preserve"> </w:t>
      </w:r>
      <w:hyperlink r:id="rId10" w:history="1">
        <w:r w:rsidRPr="009C4C6F">
          <w:rPr>
            <w:rStyle w:val="afd"/>
            <w:lang w:val="en-US"/>
          </w:rPr>
          <w:t>KasianovAE@yanos.slavneft.ru</w:t>
        </w:r>
      </w:hyperlink>
    </w:p>
    <w:p w:rsidR="00D748C0" w:rsidRPr="00762B55" w:rsidRDefault="00D748C0" w:rsidP="00D748C0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</w:t>
      </w:r>
      <w:proofErr w:type="gramStart"/>
      <w:r>
        <w:rPr>
          <w:b/>
        </w:rPr>
        <w:t>к</w:t>
      </w:r>
      <w:proofErr w:type="gramEnd"/>
    </w:p>
    <w:p w:rsidR="00B07979" w:rsidRPr="00254294" w:rsidRDefault="00B07979" w:rsidP="00B07979">
      <w:pPr>
        <w:jc w:val="both"/>
      </w:pPr>
      <w:r w:rsidRPr="00254294">
        <w:t>Ведущий специалист Тендерного комитета ОАО «Славнефть-ЯНОС»</w:t>
      </w:r>
    </w:p>
    <w:p w:rsidR="00B07979" w:rsidRPr="00254294" w:rsidRDefault="00B07979" w:rsidP="00B07979">
      <w:pPr>
        <w:jc w:val="both"/>
      </w:pPr>
      <w:r w:rsidRPr="00254294">
        <w:t>Кузьменков Сергей Викторович.</w:t>
      </w:r>
    </w:p>
    <w:p w:rsidR="00B07979" w:rsidRDefault="00B07979" w:rsidP="00B07979">
      <w:pPr>
        <w:jc w:val="both"/>
      </w:pPr>
      <w:r w:rsidRPr="00254294">
        <w:t>Контактные да</w:t>
      </w:r>
      <w:r>
        <w:t>нные: телефон: (4852) 49-81-14,</w:t>
      </w:r>
    </w:p>
    <w:p w:rsidR="00B07979" w:rsidRPr="00B07979" w:rsidRDefault="00B07979" w:rsidP="00B07979">
      <w:pPr>
        <w:jc w:val="both"/>
        <w:rPr>
          <w:color w:val="FF0000"/>
          <w:lang w:val="en-US"/>
        </w:rPr>
      </w:pPr>
      <w:r w:rsidRPr="00B07979">
        <w:rPr>
          <w:lang w:val="en-US"/>
        </w:rPr>
        <w:t xml:space="preserve"> </w:t>
      </w:r>
      <w:r>
        <w:rPr>
          <w:lang w:val="en-US"/>
        </w:rPr>
        <w:t>E</w:t>
      </w:r>
      <w:r w:rsidRPr="00B07979">
        <w:rPr>
          <w:lang w:val="en-US"/>
        </w:rPr>
        <w:t>-</w:t>
      </w:r>
      <w:r w:rsidRPr="00254294">
        <w:rPr>
          <w:lang w:val="en-US"/>
        </w:rPr>
        <w:t>mail</w:t>
      </w:r>
      <w:r w:rsidRPr="00B07979">
        <w:rPr>
          <w:lang w:val="en-US"/>
        </w:rPr>
        <w:t>:</w:t>
      </w:r>
      <w:r w:rsidRPr="00B07979">
        <w:rPr>
          <w:color w:val="FF0000"/>
          <w:lang w:val="en-US"/>
        </w:rPr>
        <w:t xml:space="preserve"> </w:t>
      </w:r>
      <w:hyperlink r:id="rId11" w:history="1">
        <w:r w:rsidRPr="00FF65F1">
          <w:rPr>
            <w:rStyle w:val="afd"/>
            <w:lang w:val="en-US"/>
          </w:rPr>
          <w:t>KuzmenkovSV</w:t>
        </w:r>
        <w:r w:rsidRPr="00B07979">
          <w:rPr>
            <w:rStyle w:val="afd"/>
            <w:lang w:val="en-US"/>
          </w:rPr>
          <w:t>@</w:t>
        </w:r>
        <w:r w:rsidRPr="00FF65F1">
          <w:rPr>
            <w:rStyle w:val="afd"/>
            <w:lang w:val="en-US"/>
          </w:rPr>
          <w:t>yanos</w:t>
        </w:r>
        <w:r w:rsidRPr="00B07979">
          <w:rPr>
            <w:rStyle w:val="afd"/>
            <w:lang w:val="en-US"/>
          </w:rPr>
          <w:t>.</w:t>
        </w:r>
        <w:r w:rsidRPr="00FF65F1">
          <w:rPr>
            <w:rStyle w:val="afd"/>
            <w:lang w:val="en-US"/>
          </w:rPr>
          <w:t>slavneft</w:t>
        </w:r>
        <w:r w:rsidRPr="00B07979">
          <w:rPr>
            <w:rStyle w:val="afd"/>
            <w:lang w:val="en-US"/>
          </w:rPr>
          <w:t>.</w:t>
        </w:r>
        <w:r w:rsidRPr="00FF65F1">
          <w:rPr>
            <w:rStyle w:val="afd"/>
            <w:lang w:val="en-US"/>
          </w:rPr>
          <w:t>ru</w:t>
        </w:r>
      </w:hyperlink>
    </w:p>
    <w:p w:rsidR="00D748C0" w:rsidRPr="00B07979" w:rsidRDefault="00D748C0" w:rsidP="00CC7745">
      <w:pPr>
        <w:spacing w:before="60" w:after="60"/>
        <w:ind w:firstLine="567"/>
        <w:jc w:val="both"/>
        <w:rPr>
          <w:b/>
          <w:bCs/>
          <w:lang w:val="en-US"/>
        </w:rPr>
      </w:pPr>
    </w:p>
    <w:p w:rsidR="00A93D6C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F90D54" w:rsidRPr="00E00DD2">
          <w:rPr>
            <w:rStyle w:val="afd"/>
            <w:rFonts w:cs="Arial"/>
            <w:szCs w:val="22"/>
          </w:rPr>
          <w:t>http://www.refinery.yaroslavl.su/index.php?module=tend&amp;nyear=2014&amp;nmon=1</w:t>
        </w:r>
      </w:hyperlink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spellStart"/>
      <w:proofErr w:type="gramStart"/>
      <w:r>
        <w:rPr>
          <w:b/>
          <w:bCs/>
        </w:rPr>
        <w:t>несет</w:t>
      </w:r>
      <w:proofErr w:type="spellEnd"/>
      <w:r>
        <w:rPr>
          <w:b/>
          <w:bCs/>
        </w:rPr>
        <w:t xml:space="preserve">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451AEB">
        <w:rPr>
          <w:rFonts w:cs="Arial"/>
          <w:szCs w:val="22"/>
        </w:rPr>
        <w:t xml:space="preserve"> </w:t>
      </w:r>
      <w:r w:rsidR="00451AEB">
        <w:rPr>
          <w:rFonts w:cs="Arial"/>
          <w:szCs w:val="22"/>
        </w:rPr>
        <w:t>генподряда</w:t>
      </w:r>
      <w:r w:rsidRPr="002B1BD0">
        <w:rPr>
          <w:rFonts w:cs="Arial"/>
          <w:szCs w:val="22"/>
        </w:rPr>
        <w:t xml:space="preserve">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hyperlink r:id="rId13" w:history="1">
        <w:r w:rsidR="00F90D54" w:rsidRPr="00E00DD2">
          <w:rPr>
            <w:rStyle w:val="afd"/>
            <w:lang w:val="en-US"/>
          </w:rPr>
          <w:t>hotline</w:t>
        </w:r>
        <w:r w:rsidR="00F90D54" w:rsidRPr="00E00DD2">
          <w:rPr>
            <w:rStyle w:val="afd"/>
          </w:rPr>
          <w:t>@</w:t>
        </w:r>
        <w:proofErr w:type="spellStart"/>
        <w:r w:rsidR="00F90D54" w:rsidRPr="00E00DD2">
          <w:rPr>
            <w:rStyle w:val="afd"/>
            <w:lang w:val="en-US"/>
          </w:rPr>
          <w:t>yanos</w:t>
        </w:r>
        <w:proofErr w:type="spellEnd"/>
        <w:r w:rsidR="00F90D54" w:rsidRPr="00E00DD2">
          <w:rPr>
            <w:rStyle w:val="afd"/>
          </w:rPr>
          <w:t>.</w:t>
        </w:r>
        <w:proofErr w:type="spellStart"/>
        <w:r w:rsidR="00F90D54" w:rsidRPr="00E00DD2">
          <w:rPr>
            <w:rStyle w:val="afd"/>
            <w:lang w:val="en-US"/>
          </w:rPr>
          <w:t>slavneft</w:t>
        </w:r>
        <w:proofErr w:type="spellEnd"/>
        <w:r w:rsidR="00F90D54" w:rsidRPr="00E00DD2">
          <w:rPr>
            <w:rStyle w:val="afd"/>
          </w:rPr>
          <w:t>.</w:t>
        </w:r>
        <w:proofErr w:type="spellStart"/>
        <w:r w:rsidR="00F90D54" w:rsidRPr="00E00DD2">
          <w:rPr>
            <w:rStyle w:val="afd"/>
            <w:lang w:val="en-US"/>
          </w:rPr>
          <w:t>ru</w:t>
        </w:r>
        <w:proofErr w:type="spellEnd"/>
      </w:hyperlink>
    </w:p>
    <w:p w:rsidR="00F90D54" w:rsidRDefault="00F90D54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</w:p>
    <w:p w:rsidR="00A93D6C" w:rsidRDefault="00A93D6C" w:rsidP="00A93D6C">
      <w:pPr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451AEB" w:rsidRDefault="00451AEB" w:rsidP="00035818">
      <w:pPr>
        <w:jc w:val="right"/>
        <w:rPr>
          <w:b/>
          <w:bCs/>
        </w:rPr>
      </w:pPr>
    </w:p>
    <w:p w:rsidR="000F628C" w:rsidRDefault="000F628C" w:rsidP="00035818">
      <w:pPr>
        <w:jc w:val="right"/>
        <w:rPr>
          <w:b/>
          <w:bCs/>
        </w:rPr>
      </w:pPr>
    </w:p>
    <w:p w:rsidR="000F628C" w:rsidRDefault="000F628C" w:rsidP="00035818">
      <w:pPr>
        <w:jc w:val="right"/>
        <w:rPr>
          <w:b/>
          <w:bCs/>
        </w:rPr>
      </w:pPr>
      <w:bookmarkStart w:id="0" w:name="_GoBack"/>
      <w:bookmarkEnd w:id="0"/>
    </w:p>
    <w:sectPr w:rsidR="000F628C" w:rsidSect="004D4093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979" w:rsidRDefault="00B07979">
      <w:r>
        <w:separator/>
      </w:r>
    </w:p>
  </w:endnote>
  <w:endnote w:type="continuationSeparator" w:id="0">
    <w:p w:rsidR="00B07979" w:rsidRDefault="00B0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979" w:rsidRDefault="00B07979">
      <w:r>
        <w:separator/>
      </w:r>
    </w:p>
  </w:footnote>
  <w:footnote w:type="continuationSeparator" w:id="0">
    <w:p w:rsidR="00B07979" w:rsidRDefault="00B07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9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5"/>
  </w:num>
  <w:num w:numId="5">
    <w:abstractNumId w:val="1"/>
  </w:num>
  <w:num w:numId="6">
    <w:abstractNumId w:val="20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6"/>
  </w:num>
  <w:num w:numId="12">
    <w:abstractNumId w:val="17"/>
  </w:num>
  <w:num w:numId="13">
    <w:abstractNumId w:val="7"/>
  </w:num>
  <w:num w:numId="14">
    <w:abstractNumId w:val="19"/>
  </w:num>
  <w:num w:numId="15">
    <w:abstractNumId w:val="14"/>
  </w:num>
  <w:num w:numId="16">
    <w:abstractNumId w:val="21"/>
  </w:num>
  <w:num w:numId="17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32AF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76BB"/>
    <w:rsid w:val="0008090B"/>
    <w:rsid w:val="00083046"/>
    <w:rsid w:val="0008619D"/>
    <w:rsid w:val="000867B2"/>
    <w:rsid w:val="00090775"/>
    <w:rsid w:val="00090B0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213A"/>
    <w:rsid w:val="000B34DC"/>
    <w:rsid w:val="000C0E9B"/>
    <w:rsid w:val="000C1BC9"/>
    <w:rsid w:val="000C48F7"/>
    <w:rsid w:val="000C5592"/>
    <w:rsid w:val="000C5B62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1633"/>
    <w:rsid w:val="000E2F01"/>
    <w:rsid w:val="000E3711"/>
    <w:rsid w:val="000E69B4"/>
    <w:rsid w:val="000F1960"/>
    <w:rsid w:val="000F1F03"/>
    <w:rsid w:val="000F26A0"/>
    <w:rsid w:val="000F3B3E"/>
    <w:rsid w:val="000F41FC"/>
    <w:rsid w:val="000F4877"/>
    <w:rsid w:val="000F49C6"/>
    <w:rsid w:val="000F53A2"/>
    <w:rsid w:val="000F628C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3B67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5695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4A74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7E02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4AF8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6EC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93"/>
    <w:rsid w:val="004D40CE"/>
    <w:rsid w:val="004D4706"/>
    <w:rsid w:val="004D4DB5"/>
    <w:rsid w:val="004D58DE"/>
    <w:rsid w:val="004D70C0"/>
    <w:rsid w:val="004D7856"/>
    <w:rsid w:val="004D78CD"/>
    <w:rsid w:val="004E02B1"/>
    <w:rsid w:val="004E08F4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40B4"/>
    <w:rsid w:val="005554DA"/>
    <w:rsid w:val="005561FE"/>
    <w:rsid w:val="005573B5"/>
    <w:rsid w:val="005578D3"/>
    <w:rsid w:val="00561222"/>
    <w:rsid w:val="00561C8B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84D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6793F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741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01E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B9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0C53"/>
    <w:rsid w:val="009028B8"/>
    <w:rsid w:val="00902A8F"/>
    <w:rsid w:val="0090326C"/>
    <w:rsid w:val="00903757"/>
    <w:rsid w:val="00903EA6"/>
    <w:rsid w:val="0090593C"/>
    <w:rsid w:val="009063C7"/>
    <w:rsid w:val="00906EEC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5DC7"/>
    <w:rsid w:val="00976470"/>
    <w:rsid w:val="00976EF5"/>
    <w:rsid w:val="00976EFA"/>
    <w:rsid w:val="009808E7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7063"/>
    <w:rsid w:val="00A47328"/>
    <w:rsid w:val="00A504DA"/>
    <w:rsid w:val="00A50C62"/>
    <w:rsid w:val="00A512BF"/>
    <w:rsid w:val="00A533BE"/>
    <w:rsid w:val="00A53D53"/>
    <w:rsid w:val="00A544EF"/>
    <w:rsid w:val="00A55AB2"/>
    <w:rsid w:val="00A55C47"/>
    <w:rsid w:val="00A55E5E"/>
    <w:rsid w:val="00A56258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346C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42DE"/>
    <w:rsid w:val="00AB71C4"/>
    <w:rsid w:val="00AB788A"/>
    <w:rsid w:val="00AC0506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07979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41F"/>
    <w:rsid w:val="00C116DE"/>
    <w:rsid w:val="00C128A9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E699D"/>
    <w:rsid w:val="00DF151E"/>
    <w:rsid w:val="00DF1A37"/>
    <w:rsid w:val="00DF1FA1"/>
    <w:rsid w:val="00DF5256"/>
    <w:rsid w:val="00DF56CA"/>
    <w:rsid w:val="00DF7036"/>
    <w:rsid w:val="00DF7C91"/>
    <w:rsid w:val="00DF7FA8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5EA8"/>
    <w:rsid w:val="00E277E0"/>
    <w:rsid w:val="00E302D5"/>
    <w:rsid w:val="00E3085B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1F1C"/>
    <w:rsid w:val="00EF33E8"/>
    <w:rsid w:val="00EF6B36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D54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hotline@yanos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efinery.yaroslavl.su/index.php?module=tend&amp;nyear=2014&amp;nmon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menkovSV@yanos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KasianovAE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efinery.yaroslavl.su/index.php?module=tend&amp;page=sto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BE3D8-6BEE-40DE-B752-E3EF7C1D5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2357</TotalTime>
  <Pages>4</Pages>
  <Words>1725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11540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Кузьменков Сергей Викторович</cp:lastModifiedBy>
  <cp:revision>715</cp:revision>
  <cp:lastPrinted>2014-10-09T09:40:00Z</cp:lastPrinted>
  <dcterms:created xsi:type="dcterms:W3CDTF">2013-10-24T05:23:00Z</dcterms:created>
  <dcterms:modified xsi:type="dcterms:W3CDTF">2014-10-09T09:41:00Z</dcterms:modified>
</cp:coreProperties>
</file>