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F1734B">
            <w:r>
              <w:t xml:space="preserve">Протокол № </w:t>
            </w:r>
            <w:r w:rsidR="00F1734B">
              <w:t>210</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F1734B">
            <w:r w:rsidRPr="00E41367">
              <w:t>«</w:t>
            </w:r>
            <w:r w:rsidR="00F1734B">
              <w:t>09</w:t>
            </w:r>
            <w:r w:rsidRPr="00E41367">
              <w:t xml:space="preserve">» </w:t>
            </w:r>
            <w:r w:rsidR="00F1734B">
              <w:t>декабря</w:t>
            </w:r>
            <w:r w:rsidRPr="00E41367">
              <w:t xml:space="preserve"> 201</w:t>
            </w:r>
            <w:r w:rsidR="00694F1E">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0857E6">
        <w:t>4</w:t>
      </w:r>
      <w:r w:rsidR="005C145C">
        <w:t>82</w:t>
      </w:r>
      <w:r w:rsidRPr="004B37EE">
        <w:t>-К</w:t>
      </w:r>
      <w:r w:rsidR="001A3479">
        <w:t>Р</w:t>
      </w:r>
      <w:r w:rsidR="00D32451">
        <w:t>-</w:t>
      </w:r>
      <w:r w:rsidRPr="004B37EE">
        <w:t>201</w:t>
      </w:r>
      <w:r w:rsidR="00C823D8">
        <w:t>6</w:t>
      </w:r>
    </w:p>
    <w:p w:rsidR="006E2F20" w:rsidRPr="003F09CB" w:rsidRDefault="006E2F20" w:rsidP="006E2F20">
      <w:r w:rsidRPr="003F09CB">
        <w:t>«</w:t>
      </w:r>
      <w:r w:rsidR="00F1734B">
        <w:t>09</w:t>
      </w:r>
      <w:r w:rsidRPr="003F09CB">
        <w:t xml:space="preserve">» </w:t>
      </w:r>
      <w:r w:rsidR="00F1734B">
        <w:t>декабря</w:t>
      </w:r>
      <w:r w:rsidRPr="003F09CB">
        <w:t xml:space="preserve"> 201</w:t>
      </w:r>
      <w:r w:rsidR="00694F1E">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C1AD8" w:rsidRPr="00262758">
        <w:rPr>
          <w:b/>
        </w:rPr>
        <w:t xml:space="preserve">заключение договора на </w:t>
      </w:r>
      <w:r w:rsidR="00967671" w:rsidRPr="00833F0B">
        <w:rPr>
          <w:rStyle w:val="afff"/>
          <w:rFonts w:ascii="Times New Roman" w:hAnsi="Times New Roman"/>
          <w:b/>
          <w:sz w:val="24"/>
        </w:rPr>
        <w:t xml:space="preserve">оказание услуг по информационному сопровождению </w:t>
      </w:r>
      <w:r w:rsidR="00967671" w:rsidRPr="00833F0B">
        <w:rPr>
          <w:b/>
        </w:rPr>
        <w:t>экземпляров</w:t>
      </w:r>
      <w:r w:rsidR="00967671" w:rsidRPr="00833F0B">
        <w:rPr>
          <w:rStyle w:val="afff"/>
          <w:rFonts w:ascii="Times New Roman" w:hAnsi="Times New Roman"/>
          <w:b/>
          <w:sz w:val="24"/>
        </w:rPr>
        <w:t xml:space="preserve"> Системы «КонсультантПлюс»</w:t>
      </w:r>
      <w:r w:rsidR="00967671" w:rsidRPr="00D679CD">
        <w:rPr>
          <w:rStyle w:val="afff"/>
        </w:rPr>
        <w:t xml:space="preserve"> </w:t>
      </w:r>
      <w:r w:rsidR="00967671" w:rsidRPr="00D679CD">
        <w:t xml:space="preserve">в соответствии </w:t>
      </w:r>
      <w:r w:rsidR="00967671" w:rsidRPr="00967671">
        <w:t>со С</w:t>
      </w:r>
      <w:r w:rsidR="00967671" w:rsidRPr="00967671">
        <w:rPr>
          <w:rStyle w:val="afff"/>
          <w:rFonts w:ascii="Times New Roman" w:hAnsi="Times New Roman"/>
          <w:sz w:val="24"/>
        </w:rPr>
        <w:t>пецификацией</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0857E6">
        <w:t>предоставле</w:t>
      </w:r>
      <w:r>
        <w:t>ни</w:t>
      </w:r>
      <w:r w:rsidR="006F0547">
        <w:t xml:space="preserve">е </w:t>
      </w:r>
      <w:r w:rsidRPr="00407AC6">
        <w:t>вышеуказанны</w:t>
      </w:r>
      <w:r>
        <w:t>х</w:t>
      </w:r>
      <w:r w:rsidRPr="00407AC6">
        <w:t xml:space="preserve"> </w:t>
      </w:r>
      <w:r w:rsidR="000857E6">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0F7DE6" w:rsidRPr="000F7DE6" w:rsidRDefault="000F7DE6" w:rsidP="000F7DE6">
      <w:pPr>
        <w:autoSpaceDE w:val="0"/>
        <w:ind w:firstLine="709"/>
        <w:jc w:val="both"/>
      </w:pPr>
      <w:r w:rsidRPr="000F7DE6">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0857E6">
        <w:rPr>
          <w:b/>
        </w:rPr>
        <w:t>31</w:t>
      </w:r>
      <w:r>
        <w:rPr>
          <w:b/>
        </w:rPr>
        <w:t xml:space="preserve"> </w:t>
      </w:r>
      <w:r w:rsidR="000857E6">
        <w:rPr>
          <w:b/>
        </w:rPr>
        <w:t>декабря</w:t>
      </w:r>
      <w:r w:rsidRPr="008234DD">
        <w:rPr>
          <w:b/>
        </w:rPr>
        <w:t xml:space="preserve"> 201</w:t>
      </w:r>
      <w:r>
        <w:rPr>
          <w:b/>
        </w:rPr>
        <w:t>6</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236DB0">
      <w:pPr>
        <w:numPr>
          <w:ilvl w:val="0"/>
          <w:numId w:val="8"/>
        </w:numPr>
        <w:tabs>
          <w:tab w:val="clear" w:pos="720"/>
          <w:tab w:val="num" w:pos="644"/>
          <w:tab w:val="num" w:pos="993"/>
        </w:tabs>
        <w:autoSpaceDE w:val="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7C1AD8" w:rsidRDefault="007C1AD8" w:rsidP="00236DB0">
      <w:pPr>
        <w:numPr>
          <w:ilvl w:val="0"/>
          <w:numId w:val="8"/>
        </w:numPr>
        <w:tabs>
          <w:tab w:val="clear" w:pos="720"/>
          <w:tab w:val="num" w:pos="644"/>
          <w:tab w:val="num" w:pos="993"/>
        </w:tabs>
        <w:autoSpaceDE w:val="0"/>
        <w:ind w:left="993" w:hanging="426"/>
        <w:jc w:val="both"/>
      </w:pPr>
      <w:r w:rsidRPr="00430192">
        <w:t>Документы подтверждающие</w:t>
      </w:r>
      <w:r w:rsidR="000857E6">
        <w:t xml:space="preserve">, </w:t>
      </w:r>
      <w:r w:rsidR="000857E6" w:rsidRPr="00211295">
        <w:t xml:space="preserve">что Контрагент является </w:t>
      </w:r>
      <w:r w:rsidR="00967671" w:rsidRPr="004B6CA5">
        <w:t>официальным Дистрибьютором Общероссийской Сети Распространения Правовой Информации КонсультантПлюс</w:t>
      </w:r>
      <w:r>
        <w:t>;</w:t>
      </w:r>
    </w:p>
    <w:p w:rsidR="007C72D8" w:rsidRDefault="007C72D8" w:rsidP="00037FCC">
      <w:pPr>
        <w:autoSpaceDE w:val="0"/>
        <w:ind w:left="993"/>
        <w:jc w:val="both"/>
      </w:pPr>
    </w:p>
    <w:p w:rsidR="007C72D8" w:rsidRPr="007C72D8" w:rsidRDefault="007C72D8" w:rsidP="007C1AD8">
      <w:pPr>
        <w:autoSpaceDE w:val="0"/>
        <w:ind w:left="993"/>
        <w:jc w:val="both"/>
      </w:pPr>
    </w:p>
    <w:p w:rsidR="00DE5CC2" w:rsidRDefault="00DE5CC2" w:rsidP="00C748C6">
      <w:pPr>
        <w:pStyle w:val="37"/>
        <w:widowControl/>
        <w:spacing w:before="60" w:line="240" w:lineRule="auto"/>
        <w:jc w:val="left"/>
        <w:rPr>
          <w:bCs/>
        </w:rPr>
      </w:pPr>
      <w:r w:rsidRPr="00DE5CC2">
        <w:rPr>
          <w:bCs/>
        </w:rPr>
        <w:lastRenderedPageBreak/>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F1734B">
        <w:rPr>
          <w:b/>
          <w:bCs/>
        </w:rPr>
        <w:t>09</w:t>
      </w:r>
      <w:r w:rsidRPr="000156BF">
        <w:rPr>
          <w:b/>
          <w:bCs/>
        </w:rPr>
        <w:t xml:space="preserve">» </w:t>
      </w:r>
      <w:r w:rsidR="00F1734B">
        <w:rPr>
          <w:b/>
          <w:bCs/>
        </w:rPr>
        <w:t>декабря</w:t>
      </w:r>
      <w:r w:rsidRPr="000156BF">
        <w:rPr>
          <w:b/>
          <w:bCs/>
        </w:rPr>
        <w:t xml:space="preserve"> 201</w:t>
      </w:r>
      <w:r w:rsidR="00694F1E">
        <w:rPr>
          <w:b/>
          <w:bCs/>
        </w:rPr>
        <w:t>6</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F1734B">
        <w:rPr>
          <w:b/>
          <w:bCs/>
        </w:rPr>
        <w:t>16</w:t>
      </w:r>
      <w:r w:rsidR="00DE5CC2">
        <w:rPr>
          <w:b/>
        </w:rPr>
        <w:t>:</w:t>
      </w:r>
      <w:r w:rsidR="00F1734B">
        <w:rPr>
          <w:b/>
        </w:rPr>
        <w:t>00</w:t>
      </w:r>
      <w:r w:rsidRPr="000156BF">
        <w:rPr>
          <w:b/>
        </w:rPr>
        <w:t xml:space="preserve"> (время </w:t>
      </w:r>
      <w:r w:rsidRPr="00330AE7">
        <w:rPr>
          <w:b/>
        </w:rPr>
        <w:t>московское)</w:t>
      </w:r>
      <w:r w:rsidR="004C0570">
        <w:rPr>
          <w:b/>
        </w:rPr>
        <w:t xml:space="preserve"> </w:t>
      </w:r>
      <w:r w:rsidRPr="00330AE7">
        <w:rPr>
          <w:b/>
          <w:bCs/>
        </w:rPr>
        <w:t>«</w:t>
      </w:r>
      <w:r w:rsidR="00F1734B">
        <w:rPr>
          <w:b/>
          <w:bCs/>
        </w:rPr>
        <w:t>19</w:t>
      </w:r>
      <w:r w:rsidR="00DE5CC2" w:rsidRPr="00330AE7">
        <w:rPr>
          <w:b/>
          <w:bCs/>
        </w:rPr>
        <w:t xml:space="preserve">» </w:t>
      </w:r>
      <w:r w:rsidR="00F1734B">
        <w:rPr>
          <w:b/>
          <w:bCs/>
        </w:rPr>
        <w:t xml:space="preserve">декабря </w:t>
      </w:r>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0857E6">
        <w:rPr>
          <w:b/>
          <w:bCs/>
        </w:rPr>
        <w:t>31</w:t>
      </w:r>
      <w:r w:rsidRPr="00330AE7">
        <w:rPr>
          <w:b/>
          <w:bCs/>
        </w:rPr>
        <w:t xml:space="preserve">» </w:t>
      </w:r>
      <w:r w:rsidR="000857E6">
        <w:rPr>
          <w:b/>
          <w:bCs/>
        </w:rPr>
        <w:t>декабря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0857E6">
        <w:rPr>
          <w:b/>
          <w:u w:val="single"/>
        </w:rPr>
        <w:t>4</w:t>
      </w:r>
      <w:r w:rsidR="00967671">
        <w:rPr>
          <w:b/>
          <w:u w:val="single"/>
        </w:rPr>
        <w:t>82</w:t>
      </w:r>
      <w:r>
        <w:rPr>
          <w:b/>
          <w:u w:val="single"/>
        </w:rPr>
        <w:t>-К</w:t>
      </w:r>
      <w:r w:rsidR="006953C7">
        <w:rPr>
          <w:b/>
          <w:u w:val="single"/>
        </w:rPr>
        <w:t>Р</w:t>
      </w:r>
      <w:r>
        <w:rPr>
          <w:b/>
          <w:u w:val="single"/>
        </w:rPr>
        <w:t>-201</w:t>
      </w:r>
      <w:r w:rsidR="00694F1E">
        <w:rPr>
          <w:b/>
          <w:u w:val="single"/>
        </w:rPr>
        <w:t>6</w:t>
      </w:r>
      <w:r>
        <w:rPr>
          <w:b/>
          <w:u w:val="single"/>
        </w:rPr>
        <w:t>».</w:t>
      </w:r>
    </w:p>
    <w:p w:rsidR="00C37311" w:rsidRDefault="00C37311" w:rsidP="000E3711">
      <w:pPr>
        <w:ind w:firstLine="681"/>
        <w:jc w:val="both"/>
      </w:pPr>
    </w:p>
    <w:p w:rsidR="004D53AA" w:rsidRDefault="004D53AA" w:rsidP="004D53AA">
      <w:pPr>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A91FFB" w:rsidRPr="007F27EE" w:rsidRDefault="00A91FFB" w:rsidP="00537FBF">
      <w:pPr>
        <w:ind w:left="851"/>
        <w:jc w:val="both"/>
        <w:rPr>
          <w:sz w:val="20"/>
          <w:szCs w:val="20"/>
        </w:rPr>
      </w:pP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4D53AA" w:rsidRDefault="004D53AA" w:rsidP="004D53AA">
      <w:pPr>
        <w:ind w:left="709"/>
        <w:jc w:val="both"/>
      </w:pPr>
    </w:p>
    <w:p w:rsidR="00537FBF" w:rsidRDefault="004D53AA" w:rsidP="004D53AA">
      <w:pPr>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4D53AA" w:rsidRPr="00293FD1" w:rsidRDefault="004D53AA" w:rsidP="004D53AA">
      <w:pPr>
        <w:ind w:left="709"/>
        <w:jc w:val="both"/>
        <w:rPr>
          <w:color w:val="FF0000"/>
          <w:sz w:val="20"/>
          <w:szCs w:val="2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028C2" w:rsidRDefault="007028C2" w:rsidP="00F044F7">
      <w:pPr>
        <w:ind w:firstLine="708"/>
        <w:jc w:val="both"/>
        <w:rPr>
          <w:rFonts w:cs="Arial"/>
          <w:b/>
          <w:szCs w:val="22"/>
        </w:rPr>
      </w:pP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F1734B">
        <w:rPr>
          <w:rStyle w:val="afd"/>
          <w:rFonts w:ascii="Times New Roman" w:hAnsi="Times New Roman"/>
          <w:color w:val="auto"/>
          <w:u w:val="none"/>
        </w:rPr>
        <w:t>15</w:t>
      </w:r>
      <w:r>
        <w:rPr>
          <w:rStyle w:val="afd"/>
          <w:rFonts w:ascii="Times New Roman" w:hAnsi="Times New Roman"/>
          <w:color w:val="auto"/>
          <w:u w:val="none"/>
        </w:rPr>
        <w:t xml:space="preserve">» </w:t>
      </w:r>
      <w:r w:rsidR="00F1734B">
        <w:rPr>
          <w:rStyle w:val="afd"/>
          <w:rFonts w:ascii="Times New Roman" w:hAnsi="Times New Roman"/>
          <w:color w:val="auto"/>
          <w:u w:val="none"/>
        </w:rPr>
        <w:t>декабря</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r>
        <w:rPr>
          <w:b/>
        </w:rPr>
        <w:t>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lastRenderedPageBreak/>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8"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r>
        <w:rPr>
          <w:b/>
        </w:rPr>
        <w:t>к</w:t>
      </w:r>
    </w:p>
    <w:p w:rsidR="00D748C0" w:rsidRPr="006F0158" w:rsidRDefault="00F1734B" w:rsidP="00D748C0">
      <w:pPr>
        <w:spacing w:before="120"/>
        <w:rPr>
          <w:bCs/>
          <w:szCs w:val="16"/>
        </w:rPr>
      </w:pPr>
      <w:r>
        <w:rPr>
          <w:bCs/>
          <w:szCs w:val="16"/>
        </w:rPr>
        <w:t>Ведущий специалист Тендерного комитета</w:t>
      </w:r>
    </w:p>
    <w:p w:rsidR="00D748C0" w:rsidRPr="00403947" w:rsidRDefault="00F1734B" w:rsidP="00D748C0">
      <w:r>
        <w:t>Кириллова Надежда Владимировна</w:t>
      </w:r>
    </w:p>
    <w:p w:rsidR="00D748C0" w:rsidRPr="00403947" w:rsidRDefault="00D748C0" w:rsidP="00D748C0">
      <w:r w:rsidRPr="00403947">
        <w:t xml:space="preserve">Контактные данные: (4852) </w:t>
      </w:r>
      <w:r w:rsidR="00F1734B">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D163E2" w:rsidRPr="00CB6E7A">
          <w:rPr>
            <w:rStyle w:val="afd"/>
            <w:rFonts w:ascii="Times New Roman" w:hAnsi="Times New Roman"/>
            <w:lang w:val="en-US"/>
          </w:rPr>
          <w:t>KirillovaNV</w:t>
        </w:r>
        <w:r w:rsidR="00D163E2" w:rsidRPr="00CB6E7A">
          <w:rPr>
            <w:rStyle w:val="afd"/>
            <w:rFonts w:ascii="Times New Roman" w:hAnsi="Times New Roman"/>
          </w:rPr>
          <w:t>@</w:t>
        </w:r>
        <w:r w:rsidR="00D163E2" w:rsidRPr="00CB6E7A">
          <w:rPr>
            <w:rStyle w:val="afd"/>
            <w:rFonts w:ascii="Times New Roman" w:hAnsi="Times New Roman"/>
            <w:lang w:val="en-US"/>
          </w:rPr>
          <w:t>yanos</w:t>
        </w:r>
        <w:r w:rsidR="00D163E2" w:rsidRPr="00CB6E7A">
          <w:rPr>
            <w:rStyle w:val="afd"/>
            <w:rFonts w:ascii="Times New Roman" w:hAnsi="Times New Roman"/>
          </w:rPr>
          <w:t>.</w:t>
        </w:r>
        <w:r w:rsidR="00D163E2" w:rsidRPr="00CB6E7A">
          <w:rPr>
            <w:rStyle w:val="afd"/>
            <w:rFonts w:ascii="Times New Roman" w:hAnsi="Times New Roman"/>
            <w:lang w:val="en-US"/>
          </w:rPr>
          <w:t>slavneft</w:t>
        </w:r>
        <w:r w:rsidR="00D163E2" w:rsidRPr="00CB6E7A">
          <w:rPr>
            <w:rStyle w:val="afd"/>
            <w:rFonts w:ascii="Times New Roman" w:hAnsi="Times New Roman"/>
          </w:rPr>
          <w:t>.</w:t>
        </w:r>
        <w:r w:rsidR="00D163E2" w:rsidRPr="00CB6E7A">
          <w:rPr>
            <w:rStyle w:val="afd"/>
            <w:rFonts w:ascii="Times New Roman" w:hAnsi="Times New Roman"/>
            <w:lang w:val="en-US"/>
          </w:rPr>
          <w:t>ru</w:t>
        </w:r>
      </w:hyperlink>
    </w:p>
    <w:p w:rsidR="00D748C0" w:rsidRPr="00BE67B4" w:rsidRDefault="00D163E2"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AF3240">
        <w:rPr>
          <w:rFonts w:cs="Arial"/>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Default="00A93D6C" w:rsidP="00D163E2">
      <w:pPr>
        <w:ind w:left="4956" w:firstLine="708"/>
        <w:jc w:val="both"/>
        <w:rPr>
          <w:rFonts w:cs="Arial"/>
          <w:b/>
          <w:szCs w:val="22"/>
        </w:rPr>
      </w:pPr>
      <w:r>
        <w:rPr>
          <w:rFonts w:cs="Arial"/>
          <w:b/>
          <w:sz w:val="18"/>
          <w:szCs w:val="22"/>
        </w:rPr>
        <w:tab/>
      </w:r>
      <w:bookmarkStart w:id="0" w:name="_GoBack"/>
      <w:bookmarkEnd w:id="0"/>
    </w:p>
    <w:p w:rsidR="00B05736" w:rsidRDefault="00B05736" w:rsidP="00B05736">
      <w:pPr>
        <w:ind w:left="4956" w:firstLine="708"/>
        <w:jc w:val="both"/>
        <w:rPr>
          <w:rFonts w:cs="Arial"/>
          <w:b/>
          <w:sz w:val="18"/>
          <w:szCs w:val="22"/>
        </w:rPr>
      </w:pPr>
    </w:p>
    <w:sectPr w:rsidR="00B05736" w:rsidSect="00D163E2">
      <w:footerReference w:type="default" r:id="rId11"/>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B80" w:rsidRDefault="00237B80">
    <w:pPr>
      <w:pStyle w:val="aa"/>
      <w:jc w:val="right"/>
    </w:pPr>
    <w:r>
      <w:fldChar w:fldCharType="begin"/>
    </w:r>
    <w:r>
      <w:instrText xml:space="preserve"> PAGE   \* MERGEFORMAT </w:instrText>
    </w:r>
    <w:r>
      <w:fldChar w:fldCharType="separate"/>
    </w:r>
    <w:r w:rsidR="00D163E2">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37FCC"/>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57E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286"/>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0F7DE6"/>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4DC"/>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BC6"/>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0C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4F5ED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45C"/>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1D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1CFA"/>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3F0B"/>
    <w:rsid w:val="00834986"/>
    <w:rsid w:val="00834F49"/>
    <w:rsid w:val="0083564E"/>
    <w:rsid w:val="00835AA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70A"/>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D80"/>
    <w:rsid w:val="00956F7A"/>
    <w:rsid w:val="009573F2"/>
    <w:rsid w:val="009607F5"/>
    <w:rsid w:val="00960A59"/>
    <w:rsid w:val="00962C67"/>
    <w:rsid w:val="0096496A"/>
    <w:rsid w:val="00964CEB"/>
    <w:rsid w:val="00965A9D"/>
    <w:rsid w:val="00967671"/>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3392"/>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0CF9"/>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4C0C"/>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DC"/>
    <w:rsid w:val="00D06AE6"/>
    <w:rsid w:val="00D06DFD"/>
    <w:rsid w:val="00D0751A"/>
    <w:rsid w:val="00D10D83"/>
    <w:rsid w:val="00D112FC"/>
    <w:rsid w:val="00D11AB5"/>
    <w:rsid w:val="00D134FA"/>
    <w:rsid w:val="00D137CF"/>
    <w:rsid w:val="00D14305"/>
    <w:rsid w:val="00D16102"/>
    <w:rsid w:val="00D163E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1734B"/>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6BC70CF"/>
  <w15:docId w15:val="{5DF9109C-3433-4671-92AD-D241EE4E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Заголовок сообщения (текст)"/>
    <w:rsid w:val="000857E6"/>
    <w:rPr>
      <w:rFonts w:ascii="Arial Black" w:hAnsi="Arial Black"/>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69610273">
      <w:bodyDiv w:val="1"/>
      <w:marLeft w:val="60"/>
      <w:marRight w:val="60"/>
      <w:marTop w:val="60"/>
      <w:marBottom w:val="15"/>
      <w:divBdr>
        <w:top w:val="none" w:sz="0" w:space="0" w:color="auto"/>
        <w:left w:val="none" w:sz="0" w:space="0" w:color="auto"/>
        <w:bottom w:val="none" w:sz="0" w:space="0" w:color="auto"/>
        <w:right w:val="none" w:sz="0" w:space="0" w:color="auto"/>
      </w:divBdr>
      <w:divsChild>
        <w:div w:id="387651438">
          <w:marLeft w:val="0"/>
          <w:marRight w:val="0"/>
          <w:marTop w:val="0"/>
          <w:marBottom w:val="0"/>
          <w:divBdr>
            <w:top w:val="none" w:sz="0" w:space="0" w:color="auto"/>
            <w:left w:val="none" w:sz="0" w:space="0" w:color="auto"/>
            <w:bottom w:val="none" w:sz="0" w:space="0" w:color="auto"/>
            <w:right w:val="none" w:sz="0" w:space="0" w:color="auto"/>
          </w:divBdr>
        </w:div>
      </w:divsChild>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E1091-B450-4B04-9CB0-8D7E2E1D0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1781</Words>
  <Characters>10152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11910</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8</cp:revision>
  <cp:lastPrinted>2016-12-09T07:26:00Z</cp:lastPrinted>
  <dcterms:created xsi:type="dcterms:W3CDTF">2016-11-18T10:46:00Z</dcterms:created>
  <dcterms:modified xsi:type="dcterms:W3CDTF">2016-12-09T07:37:00Z</dcterms:modified>
</cp:coreProperties>
</file>