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7B2012">
            <w:pPr>
              <w:jc w:val="right"/>
              <w:rPr>
                <w:rFonts w:cs="Arial"/>
              </w:rPr>
            </w:pPr>
            <w:r w:rsidRPr="002E571A">
              <w:rPr>
                <w:rFonts w:cs="Arial"/>
                <w:szCs w:val="22"/>
              </w:rPr>
              <w:t xml:space="preserve">Протокол  № </w:t>
            </w:r>
            <w:r w:rsidR="007B2012">
              <w:rPr>
                <w:rFonts w:cs="Arial"/>
                <w:szCs w:val="22"/>
              </w:rPr>
              <w:t>29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7B2012">
            <w:pPr>
              <w:jc w:val="right"/>
              <w:rPr>
                <w:rFonts w:cs="Arial"/>
              </w:rPr>
            </w:pPr>
            <w:r w:rsidRPr="002E571A">
              <w:rPr>
                <w:rFonts w:cs="Arial"/>
                <w:szCs w:val="22"/>
              </w:rPr>
              <w:t>«</w:t>
            </w:r>
            <w:r w:rsidR="007B2012">
              <w:rPr>
                <w:rFonts w:cs="Arial"/>
                <w:szCs w:val="22"/>
              </w:rPr>
              <w:t>10</w:t>
            </w:r>
            <w:r w:rsidRPr="002E571A">
              <w:rPr>
                <w:rFonts w:cs="Arial"/>
                <w:szCs w:val="22"/>
              </w:rPr>
              <w:t xml:space="preserve">» </w:t>
            </w:r>
            <w:r w:rsidR="007B2012">
              <w:rPr>
                <w:rFonts w:cs="Arial"/>
                <w:szCs w:val="22"/>
              </w:rPr>
              <w:t>марта</w:t>
            </w:r>
            <w:r w:rsidRPr="002E571A">
              <w:rPr>
                <w:rFonts w:cs="Arial"/>
                <w:szCs w:val="22"/>
              </w:rPr>
              <w:t xml:space="preserve">  </w:t>
            </w:r>
            <w:r w:rsidR="007B2012">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7B2012">
      <w:pPr>
        <w:spacing w:line="480" w:lineRule="auto"/>
        <w:rPr>
          <w:rFonts w:cs="Arial"/>
          <w:szCs w:val="22"/>
        </w:rPr>
      </w:pPr>
      <w:r>
        <w:rPr>
          <w:rFonts w:cs="Arial"/>
          <w:szCs w:val="22"/>
        </w:rPr>
        <w:t xml:space="preserve">ПДО </w:t>
      </w:r>
      <w:r w:rsidRPr="002E26AF">
        <w:rPr>
          <w:rFonts w:cs="Arial"/>
          <w:szCs w:val="22"/>
        </w:rPr>
        <w:t>№</w:t>
      </w:r>
      <w:r w:rsidR="0060733A" w:rsidRPr="0060733A">
        <w:rPr>
          <w:rFonts w:cs="Arial"/>
          <w:szCs w:val="22"/>
        </w:rPr>
        <w:t>054</w:t>
      </w:r>
      <w:r w:rsidRPr="0060733A">
        <w:rPr>
          <w:rFonts w:cs="Arial"/>
          <w:szCs w:val="22"/>
        </w:rPr>
        <w:t>-КР-</w:t>
      </w:r>
      <w:r w:rsidRPr="002E26AF">
        <w:rPr>
          <w:rFonts w:cs="Arial"/>
          <w:szCs w:val="22"/>
        </w:rPr>
        <w:t>201</w:t>
      </w:r>
      <w:r w:rsidR="00AD52B4">
        <w:rPr>
          <w:rFonts w:cs="Arial"/>
          <w:szCs w:val="22"/>
        </w:rPr>
        <w:t>6</w:t>
      </w:r>
      <w:r>
        <w:rPr>
          <w:rFonts w:cs="Arial"/>
          <w:szCs w:val="22"/>
        </w:rPr>
        <w:t xml:space="preserve"> от </w:t>
      </w:r>
      <w:r w:rsidR="007B2012">
        <w:rPr>
          <w:rFonts w:cs="Arial"/>
          <w:szCs w:val="22"/>
        </w:rPr>
        <w:t>«11» марта 2016г.</w:t>
      </w:r>
    </w:p>
    <w:p w:rsidR="00DE7BED" w:rsidRPr="00B25A57" w:rsidRDefault="00DE7BED" w:rsidP="00DE7BED">
      <w:pPr>
        <w:jc w:val="both"/>
        <w:rPr>
          <w:rFonts w:cs="Arial"/>
          <w:sz w:val="16"/>
          <w:szCs w:val="16"/>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Pr="0047728E">
        <w:rPr>
          <w:rFonts w:cs="Arial"/>
          <w:b/>
          <w:szCs w:val="22"/>
        </w:rPr>
        <w:t xml:space="preserve">выполнение работ </w:t>
      </w:r>
      <w:r w:rsidR="00C935FA" w:rsidRPr="00AD52B4">
        <w:rPr>
          <w:rFonts w:cs="Arial"/>
          <w:b/>
          <w:szCs w:val="22"/>
        </w:rPr>
        <w:t xml:space="preserve">по </w:t>
      </w:r>
      <w:r w:rsidR="00AD52B4" w:rsidRPr="00AD52B4">
        <w:rPr>
          <w:rFonts w:cs="Arial"/>
          <w:b/>
          <w:szCs w:val="22"/>
        </w:rPr>
        <w:t>антикоррозионной защите оборудования и трубопроводов; по ремонту бетонного покрытия, окон и дверей, помещений  технол</w:t>
      </w:r>
      <w:r w:rsidR="002058B1">
        <w:rPr>
          <w:rFonts w:cs="Arial"/>
          <w:b/>
          <w:szCs w:val="22"/>
        </w:rPr>
        <w:t>огический установки АВТ-3 цех №</w:t>
      </w:r>
      <w:r w:rsidR="00C55087">
        <w:rPr>
          <w:rFonts w:cs="Arial"/>
          <w:b/>
          <w:szCs w:val="22"/>
        </w:rPr>
        <w:t xml:space="preserve">1 </w:t>
      </w:r>
      <w:r w:rsidR="00AD52B4" w:rsidRPr="00AD52B4">
        <w:rPr>
          <w:rFonts w:cs="Arial"/>
          <w:b/>
          <w:szCs w:val="22"/>
        </w:rPr>
        <w:t>ОАО «Славнефть-ЯНОС»</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2E571A">
        <w:lastRenderedPageBreak/>
        <w:t xml:space="preserve">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2E571A">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DA6A4C" w:rsidRPr="0060733A">
        <w:rPr>
          <w:rFonts w:cs="Arial"/>
          <w:b/>
          <w:szCs w:val="22"/>
        </w:rPr>
        <w:t>20</w:t>
      </w:r>
      <w:r w:rsidR="00230908" w:rsidRPr="0060733A">
        <w:rPr>
          <w:rFonts w:cs="Arial"/>
          <w:b/>
          <w:szCs w:val="22"/>
        </w:rPr>
        <w:t xml:space="preserve"> </w:t>
      </w:r>
      <w:r w:rsidR="0024656C" w:rsidRPr="0060733A">
        <w:rPr>
          <w:rFonts w:cs="Arial"/>
          <w:b/>
          <w:szCs w:val="22"/>
        </w:rPr>
        <w:t>ма</w:t>
      </w:r>
      <w:r w:rsidR="0060733A" w:rsidRPr="0060733A">
        <w:rPr>
          <w:rFonts w:cs="Arial"/>
          <w:b/>
          <w:szCs w:val="22"/>
        </w:rPr>
        <w:t>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Подписанный проект договора, без указания информации о стоимости</w:t>
      </w:r>
      <w:r w:rsidR="00727CF0">
        <w:rPr>
          <w:rFonts w:cs="Arial"/>
          <w:szCs w:val="22"/>
        </w:rPr>
        <w:t xml:space="preserve"> в п.п. 3.1., 3.3.</w:t>
      </w:r>
      <w:r w:rsidR="00057C43">
        <w:rPr>
          <w:rFonts w:cs="Arial"/>
          <w:szCs w:val="22"/>
        </w:rPr>
        <w:t>, предоставления локальных ресурсных сметных расчетов</w:t>
      </w:r>
      <w:r w:rsidR="009614FF">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2B2AE0" w:rsidRDefault="00911C30" w:rsidP="00911C30">
      <w:pPr>
        <w:pStyle w:val="a6"/>
        <w:numPr>
          <w:ilvl w:val="0"/>
          <w:numId w:val="2"/>
        </w:numPr>
        <w:tabs>
          <w:tab w:val="left" w:pos="1418"/>
        </w:tabs>
        <w:ind w:left="1418" w:hanging="341"/>
        <w:contextualSpacing w:val="0"/>
        <w:jc w:val="both"/>
        <w:rPr>
          <w:rFonts w:cs="Arial"/>
          <w:szCs w:val="22"/>
        </w:rPr>
      </w:pPr>
      <w:r w:rsidRPr="002B2AE0">
        <w:rPr>
          <w:rFonts w:cs="Arial"/>
          <w:szCs w:val="22"/>
        </w:rPr>
        <w:t xml:space="preserve">Справка об опыте работы за последние 3 года, за подписью руководителя организации (Форма </w:t>
      </w:r>
      <w:r w:rsidR="009A48A3" w:rsidRPr="002B2AE0">
        <w:rPr>
          <w:rFonts w:cs="Arial"/>
          <w:szCs w:val="22"/>
        </w:rPr>
        <w:t>7</w:t>
      </w:r>
      <w:r w:rsidR="002B2AE0" w:rsidRPr="002B2AE0">
        <w:rPr>
          <w:rFonts w:cs="Arial"/>
          <w:szCs w:val="22"/>
        </w:rPr>
        <w:t>)</w:t>
      </w:r>
      <w:r w:rsidRPr="002B2AE0">
        <w:rPr>
          <w:rFonts w:cs="Arial"/>
          <w:szCs w:val="22"/>
        </w:rPr>
        <w:t>;</w:t>
      </w:r>
    </w:p>
    <w:p w:rsidR="00911C30" w:rsidRPr="002B2AE0" w:rsidRDefault="00911C30" w:rsidP="00911C30">
      <w:pPr>
        <w:pStyle w:val="a6"/>
        <w:numPr>
          <w:ilvl w:val="0"/>
          <w:numId w:val="2"/>
        </w:numPr>
        <w:tabs>
          <w:tab w:val="left" w:pos="1418"/>
        </w:tabs>
        <w:ind w:left="1418" w:hanging="341"/>
        <w:contextualSpacing w:val="0"/>
        <w:jc w:val="both"/>
        <w:rPr>
          <w:rFonts w:cs="Arial"/>
          <w:szCs w:val="22"/>
        </w:rPr>
      </w:pPr>
      <w:r w:rsidRPr="002B2AE0">
        <w:rPr>
          <w:rFonts w:cs="Arial"/>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p w:rsidR="00911C30" w:rsidRPr="002B2AE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2B2AE0">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2B2AE0">
        <w:rPr>
          <w:rFonts w:cs="Arial"/>
          <w:szCs w:val="22"/>
        </w:rPr>
        <w:t>8</w:t>
      </w:r>
      <w:r w:rsidRPr="002B2AE0">
        <w:rPr>
          <w:rFonts w:cs="Arial"/>
          <w:szCs w:val="22"/>
        </w:rPr>
        <w:t>);</w:t>
      </w:r>
      <w:proofErr w:type="gramEnd"/>
    </w:p>
    <w:p w:rsidR="00911C30" w:rsidRPr="002B2AE0" w:rsidRDefault="003F583D" w:rsidP="00911C30">
      <w:pPr>
        <w:pStyle w:val="a6"/>
        <w:numPr>
          <w:ilvl w:val="0"/>
          <w:numId w:val="2"/>
        </w:numPr>
        <w:tabs>
          <w:tab w:val="left" w:pos="1418"/>
        </w:tabs>
        <w:ind w:left="1418" w:hanging="341"/>
        <w:contextualSpacing w:val="0"/>
        <w:jc w:val="both"/>
        <w:rPr>
          <w:rFonts w:cs="Arial"/>
          <w:szCs w:val="22"/>
        </w:rPr>
      </w:pPr>
      <w:r w:rsidRPr="002B2AE0">
        <w:rPr>
          <w:szCs w:val="22"/>
        </w:rPr>
        <w:t>Копии свидетельств и протоколов комиссий об аттестации</w:t>
      </w:r>
      <w:r w:rsidRPr="002B2AE0">
        <w:rPr>
          <w:rFonts w:cs="Arial"/>
          <w:szCs w:val="22"/>
        </w:rPr>
        <w:t xml:space="preserve"> </w:t>
      </w:r>
      <w:r w:rsidR="00911C30" w:rsidRPr="002B2AE0">
        <w:rPr>
          <w:rFonts w:cs="Arial"/>
          <w:szCs w:val="22"/>
        </w:rPr>
        <w:t>в области промышленной безопасности, необходимые для осуществления деятельности на опасных производственных объектах;</w:t>
      </w:r>
    </w:p>
    <w:p w:rsidR="00911C30" w:rsidRDefault="002B2AE0" w:rsidP="00911C30">
      <w:pPr>
        <w:pStyle w:val="a6"/>
        <w:numPr>
          <w:ilvl w:val="0"/>
          <w:numId w:val="2"/>
        </w:numPr>
        <w:tabs>
          <w:tab w:val="left" w:pos="1418"/>
        </w:tabs>
        <w:ind w:left="1418" w:hanging="341"/>
        <w:contextualSpacing w:val="0"/>
        <w:jc w:val="both"/>
        <w:rPr>
          <w:rFonts w:cs="Arial"/>
          <w:szCs w:val="22"/>
        </w:rPr>
      </w:pPr>
      <w:r w:rsidRPr="002B2AE0">
        <w:rPr>
          <w:szCs w:val="22"/>
        </w:rPr>
        <w:t>Удостоверение инспектора по подготовке поверхности и нанесению лакокрасочных покрытий, выданное ФГУП ЦНИИКМ «Прометей» или аналогичное (для лот</w:t>
      </w:r>
      <w:r>
        <w:rPr>
          <w:szCs w:val="22"/>
        </w:rPr>
        <w:t>а</w:t>
      </w:r>
      <w:r w:rsidRPr="002B2AE0">
        <w:rPr>
          <w:szCs w:val="22"/>
        </w:rPr>
        <w:t xml:space="preserve"> №1)</w:t>
      </w:r>
      <w:r w:rsidR="00911C30" w:rsidRPr="002B2AE0">
        <w:rPr>
          <w:rFonts w:cs="Arial"/>
          <w:szCs w:val="22"/>
        </w:rPr>
        <w:t>;</w:t>
      </w:r>
    </w:p>
    <w:p w:rsidR="002B2AE0" w:rsidRPr="002B2AE0" w:rsidRDefault="002B2AE0" w:rsidP="00911C30">
      <w:pPr>
        <w:pStyle w:val="a6"/>
        <w:numPr>
          <w:ilvl w:val="0"/>
          <w:numId w:val="2"/>
        </w:numPr>
        <w:tabs>
          <w:tab w:val="left" w:pos="1418"/>
        </w:tabs>
        <w:ind w:left="1418" w:hanging="341"/>
        <w:contextualSpacing w:val="0"/>
        <w:jc w:val="both"/>
        <w:rPr>
          <w:rFonts w:cs="Arial"/>
          <w:szCs w:val="22"/>
        </w:rPr>
      </w:pPr>
      <w:r>
        <w:rPr>
          <w:szCs w:val="22"/>
        </w:rPr>
        <w:t>Копия свидетельства об аттестации</w:t>
      </w:r>
      <w:r w:rsidRPr="004D4A53">
        <w:rPr>
          <w:szCs w:val="22"/>
        </w:rPr>
        <w:t xml:space="preserve"> строительной лаборатории для определения качества бетонных работ</w:t>
      </w:r>
      <w:r w:rsidR="006831FE">
        <w:rPr>
          <w:szCs w:val="22"/>
        </w:rPr>
        <w:t xml:space="preserve"> (для лота №2)</w:t>
      </w:r>
      <w:r>
        <w:rPr>
          <w:szCs w:val="22"/>
        </w:rPr>
        <w:t>;</w:t>
      </w:r>
    </w:p>
    <w:p w:rsidR="00911C30" w:rsidRPr="006831FE" w:rsidRDefault="009A48A3" w:rsidP="00911C30">
      <w:pPr>
        <w:pStyle w:val="a6"/>
        <w:numPr>
          <w:ilvl w:val="0"/>
          <w:numId w:val="2"/>
        </w:numPr>
        <w:tabs>
          <w:tab w:val="left" w:pos="1418"/>
        </w:tabs>
        <w:ind w:left="1418" w:hanging="341"/>
        <w:contextualSpacing w:val="0"/>
        <w:jc w:val="both"/>
        <w:rPr>
          <w:rFonts w:cs="Arial"/>
          <w:szCs w:val="22"/>
        </w:rPr>
      </w:pPr>
      <w:r w:rsidRPr="006831FE">
        <w:rPr>
          <w:szCs w:val="22"/>
        </w:rPr>
        <w:t>Справка о наличии производственных мощностей</w:t>
      </w:r>
      <w:r w:rsidR="00911C30" w:rsidRPr="006831FE">
        <w:rPr>
          <w:szCs w:val="22"/>
        </w:rPr>
        <w:t xml:space="preserve"> (Форма</w:t>
      </w:r>
      <w:r w:rsidR="00911C30" w:rsidRPr="006831FE">
        <w:rPr>
          <w:rFonts w:cs="Arial"/>
          <w:szCs w:val="22"/>
        </w:rPr>
        <w:t xml:space="preserve"> </w:t>
      </w:r>
      <w:r w:rsidRPr="006831FE">
        <w:rPr>
          <w:rFonts w:cs="Arial"/>
          <w:szCs w:val="22"/>
        </w:rPr>
        <w:t>9</w:t>
      </w:r>
      <w:r w:rsidR="00911C30" w:rsidRPr="006831FE">
        <w:rPr>
          <w:rFonts w:cs="Arial"/>
          <w:szCs w:val="22"/>
        </w:rPr>
        <w:t>);</w:t>
      </w:r>
    </w:p>
    <w:p w:rsidR="00911C30" w:rsidRPr="006831FE" w:rsidRDefault="00911C30" w:rsidP="00911C30">
      <w:pPr>
        <w:pStyle w:val="a6"/>
        <w:numPr>
          <w:ilvl w:val="0"/>
          <w:numId w:val="2"/>
        </w:numPr>
        <w:tabs>
          <w:tab w:val="left" w:pos="1418"/>
        </w:tabs>
        <w:ind w:left="1418" w:hanging="341"/>
        <w:contextualSpacing w:val="0"/>
        <w:jc w:val="both"/>
        <w:rPr>
          <w:rFonts w:cs="Arial"/>
          <w:szCs w:val="22"/>
        </w:rPr>
      </w:pPr>
      <w:r w:rsidRPr="006831FE">
        <w:rPr>
          <w:rFonts w:cs="Arial"/>
          <w:szCs w:val="22"/>
        </w:rPr>
        <w:t>Перечень субподрядных организаций, привлекаемых для данного вида деятельности (с указанием % субподряда);</w:t>
      </w:r>
    </w:p>
    <w:p w:rsidR="00911C30" w:rsidRPr="006831FE" w:rsidRDefault="00911C30" w:rsidP="00911C30">
      <w:pPr>
        <w:pStyle w:val="a6"/>
        <w:numPr>
          <w:ilvl w:val="0"/>
          <w:numId w:val="2"/>
        </w:numPr>
        <w:tabs>
          <w:tab w:val="left" w:pos="1418"/>
        </w:tabs>
        <w:ind w:left="1418" w:hanging="341"/>
        <w:contextualSpacing w:val="0"/>
        <w:jc w:val="both"/>
        <w:rPr>
          <w:rFonts w:cs="Arial"/>
          <w:szCs w:val="22"/>
        </w:rPr>
      </w:pPr>
      <w:r w:rsidRPr="006831FE">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6831FE"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6831FE">
        <w:rPr>
          <w:rFonts w:cs="Arial"/>
          <w:szCs w:val="22"/>
        </w:rPr>
        <w:lastRenderedPageBreak/>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6831FE">
        <w:rPr>
          <w:rFonts w:cs="Arial"/>
          <w:szCs w:val="22"/>
        </w:rPr>
        <w:t xml:space="preserve"> связи с существенными нарушениями его условий;</w:t>
      </w:r>
    </w:p>
    <w:p w:rsidR="00113098" w:rsidRPr="006831FE" w:rsidRDefault="00113098" w:rsidP="00911C30">
      <w:pPr>
        <w:pStyle w:val="a6"/>
        <w:numPr>
          <w:ilvl w:val="0"/>
          <w:numId w:val="2"/>
        </w:numPr>
        <w:tabs>
          <w:tab w:val="left" w:pos="1418"/>
        </w:tabs>
        <w:ind w:left="1418" w:hanging="341"/>
        <w:contextualSpacing w:val="0"/>
        <w:jc w:val="both"/>
        <w:rPr>
          <w:rFonts w:cs="Arial"/>
          <w:szCs w:val="22"/>
        </w:rPr>
      </w:pPr>
      <w:r w:rsidRPr="006831FE">
        <w:rPr>
          <w:rFonts w:cs="Arial"/>
          <w:szCs w:val="22"/>
        </w:rPr>
        <w:t>Письмо (в свободной форме) за подписью руководителя организации об отсутствии</w:t>
      </w:r>
      <w:r w:rsidRPr="006831FE">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менее 4 (ч</w:t>
      </w:r>
      <w:r w:rsidRPr="006831FE">
        <w:rPr>
          <w:rFonts w:cs="Arial"/>
          <w:szCs w:val="22"/>
        </w:rPr>
        <w:t>етырех) месяцев после даты окончания приема оферт;</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Предложение о заключении договора с указанием цен, стоимости </w:t>
      </w:r>
      <w:r w:rsidR="00D71C19">
        <w:rPr>
          <w:rFonts w:cs="Arial"/>
          <w:szCs w:val="22"/>
        </w:rPr>
        <w:t>(Ф</w:t>
      </w:r>
      <w:r w:rsidRPr="006831FE">
        <w:rPr>
          <w:rFonts w:cs="Arial"/>
          <w:szCs w:val="22"/>
        </w:rPr>
        <w:t xml:space="preserve">орма </w:t>
      </w:r>
      <w:r w:rsidR="006831FE">
        <w:rPr>
          <w:rFonts w:cs="Arial"/>
          <w:szCs w:val="22"/>
        </w:rPr>
        <w:t>5</w:t>
      </w:r>
      <w:r w:rsidRPr="006831FE">
        <w:rPr>
          <w:rFonts w:cs="Arial"/>
          <w:szCs w:val="22"/>
        </w:rPr>
        <w:t>, подписанная уполномоченным лицом и заверенная печатью участника закупки)</w:t>
      </w:r>
      <w:r w:rsidR="006B48CA">
        <w:rPr>
          <w:rFonts w:cs="Arial"/>
          <w:szCs w:val="22"/>
        </w:rPr>
        <w:t>, для каждого лота отдельно</w:t>
      </w:r>
      <w:r w:rsidRPr="006831FE">
        <w:rPr>
          <w:rFonts w:cs="Arial"/>
          <w:szCs w:val="22"/>
        </w:rPr>
        <w:t>;</w:t>
      </w:r>
    </w:p>
    <w:p w:rsidR="00DE7BED" w:rsidRDefault="0087067B" w:rsidP="00DE7BED">
      <w:pPr>
        <w:pStyle w:val="a6"/>
        <w:numPr>
          <w:ilvl w:val="0"/>
          <w:numId w:val="2"/>
        </w:numPr>
        <w:tabs>
          <w:tab w:val="left" w:pos="1418"/>
        </w:tabs>
        <w:ind w:left="1418" w:hanging="341"/>
        <w:contextualSpacing w:val="0"/>
        <w:jc w:val="both"/>
        <w:rPr>
          <w:rFonts w:cs="Arial"/>
          <w:szCs w:val="22"/>
        </w:rPr>
      </w:pPr>
      <w:r w:rsidRPr="00542FA4">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42FA4">
        <w:rPr>
          <w:rFonts w:cs="Arial"/>
          <w:szCs w:val="22"/>
        </w:rPr>
        <w:t>(Форма 3</w:t>
      </w:r>
      <w:r w:rsidRPr="00542FA4">
        <w:rPr>
          <w:rFonts w:cs="Arial"/>
          <w:szCs w:val="22"/>
        </w:rPr>
        <w:t>);</w:t>
      </w:r>
    </w:p>
    <w:p w:rsidR="009614FF" w:rsidRPr="00542FA4" w:rsidRDefault="009614FF" w:rsidP="00DE7BED">
      <w:pPr>
        <w:pStyle w:val="a6"/>
        <w:numPr>
          <w:ilvl w:val="0"/>
          <w:numId w:val="2"/>
        </w:numPr>
        <w:tabs>
          <w:tab w:val="left" w:pos="1418"/>
        </w:tabs>
        <w:ind w:left="1418" w:hanging="341"/>
        <w:contextualSpacing w:val="0"/>
        <w:jc w:val="both"/>
        <w:rPr>
          <w:rFonts w:cs="Arial"/>
          <w:szCs w:val="22"/>
        </w:rPr>
      </w:pPr>
      <w:r>
        <w:rPr>
          <w:rFonts w:cs="Arial"/>
          <w:szCs w:val="22"/>
        </w:rPr>
        <w:t>Локальных ресурсные сметные расчеты, выполненные на основании локальных сметных расчетов 7-2016, 8-2016</w:t>
      </w:r>
      <w:r w:rsidR="00503BAA">
        <w:rPr>
          <w:rFonts w:cs="Arial"/>
          <w:szCs w:val="22"/>
        </w:rPr>
        <w:t xml:space="preserve"> (для каждого лота отдельно)</w:t>
      </w:r>
      <w:r>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60733A">
        <w:rPr>
          <w:rFonts w:cs="Arial"/>
          <w:szCs w:val="22"/>
        </w:rPr>
        <w:t xml:space="preserve">ПДО </w:t>
      </w:r>
      <w:r w:rsidR="003523B8" w:rsidRPr="0060733A">
        <w:rPr>
          <w:rFonts w:cs="Arial"/>
          <w:szCs w:val="22"/>
        </w:rPr>
        <w:t>№</w:t>
      </w:r>
      <w:r w:rsidR="0060733A" w:rsidRPr="0060733A">
        <w:rPr>
          <w:rFonts w:cs="Arial"/>
          <w:szCs w:val="22"/>
        </w:rPr>
        <w:t>054</w:t>
      </w:r>
      <w:r w:rsidR="003523B8" w:rsidRPr="0060733A">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7B2012">
        <w:rPr>
          <w:rFonts w:cs="Arial"/>
          <w:szCs w:val="22"/>
        </w:rPr>
        <w:t>«11» марта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lastRenderedPageBreak/>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7B2012">
        <w:rPr>
          <w:rFonts w:cs="Arial"/>
          <w:b/>
          <w:szCs w:val="22"/>
        </w:rPr>
        <w:t>11</w:t>
      </w:r>
      <w:r w:rsidRPr="002E571A">
        <w:rPr>
          <w:rFonts w:cs="Arial"/>
          <w:b/>
          <w:szCs w:val="22"/>
        </w:rPr>
        <w:t xml:space="preserve">» </w:t>
      </w:r>
      <w:r w:rsidR="007B2012">
        <w:rPr>
          <w:rFonts w:cs="Arial"/>
          <w:b/>
          <w:szCs w:val="22"/>
        </w:rPr>
        <w:t>марта</w:t>
      </w:r>
      <w:r w:rsidRPr="002E571A">
        <w:rPr>
          <w:rFonts w:cs="Arial"/>
          <w:b/>
          <w:szCs w:val="22"/>
        </w:rPr>
        <w:t xml:space="preserve"> </w:t>
      </w:r>
      <w:r w:rsidR="007B2012">
        <w:rPr>
          <w:rFonts w:cs="Arial"/>
          <w:b/>
          <w:szCs w:val="22"/>
        </w:rPr>
        <w:t>2016</w:t>
      </w:r>
      <w:r w:rsidRPr="002E571A">
        <w:rPr>
          <w:rFonts w:cs="Arial"/>
          <w:b/>
          <w:szCs w:val="22"/>
        </w:rPr>
        <w:t xml:space="preserve"> года.</w:t>
      </w:r>
    </w:p>
    <w:p w:rsidR="00DE7BED" w:rsidRPr="002E571A" w:rsidRDefault="007B2012" w:rsidP="00DE7BED">
      <w:pPr>
        <w:ind w:left="708"/>
        <w:jc w:val="both"/>
        <w:rPr>
          <w:rFonts w:cs="Arial"/>
          <w:b/>
          <w:szCs w:val="22"/>
        </w:rPr>
      </w:pPr>
      <w:r>
        <w:rPr>
          <w:rFonts w:cs="Arial"/>
          <w:b/>
          <w:szCs w:val="22"/>
        </w:rPr>
        <w:t>Окончание приема оферт – 15:00</w:t>
      </w:r>
      <w:r w:rsidR="00DE7BED" w:rsidRPr="002E571A">
        <w:rPr>
          <w:rFonts w:cs="Arial"/>
          <w:b/>
          <w:szCs w:val="22"/>
        </w:rPr>
        <w:t xml:space="preserve"> «</w:t>
      </w:r>
      <w:r>
        <w:rPr>
          <w:rFonts w:cs="Arial"/>
          <w:b/>
          <w:szCs w:val="22"/>
        </w:rPr>
        <w:t>25</w:t>
      </w:r>
      <w:r w:rsidR="00DE7BED" w:rsidRPr="002E571A">
        <w:rPr>
          <w:rFonts w:cs="Arial"/>
          <w:b/>
          <w:szCs w:val="22"/>
        </w:rPr>
        <w:t xml:space="preserve">» </w:t>
      </w:r>
      <w:r>
        <w:rPr>
          <w:rFonts w:cs="Arial"/>
          <w:b/>
          <w:szCs w:val="22"/>
        </w:rPr>
        <w:t>марта</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7B2012">
        <w:rPr>
          <w:rFonts w:cs="Arial"/>
          <w:b/>
          <w:szCs w:val="22"/>
        </w:rPr>
        <w:t>20</w:t>
      </w:r>
      <w:r w:rsidRPr="002E571A">
        <w:rPr>
          <w:rFonts w:cs="Arial"/>
          <w:b/>
          <w:szCs w:val="22"/>
        </w:rPr>
        <w:t xml:space="preserve">» </w:t>
      </w:r>
      <w:r w:rsidR="007B2012">
        <w:rPr>
          <w:rFonts w:cs="Arial"/>
          <w:b/>
          <w:szCs w:val="22"/>
        </w:rPr>
        <w:t>мая</w:t>
      </w:r>
      <w:r w:rsidRPr="002E571A">
        <w:rPr>
          <w:rFonts w:cs="Arial"/>
          <w:b/>
          <w:szCs w:val="22"/>
        </w:rPr>
        <w:t xml:space="preserve"> </w:t>
      </w:r>
      <w:r w:rsidR="007B2012">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8F3AC6">
        <w:rPr>
          <w:rFonts w:cs="Arial"/>
          <w:szCs w:val="22"/>
        </w:rPr>
        <w:t>23</w:t>
      </w:r>
      <w:r w:rsidRPr="002E571A">
        <w:rPr>
          <w:rFonts w:cs="Arial"/>
          <w:szCs w:val="22"/>
        </w:rPr>
        <w:t xml:space="preserve">» </w:t>
      </w:r>
      <w:r w:rsidR="008F3AC6">
        <w:rPr>
          <w:rFonts w:cs="Arial"/>
          <w:szCs w:val="22"/>
        </w:rPr>
        <w:t>марта</w:t>
      </w:r>
      <w:r w:rsidRPr="002E571A">
        <w:rPr>
          <w:rFonts w:cs="Arial"/>
          <w:szCs w:val="22"/>
        </w:rPr>
        <w:t xml:space="preserve"> </w:t>
      </w:r>
      <w:r w:rsidR="008F3AC6">
        <w:rPr>
          <w:rFonts w:cs="Arial"/>
          <w:szCs w:val="22"/>
        </w:rPr>
        <w:t>2016</w:t>
      </w:r>
      <w:bookmarkStart w:id="0" w:name="_GoBack"/>
      <w:bookmarkEnd w:id="0"/>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7B2012" w:rsidP="00DE7BED">
      <w:pPr>
        <w:ind w:firstLine="708"/>
        <w:jc w:val="both"/>
        <w:rPr>
          <w:rFonts w:cs="Arial"/>
          <w:szCs w:val="22"/>
        </w:rPr>
      </w:pPr>
      <w:r>
        <w:rPr>
          <w:rFonts w:cs="Arial"/>
          <w:szCs w:val="22"/>
        </w:rPr>
        <w:t>Ведущий специалист Кириллова Надежда Владимировна</w:t>
      </w:r>
    </w:p>
    <w:p w:rsidR="007B2012" w:rsidRDefault="007B2012" w:rsidP="007B2012">
      <w:pPr>
        <w:ind w:firstLine="567"/>
        <w:jc w:val="both"/>
        <w:rPr>
          <w:rStyle w:val="a8"/>
          <w:rFonts w:cs="Arial"/>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sidRPr="00E50315">
          <w:rPr>
            <w:rStyle w:val="a8"/>
            <w:rFonts w:cs="Arial"/>
            <w:lang w:val="en-US"/>
          </w:rPr>
          <w:t>KirillovaNV</w:t>
        </w:r>
        <w:r w:rsidRPr="00E50315">
          <w:rPr>
            <w:rStyle w:val="a8"/>
            <w:rFonts w:cs="Arial"/>
          </w:rPr>
          <w:t>@</w:t>
        </w:r>
        <w:r w:rsidRPr="00E50315">
          <w:rPr>
            <w:rStyle w:val="a8"/>
            <w:rFonts w:cs="Arial"/>
            <w:lang w:val="en-US"/>
          </w:rPr>
          <w:t>yanos</w:t>
        </w:r>
        <w:r w:rsidRPr="00E50315">
          <w:rPr>
            <w:rStyle w:val="a8"/>
            <w:rFonts w:cs="Arial"/>
          </w:rPr>
          <w:t>.</w:t>
        </w:r>
        <w:r w:rsidRPr="00E50315">
          <w:rPr>
            <w:rStyle w:val="a8"/>
            <w:rFonts w:cs="Arial"/>
            <w:lang w:val="en-US"/>
          </w:rPr>
          <w:t>slavneft</w:t>
        </w:r>
        <w:r w:rsidRPr="00E50315">
          <w:rPr>
            <w:rStyle w:val="a8"/>
            <w:rFonts w:cs="Arial"/>
          </w:rPr>
          <w:t>.</w:t>
        </w:r>
        <w:proofErr w:type="spellStart"/>
        <w:r w:rsidRPr="00E50315">
          <w:rPr>
            <w:rStyle w:val="a8"/>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lastRenderedPageBreak/>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7B2012" w:rsidRDefault="00DE7BED" w:rsidP="00DE7BED">
      <w:r w:rsidRPr="00B445D7">
        <w:t>Перечень документов в сост</w:t>
      </w:r>
      <w:r w:rsidR="00E85DE8">
        <w:t xml:space="preserve">аве Предложения делать </w:t>
      </w:r>
      <w:r w:rsidR="00E85DE8" w:rsidRPr="00954C5D">
        <w:t>оферты №</w:t>
      </w:r>
      <w:r w:rsidR="0060733A">
        <w:t>054</w:t>
      </w:r>
      <w:r w:rsidR="00E85DE8" w:rsidRPr="00954C5D">
        <w:t>-</w:t>
      </w:r>
      <w:r w:rsidR="00E85DE8">
        <w:t>КР-201</w:t>
      </w:r>
      <w:r w:rsidR="00D87DD5">
        <w:t>6</w:t>
      </w:r>
      <w:r w:rsidRPr="00B445D7">
        <w:t xml:space="preserve"> от </w:t>
      </w:r>
      <w:r w:rsidR="007B2012">
        <w:t>«11» марта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7B2012" w:rsidRDefault="007B2012">
      <w:pPr>
        <w:spacing w:before="0" w:line="276" w:lineRule="auto"/>
        <w:jc w:val="center"/>
      </w:pPr>
      <w:r>
        <w:br w:type="page"/>
      </w:r>
    </w:p>
    <w:p w:rsidR="00DE7BED" w:rsidRPr="00B25A57" w:rsidRDefault="0006495D" w:rsidP="00DE7BED">
      <w:r w:rsidRPr="00B25A57">
        <w:lastRenderedPageBreak/>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 xml:space="preserve">Справка об опыте работы </w:t>
      </w:r>
      <w:proofErr w:type="gramStart"/>
      <w:r w:rsidRPr="00542FA4">
        <w:rPr>
          <w:rFonts w:cs="Arial"/>
          <w:szCs w:val="22"/>
        </w:rPr>
        <w:t>за</w:t>
      </w:r>
      <w:proofErr w:type="gramEnd"/>
      <w:r w:rsidRPr="00542FA4">
        <w:rPr>
          <w:rFonts w:cs="Arial"/>
          <w:szCs w:val="22"/>
        </w:rPr>
        <w:t xml:space="preserve">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w:t>
      </w:r>
      <w:proofErr w:type="gramStart"/>
      <w:r w:rsidRPr="00542FA4">
        <w:rPr>
          <w:rFonts w:cs="Arial"/>
          <w:szCs w:val="22"/>
        </w:rPr>
        <w:t>Справка</w:t>
      </w:r>
      <w:proofErr w:type="gramEnd"/>
      <w:r w:rsidRPr="00542FA4">
        <w:rPr>
          <w:rFonts w:cs="Arial"/>
          <w:szCs w:val="22"/>
        </w:rPr>
        <w:t xml:space="preserve">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p w:rsidR="00EF1336" w:rsidRDefault="00EF1336"/>
    <w:sectPr w:rsidR="00EF1336" w:rsidSect="007B2012">
      <w:pgSz w:w="11906" w:h="16838"/>
      <w:pgMar w:top="568" w:right="709"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C9B" w:rsidRDefault="00374C9B" w:rsidP="00FB07D9">
      <w:pPr>
        <w:spacing w:before="0"/>
      </w:pPr>
      <w:r>
        <w:separator/>
      </w:r>
    </w:p>
  </w:endnote>
  <w:endnote w:type="continuationSeparator" w:id="0">
    <w:p w:rsidR="00374C9B" w:rsidRDefault="00374C9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C9B" w:rsidRDefault="00374C9B" w:rsidP="00FB07D9">
      <w:pPr>
        <w:spacing w:before="0"/>
      </w:pPr>
      <w:r>
        <w:separator/>
      </w:r>
    </w:p>
  </w:footnote>
  <w:footnote w:type="continuationSeparator" w:id="0">
    <w:p w:rsidR="00374C9B" w:rsidRDefault="00374C9B"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4">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6">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7"/>
  </w:num>
  <w:num w:numId="2">
    <w:abstractNumId w:val="31"/>
  </w:num>
  <w:num w:numId="3">
    <w:abstractNumId w:val="3"/>
  </w:num>
  <w:num w:numId="4">
    <w:abstractNumId w:val="6"/>
  </w:num>
  <w:num w:numId="5">
    <w:abstractNumId w:val="22"/>
  </w:num>
  <w:num w:numId="6">
    <w:abstractNumId w:val="21"/>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2"/>
  </w:num>
  <w:num w:numId="15">
    <w:abstractNumId w:val="25"/>
  </w:num>
  <w:num w:numId="16">
    <w:abstractNumId w:val="30"/>
  </w:num>
  <w:num w:numId="17">
    <w:abstractNumId w:val="12"/>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3"/>
  </w:num>
  <w:num w:numId="20">
    <w:abstractNumId w:val="29"/>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3"/>
  </w:num>
  <w:num w:numId="23">
    <w:abstractNumId w:val="20"/>
  </w:num>
  <w:num w:numId="24">
    <w:abstractNumId w:val="9"/>
  </w:num>
  <w:num w:numId="25">
    <w:abstractNumId w:val="36"/>
  </w:num>
  <w:num w:numId="26">
    <w:abstractNumId w:val="34"/>
  </w:num>
  <w:num w:numId="27">
    <w:abstractNumId w:val="13"/>
  </w:num>
  <w:num w:numId="28">
    <w:abstractNumId w:val="19"/>
  </w:num>
  <w:num w:numId="29">
    <w:abstractNumId w:val="28"/>
  </w:num>
  <w:num w:numId="30">
    <w:abstractNumId w:val="17"/>
  </w:num>
  <w:num w:numId="31">
    <w:abstractNumId w:val="10"/>
  </w:num>
  <w:num w:numId="32">
    <w:abstractNumId w:val="35"/>
  </w:num>
  <w:num w:numId="33">
    <w:abstractNumId w:val="16"/>
  </w:num>
  <w:num w:numId="34">
    <w:abstractNumId w:val="24"/>
  </w:num>
  <w:num w:numId="35">
    <w:abstractNumId w:val="26"/>
  </w:num>
  <w:num w:numId="36">
    <w:abstractNumId w:val="11"/>
  </w:num>
  <w:num w:numId="37">
    <w:abstractNumId w:val="15"/>
  </w:num>
  <w:num w:numId="38">
    <w:abstractNumId w:val="18"/>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C9B"/>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01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AC6"/>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720</TotalTime>
  <Pages>6</Pages>
  <Words>2668</Words>
  <Characters>15209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232</cp:revision>
  <cp:lastPrinted>2016-03-11T07:32:00Z</cp:lastPrinted>
  <dcterms:created xsi:type="dcterms:W3CDTF">2015-09-15T12:47:00Z</dcterms:created>
  <dcterms:modified xsi:type="dcterms:W3CDTF">2016-03-11T07:35:00Z</dcterms:modified>
</cp:coreProperties>
</file>