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7DD" w:rsidRPr="005C07DD" w:rsidRDefault="005C07DD" w:rsidP="005C07DD">
      <w:pPr>
        <w:jc w:val="right"/>
        <w:rPr>
          <w:rFonts w:ascii="Times New Roman" w:hAnsi="Times New Roman"/>
          <w:bCs/>
          <w:sz w:val="20"/>
          <w:szCs w:val="20"/>
        </w:rPr>
      </w:pPr>
      <w:r w:rsidRPr="005C07DD">
        <w:rPr>
          <w:rFonts w:ascii="Times New Roman" w:hAnsi="Times New Roman"/>
          <w:sz w:val="20"/>
          <w:szCs w:val="20"/>
        </w:rPr>
        <w:t xml:space="preserve">Приложение № </w:t>
      </w:r>
      <w:proofErr w:type="gramStart"/>
      <w:r w:rsidRPr="005C07DD">
        <w:rPr>
          <w:rFonts w:ascii="Times New Roman" w:hAnsi="Times New Roman"/>
          <w:sz w:val="20"/>
          <w:szCs w:val="20"/>
        </w:rPr>
        <w:t xml:space="preserve">1  </w:t>
      </w:r>
      <w:r w:rsidRPr="005C07DD">
        <w:rPr>
          <w:rFonts w:ascii="Times New Roman" w:hAnsi="Times New Roman"/>
          <w:bCs/>
          <w:sz w:val="20"/>
          <w:szCs w:val="20"/>
        </w:rPr>
        <w:t>к</w:t>
      </w:r>
      <w:proofErr w:type="gramEnd"/>
      <w:r w:rsidRPr="005C07DD">
        <w:rPr>
          <w:rFonts w:ascii="Times New Roman" w:hAnsi="Times New Roman"/>
          <w:bCs/>
          <w:sz w:val="20"/>
          <w:szCs w:val="20"/>
        </w:rPr>
        <w:t xml:space="preserve"> договору  № ________</w:t>
      </w:r>
    </w:p>
    <w:p w:rsidR="005C07DD" w:rsidRPr="005C07DD" w:rsidRDefault="005C07DD" w:rsidP="005C07DD">
      <w:pPr>
        <w:ind w:left="6379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</w:t>
      </w:r>
      <w:r w:rsidRPr="005C07DD">
        <w:rPr>
          <w:rFonts w:ascii="Times New Roman" w:hAnsi="Times New Roman"/>
          <w:bCs/>
          <w:sz w:val="20"/>
          <w:szCs w:val="20"/>
        </w:rPr>
        <w:t>от «_</w:t>
      </w:r>
      <w:proofErr w:type="gramStart"/>
      <w:r w:rsidRPr="005C07DD">
        <w:rPr>
          <w:rFonts w:ascii="Times New Roman" w:hAnsi="Times New Roman"/>
          <w:bCs/>
          <w:sz w:val="20"/>
          <w:szCs w:val="20"/>
        </w:rPr>
        <w:t>_»_</w:t>
      </w:r>
      <w:proofErr w:type="gramEnd"/>
      <w:r w:rsidRPr="005C07DD">
        <w:rPr>
          <w:rFonts w:ascii="Times New Roman" w:hAnsi="Times New Roman"/>
          <w:bCs/>
          <w:sz w:val="20"/>
          <w:szCs w:val="20"/>
        </w:rPr>
        <w:t>__________2016 г.</w:t>
      </w:r>
    </w:p>
    <w:p w:rsidR="00E53221" w:rsidRDefault="005C07DD" w:rsidP="007D02C2">
      <w:pPr>
        <w:jc w:val="center"/>
      </w:pPr>
      <w:r>
        <w:rPr>
          <w:rFonts w:ascii="Times New Roman" w:eastAsia="Times New Roman" w:hAnsi="Times New Roman"/>
          <w:bCs/>
          <w:color w:val="000000"/>
          <w:lang w:eastAsia="ru-RU"/>
        </w:rPr>
        <w:t>Прейскурант на расходные материалы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762"/>
        <w:gridCol w:w="1726"/>
        <w:gridCol w:w="1275"/>
        <w:gridCol w:w="826"/>
        <w:gridCol w:w="851"/>
      </w:tblGrid>
      <w:tr w:rsidR="00E53221" w:rsidRPr="002952C5" w:rsidTr="00B128EF">
        <w:trPr>
          <w:trHeight w:val="885"/>
        </w:trPr>
        <w:tc>
          <w:tcPr>
            <w:tcW w:w="591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№№ п/п</w:t>
            </w:r>
          </w:p>
        </w:tc>
        <w:tc>
          <w:tcPr>
            <w:tcW w:w="4762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Производитель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E53221" w:rsidRPr="002952C5" w:rsidRDefault="00E53221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Артикул</w:t>
            </w:r>
          </w:p>
        </w:tc>
        <w:tc>
          <w:tcPr>
            <w:tcW w:w="826" w:type="dxa"/>
            <w:vMerge w:val="restart"/>
            <w:shd w:val="clear" w:color="auto" w:fill="auto"/>
            <w:vAlign w:val="center"/>
            <w:hideMark/>
          </w:tcPr>
          <w:p w:rsidR="00E53221" w:rsidRPr="002952C5" w:rsidRDefault="007D02C2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Ед.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E53221" w:rsidRPr="002952C5" w:rsidRDefault="005C07DD" w:rsidP="00C6152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Цена в долларах за ед.</w:t>
            </w:r>
          </w:p>
        </w:tc>
      </w:tr>
      <w:tr w:rsidR="00E53221" w:rsidRPr="002952C5" w:rsidTr="00B128EF">
        <w:trPr>
          <w:trHeight w:val="300"/>
        </w:trPr>
        <w:tc>
          <w:tcPr>
            <w:tcW w:w="591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bookmarkStart w:id="0" w:name="_GoBack"/>
            <w:bookmarkEnd w:id="0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P1005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CB435A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1022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C4092A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CE285A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Q2624A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1160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C7115A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C7115X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1300n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1320nw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1505/1522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СВ436A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P1566/P1606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СЕ278А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DD7F3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M225rdn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P2015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8A3AF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CE505A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5C624D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5C624D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P2055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CE505X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2200tn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C4096A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Q6511A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2420dn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Q6511Х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2300tn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Q2610A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Q3960A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 для принтера HP LJ 2820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2820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Q3973A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3B3ABE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3005x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Q7551X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CE255A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P3015X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CE255Х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M401/M425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CF280X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A319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A3198" w:rsidRPr="000A3198" w:rsidRDefault="000A319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Pro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M402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CS-CF226A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198" w:rsidRPr="00CE2EC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A319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A3198" w:rsidRPr="000A3198" w:rsidRDefault="000A319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Pro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M402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CF226A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198" w:rsidRPr="00CE2EC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A319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A3198" w:rsidRPr="000A3198" w:rsidRDefault="000A319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Pro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M402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CS-CF226X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198" w:rsidRPr="00CE2EC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A319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A3198" w:rsidRPr="000A3198" w:rsidRDefault="000A319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HP LJ 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Pro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M402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dn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/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M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CF226X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198" w:rsidRPr="00CE2EC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4100 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C8061X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4200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Q1338A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4250dtn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Q5942X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CC364A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P4515X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CC364X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CE2EC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CE2EC7" w:rsidRPr="000A3198" w:rsidRDefault="00CE2EC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CE2EC7" w:rsidRPr="00CA5233" w:rsidRDefault="00CE2EC7" w:rsidP="00CA5233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ридж для принтера HP LJ </w:t>
            </w:r>
            <w:r w:rsid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="00CA5233"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</w:t>
            </w:r>
            <w:r w:rsidR="00CA5233"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  <w:proofErr w:type="spellStart"/>
            <w:r w:rsid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</w:tcPr>
          <w:p w:rsidR="00CE2EC7" w:rsidRPr="002952C5" w:rsidRDefault="00CE2EC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2EC7" w:rsidRPr="00CE2EC7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CF287A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E2EC7" w:rsidRPr="002952C5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2EC7" w:rsidRPr="00CE2EC7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E2EC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CE2EC7" w:rsidRPr="000A3198" w:rsidRDefault="00CE2EC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CE2EC7" w:rsidRPr="00CA5233" w:rsidRDefault="00CE2EC7" w:rsidP="00CA5233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ридж для принтера HP LJ </w:t>
            </w:r>
            <w:proofErr w:type="spellStart"/>
            <w:r w:rsidR="00610B2A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</w:t>
            </w:r>
            <w:r w:rsid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terp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r</w:t>
            </w:r>
            <w:proofErr w:type="spellStart"/>
            <w:r w:rsid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</w:t>
            </w:r>
            <w:r w:rsidR="00CA5233"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506</w:t>
            </w:r>
            <w:proofErr w:type="spellStart"/>
            <w:r w:rsid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</w:tcPr>
          <w:p w:rsidR="00CE2EC7" w:rsidRPr="002952C5" w:rsidRDefault="00CE2EC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2EC7" w:rsidRPr="00CE2EC7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CF287X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CE2EC7" w:rsidRPr="002952C5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2EC7" w:rsidRPr="00CE2EC7" w:rsidRDefault="00CE2EC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5000tn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C4129X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5200dtn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Q7516A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8100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C4182X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Cactus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CS-C8543X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LJ 9040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C8543X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B0D46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7B0D46" w:rsidRPr="000A3198" w:rsidRDefault="007B0D4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7B0D46" w:rsidRPr="00CA5233" w:rsidRDefault="00C32D56" w:rsidP="00C32D5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  <w:proofErr w:type="gramEnd"/>
          </w:p>
        </w:tc>
        <w:tc>
          <w:tcPr>
            <w:tcW w:w="1726" w:type="dxa"/>
            <w:shd w:val="clear" w:color="auto" w:fill="auto"/>
            <w:vAlign w:val="center"/>
          </w:tcPr>
          <w:p w:rsidR="007B0D46" w:rsidRPr="002952C5" w:rsidRDefault="00C32D56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0D46" w:rsidRPr="00C32D56" w:rsidRDefault="00C32D5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B0D46" w:rsidRPr="002952C5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0D46" w:rsidRPr="00874A86" w:rsidRDefault="007B0D4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7B0D46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7B0D46" w:rsidRPr="000A3198" w:rsidRDefault="007B0D4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7B0D46" w:rsidRPr="00CA5233" w:rsidRDefault="00C32D56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  <w:proofErr w:type="gramEnd"/>
          </w:p>
        </w:tc>
        <w:tc>
          <w:tcPr>
            <w:tcW w:w="1726" w:type="dxa"/>
            <w:shd w:val="clear" w:color="auto" w:fill="auto"/>
            <w:vAlign w:val="center"/>
          </w:tcPr>
          <w:p w:rsidR="007B0D46" w:rsidRPr="00C32D56" w:rsidRDefault="00C32D56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0D46" w:rsidRPr="00874A8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B0D46" w:rsidRPr="00C32D5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0D46" w:rsidRPr="00874A86" w:rsidRDefault="007B0D4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7B0D46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7B0D46" w:rsidRPr="000A3198" w:rsidRDefault="007B0D4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7B0D46" w:rsidRPr="00CA5233" w:rsidRDefault="00C32D56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  <w:proofErr w:type="gramEnd"/>
          </w:p>
        </w:tc>
        <w:tc>
          <w:tcPr>
            <w:tcW w:w="1726" w:type="dxa"/>
            <w:shd w:val="clear" w:color="auto" w:fill="auto"/>
            <w:vAlign w:val="center"/>
          </w:tcPr>
          <w:p w:rsidR="007B0D46" w:rsidRPr="00C32D56" w:rsidRDefault="00C32D56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0D46" w:rsidRPr="00874A8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B0D46" w:rsidRPr="00C32D5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0D46" w:rsidRPr="00874A86" w:rsidRDefault="007B0D4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7B0D46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7B0D46" w:rsidRPr="000A3198" w:rsidRDefault="007B0D4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7B0D46" w:rsidRPr="00CA5233" w:rsidRDefault="00C32D56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  <w:proofErr w:type="gramEnd"/>
          </w:p>
        </w:tc>
        <w:tc>
          <w:tcPr>
            <w:tcW w:w="1726" w:type="dxa"/>
            <w:shd w:val="clear" w:color="auto" w:fill="auto"/>
            <w:vAlign w:val="center"/>
          </w:tcPr>
          <w:p w:rsidR="007B0D46" w:rsidRPr="00C32D56" w:rsidRDefault="00C32D56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0D46" w:rsidRPr="00874A8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CF353A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B0D46" w:rsidRPr="00C32D5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0D46" w:rsidRPr="00874A86" w:rsidRDefault="007B0D4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7B0D46" w:rsidRPr="00C32D56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7B0D46" w:rsidRPr="000A3198" w:rsidRDefault="007B0D46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7B0D46" w:rsidRPr="00C32D56" w:rsidRDefault="00C32D56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Барабан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176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32D56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7B0D46" w:rsidRPr="00C32D56" w:rsidRDefault="00C32D56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B0D46" w:rsidRPr="00C32D5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CE314A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7B0D46" w:rsidRPr="00C32D56" w:rsidRDefault="00874A8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B0D46" w:rsidRPr="00C32D56" w:rsidRDefault="007B0D46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A5233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A5233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A5233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A5233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CA5233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LJ Color Pro 200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CF400A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CF400X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CF401A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CF401X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CF402A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CF402X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CF403A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2A2EB3" w:rsidRPr="002A2EB3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2A2EB3" w:rsidRPr="000A3198" w:rsidRDefault="002A2EB3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2A2EB3" w:rsidRPr="00610B2A" w:rsidRDefault="002A2EB3" w:rsidP="001B05A9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proofErr w:type="gram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="001B05A9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B05A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2A2EB3" w:rsidRPr="002A2EB3" w:rsidRDefault="002A2EB3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CF403X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2EB3" w:rsidRPr="002A2EB3" w:rsidRDefault="002A2EB3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C44E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="008C44E7"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СЕ410А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C44E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="008C44E7"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C44E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="008C44E7"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C44E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="008C44E7"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400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СЕ413А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C44E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8C44E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="008C44E7" w:rsidRPr="008C44E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CE400X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Color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MFP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CE403A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proofErr w:type="spell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proofErr w:type="spell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775</w:t>
            </w:r>
            <w:proofErr w:type="spell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8B7407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  <w:r w:rsidR="008B7407"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75</w:t>
            </w:r>
            <w:proofErr w:type="spellStart"/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610B2A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712</w:t>
            </w:r>
            <w:proofErr w:type="spellStart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Pr="00610B2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53221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E53221" w:rsidRPr="000A3198" w:rsidRDefault="00E53221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LJ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Enterprise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700 M712dn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E53221" w:rsidRPr="002952C5" w:rsidRDefault="00E53221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CF214X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3221" w:rsidRPr="002952C5" w:rsidRDefault="00E53221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AC750E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B7407" w:rsidRPr="008B7407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LJ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C750E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Enterprise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M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806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dn</w:t>
            </w:r>
            <w:proofErr w:type="spellEnd"/>
            <w:r w:rsidR="00A33AAB" w:rsidRPr="002A2EB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B7407" w:rsidRPr="00AC750E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7407" w:rsidRPr="00AC750E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CF325X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7407" w:rsidRPr="002952C5" w:rsidRDefault="008B7407" w:rsidP="008C44E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AC750E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CA5233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принтера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HP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LaserJet</w:t>
            </w:r>
            <w:proofErr w:type="gramEnd"/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Pro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CP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1025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n</w:t>
            </w:r>
            <w:r w:rsidRPr="00CA523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B7407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black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CP1025n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CP1025n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CP1025n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CP1215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CC377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CP1215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CC377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CP1215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CC377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CP1215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CB543A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CC377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CP1525n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CP1525n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CP1525n 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CP1525n 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CE323A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CP2025dn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CP2025dn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CP2025n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HP 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CP2025n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CC533A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2600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Q6003A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LJ 3600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Q6473A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Барабан для принтера HP LJ 4500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C4195A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5500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5500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5500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LJ 5500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C9733A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5525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CC377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5525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5525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LJ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5525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CE273A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920c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C6615d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51645AE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960c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С6578DE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Business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Inkjet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1000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C4844A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Business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Inkjet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1000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C4836A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принтера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Business Inkjet 1000 magenta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C4837A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Business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Inkjet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1000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C4838A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C9351 №21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1360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C9351 №22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DJ 3050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CH561H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HP DJ 3050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CH562H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6623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c9363he 134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С6656А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С6657А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5652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С6658А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c8765he 131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с8766he 135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 для принтера HP DJ 5743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с8767he 130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T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CZ129A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T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 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T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 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T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 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HP </w:t>
            </w:r>
            <w:proofErr w:type="spellStart"/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T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520 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CZ133A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Комплект для замены печатающей головки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T520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С1Q10A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Печатающая головка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110plus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Печатающая головка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110plus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cyan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Печатающая головка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110plus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magenta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C4812A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Печатающая головка для принтера HP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DesignJet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110plus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yellow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C4813A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C4900A black/yellow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C4900A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C4901A cyan/magenta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Officejet Pro 8000/8500/8500a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C4901A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струйный HP №940 C4902AE черный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струйный HP №940XL C4907AE голубой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C4907AE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струйный HP №940XL C4908AE пурпурный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C4908AE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струйный HP №940XL C4909AE желтый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8000/8500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C4909AE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черный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C9396AE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голубой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C9391AE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пурпурный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C9392AE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желтый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C9393AE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black/yellow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С9381А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454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Печатающая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головка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HP K8600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OfficeJet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Pro Color magenta/cyan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HP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С9382А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LQ-100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LX/FX 300, 400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C13S015019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0A3198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0A3198" w:rsidRPr="000A3198" w:rsidRDefault="000A3198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Epson</w:t>
            </w:r>
            <w:proofErr w:type="spellEnd"/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LX 350/ 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LX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300+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Epson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C13S015</w:t>
            </w:r>
            <w:r w:rsidRPr="008620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637BA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A3198" w:rsidRPr="008620B7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620B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A3198" w:rsidRPr="002952C5" w:rsidRDefault="000A3198" w:rsidP="000A319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EPL-5200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S051011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EPL - 6200L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S050167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1290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T009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T026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830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T027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Т0548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EPSON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Stylus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Photo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R800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Epson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Т0549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L250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FX3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LBP 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707C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LBP-5000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C707Y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PGI-9MBK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PGI-9G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PGI-9C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PGI-9GY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PGI-9M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PGI-9PBK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Canon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Pixma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9500 Mark 2 Pro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PGI-9Clear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FAX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FA X 2920R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TN-2075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 6600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факса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MFC 9650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TN-6300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17FE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17FE1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17FE1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Барабан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MFC-7840WR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DR-2175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MFC-7860DWR, MFC-7360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Барабан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MFC-7860</w:t>
            </w:r>
            <w:proofErr w:type="gram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DWR,  MFC</w:t>
            </w:r>
            <w:proofErr w:type="gram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-7360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DR-2275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TN-3280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Барабан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MFC-8880DN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DR-3200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7B0D4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TN-3380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Картридж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для</w:t>
            </w: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 xml:space="preserve"> Brother MFC-8950DW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TN-3390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Барабан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MFC-8520DN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Brother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DR-3300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KX-FA83A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для факса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KX-FLM653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Panasonic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KX-FA84А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Phaser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3117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106R01159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Phaser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5335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113R00737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Bravio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II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color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53330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Картридж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Bravio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II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Primera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53331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Лента полноцветная YMCKT для принтера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549081-204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Фольга для типирования карт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черная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597950-002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Фольга для типирования карт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золотая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597950-003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8B7407" w:rsidRPr="002952C5" w:rsidTr="00B128EF">
        <w:trPr>
          <w:trHeight w:val="340"/>
        </w:trPr>
        <w:tc>
          <w:tcPr>
            <w:tcW w:w="591" w:type="dxa"/>
            <w:shd w:val="clear" w:color="auto" w:fill="auto"/>
            <w:vAlign w:val="center"/>
          </w:tcPr>
          <w:p w:rsidR="008B7407" w:rsidRPr="000A3198" w:rsidRDefault="008B7407" w:rsidP="000A3198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2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Фольга для типирования карт </w:t>
            </w: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серебряная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8B7407" w:rsidRPr="002952C5" w:rsidRDefault="008B7407" w:rsidP="007D02C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Datacard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597950-015</w:t>
            </w:r>
          </w:p>
        </w:tc>
        <w:tc>
          <w:tcPr>
            <w:tcW w:w="826" w:type="dxa"/>
            <w:shd w:val="clear" w:color="auto" w:fill="auto"/>
            <w:vAlign w:val="center"/>
            <w:hideMark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952C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B7407" w:rsidRPr="002952C5" w:rsidRDefault="008B7407" w:rsidP="003710D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0C7A" w:rsidRDefault="00FE0C7A"/>
    <w:p w:rsidR="00BA524B" w:rsidRPr="00361D0A" w:rsidRDefault="00BA524B" w:rsidP="00BA524B">
      <w:pPr>
        <w:rPr>
          <w:sz w:val="20"/>
        </w:rPr>
      </w:pPr>
      <w:r w:rsidRPr="00361D0A">
        <w:rPr>
          <w:sz w:val="20"/>
        </w:rPr>
        <w:t>Цены указаны с учетом НДС</w:t>
      </w:r>
    </w:p>
    <w:tbl>
      <w:tblPr>
        <w:tblW w:w="9011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4291"/>
        <w:gridCol w:w="286"/>
        <w:gridCol w:w="4434"/>
      </w:tblGrid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Заказчика: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От Исполнителя: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_________________ ( А.А. Никитин)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_________________ ( ________ )</w:t>
            </w:r>
          </w:p>
        </w:tc>
      </w:tr>
      <w:tr w:rsidR="00BA524B" w:rsidTr="005C07DD">
        <w:tc>
          <w:tcPr>
            <w:tcW w:w="425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283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BA524B" w:rsidRPr="00C6152A" w:rsidRDefault="00BA524B" w:rsidP="005C07DD">
            <w:pPr>
              <w:spacing w:before="120" w:after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52A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</w:tr>
    </w:tbl>
    <w:p w:rsidR="00BA524B" w:rsidRDefault="00BA524B"/>
    <w:sectPr w:rsidR="00BA524B" w:rsidSect="00B80FDD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7DD" w:rsidRDefault="005C07DD" w:rsidP="00B80FDD">
      <w:pPr>
        <w:spacing w:after="0" w:line="240" w:lineRule="auto"/>
      </w:pPr>
      <w:r>
        <w:separator/>
      </w:r>
    </w:p>
  </w:endnote>
  <w:endnote w:type="continuationSeparator" w:id="0">
    <w:p w:rsidR="005C07DD" w:rsidRDefault="005C07DD" w:rsidP="00B80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985712"/>
      <w:docPartObj>
        <w:docPartGallery w:val="Page Numbers (Bottom of Page)"/>
        <w:docPartUnique/>
      </w:docPartObj>
    </w:sdtPr>
    <w:sdtEndPr/>
    <w:sdtContent>
      <w:p w:rsidR="005C07DD" w:rsidRDefault="005C07DD" w:rsidP="00B80FD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8EF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7DD" w:rsidRDefault="005C07DD" w:rsidP="00B80FDD">
      <w:pPr>
        <w:spacing w:after="0" w:line="240" w:lineRule="auto"/>
      </w:pPr>
      <w:r>
        <w:separator/>
      </w:r>
    </w:p>
  </w:footnote>
  <w:footnote w:type="continuationSeparator" w:id="0">
    <w:p w:rsidR="005C07DD" w:rsidRDefault="005C07DD" w:rsidP="00B80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673116"/>
    <w:multiLevelType w:val="hybridMultilevel"/>
    <w:tmpl w:val="C8609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221"/>
    <w:rsid w:val="000A3198"/>
    <w:rsid w:val="000B3BA0"/>
    <w:rsid w:val="00141455"/>
    <w:rsid w:val="001B05A9"/>
    <w:rsid w:val="00217FE1"/>
    <w:rsid w:val="00240886"/>
    <w:rsid w:val="00275113"/>
    <w:rsid w:val="002825AC"/>
    <w:rsid w:val="00291C82"/>
    <w:rsid w:val="002A2EB3"/>
    <w:rsid w:val="002D28AA"/>
    <w:rsid w:val="0031376D"/>
    <w:rsid w:val="00314347"/>
    <w:rsid w:val="00314742"/>
    <w:rsid w:val="00353E58"/>
    <w:rsid w:val="003710DF"/>
    <w:rsid w:val="00380BF5"/>
    <w:rsid w:val="003B3ABE"/>
    <w:rsid w:val="003C188D"/>
    <w:rsid w:val="00432E8B"/>
    <w:rsid w:val="00467B96"/>
    <w:rsid w:val="004C2DBF"/>
    <w:rsid w:val="00555C21"/>
    <w:rsid w:val="00561A23"/>
    <w:rsid w:val="005C07DD"/>
    <w:rsid w:val="005C624D"/>
    <w:rsid w:val="00610B2A"/>
    <w:rsid w:val="00674F0C"/>
    <w:rsid w:val="00690F3C"/>
    <w:rsid w:val="006B1689"/>
    <w:rsid w:val="006E62EF"/>
    <w:rsid w:val="0077496A"/>
    <w:rsid w:val="007B0D46"/>
    <w:rsid w:val="007D02C2"/>
    <w:rsid w:val="00874A86"/>
    <w:rsid w:val="008900D6"/>
    <w:rsid w:val="008A3AFD"/>
    <w:rsid w:val="008B7407"/>
    <w:rsid w:val="008C44E7"/>
    <w:rsid w:val="009259A9"/>
    <w:rsid w:val="009B280D"/>
    <w:rsid w:val="009E3486"/>
    <w:rsid w:val="00A33AAB"/>
    <w:rsid w:val="00A81BF1"/>
    <w:rsid w:val="00AC750E"/>
    <w:rsid w:val="00B128EF"/>
    <w:rsid w:val="00B80FDD"/>
    <w:rsid w:val="00BA524B"/>
    <w:rsid w:val="00C32D56"/>
    <w:rsid w:val="00C6152A"/>
    <w:rsid w:val="00CA5233"/>
    <w:rsid w:val="00CC3771"/>
    <w:rsid w:val="00CE2EC7"/>
    <w:rsid w:val="00D32F79"/>
    <w:rsid w:val="00D5330A"/>
    <w:rsid w:val="00DD7F36"/>
    <w:rsid w:val="00E41EDC"/>
    <w:rsid w:val="00E53221"/>
    <w:rsid w:val="00E87114"/>
    <w:rsid w:val="00F14AFB"/>
    <w:rsid w:val="00FE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594DC-FD63-4A94-B7BC-9F75E0F3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2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53221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E53221"/>
    <w:rPr>
      <w:color w:val="800080"/>
      <w:u w:val="single"/>
    </w:rPr>
  </w:style>
  <w:style w:type="paragraph" w:customStyle="1" w:styleId="xl65">
    <w:name w:val="xl65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E532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E5322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E5322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E5322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E53221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5322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E5322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E5322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E53221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E53221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E53221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E53221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E5322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0FD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0FDD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A3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641F-CF0B-4A97-88E2-23D3E327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2314</Words>
  <Characters>13194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ReznikovMA</dc:creator>
  <cp:lastModifiedBy>ReznikovMA</cp:lastModifiedBy>
  <cp:revision>7</cp:revision>
  <dcterms:created xsi:type="dcterms:W3CDTF">2016-06-21T11:54:00Z</dcterms:created>
  <dcterms:modified xsi:type="dcterms:W3CDTF">2016-06-30T12:45:00Z</dcterms:modified>
</cp:coreProperties>
</file>