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5B20E3">
            <w:r>
              <w:t xml:space="preserve">Протокол № </w:t>
            </w:r>
            <w:r w:rsidR="005B20E3">
              <w:t>77</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5B20E3">
            <w:r w:rsidRPr="00E41367">
              <w:t>«</w:t>
            </w:r>
            <w:r w:rsidR="005B20E3">
              <w:t>11</w:t>
            </w:r>
            <w:r w:rsidRPr="00E41367">
              <w:t xml:space="preserve">» </w:t>
            </w:r>
            <w:r w:rsidR="005B20E3">
              <w:t>мая</w:t>
            </w:r>
            <w:r w:rsidRPr="00E41367">
              <w:t xml:space="preserve"> 201</w:t>
            </w:r>
            <w:r w:rsidR="00694F1E">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122D23">
        <w:t>12</w:t>
      </w:r>
      <w:r w:rsidR="00C823D8">
        <w:t>9</w:t>
      </w:r>
      <w:r w:rsidRPr="004B37EE">
        <w:t>-К</w:t>
      </w:r>
      <w:r w:rsidR="001A3479">
        <w:t>Р</w:t>
      </w:r>
      <w:r w:rsidR="00D32451">
        <w:t>-</w:t>
      </w:r>
      <w:r w:rsidRPr="004B37EE">
        <w:t>201</w:t>
      </w:r>
      <w:r w:rsidR="00C823D8">
        <w:t>6</w:t>
      </w:r>
    </w:p>
    <w:p w:rsidR="006E2F20" w:rsidRPr="003F09CB" w:rsidRDefault="006E2F20" w:rsidP="006E2F20">
      <w:r w:rsidRPr="003F09CB">
        <w:t>«</w:t>
      </w:r>
      <w:r w:rsidR="005B20E3">
        <w:t>12</w:t>
      </w:r>
      <w:r w:rsidRPr="003F09CB">
        <w:t xml:space="preserve">» </w:t>
      </w:r>
      <w:r w:rsidR="005B20E3">
        <w:t>мая</w:t>
      </w:r>
      <w:r w:rsidRPr="003F09CB">
        <w:t xml:space="preserve"> 201</w:t>
      </w:r>
      <w:r w:rsidR="00694F1E">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944DAA">
        <w:rPr>
          <w:b/>
        </w:rPr>
        <w:t>«</w:t>
      </w:r>
      <w:r w:rsidR="00944DAA" w:rsidRPr="00944DAA">
        <w:rPr>
          <w:b/>
          <w:color w:val="000000"/>
        </w:rPr>
        <w:t xml:space="preserve">Выполнение работ по </w:t>
      </w:r>
      <w:r w:rsidR="00122D23" w:rsidRPr="00122D23">
        <w:rPr>
          <w:b/>
          <w:color w:val="000000"/>
        </w:rPr>
        <w:t>экспертизе промышленной безопасности сосудов и трубопроводов на объектах</w:t>
      </w:r>
      <w:r w:rsidR="0057460B" w:rsidRPr="0057460B">
        <w:rPr>
          <w:b/>
          <w:color w:val="000000"/>
        </w:rPr>
        <w:t xml:space="preserve"> ОАО «Славнефть-ЯНОС»</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6F0547">
        <w:t>выполняемым работам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AF3240">
        <w:t>соответствия технической части оферты участника закупки</w:t>
      </w:r>
      <w:proofErr w:type="gramEnd"/>
      <w:r w:rsidRPr="00AF3240">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AF3240">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AF3240">
        <w:t xml:space="preserve"> Коммерческие части оферт, поступившие в Общество позже установленного срока, к рассмотрению не принимаются.</w:t>
      </w:r>
    </w:p>
    <w:p w:rsidR="00F61A9F" w:rsidRPr="00944DAA" w:rsidRDefault="00F61A9F" w:rsidP="00F61A9F">
      <w:pPr>
        <w:pStyle w:val="a3"/>
        <w:numPr>
          <w:ilvl w:val="0"/>
          <w:numId w:val="0"/>
        </w:numPr>
        <w:tabs>
          <w:tab w:val="left" w:pos="284"/>
        </w:tabs>
        <w:ind w:firstLine="709"/>
        <w:rPr>
          <w:rFonts w:ascii="Times New Roman" w:hAnsi="Times New Roman" w:cs="Times New Roman"/>
          <w:sz w:val="24"/>
          <w:szCs w:val="24"/>
        </w:rPr>
      </w:pPr>
      <w:r w:rsidRPr="00944DAA">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944DAA" w:rsidRDefault="00F61A9F" w:rsidP="00F61A9F">
      <w:pPr>
        <w:pStyle w:val="a3"/>
        <w:numPr>
          <w:ilvl w:val="0"/>
          <w:numId w:val="0"/>
        </w:numPr>
        <w:tabs>
          <w:tab w:val="left" w:pos="284"/>
        </w:tabs>
        <w:ind w:firstLine="709"/>
        <w:rPr>
          <w:rFonts w:ascii="Times New Roman" w:hAnsi="Times New Roman" w:cs="Times New Roman"/>
          <w:sz w:val="24"/>
          <w:szCs w:val="24"/>
        </w:rPr>
      </w:pPr>
      <w:r w:rsidRPr="00944DAA">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F61A9F" w:rsidRPr="00944DAA" w:rsidRDefault="00F61A9F" w:rsidP="00F61A9F">
      <w:pPr>
        <w:pStyle w:val="a3"/>
        <w:numPr>
          <w:ilvl w:val="0"/>
          <w:numId w:val="0"/>
        </w:numPr>
        <w:tabs>
          <w:tab w:val="left" w:pos="284"/>
        </w:tabs>
        <w:ind w:firstLine="709"/>
        <w:rPr>
          <w:sz w:val="24"/>
          <w:szCs w:val="24"/>
        </w:rPr>
      </w:pPr>
      <w:r w:rsidRPr="00944DAA">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F61A9F" w:rsidRPr="006C6D68" w:rsidRDefault="00681044" w:rsidP="00F61A9F">
      <w:pPr>
        <w:ind w:firstLine="720"/>
        <w:jc w:val="both"/>
        <w:rPr>
          <w:color w:val="FF0000"/>
        </w:rPr>
      </w:pPr>
      <w:r w:rsidRPr="00944DAA">
        <w:t>Участникам закупки, допущенных до участия в коммерческой оценке оферт, будет предложено повысить привлекательность</w:t>
      </w:r>
      <w:r w:rsidRPr="00AF3240">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w:t>
      </w:r>
      <w:r w:rsidRPr="00AF3240">
        <w:lastRenderedPageBreak/>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Default="00681044" w:rsidP="00F61A9F">
      <w:pPr>
        <w:ind w:firstLine="720"/>
        <w:jc w:val="both"/>
      </w:pPr>
      <w:r w:rsidRPr="00AF3240">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t>.</w:t>
      </w:r>
    </w:p>
    <w:p w:rsidR="00F61A9F" w:rsidRDefault="00F61A9F" w:rsidP="00F61A9F">
      <w:pPr>
        <w:ind w:firstLine="720"/>
        <w:jc w:val="both"/>
      </w:pPr>
      <w:r w:rsidRPr="00407AC6">
        <w:t>Оферта должна быть представлена на всю номенклатуру работ/услуг, указанных в  техническом задании.</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4668E8">
        <w:rPr>
          <w:b/>
        </w:rPr>
        <w:t>15</w:t>
      </w:r>
      <w:r>
        <w:rPr>
          <w:b/>
        </w:rPr>
        <w:t xml:space="preserve"> </w:t>
      </w:r>
      <w:r w:rsidR="004668E8">
        <w:rPr>
          <w:b/>
        </w:rPr>
        <w:t>ию</w:t>
      </w:r>
      <w:r w:rsidR="00E82055">
        <w:rPr>
          <w:b/>
        </w:rPr>
        <w:t>ля</w:t>
      </w:r>
      <w:r w:rsidRPr="008234DD">
        <w:rPr>
          <w:b/>
        </w:rPr>
        <w:t xml:space="preserve"> 201</w:t>
      </w:r>
      <w:r>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9B2B75" w:rsidP="00236DB0">
      <w:pPr>
        <w:numPr>
          <w:ilvl w:val="0"/>
          <w:numId w:val="8"/>
        </w:numPr>
        <w:tabs>
          <w:tab w:val="clear" w:pos="720"/>
          <w:tab w:val="num" w:pos="644"/>
          <w:tab w:val="num" w:pos="993"/>
        </w:tabs>
        <w:autoSpaceDE w:val="0"/>
        <w:ind w:left="993" w:hanging="426"/>
        <w:jc w:val="both"/>
        <w:rPr>
          <w:iCs/>
        </w:rPr>
      </w:pPr>
      <w:r w:rsidRPr="00B52E9A">
        <w:t>Договор (Приложение №4 к настоящему ПДО), подписанный и скрепленный печатью организации в редакции Заказчика, в 2 (двух) экземплярах</w:t>
      </w:r>
      <w:r w:rsidR="00EB55A3" w:rsidRPr="00B52E9A">
        <w:t>;</w:t>
      </w:r>
    </w:p>
    <w:p w:rsidR="00F85735" w:rsidRDefault="00F85735" w:rsidP="00236DB0">
      <w:pPr>
        <w:numPr>
          <w:ilvl w:val="0"/>
          <w:numId w:val="8"/>
        </w:numPr>
        <w:tabs>
          <w:tab w:val="clear" w:pos="720"/>
          <w:tab w:val="num" w:pos="993"/>
        </w:tabs>
        <w:suppressAutoHyphens/>
        <w:autoSpaceDE w:val="0"/>
        <w:ind w:left="993" w:hanging="426"/>
        <w:jc w:val="both"/>
      </w:pPr>
      <w:r w:rsidRPr="00B52E9A">
        <w:t>Письмо (в произвольной форме), гарантирующее выполнение данного вида работ в установленные Заказчиком сроки;</w:t>
      </w:r>
    </w:p>
    <w:p w:rsidR="000C3EA5" w:rsidRPr="000C3EA5" w:rsidRDefault="000C3EA5" w:rsidP="00236DB0">
      <w:pPr>
        <w:numPr>
          <w:ilvl w:val="0"/>
          <w:numId w:val="8"/>
        </w:numPr>
        <w:tabs>
          <w:tab w:val="clear" w:pos="720"/>
          <w:tab w:val="num" w:pos="993"/>
        </w:tabs>
        <w:suppressAutoHyphens/>
        <w:autoSpaceDE w:val="0"/>
        <w:ind w:left="993" w:hanging="426"/>
        <w:jc w:val="both"/>
      </w:pPr>
      <w:r w:rsidRPr="000C3EA5">
        <w:t>Письмо (в произвольной форме), гарантирующее качество выполненных работ</w:t>
      </w:r>
      <w:r>
        <w:t>;</w:t>
      </w:r>
    </w:p>
    <w:p w:rsidR="00C51F46" w:rsidRDefault="000C3EA5" w:rsidP="00236DB0">
      <w:pPr>
        <w:numPr>
          <w:ilvl w:val="0"/>
          <w:numId w:val="8"/>
        </w:numPr>
        <w:tabs>
          <w:tab w:val="clear" w:pos="720"/>
          <w:tab w:val="num" w:pos="993"/>
        </w:tabs>
        <w:suppressAutoHyphens/>
        <w:autoSpaceDE w:val="0"/>
        <w:ind w:left="993" w:hanging="426"/>
        <w:jc w:val="both"/>
      </w:pPr>
      <w:r w:rsidRPr="000C3EA5">
        <w:rPr>
          <w:color w:val="000000"/>
        </w:rPr>
        <w:t>Копия лицензии на осуществление деятельности по проведению экспертизы промышленной безопасности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00C51F46" w:rsidRPr="00B52E9A">
        <w:t>;</w:t>
      </w:r>
    </w:p>
    <w:p w:rsidR="00F537F9" w:rsidRPr="00F537F9" w:rsidRDefault="00F537F9" w:rsidP="00236DB0">
      <w:pPr>
        <w:numPr>
          <w:ilvl w:val="0"/>
          <w:numId w:val="8"/>
        </w:numPr>
        <w:tabs>
          <w:tab w:val="clear" w:pos="720"/>
          <w:tab w:val="num" w:pos="993"/>
        </w:tabs>
        <w:suppressAutoHyphens/>
        <w:autoSpaceDE w:val="0"/>
        <w:ind w:left="993" w:hanging="426"/>
        <w:jc w:val="both"/>
      </w:pPr>
      <w:r w:rsidRPr="00F537F9">
        <w:t>Гарантийное письмо о возможности выполнения работ без  пр</w:t>
      </w:r>
      <w:r>
        <w:t>ивлечения подрядных организаций;</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(Приложение «</w:t>
      </w:r>
      <w:r w:rsidR="00F537F9">
        <w:t>6</w:t>
      </w:r>
      <w:r w:rsidRPr="00B52E9A">
        <w:t>» к настоящему ПДО)</w:t>
      </w:r>
      <w:r w:rsidR="004C0570" w:rsidRPr="00B52E9A">
        <w:t>;</w:t>
      </w:r>
    </w:p>
    <w:p w:rsidR="00F537F9" w:rsidRPr="00F537F9" w:rsidRDefault="000C3EA5" w:rsidP="00236DB0">
      <w:pPr>
        <w:numPr>
          <w:ilvl w:val="0"/>
          <w:numId w:val="8"/>
        </w:numPr>
        <w:tabs>
          <w:tab w:val="clear" w:pos="720"/>
          <w:tab w:val="num" w:pos="644"/>
          <w:tab w:val="num" w:pos="993"/>
        </w:tabs>
        <w:autoSpaceDE w:val="0"/>
        <w:ind w:left="993" w:hanging="426"/>
        <w:jc w:val="both"/>
      </w:pPr>
      <w:r w:rsidRPr="000C3EA5">
        <w:t>Справка о выполнении договоров по экспертизе промышленной безопасности на предприятиях нефтеперерабатывающей и нефтехимической промышленности</w:t>
      </w:r>
      <w:r w:rsidR="00F537F9" w:rsidRPr="00F537F9">
        <w:t xml:space="preserve"> (по форме Приложения №5 к ПДО);</w:t>
      </w:r>
    </w:p>
    <w:p w:rsidR="007C72D8" w:rsidRDefault="007C72D8" w:rsidP="00236DB0">
      <w:pPr>
        <w:numPr>
          <w:ilvl w:val="0"/>
          <w:numId w:val="8"/>
        </w:numPr>
        <w:tabs>
          <w:tab w:val="clear" w:pos="720"/>
          <w:tab w:val="num" w:pos="993"/>
        </w:tabs>
        <w:autoSpaceDE w:val="0"/>
        <w:ind w:left="993" w:hanging="426"/>
        <w:jc w:val="both"/>
      </w:pPr>
      <w:r w:rsidRPr="007C72D8">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t>;</w:t>
      </w:r>
    </w:p>
    <w:p w:rsidR="007C72D8" w:rsidRDefault="007C72D8" w:rsidP="00236DB0">
      <w:pPr>
        <w:numPr>
          <w:ilvl w:val="0"/>
          <w:numId w:val="8"/>
        </w:numPr>
        <w:tabs>
          <w:tab w:val="clear" w:pos="720"/>
          <w:tab w:val="num" w:pos="993"/>
        </w:tabs>
        <w:autoSpaceDE w:val="0"/>
        <w:ind w:left="993" w:hanging="426"/>
        <w:jc w:val="both"/>
      </w:pPr>
      <w:r w:rsidRPr="007C72D8">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w:t>
      </w:r>
      <w:r>
        <w:t>венными нарушениями его условий;</w:t>
      </w:r>
    </w:p>
    <w:p w:rsidR="000C3EA5" w:rsidRPr="000C3EA5" w:rsidRDefault="000C3EA5" w:rsidP="00236DB0">
      <w:pPr>
        <w:numPr>
          <w:ilvl w:val="0"/>
          <w:numId w:val="8"/>
        </w:numPr>
        <w:tabs>
          <w:tab w:val="clear" w:pos="720"/>
          <w:tab w:val="num" w:pos="993"/>
        </w:tabs>
        <w:autoSpaceDE w:val="0"/>
        <w:ind w:left="993" w:hanging="426"/>
        <w:jc w:val="both"/>
      </w:pPr>
      <w:r w:rsidRPr="000C3EA5">
        <w:t xml:space="preserve">Копии квалификационных удостоверений </w:t>
      </w:r>
      <w:r w:rsidRPr="000C3EA5">
        <w:rPr>
          <w:color w:val="000000"/>
        </w:rPr>
        <w:t xml:space="preserve">экспертов </w:t>
      </w:r>
      <w:r w:rsidRPr="000C3EA5">
        <w:t>в области промышленной безопасности</w:t>
      </w:r>
      <w:r w:rsidRPr="000C3EA5">
        <w:rPr>
          <w:color w:val="000000"/>
        </w:rPr>
        <w:t>,</w:t>
      </w:r>
      <w:r w:rsidRPr="000C3EA5">
        <w:t xml:space="preserve"> которых планируется задействовать для исполнения работ по договору и аттестованных в качестве</w:t>
      </w:r>
      <w:r w:rsidRPr="000C3EA5">
        <w:rPr>
          <w:color w:val="000000"/>
        </w:rPr>
        <w:t xml:space="preserve">  экспертов первой категории, </w:t>
      </w:r>
      <w:r w:rsidRPr="000C3EA5">
        <w:t>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w:t>
      </w:r>
      <w:r w:rsidRPr="000C3EA5">
        <w:rPr>
          <w:color w:val="000000"/>
        </w:rPr>
        <w:t>;</w:t>
      </w:r>
    </w:p>
    <w:p w:rsidR="00C748C6" w:rsidRPr="00B52E9A" w:rsidRDefault="00C748C6" w:rsidP="00236DB0">
      <w:pPr>
        <w:numPr>
          <w:ilvl w:val="0"/>
          <w:numId w:val="8"/>
        </w:numPr>
        <w:tabs>
          <w:tab w:val="clear" w:pos="720"/>
          <w:tab w:val="num" w:pos="993"/>
        </w:tabs>
        <w:suppressAutoHyphens/>
        <w:autoSpaceDE w:val="0"/>
        <w:ind w:left="993" w:hanging="426"/>
        <w:jc w:val="both"/>
      </w:pPr>
      <w:r w:rsidRPr="00B52E9A">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B52E9A" w:rsidRDefault="009241E0" w:rsidP="00236DB0">
      <w:pPr>
        <w:tabs>
          <w:tab w:val="num" w:pos="993"/>
        </w:tabs>
        <w:suppressAutoHyphens/>
        <w:autoSpaceDE w:val="0"/>
        <w:ind w:left="993" w:hanging="426"/>
        <w:jc w:val="both"/>
      </w:pPr>
      <w:r w:rsidRPr="00B52E9A">
        <w:tab/>
      </w:r>
      <w:r w:rsidR="00C748C6" w:rsidRPr="00B52E9A">
        <w:t>- смерть в результате несчастного случая;</w:t>
      </w:r>
    </w:p>
    <w:p w:rsidR="00C748C6" w:rsidRDefault="009241E0" w:rsidP="00236DB0">
      <w:pPr>
        <w:tabs>
          <w:tab w:val="num" w:pos="993"/>
        </w:tabs>
        <w:autoSpaceDE w:val="0"/>
        <w:ind w:left="993" w:hanging="426"/>
        <w:jc w:val="both"/>
      </w:pPr>
      <w:r w:rsidRPr="00B52E9A">
        <w:tab/>
      </w:r>
      <w:r w:rsidR="00C748C6" w:rsidRPr="00B52E9A">
        <w:t xml:space="preserve">- постоянная (полная) утрата трудоспособности в результате несчастного случая с установлением </w:t>
      </w:r>
      <w:r w:rsidR="00C748C6" w:rsidRPr="00B52E9A">
        <w:rPr>
          <w:lang w:val="en-US"/>
        </w:rPr>
        <w:t>I</w:t>
      </w:r>
      <w:r w:rsidR="00C748C6" w:rsidRPr="00B52E9A">
        <w:t xml:space="preserve">, </w:t>
      </w:r>
      <w:r w:rsidR="00C748C6" w:rsidRPr="00B52E9A">
        <w:rPr>
          <w:lang w:val="en-US"/>
        </w:rPr>
        <w:t>II</w:t>
      </w:r>
      <w:r w:rsidR="00C748C6" w:rsidRPr="00B52E9A">
        <w:t xml:space="preserve">, </w:t>
      </w:r>
      <w:r w:rsidR="00C748C6" w:rsidRPr="00B52E9A">
        <w:rPr>
          <w:lang w:val="en-US"/>
        </w:rPr>
        <w:t>III</w:t>
      </w:r>
      <w:r w:rsidR="00C748C6" w:rsidRPr="00B52E9A">
        <w:t xml:space="preserve"> групп инвалидности</w:t>
      </w:r>
      <w:r w:rsidR="007E279C">
        <w:t>.</w:t>
      </w:r>
    </w:p>
    <w:p w:rsidR="00C748C6" w:rsidRPr="009A7FBB" w:rsidRDefault="00C748C6" w:rsidP="00F85735">
      <w:pPr>
        <w:ind w:left="720"/>
        <w:jc w:val="both"/>
        <w:rPr>
          <w:sz w:val="20"/>
          <w:szCs w:val="20"/>
        </w:rPr>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5B20E3">
        <w:rPr>
          <w:b/>
          <w:bCs/>
        </w:rPr>
        <w:t>12</w:t>
      </w:r>
      <w:r w:rsidRPr="000156BF">
        <w:rPr>
          <w:b/>
          <w:bCs/>
        </w:rPr>
        <w:t xml:space="preserve">» </w:t>
      </w:r>
      <w:r w:rsidR="005B20E3">
        <w:rPr>
          <w:b/>
          <w:bCs/>
        </w:rPr>
        <w:t>мая</w:t>
      </w:r>
      <w:r w:rsidRPr="000156BF">
        <w:rPr>
          <w:b/>
          <w:bCs/>
        </w:rPr>
        <w:t xml:space="preserve"> 201</w:t>
      </w:r>
      <w:r w:rsidR="00694F1E">
        <w:rPr>
          <w:b/>
          <w:bCs/>
        </w:rPr>
        <w:t>6</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5B20E3">
        <w:rPr>
          <w:b/>
          <w:bCs/>
        </w:rPr>
        <w:t>16</w:t>
      </w:r>
      <w:r w:rsidR="00DE5CC2">
        <w:rPr>
          <w:b/>
        </w:rPr>
        <w:t>:</w:t>
      </w:r>
      <w:r w:rsidR="005B20E3">
        <w:rPr>
          <w:b/>
        </w:rPr>
        <w:t>00</w:t>
      </w:r>
      <w:r w:rsidRPr="000156BF">
        <w:rPr>
          <w:b/>
        </w:rPr>
        <w:t xml:space="preserve"> (время </w:t>
      </w:r>
      <w:r w:rsidRPr="00330AE7">
        <w:rPr>
          <w:b/>
        </w:rPr>
        <w:t>московское)</w:t>
      </w:r>
      <w:r w:rsidR="004C0570">
        <w:rPr>
          <w:b/>
        </w:rPr>
        <w:t xml:space="preserve"> </w:t>
      </w:r>
      <w:r w:rsidRPr="00330AE7">
        <w:rPr>
          <w:b/>
          <w:bCs/>
        </w:rPr>
        <w:t>«</w:t>
      </w:r>
      <w:r w:rsidR="005B20E3">
        <w:rPr>
          <w:b/>
          <w:bCs/>
        </w:rPr>
        <w:t>26</w:t>
      </w:r>
      <w:r w:rsidR="00DE5CC2" w:rsidRPr="00330AE7">
        <w:rPr>
          <w:b/>
          <w:bCs/>
        </w:rPr>
        <w:t xml:space="preserve">» </w:t>
      </w:r>
      <w:r w:rsidR="005B20E3">
        <w:rPr>
          <w:b/>
          <w:bCs/>
        </w:rPr>
        <w:t xml:space="preserve">мая </w:t>
      </w:r>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E82055">
        <w:rPr>
          <w:b/>
          <w:bCs/>
        </w:rPr>
        <w:t>15</w:t>
      </w:r>
      <w:r w:rsidRPr="00330AE7">
        <w:rPr>
          <w:b/>
          <w:bCs/>
        </w:rPr>
        <w:t xml:space="preserve">» </w:t>
      </w:r>
      <w:r w:rsidR="004668E8">
        <w:rPr>
          <w:b/>
          <w:bCs/>
        </w:rPr>
        <w:t>ию</w:t>
      </w:r>
      <w:r w:rsidR="00E82055">
        <w:rPr>
          <w:b/>
          <w:bCs/>
        </w:rPr>
        <w:t>ля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4668E8">
        <w:rPr>
          <w:b/>
          <w:u w:val="single"/>
        </w:rPr>
        <w:t>12</w:t>
      </w:r>
      <w:r w:rsidR="0057460B">
        <w:rPr>
          <w:b/>
          <w:u w:val="single"/>
        </w:rPr>
        <w:t>9</w:t>
      </w:r>
      <w:r>
        <w:rPr>
          <w:b/>
          <w:u w:val="single"/>
        </w:rPr>
        <w:t>-К</w:t>
      </w:r>
      <w:r w:rsidR="006953C7">
        <w:rPr>
          <w:b/>
          <w:u w:val="single"/>
        </w:rPr>
        <w:t>Р</w:t>
      </w:r>
      <w:r>
        <w:rPr>
          <w:b/>
          <w:u w:val="single"/>
        </w:rPr>
        <w:t>-201</w:t>
      </w:r>
      <w:r w:rsidR="00694F1E">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Default="00537FBF" w:rsidP="00235EB8">
      <w:pPr>
        <w:ind w:left="851" w:firstLine="142"/>
        <w:jc w:val="both"/>
      </w:pPr>
      <w:r w:rsidRPr="00D254A3">
        <w:t>- приложения №№1, 5</w:t>
      </w:r>
      <w:r w:rsidR="007C72D8">
        <w:t>, 6</w:t>
      </w:r>
      <w:r w:rsidRPr="00D254A3">
        <w:t xml:space="preserve"> </w:t>
      </w:r>
      <w:r>
        <w:t xml:space="preserve"> </w:t>
      </w:r>
      <w:r w:rsidRPr="00D254A3">
        <w:t>к настоящему ПДО</w:t>
      </w:r>
      <w:r w:rsidR="004C0570">
        <w:t>;</w:t>
      </w:r>
    </w:p>
    <w:p w:rsidR="000C3EA5" w:rsidRDefault="000C3EA5" w:rsidP="000C3EA5">
      <w:pPr>
        <w:suppressAutoHyphens/>
        <w:autoSpaceDE w:val="0"/>
        <w:ind w:left="993"/>
        <w:jc w:val="both"/>
      </w:pPr>
      <w:r>
        <w:t>- п</w:t>
      </w:r>
      <w:r w:rsidRPr="00B52E9A">
        <w:t>исьмо (в произвольной форме), гарантирующее выполнение данного вида работ в установленные Заказчиком сроки;</w:t>
      </w:r>
    </w:p>
    <w:p w:rsidR="000C3EA5" w:rsidRPr="000C3EA5" w:rsidRDefault="000C3EA5" w:rsidP="000C3EA5">
      <w:pPr>
        <w:suppressAutoHyphens/>
        <w:autoSpaceDE w:val="0"/>
        <w:ind w:left="993"/>
        <w:jc w:val="both"/>
      </w:pPr>
      <w:r>
        <w:t>- п</w:t>
      </w:r>
      <w:r w:rsidRPr="000C3EA5">
        <w:t>исьмо (в произвольной форме), гарантирующее качество выполненных работ</w:t>
      </w:r>
      <w:r>
        <w:t>;</w:t>
      </w:r>
    </w:p>
    <w:p w:rsidR="000C3EA5" w:rsidRDefault="000C3EA5" w:rsidP="000C3EA5">
      <w:pPr>
        <w:suppressAutoHyphens/>
        <w:autoSpaceDE w:val="0"/>
        <w:ind w:left="993"/>
        <w:jc w:val="both"/>
      </w:pPr>
      <w:r>
        <w:rPr>
          <w:color w:val="000000"/>
        </w:rPr>
        <w:t>- к</w:t>
      </w:r>
      <w:r w:rsidRPr="000C3EA5">
        <w:rPr>
          <w:color w:val="000000"/>
        </w:rPr>
        <w:t>опия лицензии на осуществление деятельности по проведению экспертизы промышленной безопасности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Pr="00B52E9A">
        <w:t>;</w:t>
      </w:r>
    </w:p>
    <w:p w:rsidR="000C3EA5" w:rsidRPr="00F537F9" w:rsidRDefault="000C3EA5" w:rsidP="000C3EA5">
      <w:pPr>
        <w:suppressAutoHyphens/>
        <w:autoSpaceDE w:val="0"/>
        <w:ind w:left="993"/>
        <w:jc w:val="both"/>
      </w:pPr>
      <w:r>
        <w:t>- г</w:t>
      </w:r>
      <w:r w:rsidRPr="00F537F9">
        <w:t>арантийное письмо о возможности выполнения работ без  пр</w:t>
      </w:r>
      <w:r>
        <w:t>ивлечения подрядных организаций;</w:t>
      </w:r>
    </w:p>
    <w:p w:rsidR="000C3EA5" w:rsidRDefault="000C3EA5" w:rsidP="000C3EA5">
      <w:pPr>
        <w:tabs>
          <w:tab w:val="num" w:pos="993"/>
        </w:tabs>
        <w:autoSpaceDE w:val="0"/>
        <w:ind w:left="993"/>
        <w:jc w:val="both"/>
      </w:pPr>
      <w:r>
        <w:t>- п</w:t>
      </w:r>
      <w:r w:rsidRPr="00B52E9A">
        <w:t>еречень аффилированных организаций (Приложение «</w:t>
      </w:r>
      <w:r>
        <w:t>6</w:t>
      </w:r>
      <w:r w:rsidRPr="00B52E9A">
        <w:t>» к настоящему ПДО);</w:t>
      </w:r>
    </w:p>
    <w:p w:rsidR="000C3EA5" w:rsidRPr="00F537F9" w:rsidRDefault="000C3EA5" w:rsidP="000C3EA5">
      <w:pPr>
        <w:tabs>
          <w:tab w:val="num" w:pos="993"/>
        </w:tabs>
        <w:autoSpaceDE w:val="0"/>
        <w:ind w:left="993"/>
        <w:jc w:val="both"/>
      </w:pPr>
      <w:r>
        <w:t>- с</w:t>
      </w:r>
      <w:r w:rsidRPr="000C3EA5">
        <w:t>правка о выполнении договоров по экспертизе промышленной безопасности на предприятиях нефтеперерабатывающей и нефтехимической промышленности</w:t>
      </w:r>
      <w:r w:rsidRPr="00F537F9">
        <w:t xml:space="preserve"> (по форме Приложения №5 к ПДО);</w:t>
      </w:r>
    </w:p>
    <w:p w:rsidR="000C3EA5" w:rsidRDefault="000C3EA5" w:rsidP="000C3EA5">
      <w:pPr>
        <w:autoSpaceDE w:val="0"/>
        <w:ind w:left="993"/>
        <w:jc w:val="both"/>
      </w:pPr>
      <w:r>
        <w:t>- с</w:t>
      </w:r>
      <w:r w:rsidRPr="007C72D8">
        <w:t>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t>;</w:t>
      </w:r>
    </w:p>
    <w:p w:rsidR="000C3EA5" w:rsidRDefault="000C3EA5" w:rsidP="000C3EA5">
      <w:pPr>
        <w:autoSpaceDE w:val="0"/>
        <w:ind w:left="993"/>
        <w:jc w:val="both"/>
      </w:pPr>
      <w:r>
        <w:t>- п</w:t>
      </w:r>
      <w:r w:rsidRPr="007C72D8">
        <w:t>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w:t>
      </w:r>
      <w:r>
        <w:t>венными нарушениями его условий;</w:t>
      </w:r>
    </w:p>
    <w:p w:rsidR="00E104C7" w:rsidRPr="004B7CA3" w:rsidRDefault="000C3EA5" w:rsidP="000C3EA5">
      <w:pPr>
        <w:autoSpaceDE w:val="0"/>
        <w:ind w:left="993"/>
        <w:jc w:val="both"/>
      </w:pPr>
      <w:r>
        <w:t>- к</w:t>
      </w:r>
      <w:r w:rsidRPr="000C3EA5">
        <w:t xml:space="preserve">опии квалификационных удостоверений </w:t>
      </w:r>
      <w:r w:rsidRPr="000C3EA5">
        <w:rPr>
          <w:color w:val="000000"/>
        </w:rPr>
        <w:t xml:space="preserve">экспертов </w:t>
      </w:r>
      <w:r w:rsidRPr="000C3EA5">
        <w:t>в области промышленной безопасности</w:t>
      </w:r>
      <w:r w:rsidRPr="000C3EA5">
        <w:rPr>
          <w:color w:val="000000"/>
        </w:rPr>
        <w:t>,</w:t>
      </w:r>
      <w:r w:rsidRPr="000C3EA5">
        <w:t xml:space="preserve"> которых планируется задействовать для исполнения работ по договору и аттестованных в качестве</w:t>
      </w:r>
      <w:r w:rsidRPr="000C3EA5">
        <w:rPr>
          <w:color w:val="000000"/>
        </w:rPr>
        <w:t xml:space="preserve">  экспертов первой категории, </w:t>
      </w:r>
      <w:r w:rsidRPr="000C3EA5">
        <w:t>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w:t>
      </w:r>
      <w:r w:rsidRPr="000C3EA5">
        <w:rPr>
          <w:color w:val="000000"/>
        </w:rPr>
        <w:t>;</w:t>
      </w:r>
    </w:p>
    <w:p w:rsidR="007E279C" w:rsidRPr="00B52E9A" w:rsidRDefault="007E279C" w:rsidP="007E279C">
      <w:pPr>
        <w:suppressAutoHyphens/>
        <w:autoSpaceDE w:val="0"/>
        <w:ind w:left="993"/>
        <w:jc w:val="both"/>
      </w:pPr>
      <w:r>
        <w:t>- г</w:t>
      </w:r>
      <w:r w:rsidRPr="00B52E9A">
        <w:t>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7E279C" w:rsidRPr="00B52E9A" w:rsidRDefault="007E279C" w:rsidP="007E279C">
      <w:pPr>
        <w:tabs>
          <w:tab w:val="num" w:pos="993"/>
        </w:tabs>
        <w:suppressAutoHyphens/>
        <w:autoSpaceDE w:val="0"/>
        <w:ind w:left="993" w:hanging="426"/>
        <w:jc w:val="both"/>
      </w:pPr>
      <w:r w:rsidRPr="00B52E9A">
        <w:tab/>
      </w:r>
      <w:r w:rsidR="00FE47D8">
        <w:tab/>
      </w:r>
      <w:r w:rsidRPr="00B52E9A">
        <w:t>- смерть в результате несчастного случая;</w:t>
      </w:r>
    </w:p>
    <w:p w:rsidR="00537FBF" w:rsidRDefault="007E279C" w:rsidP="007E279C">
      <w:pPr>
        <w:suppressAutoHyphens/>
        <w:autoSpaceDE w:val="0"/>
        <w:ind w:left="993"/>
        <w:jc w:val="both"/>
      </w:pPr>
      <w:r w:rsidRPr="00B52E9A">
        <w:tab/>
        <w:t xml:space="preserve">- постоянная (полная) утрата трудоспособности в результате несчастного случая с установлением </w:t>
      </w:r>
      <w:r w:rsidRPr="00B52E9A">
        <w:rPr>
          <w:lang w:val="en-US"/>
        </w:rPr>
        <w:t>I</w:t>
      </w:r>
      <w:r w:rsidRPr="00B52E9A">
        <w:t xml:space="preserve">, </w:t>
      </w:r>
      <w:r w:rsidRPr="00B52E9A">
        <w:rPr>
          <w:lang w:val="en-US"/>
        </w:rPr>
        <w:t>II</w:t>
      </w:r>
      <w:r w:rsidRPr="00B52E9A">
        <w:t xml:space="preserve">, </w:t>
      </w:r>
      <w:r w:rsidRPr="00B52E9A">
        <w:rPr>
          <w:lang w:val="en-US"/>
        </w:rPr>
        <w:t>III</w:t>
      </w:r>
      <w:r w:rsidRPr="00B52E9A">
        <w:t xml:space="preserve"> групп инвалидности</w:t>
      </w:r>
      <w:r w:rsidR="00235EB8">
        <w:t>;</w:t>
      </w: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1838F2" w:rsidRDefault="001838F2" w:rsidP="00537FBF">
      <w:pPr>
        <w:ind w:left="851"/>
        <w:jc w:val="both"/>
      </w:pPr>
    </w:p>
    <w:p w:rsidR="00537FBF" w:rsidRPr="001838F2" w:rsidRDefault="001838F2" w:rsidP="00537FBF">
      <w:pPr>
        <w:ind w:left="851"/>
        <w:jc w:val="both"/>
        <w:rPr>
          <w:b/>
        </w:rPr>
      </w:pPr>
      <w:r w:rsidRPr="001838F2">
        <w:rPr>
          <w:b/>
        </w:rPr>
        <w:t>На конверт</w:t>
      </w:r>
      <w:r>
        <w:rPr>
          <w:b/>
        </w:rPr>
        <w:t>ах</w:t>
      </w:r>
      <w:r w:rsidRPr="001838F2">
        <w:rPr>
          <w:b/>
        </w:rPr>
        <w:t xml:space="preserve"> необходимо указать номера лотов, в которых участвует организация</w:t>
      </w:r>
      <w:r>
        <w:rPr>
          <w:b/>
        </w:rPr>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005B20E3">
        <w:t xml:space="preserve"> </w:t>
      </w:r>
      <w:r w:rsidRPr="000C2E80">
        <w:rPr>
          <w:rStyle w:val="affb"/>
          <w:i w:val="0"/>
        </w:rPr>
        <w:t xml:space="preserve">ч/б,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5B20E3">
        <w:rPr>
          <w:rStyle w:val="afd"/>
          <w:rFonts w:ascii="Times New Roman" w:hAnsi="Times New Roman"/>
          <w:color w:val="auto"/>
          <w:u w:val="none"/>
        </w:rPr>
        <w:t>24</w:t>
      </w:r>
      <w:r>
        <w:rPr>
          <w:rStyle w:val="afd"/>
          <w:rFonts w:ascii="Times New Roman" w:hAnsi="Times New Roman"/>
          <w:color w:val="auto"/>
          <w:u w:val="none"/>
        </w:rPr>
        <w:t xml:space="preserve">» </w:t>
      </w:r>
      <w:r w:rsidR="005B20E3">
        <w:rPr>
          <w:rStyle w:val="afd"/>
          <w:rFonts w:ascii="Times New Roman" w:hAnsi="Times New Roman"/>
          <w:color w:val="auto"/>
          <w:u w:val="none"/>
        </w:rPr>
        <w:t>мая</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r>
        <w:rPr>
          <w:b/>
        </w:rPr>
        <w:t>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9"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proofErr w:type="spellStart"/>
        <w:r w:rsidR="00E67C07" w:rsidRPr="00C94D3C">
          <w:rPr>
            <w:rStyle w:val="afd"/>
            <w:lang w:val="en-US"/>
          </w:rPr>
          <w:t>ru</w:t>
        </w:r>
        <w:proofErr w:type="spellEnd"/>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r>
        <w:rPr>
          <w:b/>
        </w:rPr>
        <w:t>к</w:t>
      </w:r>
    </w:p>
    <w:p w:rsidR="00D748C0" w:rsidRPr="006F0158" w:rsidRDefault="005B20E3" w:rsidP="00D748C0">
      <w:pPr>
        <w:spacing w:before="120"/>
        <w:rPr>
          <w:bCs/>
          <w:szCs w:val="16"/>
        </w:rPr>
      </w:pPr>
      <w:r>
        <w:rPr>
          <w:bCs/>
          <w:szCs w:val="16"/>
        </w:rPr>
        <w:t>Ведущий специалист Тендерного комитета</w:t>
      </w:r>
    </w:p>
    <w:p w:rsidR="00D748C0" w:rsidRPr="00403947" w:rsidRDefault="005B20E3" w:rsidP="00D748C0">
      <w:r>
        <w:t>Кириллова Надежда Владимировна</w:t>
      </w:r>
    </w:p>
    <w:p w:rsidR="00D748C0" w:rsidRPr="00403947" w:rsidRDefault="00D748C0" w:rsidP="00D748C0">
      <w:r w:rsidRPr="00403947">
        <w:t>Контактные данные: (4852)</w:t>
      </w:r>
      <w:r w:rsidR="005B20E3">
        <w:t xml:space="preserve">49-82-64, </w:t>
      </w:r>
      <w:r w:rsidRPr="00403947">
        <w:t>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005B20E3">
          <w:rPr>
            <w:rStyle w:val="afd"/>
            <w:rFonts w:ascii="Times New Roman" w:hAnsi="Times New Roman"/>
            <w:lang w:val="en-US"/>
          </w:rPr>
          <w:t>KirillovaNV</w:t>
        </w:r>
        <w:r w:rsidRPr="00A97940">
          <w:rPr>
            <w:rStyle w:val="afd"/>
            <w:rFonts w:ascii="Times New Roman" w:hAnsi="Times New Roman"/>
          </w:rPr>
          <w:t>@</w:t>
        </w:r>
        <w:r w:rsidRPr="00A97940">
          <w:rPr>
            <w:rStyle w:val="afd"/>
            <w:rFonts w:ascii="Times New Roman" w:hAnsi="Times New Roman"/>
            <w:lang w:val="en-US"/>
          </w:rPr>
          <w:t>yanos</w:t>
        </w:r>
        <w:r w:rsidRPr="00A97940">
          <w:rPr>
            <w:rStyle w:val="afd"/>
            <w:rFonts w:ascii="Times New Roman" w:hAnsi="Times New Roman"/>
          </w:rPr>
          <w:t>.</w:t>
        </w:r>
        <w:r w:rsidRPr="00A97940">
          <w:rPr>
            <w:rStyle w:val="afd"/>
            <w:rFonts w:ascii="Times New Roman" w:hAnsi="Times New Roman"/>
            <w:lang w:val="en-US"/>
          </w:rPr>
          <w:t>slavneft</w:t>
        </w:r>
        <w:r w:rsidRPr="00A97940">
          <w:rPr>
            <w:rStyle w:val="afd"/>
            <w:rFonts w:ascii="Times New Roman" w:hAnsi="Times New Roman"/>
          </w:rPr>
          <w:t>.</w:t>
        </w:r>
        <w:proofErr w:type="spellStart"/>
        <w:r w:rsidRPr="00A97940">
          <w:rPr>
            <w:rStyle w:val="afd"/>
            <w:rFonts w:ascii="Times New Roman" w:hAnsi="Times New Roman"/>
            <w:lang w:val="en-US"/>
          </w:rPr>
          <w:t>ru</w:t>
        </w:r>
        <w:proofErr w:type="spellEnd"/>
      </w:hyperlink>
    </w:p>
    <w:p w:rsidR="00D748C0" w:rsidRPr="00BE67B4" w:rsidRDefault="003858D3"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00D748C0" w:rsidRPr="00CF3EDF">
          <w:rPr>
            <w:rStyle w:val="afd"/>
            <w:rFonts w:ascii="Times New Roman" w:hAnsi="Times New Roman"/>
            <w:lang w:val="en-US"/>
          </w:rPr>
          <w:t>tender</w:t>
        </w:r>
        <w:r w:rsidR="00D748C0" w:rsidRPr="00776E88">
          <w:rPr>
            <w:rStyle w:val="afd"/>
            <w:rFonts w:ascii="Times New Roman" w:hAnsi="Times New Roman"/>
          </w:rPr>
          <w:t>@</w:t>
        </w:r>
        <w:proofErr w:type="spellStart"/>
        <w:r w:rsidR="00D748C0" w:rsidRPr="00CF3EDF">
          <w:rPr>
            <w:rStyle w:val="afd"/>
            <w:rFonts w:ascii="Times New Roman" w:hAnsi="Times New Roman"/>
            <w:lang w:val="en-US"/>
          </w:rPr>
          <w:t>yanos</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slavneft</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ru</w:t>
        </w:r>
        <w:proofErr w:type="spellEnd"/>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r w:rsidRPr="00AF3240">
        <w:rPr>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proofErr w:type="spellStart"/>
      <w:r>
        <w:rPr>
          <w:color w:val="000000"/>
          <w:lang w:val="en-US"/>
        </w:rPr>
        <w:t>yanos</w:t>
      </w:r>
      <w:proofErr w:type="spellEnd"/>
      <w:r w:rsidRPr="008D1046">
        <w:rPr>
          <w:color w:val="000000"/>
        </w:rPr>
        <w:t>.</w:t>
      </w:r>
      <w:proofErr w:type="spellStart"/>
      <w:r>
        <w:rPr>
          <w:color w:val="000000"/>
          <w:lang w:val="en-US"/>
        </w:rPr>
        <w:t>slavneft</w:t>
      </w:r>
      <w:proofErr w:type="spellEnd"/>
      <w:r w:rsidRPr="006C517B">
        <w:rPr>
          <w:color w:val="000000"/>
        </w:rPr>
        <w:t>.</w:t>
      </w:r>
      <w:proofErr w:type="spellStart"/>
      <w:r>
        <w:rPr>
          <w:color w:val="000000"/>
          <w:lang w:val="en-US"/>
        </w:rPr>
        <w:t>ru</w:t>
      </w:r>
      <w:proofErr w:type="spellEnd"/>
      <w:r w:rsidR="00451AEB">
        <w:rPr>
          <w:color w:val="000000"/>
        </w:rPr>
        <w:t>.</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bookmarkStart w:id="0" w:name="_GoBack"/>
      <w:bookmarkEnd w:id="0"/>
    </w:p>
    <w:sectPr w:rsidR="007E7FB8" w:rsidSect="00CF01A7">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3EA5"/>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2D23"/>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8E8"/>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20E3"/>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3EEF"/>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49"/>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1A7"/>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______________@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4D1E7-4EA3-49B8-B0D4-5B5F6DD39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2338</Words>
  <Characters>16801</Characters>
  <Application>Microsoft Office Word</Application>
  <DocSecurity>0</DocSecurity>
  <Lines>140</Lines>
  <Paragraphs>38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19101</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6</cp:revision>
  <cp:lastPrinted>2016-05-12T06:24:00Z</cp:lastPrinted>
  <dcterms:created xsi:type="dcterms:W3CDTF">2016-04-21T04:56:00Z</dcterms:created>
  <dcterms:modified xsi:type="dcterms:W3CDTF">2016-05-12T06:45:00Z</dcterms:modified>
</cp:coreProperties>
</file>