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E1AA2">
            <w:pPr>
              <w:jc w:val="right"/>
              <w:rPr>
                <w:rFonts w:cs="Arial"/>
              </w:rPr>
            </w:pPr>
            <w:r w:rsidRPr="002E571A">
              <w:rPr>
                <w:rFonts w:cs="Arial"/>
                <w:szCs w:val="22"/>
              </w:rPr>
              <w:t xml:space="preserve">Протокол  № </w:t>
            </w:r>
            <w:r w:rsidR="00BE1AA2">
              <w:rPr>
                <w:rFonts w:cs="Arial"/>
                <w:szCs w:val="22"/>
              </w:rPr>
              <w:t>210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E1AA2">
            <w:pPr>
              <w:jc w:val="right"/>
              <w:rPr>
                <w:rFonts w:cs="Arial"/>
              </w:rPr>
            </w:pPr>
            <w:r w:rsidRPr="002E571A">
              <w:rPr>
                <w:rFonts w:cs="Arial"/>
                <w:szCs w:val="22"/>
              </w:rPr>
              <w:t>«</w:t>
            </w:r>
            <w:r w:rsidR="00BE1AA2">
              <w:rPr>
                <w:rFonts w:cs="Arial"/>
                <w:szCs w:val="22"/>
              </w:rPr>
              <w:t>09</w:t>
            </w:r>
            <w:r w:rsidRPr="002E571A">
              <w:rPr>
                <w:rFonts w:cs="Arial"/>
                <w:szCs w:val="22"/>
              </w:rPr>
              <w:t xml:space="preserve">» </w:t>
            </w:r>
            <w:r w:rsidR="00BE1AA2">
              <w:rPr>
                <w:rFonts w:cs="Arial"/>
                <w:szCs w:val="22"/>
              </w:rPr>
              <w:t>декабря</w:t>
            </w:r>
            <w:r w:rsidRPr="002E571A">
              <w:rPr>
                <w:rFonts w:cs="Arial"/>
                <w:szCs w:val="22"/>
              </w:rPr>
              <w:t xml:space="preserve"> </w:t>
            </w:r>
            <w:r w:rsidR="00BE1AA2">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5F56FA">
        <w:rPr>
          <w:rFonts w:cs="Arial"/>
          <w:szCs w:val="22"/>
        </w:rPr>
        <w:t xml:space="preserve">ПДО </w:t>
      </w:r>
      <w:r w:rsidRPr="003477A7">
        <w:rPr>
          <w:rFonts w:cs="Arial"/>
          <w:szCs w:val="22"/>
        </w:rPr>
        <w:t>№</w:t>
      </w:r>
      <w:r w:rsidR="00226FB1" w:rsidRPr="003477A7">
        <w:rPr>
          <w:rFonts w:cs="Arial"/>
          <w:szCs w:val="22"/>
        </w:rPr>
        <w:t>4</w:t>
      </w:r>
      <w:r w:rsidR="003477A7" w:rsidRPr="003477A7">
        <w:rPr>
          <w:rFonts w:cs="Arial"/>
          <w:szCs w:val="22"/>
        </w:rPr>
        <w:t>80</w:t>
      </w:r>
      <w:r w:rsidRPr="003477A7">
        <w:rPr>
          <w:rFonts w:cs="Arial"/>
          <w:szCs w:val="22"/>
        </w:rPr>
        <w:t>-КР</w:t>
      </w:r>
      <w:r w:rsidRPr="00385D55">
        <w:rPr>
          <w:rFonts w:cs="Arial"/>
          <w:szCs w:val="22"/>
        </w:rPr>
        <w:t>-201</w:t>
      </w:r>
      <w:r w:rsidR="00AD52B4" w:rsidRPr="00385D55">
        <w:rPr>
          <w:rFonts w:cs="Arial"/>
          <w:szCs w:val="22"/>
        </w:rPr>
        <w:t>6</w:t>
      </w:r>
      <w:r w:rsidRPr="005F56FA">
        <w:rPr>
          <w:rFonts w:cs="Arial"/>
          <w:szCs w:val="22"/>
        </w:rPr>
        <w:t xml:space="preserve"> от </w:t>
      </w:r>
      <w:r w:rsidR="00BE1AA2">
        <w:rPr>
          <w:rFonts w:cs="Arial"/>
          <w:szCs w:val="22"/>
        </w:rPr>
        <w:t>«12» декабря 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177898" w:rsidRPr="00177898">
        <w:rPr>
          <w:rFonts w:cs="Arial"/>
          <w:b/>
          <w:szCs w:val="22"/>
        </w:rPr>
        <w:t>обеспечению ремонта, поверки и иным услугам в области метрологического обеспечения средств измерений ОАО «Славнефть-ЯНОС»</w:t>
      </w:r>
      <w:r w:rsidR="00F125F1" w:rsidRPr="008F1AC0">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w:t>
      </w:r>
      <w:r w:rsidR="00177898">
        <w:rPr>
          <w:rFonts w:cs="Arial"/>
          <w:szCs w:val="22"/>
        </w:rPr>
        <w:t>ий размер вознаграждения Исполнителя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8F1AC0">
        <w:rPr>
          <w:rFonts w:cs="Arial"/>
          <w:b/>
          <w:szCs w:val="22"/>
        </w:rPr>
        <w:t>28</w:t>
      </w:r>
      <w:r w:rsidR="00230908" w:rsidRPr="0060733A">
        <w:rPr>
          <w:rFonts w:cs="Arial"/>
          <w:b/>
          <w:szCs w:val="22"/>
        </w:rPr>
        <w:t xml:space="preserve"> </w:t>
      </w:r>
      <w:r w:rsidR="00ED22F8">
        <w:rPr>
          <w:rFonts w:cs="Arial"/>
          <w:b/>
          <w:szCs w:val="22"/>
        </w:rPr>
        <w:t>февраля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1226F8" w:rsidRDefault="003F4095" w:rsidP="003F4095">
      <w:pPr>
        <w:pStyle w:val="ac"/>
        <w:numPr>
          <w:ilvl w:val="0"/>
          <w:numId w:val="2"/>
        </w:numPr>
        <w:tabs>
          <w:tab w:val="left" w:pos="1418"/>
        </w:tabs>
        <w:ind w:left="1418" w:hanging="341"/>
        <w:contextualSpacing w:val="0"/>
        <w:jc w:val="both"/>
        <w:rPr>
          <w:rFonts w:cs="Arial"/>
          <w:szCs w:val="22"/>
        </w:rPr>
      </w:pPr>
      <w:r w:rsidRPr="001226F8">
        <w:rPr>
          <w:rFonts w:cs="Arial"/>
          <w:szCs w:val="22"/>
        </w:rPr>
        <w:t>Подписанный проект договора, без указания информации о стоимости в п.</w:t>
      </w:r>
      <w:r w:rsidR="001226F8" w:rsidRPr="001226F8">
        <w:rPr>
          <w:rFonts w:cs="Arial"/>
          <w:szCs w:val="22"/>
        </w:rPr>
        <w:t>1.4.</w:t>
      </w:r>
      <w:r w:rsidRPr="001226F8">
        <w:rPr>
          <w:rFonts w:cs="Arial"/>
          <w:szCs w:val="22"/>
        </w:rPr>
        <w:t>;</w:t>
      </w:r>
    </w:p>
    <w:p w:rsidR="003F4095" w:rsidRPr="001226F8" w:rsidRDefault="003F4095" w:rsidP="003F4095">
      <w:pPr>
        <w:pStyle w:val="ac"/>
        <w:numPr>
          <w:ilvl w:val="0"/>
          <w:numId w:val="2"/>
        </w:numPr>
        <w:tabs>
          <w:tab w:val="left" w:pos="1418"/>
        </w:tabs>
        <w:ind w:left="1418" w:hanging="341"/>
        <w:contextualSpacing w:val="0"/>
        <w:jc w:val="both"/>
        <w:rPr>
          <w:rFonts w:cs="Arial"/>
          <w:szCs w:val="22"/>
        </w:rPr>
      </w:pPr>
      <w:r w:rsidRPr="001226F8">
        <w:rPr>
          <w:rFonts w:cs="Arial"/>
          <w:szCs w:val="22"/>
        </w:rPr>
        <w:t xml:space="preserve">Перечень </w:t>
      </w:r>
      <w:r w:rsidRPr="00282A65">
        <w:rPr>
          <w:rFonts w:cs="Arial"/>
          <w:szCs w:val="22"/>
        </w:rPr>
        <w:t>аффилированных организаций (форма 6,</w:t>
      </w:r>
      <w:r w:rsidRPr="001226F8">
        <w:rPr>
          <w:rFonts w:cs="Arial"/>
          <w:szCs w:val="22"/>
        </w:rPr>
        <w:t xml:space="preserve"> подписанная уполномоченным лицом и заверенная печатью участника закупки);</w:t>
      </w:r>
    </w:p>
    <w:p w:rsidR="003F4095" w:rsidRPr="001226F8" w:rsidRDefault="003F4095" w:rsidP="003F4095">
      <w:pPr>
        <w:pStyle w:val="ac"/>
        <w:numPr>
          <w:ilvl w:val="0"/>
          <w:numId w:val="2"/>
        </w:numPr>
        <w:tabs>
          <w:tab w:val="left" w:pos="1418"/>
        </w:tabs>
        <w:ind w:left="1418" w:hanging="341"/>
        <w:contextualSpacing w:val="0"/>
        <w:jc w:val="both"/>
        <w:rPr>
          <w:rFonts w:cs="Arial"/>
          <w:szCs w:val="22"/>
        </w:rPr>
      </w:pPr>
      <w:r w:rsidRPr="001226F8">
        <w:rPr>
          <w:rFonts w:cs="Arial"/>
          <w:szCs w:val="22"/>
        </w:rPr>
        <w:t>Справка об опыте работы в 201</w:t>
      </w:r>
      <w:r w:rsidR="001226F8" w:rsidRPr="001226F8">
        <w:rPr>
          <w:rFonts w:cs="Arial"/>
          <w:szCs w:val="22"/>
        </w:rPr>
        <w:t>1-</w:t>
      </w:r>
      <w:r w:rsidRPr="001226F8">
        <w:rPr>
          <w:rFonts w:cs="Arial"/>
          <w:szCs w:val="22"/>
        </w:rPr>
        <w:t xml:space="preserve"> 201</w:t>
      </w:r>
      <w:r w:rsidR="00274745" w:rsidRPr="001226F8">
        <w:rPr>
          <w:rFonts w:cs="Arial"/>
          <w:szCs w:val="22"/>
        </w:rPr>
        <w:t>6</w:t>
      </w:r>
      <w:r w:rsidRPr="001226F8">
        <w:rPr>
          <w:rFonts w:cs="Arial"/>
          <w:szCs w:val="22"/>
        </w:rPr>
        <w:t xml:space="preserve"> г.г., за подписью руководителя организации </w:t>
      </w:r>
      <w:r w:rsidRPr="00282A65">
        <w:rPr>
          <w:rFonts w:cs="Arial"/>
          <w:szCs w:val="22"/>
        </w:rPr>
        <w:t>(Форма 7), референц</w:t>
      </w:r>
      <w:r w:rsidRPr="001226F8">
        <w:rPr>
          <w:rFonts w:cs="Arial"/>
          <w:szCs w:val="22"/>
        </w:rPr>
        <w:t>-лист</w:t>
      </w:r>
      <w:r w:rsidR="009623FB" w:rsidRPr="001226F8">
        <w:rPr>
          <w:rFonts w:cs="Arial"/>
          <w:szCs w:val="22"/>
        </w:rPr>
        <w:t>.</w:t>
      </w:r>
      <w:r w:rsidR="009623FB" w:rsidRPr="001226F8">
        <w:rPr>
          <w:rFonts w:cs="Arial"/>
          <w:b/>
          <w:szCs w:val="22"/>
        </w:rPr>
        <w:t xml:space="preserve"> Документ предоставляются контрагентом </w:t>
      </w:r>
      <w:r w:rsidR="009623FB" w:rsidRPr="001226F8">
        <w:rPr>
          <w:rFonts w:cs="Arial"/>
          <w:b/>
          <w:szCs w:val="22"/>
          <w:u w:val="single"/>
        </w:rPr>
        <w:t>в только электронном виде</w:t>
      </w:r>
      <w:r w:rsidR="009623FB" w:rsidRPr="001226F8">
        <w:rPr>
          <w:rFonts w:cs="Arial"/>
          <w:b/>
          <w:szCs w:val="22"/>
        </w:rPr>
        <w:t xml:space="preserve"> на электронном носителе;</w:t>
      </w:r>
    </w:p>
    <w:p w:rsidR="009623FB" w:rsidRPr="009655E8" w:rsidRDefault="009623FB" w:rsidP="009623FB">
      <w:pPr>
        <w:pStyle w:val="ac"/>
        <w:numPr>
          <w:ilvl w:val="0"/>
          <w:numId w:val="2"/>
        </w:numPr>
        <w:tabs>
          <w:tab w:val="left" w:pos="1418"/>
        </w:tabs>
        <w:ind w:left="1418" w:hanging="341"/>
        <w:contextualSpacing w:val="0"/>
        <w:jc w:val="both"/>
        <w:rPr>
          <w:rFonts w:cs="Arial"/>
          <w:szCs w:val="22"/>
        </w:rPr>
      </w:pPr>
      <w:r w:rsidRPr="009655E8">
        <w:rPr>
          <w:szCs w:val="22"/>
        </w:rPr>
        <w:t>Справка о наличии производственных мощностей (Форма</w:t>
      </w:r>
      <w:r w:rsidRPr="009655E8">
        <w:rPr>
          <w:rFonts w:cs="Arial"/>
          <w:szCs w:val="22"/>
        </w:rPr>
        <w:t xml:space="preserve"> </w:t>
      </w:r>
      <w:r w:rsidR="00282A65">
        <w:rPr>
          <w:rFonts w:cs="Arial"/>
          <w:szCs w:val="22"/>
        </w:rPr>
        <w:t>8</w:t>
      </w:r>
      <w:r w:rsidRPr="009655E8">
        <w:rPr>
          <w:rFonts w:cs="Arial"/>
          <w:szCs w:val="22"/>
        </w:rPr>
        <w:t>).</w:t>
      </w:r>
      <w:r w:rsidRPr="009655E8">
        <w:rPr>
          <w:rFonts w:cs="Arial"/>
          <w:b/>
          <w:szCs w:val="22"/>
        </w:rPr>
        <w:t xml:space="preserve"> Документ предоставляются контрагентом </w:t>
      </w:r>
      <w:r w:rsidRPr="009655E8">
        <w:rPr>
          <w:rFonts w:cs="Arial"/>
          <w:b/>
          <w:szCs w:val="22"/>
          <w:u w:val="single"/>
        </w:rPr>
        <w:t>в только электронном виде</w:t>
      </w:r>
      <w:r w:rsidRPr="009655E8">
        <w:rPr>
          <w:rFonts w:cs="Arial"/>
          <w:b/>
          <w:szCs w:val="22"/>
        </w:rPr>
        <w:t xml:space="preserve"> на электронном носителе;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C4576F" w:rsidRDefault="003F4095" w:rsidP="003F4095">
      <w:pPr>
        <w:pStyle w:val="ac"/>
        <w:numPr>
          <w:ilvl w:val="0"/>
          <w:numId w:val="2"/>
        </w:numPr>
        <w:tabs>
          <w:tab w:val="left" w:pos="1418"/>
        </w:tabs>
        <w:ind w:left="1418" w:hanging="341"/>
        <w:contextualSpacing w:val="0"/>
        <w:jc w:val="both"/>
        <w:rPr>
          <w:rFonts w:cs="Arial"/>
          <w:szCs w:val="22"/>
        </w:rPr>
      </w:pPr>
      <w:r w:rsidRPr="00C4576F">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C4576F" w:rsidRDefault="003F4095" w:rsidP="003F4095">
      <w:pPr>
        <w:pStyle w:val="ac"/>
        <w:numPr>
          <w:ilvl w:val="0"/>
          <w:numId w:val="2"/>
        </w:numPr>
        <w:tabs>
          <w:tab w:val="left" w:pos="1418"/>
        </w:tabs>
        <w:ind w:left="1418" w:hanging="341"/>
        <w:contextualSpacing w:val="0"/>
        <w:jc w:val="both"/>
        <w:rPr>
          <w:rFonts w:cs="Arial"/>
          <w:szCs w:val="22"/>
        </w:rPr>
      </w:pPr>
      <w:r w:rsidRPr="00C4576F">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85D55">
        <w:rPr>
          <w:rFonts w:cs="Arial"/>
          <w:szCs w:val="22"/>
        </w:rPr>
        <w:t xml:space="preserve">на </w:t>
      </w:r>
      <w:r w:rsidRPr="003477A7">
        <w:rPr>
          <w:rFonts w:cs="Arial"/>
          <w:szCs w:val="22"/>
        </w:rPr>
        <w:t xml:space="preserve">ПДО </w:t>
      </w:r>
      <w:r w:rsidR="003523B8" w:rsidRPr="003477A7">
        <w:rPr>
          <w:rFonts w:cs="Arial"/>
          <w:szCs w:val="22"/>
        </w:rPr>
        <w:t>№</w:t>
      </w:r>
      <w:r w:rsidR="002E6B39" w:rsidRPr="003477A7">
        <w:rPr>
          <w:rFonts w:cs="Arial"/>
          <w:szCs w:val="22"/>
        </w:rPr>
        <w:t>4</w:t>
      </w:r>
      <w:r w:rsidR="003477A7" w:rsidRPr="003477A7">
        <w:rPr>
          <w:rFonts w:cs="Arial"/>
          <w:szCs w:val="22"/>
        </w:rPr>
        <w:t>80</w:t>
      </w:r>
      <w:r w:rsidR="003523B8" w:rsidRPr="003477A7">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E1AA2">
        <w:rPr>
          <w:rFonts w:cs="Arial"/>
          <w:szCs w:val="22"/>
        </w:rPr>
        <w:t>«12» декабря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E1AA2">
        <w:rPr>
          <w:rFonts w:cs="Arial"/>
          <w:b/>
          <w:szCs w:val="22"/>
        </w:rPr>
        <w:t>12</w:t>
      </w:r>
      <w:r w:rsidRPr="002E571A">
        <w:rPr>
          <w:rFonts w:cs="Arial"/>
          <w:b/>
          <w:szCs w:val="22"/>
        </w:rPr>
        <w:t xml:space="preserve">» </w:t>
      </w:r>
      <w:r w:rsidR="00BE1AA2">
        <w:rPr>
          <w:rFonts w:cs="Arial"/>
          <w:b/>
          <w:szCs w:val="22"/>
        </w:rPr>
        <w:t>декабря</w:t>
      </w:r>
      <w:r w:rsidRPr="002E571A">
        <w:rPr>
          <w:rFonts w:cs="Arial"/>
          <w:b/>
          <w:szCs w:val="22"/>
        </w:rPr>
        <w:t xml:space="preserve"> </w:t>
      </w:r>
      <w:r w:rsidR="00BE1AA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E1AA2">
        <w:rPr>
          <w:rFonts w:cs="Arial"/>
          <w:b/>
          <w:szCs w:val="22"/>
        </w:rPr>
        <w:t>16</w:t>
      </w:r>
      <w:r w:rsidRPr="002E571A">
        <w:rPr>
          <w:rFonts w:cs="Arial"/>
          <w:b/>
          <w:szCs w:val="22"/>
        </w:rPr>
        <w:t>:</w:t>
      </w:r>
      <w:r w:rsidR="00BE1AA2">
        <w:rPr>
          <w:rFonts w:cs="Arial"/>
          <w:b/>
          <w:szCs w:val="22"/>
        </w:rPr>
        <w:t>00</w:t>
      </w:r>
      <w:r w:rsidRPr="002E571A">
        <w:rPr>
          <w:rFonts w:cs="Arial"/>
          <w:b/>
          <w:szCs w:val="22"/>
        </w:rPr>
        <w:t xml:space="preserve"> «</w:t>
      </w:r>
      <w:r w:rsidR="00BE1AA2">
        <w:rPr>
          <w:rFonts w:cs="Arial"/>
          <w:b/>
          <w:szCs w:val="22"/>
        </w:rPr>
        <w:t>26</w:t>
      </w:r>
      <w:r w:rsidRPr="002E571A">
        <w:rPr>
          <w:rFonts w:cs="Arial"/>
          <w:b/>
          <w:szCs w:val="22"/>
        </w:rPr>
        <w:t xml:space="preserve">» </w:t>
      </w:r>
      <w:r w:rsidR="00BE1AA2">
        <w:rPr>
          <w:rFonts w:cs="Arial"/>
          <w:b/>
          <w:szCs w:val="22"/>
        </w:rPr>
        <w:t>декабря</w:t>
      </w:r>
      <w:r w:rsidRPr="002E571A">
        <w:rPr>
          <w:rFonts w:cs="Arial"/>
          <w:b/>
          <w:szCs w:val="22"/>
        </w:rPr>
        <w:t xml:space="preserve"> </w:t>
      </w:r>
      <w:r w:rsidR="00BE1AA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E1AA2">
        <w:rPr>
          <w:rFonts w:cs="Arial"/>
          <w:b/>
          <w:szCs w:val="22"/>
        </w:rPr>
        <w:t>28</w:t>
      </w:r>
      <w:r w:rsidRPr="002E571A">
        <w:rPr>
          <w:rFonts w:cs="Arial"/>
          <w:b/>
          <w:szCs w:val="22"/>
        </w:rPr>
        <w:t xml:space="preserve">» </w:t>
      </w:r>
      <w:r w:rsidR="00BE1AA2">
        <w:rPr>
          <w:rFonts w:cs="Arial"/>
          <w:b/>
          <w:szCs w:val="22"/>
        </w:rPr>
        <w:t>февраля</w:t>
      </w:r>
      <w:r w:rsidRPr="002E571A">
        <w:rPr>
          <w:rFonts w:cs="Arial"/>
          <w:b/>
          <w:szCs w:val="22"/>
        </w:rPr>
        <w:t xml:space="preserve"> </w:t>
      </w:r>
      <w:r w:rsidR="00BE1AA2">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E1AA2">
        <w:rPr>
          <w:rFonts w:cs="Arial"/>
          <w:szCs w:val="22"/>
        </w:rPr>
        <w:t>22</w:t>
      </w:r>
      <w:r w:rsidRPr="002E571A">
        <w:rPr>
          <w:rFonts w:cs="Arial"/>
          <w:szCs w:val="22"/>
        </w:rPr>
        <w:t xml:space="preserve">» </w:t>
      </w:r>
      <w:r w:rsidR="00BE1AA2">
        <w:rPr>
          <w:rFonts w:cs="Arial"/>
          <w:szCs w:val="22"/>
        </w:rPr>
        <w:t>декабря</w:t>
      </w:r>
      <w:r w:rsidRPr="002E571A">
        <w:rPr>
          <w:rFonts w:cs="Arial"/>
          <w:szCs w:val="22"/>
        </w:rPr>
        <w:t xml:space="preserve"> </w:t>
      </w:r>
      <w:r w:rsidR="00BE1AA2">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lastRenderedPageBreak/>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BE1AA2"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BE1AA2" w:rsidRDefault="00BE1AA2" w:rsidP="00BE1AA2">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712848">
          <w:rPr>
            <w:rStyle w:val="ae"/>
            <w:rFonts w:cs="Arial"/>
            <w:lang w:val="en-US"/>
          </w:rPr>
          <w:t>KirillovaNV</w:t>
        </w:r>
        <w:r w:rsidRPr="00712848">
          <w:rPr>
            <w:rStyle w:val="ae"/>
            <w:rFonts w:cs="Arial"/>
          </w:rPr>
          <w:t>@</w:t>
        </w:r>
        <w:r w:rsidRPr="00712848">
          <w:rPr>
            <w:rStyle w:val="ae"/>
            <w:rFonts w:cs="Arial"/>
            <w:lang w:val="en-US"/>
          </w:rPr>
          <w:t>yanos</w:t>
        </w:r>
        <w:r w:rsidRPr="00712848">
          <w:rPr>
            <w:rStyle w:val="ae"/>
            <w:rFonts w:cs="Arial"/>
          </w:rPr>
          <w:t>.</w:t>
        </w:r>
        <w:r w:rsidRPr="00712848">
          <w:rPr>
            <w:rStyle w:val="ae"/>
            <w:rFonts w:cs="Arial"/>
            <w:lang w:val="en-US"/>
          </w:rPr>
          <w:t>slavneft</w:t>
        </w:r>
        <w:r w:rsidRPr="00712848">
          <w:rPr>
            <w:rStyle w:val="ae"/>
            <w:rFonts w:cs="Arial"/>
          </w:rPr>
          <w:t>.</w:t>
        </w:r>
        <w:r w:rsidRPr="00712848">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BE1AA2">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BE1AA2">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BE1AA2">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w:t>
      </w:r>
      <w:r w:rsidRPr="002E571A">
        <w:rPr>
          <w:szCs w:val="22"/>
        </w:rPr>
        <w:lastRenderedPageBreak/>
        <w:t>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385D55">
        <w:t xml:space="preserve">оферты </w:t>
      </w:r>
      <w:r w:rsidR="00E85DE8" w:rsidRPr="003477A7">
        <w:t>№</w:t>
      </w:r>
      <w:r w:rsidR="00226FB1" w:rsidRPr="003477A7">
        <w:t>4</w:t>
      </w:r>
      <w:r w:rsidR="003477A7" w:rsidRPr="003477A7">
        <w:t>80</w:t>
      </w:r>
      <w:r w:rsidR="00E85DE8" w:rsidRPr="00385D55">
        <w:t>-</w:t>
      </w:r>
      <w:r w:rsidR="00E85DE8" w:rsidRPr="002E6B39">
        <w:t>КР</w:t>
      </w:r>
      <w:r w:rsidR="00E85DE8" w:rsidRPr="005F56FA">
        <w:t>-201</w:t>
      </w:r>
      <w:r w:rsidR="00D87DD5" w:rsidRPr="005F56FA">
        <w:t>6</w:t>
      </w:r>
      <w:r w:rsidRPr="00B445D7">
        <w:t xml:space="preserve"> от </w:t>
      </w:r>
      <w:r w:rsidR="00BE1AA2">
        <w:t>«12» декабря 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9655E8" w:rsidRDefault="0006495D" w:rsidP="004910B6">
      <w:pPr>
        <w:spacing w:before="0"/>
      </w:pPr>
      <w:r w:rsidRPr="00B25A57">
        <w:t>6</w:t>
      </w:r>
      <w:r w:rsidR="00DE7BED" w:rsidRPr="00B25A57">
        <w:t xml:space="preserve">. </w:t>
      </w:r>
      <w:r w:rsidR="00DE7BED" w:rsidRPr="009655E8">
        <w:t>Форма «Перечень аффилированных организаций» в 1 экз.</w:t>
      </w:r>
    </w:p>
    <w:p w:rsidR="00923CDA" w:rsidRPr="009655E8" w:rsidRDefault="00923CDA" w:rsidP="004910B6">
      <w:pPr>
        <w:spacing w:before="0"/>
      </w:pPr>
      <w:r w:rsidRPr="009655E8">
        <w:t xml:space="preserve">7. </w:t>
      </w:r>
      <w:r w:rsidR="00B25A57" w:rsidRPr="009655E8">
        <w:t>Форма «</w:t>
      </w:r>
      <w:r w:rsidR="003F4095" w:rsidRPr="009655E8">
        <w:rPr>
          <w:rFonts w:cs="Arial"/>
          <w:szCs w:val="22"/>
        </w:rPr>
        <w:t>Справка об опыте работы в 201</w:t>
      </w:r>
      <w:r w:rsidR="001226F8" w:rsidRPr="009655E8">
        <w:rPr>
          <w:rFonts w:cs="Arial"/>
          <w:szCs w:val="22"/>
        </w:rPr>
        <w:t>1-</w:t>
      </w:r>
      <w:r w:rsidR="003F4095" w:rsidRPr="009655E8">
        <w:rPr>
          <w:rFonts w:cs="Arial"/>
          <w:szCs w:val="22"/>
        </w:rPr>
        <w:t xml:space="preserve"> 201</w:t>
      </w:r>
      <w:r w:rsidR="00DE2054" w:rsidRPr="009655E8">
        <w:rPr>
          <w:rFonts w:cs="Arial"/>
          <w:szCs w:val="22"/>
        </w:rPr>
        <w:t>6</w:t>
      </w:r>
      <w:r w:rsidR="003F4095" w:rsidRPr="009655E8">
        <w:rPr>
          <w:rFonts w:cs="Arial"/>
          <w:szCs w:val="22"/>
        </w:rPr>
        <w:t xml:space="preserve"> г.г.</w:t>
      </w:r>
      <w:r w:rsidR="00B25A57" w:rsidRPr="009655E8">
        <w:t>»</w:t>
      </w:r>
      <w:r w:rsidRPr="009655E8">
        <w:t xml:space="preserve"> в 1 экз.</w:t>
      </w:r>
    </w:p>
    <w:p w:rsidR="00923CDA" w:rsidRPr="009655E8" w:rsidRDefault="009655E8" w:rsidP="004910B6">
      <w:pPr>
        <w:spacing w:before="0"/>
      </w:pPr>
      <w:r w:rsidRPr="009655E8">
        <w:rPr>
          <w:rFonts w:cs="Arial"/>
          <w:szCs w:val="22"/>
        </w:rPr>
        <w:t>8</w:t>
      </w:r>
      <w:r w:rsidR="00923CDA" w:rsidRPr="009655E8">
        <w:rPr>
          <w:rFonts w:cs="Arial"/>
          <w:szCs w:val="22"/>
        </w:rPr>
        <w:t>.</w:t>
      </w:r>
      <w:r w:rsidR="00FC1E54" w:rsidRPr="009655E8">
        <w:rPr>
          <w:rFonts w:cs="Arial"/>
          <w:szCs w:val="22"/>
        </w:rPr>
        <w:t xml:space="preserve"> </w:t>
      </w:r>
      <w:r w:rsidR="00B25A57" w:rsidRPr="009655E8">
        <w:t>Форма</w:t>
      </w:r>
      <w:r w:rsidR="00B25A57" w:rsidRPr="009655E8">
        <w:rPr>
          <w:rFonts w:cs="Arial"/>
          <w:szCs w:val="22"/>
        </w:rPr>
        <w:t xml:space="preserve"> «</w:t>
      </w:r>
      <w:r w:rsidR="00FC1E54" w:rsidRPr="009655E8">
        <w:rPr>
          <w:rFonts w:cs="Arial"/>
          <w:szCs w:val="22"/>
        </w:rPr>
        <w:t>Справка о наличии производственных мощностей</w:t>
      </w:r>
      <w:r w:rsidR="00B25A57" w:rsidRPr="009655E8">
        <w:rPr>
          <w:rFonts w:cs="Arial"/>
          <w:szCs w:val="22"/>
        </w:rPr>
        <w:t>»</w:t>
      </w:r>
      <w:r w:rsidR="00FC1E54" w:rsidRPr="009655E8">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BE1AA2">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E69" w:rsidRDefault="00252E69" w:rsidP="00FB07D9">
      <w:pPr>
        <w:spacing w:before="0"/>
      </w:pPr>
      <w:r>
        <w:separator/>
      </w:r>
    </w:p>
  </w:endnote>
  <w:endnote w:type="continuationSeparator" w:id="0">
    <w:p w:rsidR="00252E69" w:rsidRDefault="00252E6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E69" w:rsidRDefault="00252E69" w:rsidP="00FB07D9">
      <w:pPr>
        <w:spacing w:before="0"/>
      </w:pPr>
      <w:r>
        <w:separator/>
      </w:r>
    </w:p>
  </w:footnote>
  <w:footnote w:type="continuationSeparator" w:id="0">
    <w:p w:rsidR="00252E69" w:rsidRDefault="00252E6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3E5D"/>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67C"/>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1E16"/>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5AB"/>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6F8"/>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898"/>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68E"/>
    <w:rsid w:val="00236B18"/>
    <w:rsid w:val="00236D76"/>
    <w:rsid w:val="00236E49"/>
    <w:rsid w:val="00237182"/>
    <w:rsid w:val="0023798D"/>
    <w:rsid w:val="00237DCE"/>
    <w:rsid w:val="0024029B"/>
    <w:rsid w:val="0024049E"/>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E69"/>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1AD"/>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745"/>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A65"/>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8D8"/>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7A7"/>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5D55"/>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7C2"/>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9762E"/>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434E"/>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35D"/>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E6A"/>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1D1"/>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19"/>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308"/>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5E1E"/>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38E"/>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E"/>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AC0"/>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0E9"/>
    <w:rsid w:val="00902153"/>
    <w:rsid w:val="00902972"/>
    <w:rsid w:val="00902F03"/>
    <w:rsid w:val="009034EE"/>
    <w:rsid w:val="0090438F"/>
    <w:rsid w:val="00904765"/>
    <w:rsid w:val="009049B2"/>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893"/>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5E8"/>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811"/>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4F7C"/>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572"/>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DBC"/>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59"/>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37CEA"/>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AA2"/>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76F"/>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5ED"/>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67BEE"/>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10"/>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1FE"/>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E35"/>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54"/>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39C"/>
    <w:rsid w:val="00DF7B12"/>
    <w:rsid w:val="00DF7D57"/>
    <w:rsid w:val="00DF7E51"/>
    <w:rsid w:val="00DF7E5D"/>
    <w:rsid w:val="00E003D3"/>
    <w:rsid w:val="00E00A56"/>
    <w:rsid w:val="00E00B8E"/>
    <w:rsid w:val="00E00C08"/>
    <w:rsid w:val="00E01164"/>
    <w:rsid w:val="00E01496"/>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803"/>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6C3"/>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6F04"/>
    <w:rsid w:val="00F5711D"/>
    <w:rsid w:val="00F571C0"/>
    <w:rsid w:val="00F57868"/>
    <w:rsid w:val="00F600CB"/>
    <w:rsid w:val="00F601F4"/>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7F0"/>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A82"/>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9D"/>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A74AA"/>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92E"/>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A4E2B"/>
  <w15:docId w15:val="{9036C911-8626-4AB2-B6ED-E42EB324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2423</Words>
  <Characters>13813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16</cp:revision>
  <cp:lastPrinted>2016-12-12T06:47:00Z</cp:lastPrinted>
  <dcterms:created xsi:type="dcterms:W3CDTF">2016-11-17T10:28:00Z</dcterms:created>
  <dcterms:modified xsi:type="dcterms:W3CDTF">2016-12-12T06:47:00Z</dcterms:modified>
</cp:coreProperties>
</file>