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1B2E48">
            <w:r>
              <w:t xml:space="preserve">Протокол № </w:t>
            </w:r>
            <w:r w:rsidR="001B2E48">
              <w:t>35</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1B2E48" w:rsidP="001B2E48">
            <w:r>
              <w:t>«21</w:t>
            </w:r>
            <w:r w:rsidR="00C63311" w:rsidRPr="00E41367">
              <w:t xml:space="preserve">» </w:t>
            </w:r>
            <w:r>
              <w:t>марта</w:t>
            </w:r>
            <w:r w:rsidR="00C63311" w:rsidRPr="00E41367">
              <w:t xml:space="preserve"> 201</w:t>
            </w:r>
            <w:r w:rsidR="00EE1B63">
              <w:t>6</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EE1B63">
        <w:t>055</w:t>
      </w:r>
      <w:r w:rsidRPr="004B37EE">
        <w:t>-КС</w:t>
      </w:r>
      <w:r w:rsidR="00D32451">
        <w:t>-</w:t>
      </w:r>
      <w:r w:rsidRPr="004B37EE">
        <w:t>201</w:t>
      </w:r>
      <w:r w:rsidR="00EE1B63">
        <w:t>6</w:t>
      </w:r>
    </w:p>
    <w:p w:rsidR="006E2F20" w:rsidRPr="003F09CB" w:rsidRDefault="006E2F20" w:rsidP="006E2F20">
      <w:r w:rsidRPr="003F09CB">
        <w:t>«</w:t>
      </w:r>
      <w:r w:rsidR="001B2E48">
        <w:t>21</w:t>
      </w:r>
      <w:r w:rsidRPr="003F09CB">
        <w:t xml:space="preserve">» </w:t>
      </w:r>
      <w:r w:rsidR="001B2E48">
        <w:t>марта</w:t>
      </w:r>
      <w:r w:rsidRPr="003F09CB">
        <w:t xml:space="preserve"> 201</w:t>
      </w:r>
      <w:r w:rsidR="00EE1B63">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2535FF" w:rsidRPr="00C45BED">
        <w:t xml:space="preserve">выполнение </w:t>
      </w:r>
      <w:r w:rsidR="00E86E65" w:rsidRPr="00E86E65">
        <w:rPr>
          <w:bCs/>
        </w:rPr>
        <w:t>работ в соответствии с техническим заданием №12-317 «Проведение пилотных испытаний с расчетом процесса очистки стоков по двум вариантам реконструкции для достижения рыбохозяйственных норм</w:t>
      </w:r>
      <w:r w:rsidR="002535FF" w:rsidRPr="00C45BED">
        <w:t>»</w:t>
      </w:r>
      <w:r w:rsidR="004666EC">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rsidR="00CB7ECE">
        <w:t>. Договор по своей форме предоставляет Контрагент с включением в него обязательных пунктов</w:t>
      </w:r>
      <w:r>
        <w:t xml:space="preserve"> </w:t>
      </w:r>
      <w:r w:rsidRPr="00407AC6">
        <w:t>(Приложение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AF3240">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FE7039">
      <w:pPr>
        <w:ind w:firstLine="720"/>
        <w:jc w:val="both"/>
      </w:pPr>
      <w:r w:rsidRPr="00407AC6">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2535FF">
        <w:rPr>
          <w:b/>
        </w:rPr>
        <w:t>29</w:t>
      </w:r>
      <w:r w:rsidRPr="008234DD">
        <w:rPr>
          <w:b/>
        </w:rPr>
        <w:t xml:space="preserve"> </w:t>
      </w:r>
      <w:r w:rsidR="00C824C3">
        <w:rPr>
          <w:b/>
        </w:rPr>
        <w:t>апре</w:t>
      </w:r>
      <w:r w:rsidR="002535FF">
        <w:rPr>
          <w:b/>
        </w:rPr>
        <w:t>л</w:t>
      </w:r>
      <w:r w:rsidR="00760DFF">
        <w:rPr>
          <w:b/>
        </w:rPr>
        <w:t>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E75DB0" w:rsidRDefault="00CB7ECE" w:rsidP="009241E0">
      <w:pPr>
        <w:numPr>
          <w:ilvl w:val="0"/>
          <w:numId w:val="8"/>
        </w:numPr>
        <w:tabs>
          <w:tab w:val="clear" w:pos="720"/>
          <w:tab w:val="num" w:pos="644"/>
          <w:tab w:val="num" w:pos="709"/>
        </w:tabs>
        <w:autoSpaceDE w:val="0"/>
        <w:jc w:val="both"/>
        <w:rPr>
          <w:iCs/>
        </w:rPr>
      </w:pPr>
      <w:r>
        <w:t>Договор</w:t>
      </w:r>
      <w:r w:rsidR="009B2B75" w:rsidRPr="00E75DB0">
        <w:t>, подписанный и скрепленный печатью организации, в 2 (двух) экземплярах</w:t>
      </w:r>
      <w:r w:rsidR="00EB55A3" w:rsidRPr="00E75DB0">
        <w:t>;</w:t>
      </w:r>
    </w:p>
    <w:p w:rsidR="000D261C" w:rsidRPr="00E75DB0" w:rsidRDefault="00EA4CB1" w:rsidP="009241E0">
      <w:pPr>
        <w:numPr>
          <w:ilvl w:val="0"/>
          <w:numId w:val="8"/>
        </w:numPr>
        <w:tabs>
          <w:tab w:val="clear" w:pos="720"/>
          <w:tab w:val="num" w:pos="644"/>
          <w:tab w:val="num" w:pos="709"/>
        </w:tabs>
        <w:suppressAutoHyphens/>
        <w:autoSpaceDE w:val="0"/>
        <w:jc w:val="both"/>
      </w:pPr>
      <w:r w:rsidRPr="00E75DB0">
        <w:t>Сметы (Приложение к договору), составленные в соответствии с требованиями п.2 Приложения №3 к настоящему ПДО,</w:t>
      </w:r>
      <w:r w:rsidRPr="00E75DB0">
        <w:rPr>
          <w:b/>
        </w:rPr>
        <w:t xml:space="preserve"> </w:t>
      </w:r>
      <w:r w:rsidRPr="00E75DB0">
        <w:t>подписанные и скрепленные печатью организации, в 2 (двух) экземплярах</w:t>
      </w:r>
      <w:r w:rsidR="000D261C" w:rsidRPr="00E75DB0">
        <w:t>;</w:t>
      </w:r>
    </w:p>
    <w:p w:rsidR="00B910CB" w:rsidRDefault="00B910CB" w:rsidP="009241E0">
      <w:pPr>
        <w:numPr>
          <w:ilvl w:val="0"/>
          <w:numId w:val="8"/>
        </w:numPr>
        <w:tabs>
          <w:tab w:val="clear" w:pos="720"/>
          <w:tab w:val="num" w:pos="644"/>
          <w:tab w:val="num" w:pos="709"/>
        </w:tabs>
        <w:autoSpaceDE w:val="0"/>
        <w:jc w:val="both"/>
      </w:pPr>
      <w:r w:rsidRPr="00E75DB0">
        <w:t>Копия действующего свидетельства СРО;</w:t>
      </w:r>
    </w:p>
    <w:p w:rsidR="009D70E5" w:rsidRPr="00E75DB0" w:rsidRDefault="009D70E5" w:rsidP="009241E0">
      <w:pPr>
        <w:numPr>
          <w:ilvl w:val="0"/>
          <w:numId w:val="8"/>
        </w:numPr>
        <w:tabs>
          <w:tab w:val="clear" w:pos="720"/>
          <w:tab w:val="num" w:pos="644"/>
          <w:tab w:val="num" w:pos="709"/>
        </w:tabs>
        <w:autoSpaceDE w:val="0"/>
        <w:jc w:val="both"/>
      </w:pPr>
      <w:r w:rsidRPr="009969BB">
        <w:t>Перечень собственных разработок участника закупки в области очистки сточных вод (с обязательными ссылками на свидетельства на патенты и полезные модели)</w:t>
      </w:r>
      <w:r>
        <w:t>;</w:t>
      </w:r>
    </w:p>
    <w:p w:rsidR="00EA4CB1" w:rsidRPr="00E75DB0" w:rsidRDefault="00E75DB0" w:rsidP="009241E0">
      <w:pPr>
        <w:numPr>
          <w:ilvl w:val="0"/>
          <w:numId w:val="8"/>
        </w:numPr>
        <w:tabs>
          <w:tab w:val="clear" w:pos="720"/>
          <w:tab w:val="num" w:pos="644"/>
          <w:tab w:val="num" w:pos="709"/>
        </w:tabs>
        <w:autoSpaceDE w:val="0"/>
        <w:jc w:val="both"/>
      </w:pP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r w:rsidR="00EA4CB1" w:rsidRPr="00E75DB0">
        <w:t>;</w:t>
      </w:r>
    </w:p>
    <w:p w:rsidR="00EA4CB1" w:rsidRPr="00E75DB0" w:rsidRDefault="00EA4CB1" w:rsidP="009241E0">
      <w:pPr>
        <w:numPr>
          <w:ilvl w:val="0"/>
          <w:numId w:val="8"/>
        </w:numPr>
        <w:tabs>
          <w:tab w:val="clear" w:pos="720"/>
          <w:tab w:val="num" w:pos="644"/>
          <w:tab w:val="num" w:pos="709"/>
        </w:tabs>
        <w:autoSpaceDE w:val="0"/>
        <w:jc w:val="both"/>
      </w:pPr>
      <w:r w:rsidRPr="00E75DB0">
        <w:t>Письмо в свободной форме, подтверждающее согласие организации по выполнению доли работ, которая должна быть выполнена собственными силами (в % от стоимости оферты), не менее 80% от стоимости оферты;</w:t>
      </w:r>
    </w:p>
    <w:p w:rsidR="00EB55A3" w:rsidRPr="00E75DB0" w:rsidRDefault="00E75DB0" w:rsidP="009241E0">
      <w:pPr>
        <w:numPr>
          <w:ilvl w:val="0"/>
          <w:numId w:val="8"/>
        </w:numPr>
        <w:tabs>
          <w:tab w:val="clear" w:pos="720"/>
          <w:tab w:val="num" w:pos="644"/>
          <w:tab w:val="num" w:pos="709"/>
        </w:tabs>
        <w:autoSpaceDE w:val="0"/>
        <w:jc w:val="both"/>
      </w:pPr>
      <w:r w:rsidRPr="00E75DB0">
        <w:t>Справка о заключенных и выполненных аналогичных договорах за последние 3 года</w:t>
      </w:r>
      <w:r w:rsidR="000D261C" w:rsidRPr="00E75DB0">
        <w:t>, за подписью руководителя организации и скреплённая печатью организации</w:t>
      </w:r>
      <w:r w:rsidR="000D261C" w:rsidRPr="00E75DB0">
        <w:rPr>
          <w:iCs/>
        </w:rPr>
        <w:t xml:space="preserve"> (Приложение №5 к настоящему ПДО)</w:t>
      </w:r>
      <w:r w:rsidR="00EB55A3" w:rsidRPr="00E75DB0">
        <w:t>;</w:t>
      </w:r>
    </w:p>
    <w:p w:rsidR="00E75DB0" w:rsidRPr="00E75DB0" w:rsidRDefault="00B910CB" w:rsidP="009241E0">
      <w:pPr>
        <w:numPr>
          <w:ilvl w:val="0"/>
          <w:numId w:val="8"/>
        </w:numPr>
        <w:tabs>
          <w:tab w:val="clear" w:pos="720"/>
          <w:tab w:val="num" w:pos="644"/>
          <w:tab w:val="num" w:pos="709"/>
        </w:tabs>
        <w:suppressAutoHyphens/>
        <w:autoSpaceDE w:val="0"/>
        <w:jc w:val="both"/>
      </w:pPr>
      <w:r w:rsidRPr="00E75DB0">
        <w:t>Справка о наличии кадровых ресурсов с указанием занимаемых должностей, а также выполняемых разделов проекта</w:t>
      </w:r>
      <w:r w:rsidR="000D261C" w:rsidRPr="00E75DB0">
        <w:rPr>
          <w:iCs/>
        </w:rPr>
        <w:t xml:space="preserve"> (Приложение №6 к настоящему ПДО)</w:t>
      </w:r>
      <w:r w:rsidR="00EB55A3" w:rsidRPr="00E75DB0">
        <w:t>;</w:t>
      </w:r>
    </w:p>
    <w:p w:rsidR="009D70E5" w:rsidRDefault="00E75DB0" w:rsidP="009241E0">
      <w:pPr>
        <w:numPr>
          <w:ilvl w:val="0"/>
          <w:numId w:val="8"/>
        </w:numPr>
        <w:tabs>
          <w:tab w:val="clear" w:pos="720"/>
          <w:tab w:val="num" w:pos="644"/>
          <w:tab w:val="num" w:pos="709"/>
        </w:tabs>
        <w:suppressAutoHyphens/>
        <w:autoSpaceDE w:val="0"/>
        <w:jc w:val="both"/>
      </w:pPr>
      <w:r w:rsidRPr="00E75DB0">
        <w:t>Справка о среднегодовом обороте участника закупки по выполнению ПИР за последние 3 года;</w:t>
      </w:r>
    </w:p>
    <w:p w:rsidR="009D70E5" w:rsidRDefault="009D70E5" w:rsidP="009241E0">
      <w:pPr>
        <w:numPr>
          <w:ilvl w:val="0"/>
          <w:numId w:val="8"/>
        </w:numPr>
        <w:tabs>
          <w:tab w:val="clear" w:pos="720"/>
          <w:tab w:val="num" w:pos="644"/>
          <w:tab w:val="num" w:pos="709"/>
        </w:tabs>
        <w:suppressAutoHyphens/>
        <w:autoSpaceDE w:val="0"/>
        <w:jc w:val="both"/>
      </w:pPr>
      <w:r w:rsidRPr="009969BB">
        <w:t>Перечень имеющегося в распоряжении участника закупки оборудования для проведения пилотных испытаний с приложением документов, подтверждающих права собственности на оборудование</w:t>
      </w:r>
      <w:r>
        <w:t>;</w:t>
      </w:r>
    </w:p>
    <w:p w:rsidR="00EB55A3" w:rsidRPr="00E75DB0" w:rsidRDefault="00EB55A3" w:rsidP="009241E0">
      <w:pPr>
        <w:numPr>
          <w:ilvl w:val="0"/>
          <w:numId w:val="8"/>
        </w:numPr>
        <w:tabs>
          <w:tab w:val="clear" w:pos="720"/>
          <w:tab w:val="num" w:pos="644"/>
          <w:tab w:val="num" w:pos="709"/>
        </w:tabs>
        <w:suppressAutoHyphens/>
        <w:autoSpaceDE w:val="0"/>
        <w:jc w:val="both"/>
      </w:pPr>
      <w:r w:rsidRPr="00E75DB0">
        <w:t xml:space="preserve"> </w:t>
      </w:r>
      <w:r w:rsidR="009D70E5" w:rsidRPr="009969BB">
        <w:t>Документ, подтверждающий права собственности на передвижную контрольно-аналитическую лабораторию</w:t>
      </w:r>
      <w:r w:rsidR="009D70E5">
        <w:t>;</w:t>
      </w:r>
    </w:p>
    <w:p w:rsidR="00B910CB" w:rsidRPr="00E75DB0" w:rsidRDefault="00B910CB" w:rsidP="009241E0">
      <w:pPr>
        <w:numPr>
          <w:ilvl w:val="0"/>
          <w:numId w:val="8"/>
        </w:numPr>
        <w:tabs>
          <w:tab w:val="clear" w:pos="720"/>
          <w:tab w:val="num" w:pos="644"/>
          <w:tab w:val="num" w:pos="709"/>
        </w:tabs>
        <w:suppressAutoHyphens/>
        <w:autoSpaceDE w:val="0"/>
        <w:jc w:val="both"/>
      </w:pP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EB55A3" w:rsidRPr="00E75DB0" w:rsidRDefault="00FC73CC" w:rsidP="003C231B">
      <w:pPr>
        <w:numPr>
          <w:ilvl w:val="0"/>
          <w:numId w:val="8"/>
        </w:numPr>
        <w:autoSpaceDE w:val="0"/>
        <w:jc w:val="both"/>
      </w:pPr>
      <w:r>
        <w:t>Письмо</w:t>
      </w:r>
      <w:r w:rsidR="003C231B" w:rsidRPr="00E75DB0">
        <w:t xml:space="preserve"> (в свободной форме) об </w:t>
      </w:r>
      <w:r w:rsidR="005F4BC7"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rsidRPr="005F4BC7">
        <w:t>;</w:t>
      </w:r>
    </w:p>
    <w:p w:rsidR="00C52BAE" w:rsidRDefault="000D261C" w:rsidP="009241E0">
      <w:pPr>
        <w:numPr>
          <w:ilvl w:val="0"/>
          <w:numId w:val="8"/>
        </w:numPr>
        <w:tabs>
          <w:tab w:val="clear" w:pos="720"/>
          <w:tab w:val="num" w:pos="644"/>
          <w:tab w:val="num" w:pos="709"/>
        </w:tabs>
        <w:autoSpaceDE w:val="0"/>
        <w:jc w:val="both"/>
        <w:rPr>
          <w:kern w:val="1"/>
          <w:lang w:eastAsia="ar-SA"/>
        </w:rPr>
      </w:pP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E75DB0">
        <w:rPr>
          <w:kern w:val="1"/>
          <w:lang w:eastAsia="ar-SA"/>
        </w:rPr>
        <w:t>;</w:t>
      </w:r>
    </w:p>
    <w:p w:rsidR="00C52BAE" w:rsidRPr="00E75DB0" w:rsidRDefault="00C52BAE" w:rsidP="009241E0">
      <w:pPr>
        <w:numPr>
          <w:ilvl w:val="0"/>
          <w:numId w:val="8"/>
        </w:numPr>
        <w:tabs>
          <w:tab w:val="clear" w:pos="720"/>
          <w:tab w:val="num" w:pos="644"/>
          <w:tab w:val="num" w:pos="709"/>
        </w:tabs>
        <w:autoSpaceDE w:val="0"/>
        <w:jc w:val="both"/>
        <w:rPr>
          <w:kern w:val="1"/>
          <w:lang w:eastAsia="ar-SA"/>
        </w:rPr>
      </w:pP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r w:rsidR="0030547C" w:rsidRPr="00E75DB0">
        <w:rPr>
          <w:kern w:val="1"/>
          <w:lang w:eastAsia="ar-SA"/>
        </w:rPr>
        <w:t>;</w:t>
      </w:r>
    </w:p>
    <w:p w:rsidR="00E75DB0" w:rsidRPr="00E75DB0" w:rsidRDefault="00C748C6" w:rsidP="009241E0">
      <w:pPr>
        <w:numPr>
          <w:ilvl w:val="0"/>
          <w:numId w:val="8"/>
        </w:numPr>
        <w:tabs>
          <w:tab w:val="clear" w:pos="720"/>
          <w:tab w:val="num" w:pos="644"/>
          <w:tab w:val="num" w:pos="709"/>
        </w:tabs>
        <w:suppressAutoHyphens/>
        <w:autoSpaceDE w:val="0"/>
        <w:jc w:val="both"/>
      </w:pPr>
      <w:r w:rsidRPr="00E75DB0">
        <w:t xml:space="preserve">Перечень аффилированных организаций (Приложение № </w:t>
      </w:r>
      <w:r w:rsidR="004C6FBA" w:rsidRPr="00E75DB0">
        <w:t>7</w:t>
      </w:r>
      <w:r w:rsidRPr="00E75DB0">
        <w:t xml:space="preserve"> к настоящему ПДО);</w:t>
      </w:r>
    </w:p>
    <w:p w:rsidR="00E75DB0" w:rsidRPr="00E75DB0" w:rsidRDefault="009D70E5" w:rsidP="009241E0">
      <w:pPr>
        <w:numPr>
          <w:ilvl w:val="0"/>
          <w:numId w:val="8"/>
        </w:numPr>
        <w:tabs>
          <w:tab w:val="clear" w:pos="720"/>
          <w:tab w:val="num" w:pos="644"/>
          <w:tab w:val="num" w:pos="709"/>
        </w:tabs>
        <w:suppressAutoHyphens/>
        <w:autoSpaceDE w:val="0"/>
        <w:jc w:val="both"/>
      </w:pPr>
      <w:r w:rsidRPr="00D93324">
        <w:lastRenderedPageBreak/>
        <w:t xml:space="preserve">Письмо о </w:t>
      </w:r>
      <w:r w:rsidRPr="00D93324">
        <w:rPr>
          <w:kern w:val="1"/>
          <w:lang w:eastAsia="ar-SA"/>
        </w:rPr>
        <w:t>согласии участника закупки</w:t>
      </w:r>
      <w:r>
        <w:rPr>
          <w:kern w:val="1"/>
          <w:lang w:eastAsia="ar-SA"/>
        </w:rPr>
        <w:t xml:space="preserve"> с включением в текст договора обязательных пунктов, а также </w:t>
      </w:r>
      <w:r w:rsidRPr="00D93324">
        <w:rPr>
          <w:kern w:val="1"/>
          <w:lang w:eastAsia="ar-SA"/>
        </w:rPr>
        <w:t>со сроками выполнения работ</w:t>
      </w:r>
      <w:r w:rsidR="00E75DB0" w:rsidRPr="00E75DB0">
        <w:rPr>
          <w:kern w:val="1"/>
          <w:lang w:eastAsia="ar-SA"/>
        </w:rPr>
        <w:t>;</w:t>
      </w:r>
    </w:p>
    <w:p w:rsidR="00C748C6" w:rsidRPr="00E75DB0" w:rsidRDefault="00C748C6" w:rsidP="009241E0">
      <w:pPr>
        <w:numPr>
          <w:ilvl w:val="0"/>
          <w:numId w:val="8"/>
        </w:numPr>
        <w:tabs>
          <w:tab w:val="clear" w:pos="720"/>
          <w:tab w:val="num" w:pos="644"/>
          <w:tab w:val="num" w:pos="709"/>
        </w:tabs>
        <w:suppressAutoHyphens/>
        <w:autoSpaceDE w:val="0"/>
        <w:jc w:val="both"/>
      </w:pP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E75DB0" w:rsidRDefault="009241E0" w:rsidP="009241E0">
      <w:pPr>
        <w:tabs>
          <w:tab w:val="num" w:pos="709"/>
        </w:tabs>
        <w:suppressAutoHyphens/>
        <w:autoSpaceDE w:val="0"/>
        <w:ind w:left="720" w:hanging="360"/>
        <w:jc w:val="both"/>
      </w:pPr>
      <w:r w:rsidRPr="00E75DB0">
        <w:tab/>
      </w:r>
      <w:r w:rsidR="00C748C6" w:rsidRPr="00E75DB0">
        <w:t>- смерть в результате несчастного случая;</w:t>
      </w:r>
    </w:p>
    <w:p w:rsidR="00C748C6" w:rsidRPr="00E75DB0" w:rsidRDefault="009241E0" w:rsidP="009241E0">
      <w:pPr>
        <w:tabs>
          <w:tab w:val="num" w:pos="709"/>
        </w:tabs>
        <w:autoSpaceDE w:val="0"/>
        <w:ind w:left="720" w:hanging="360"/>
        <w:jc w:val="both"/>
      </w:pPr>
      <w:r w:rsidRPr="00E75DB0">
        <w:tab/>
      </w:r>
      <w:r w:rsidR="00C748C6" w:rsidRPr="00E75DB0">
        <w:t xml:space="preserve">- постоянная (полная) утрата трудоспособности в результате несчастного случая с установлением </w:t>
      </w:r>
      <w:r w:rsidR="00C748C6" w:rsidRPr="00E75DB0">
        <w:rPr>
          <w:lang w:val="en-US"/>
        </w:rPr>
        <w:t>I</w:t>
      </w:r>
      <w:r w:rsidR="00C748C6" w:rsidRPr="00E75DB0">
        <w:t xml:space="preserve">, </w:t>
      </w:r>
      <w:r w:rsidR="00C748C6" w:rsidRPr="00E75DB0">
        <w:rPr>
          <w:lang w:val="en-US"/>
        </w:rPr>
        <w:t>II</w:t>
      </w:r>
      <w:r w:rsidR="00C748C6" w:rsidRPr="00E75DB0">
        <w:t xml:space="preserve">, </w:t>
      </w:r>
      <w:r w:rsidR="00C748C6" w:rsidRPr="00E75DB0">
        <w:rPr>
          <w:lang w:val="en-US"/>
        </w:rPr>
        <w:t>III</w:t>
      </w:r>
      <w:r w:rsidR="00C748C6" w:rsidRPr="00E75DB0">
        <w:t xml:space="preserve"> групп инвалидности</w:t>
      </w:r>
      <w:r w:rsidR="009A7FBB" w:rsidRPr="00E75DB0">
        <w:t>;</w:t>
      </w:r>
    </w:p>
    <w:p w:rsidR="00C748C6" w:rsidRPr="009A7FBB" w:rsidRDefault="00E75DB0" w:rsidP="009241E0">
      <w:pPr>
        <w:numPr>
          <w:ilvl w:val="0"/>
          <w:numId w:val="21"/>
        </w:numPr>
        <w:tabs>
          <w:tab w:val="num" w:pos="709"/>
        </w:tabs>
        <w:ind w:left="720"/>
        <w:jc w:val="both"/>
        <w:rPr>
          <w:sz w:val="20"/>
          <w:szCs w:val="20"/>
        </w:rPr>
      </w:pPr>
      <w:r w:rsidRPr="00E75DB0">
        <w:t>Справка за подписью руководителя подрядной организации, с расчетом разницы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w:t>
      </w:r>
      <w:r w:rsidR="00C748C6" w:rsidRPr="00E75DB0">
        <w:t xml:space="preserve"> за подписью руководителя организации.</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1B2E48">
        <w:rPr>
          <w:b/>
          <w:bCs/>
        </w:rPr>
        <w:t>21»</w:t>
      </w:r>
      <w:r w:rsidRPr="000156BF">
        <w:rPr>
          <w:b/>
          <w:bCs/>
        </w:rPr>
        <w:t xml:space="preserve"> </w:t>
      </w:r>
      <w:r w:rsidR="001B2E48">
        <w:rPr>
          <w:b/>
          <w:bCs/>
        </w:rPr>
        <w:t>марта</w:t>
      </w:r>
      <w:r w:rsidRPr="000156BF">
        <w:rPr>
          <w:b/>
          <w:bCs/>
        </w:rPr>
        <w:t xml:space="preserve"> 201</w:t>
      </w:r>
      <w:r w:rsidR="00C824C3">
        <w:rPr>
          <w:b/>
          <w:bCs/>
        </w:rPr>
        <w:t>6</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1B2E48">
        <w:rPr>
          <w:b/>
          <w:bCs/>
        </w:rPr>
        <w:t>16</w:t>
      </w:r>
      <w:r w:rsidR="00DE5CC2">
        <w:rPr>
          <w:b/>
        </w:rPr>
        <w:t>:</w:t>
      </w:r>
      <w:r w:rsidR="001B2E48">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1B2E48">
        <w:rPr>
          <w:b/>
          <w:bCs/>
        </w:rPr>
        <w:t>04</w:t>
      </w:r>
      <w:r w:rsidR="00DE5CC2" w:rsidRPr="00330AE7">
        <w:rPr>
          <w:b/>
          <w:bCs/>
        </w:rPr>
        <w:t xml:space="preserve">» </w:t>
      </w:r>
      <w:r w:rsidR="001B2E48">
        <w:rPr>
          <w:b/>
          <w:bCs/>
        </w:rPr>
        <w:t>апреля</w:t>
      </w:r>
      <w:r w:rsidR="003B60B7" w:rsidRPr="00330AE7">
        <w:rPr>
          <w:b/>
          <w:bCs/>
        </w:rPr>
        <w:t xml:space="preserve"> </w:t>
      </w:r>
      <w:r w:rsidRPr="00330AE7">
        <w:rPr>
          <w:b/>
          <w:bCs/>
        </w:rPr>
        <w:t>201</w:t>
      </w:r>
      <w:r w:rsidR="00C824C3">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2535FF">
        <w:rPr>
          <w:b/>
          <w:bCs/>
        </w:rPr>
        <w:t>29</w:t>
      </w:r>
      <w:r w:rsidRPr="00330AE7">
        <w:rPr>
          <w:b/>
          <w:bCs/>
        </w:rPr>
        <w:t xml:space="preserve">» </w:t>
      </w:r>
      <w:r w:rsidR="00C824C3">
        <w:rPr>
          <w:b/>
          <w:bCs/>
        </w:rPr>
        <w:t>апре</w:t>
      </w:r>
      <w:r w:rsidR="002535FF">
        <w:rPr>
          <w:b/>
          <w:bCs/>
        </w:rPr>
        <w:t>л</w:t>
      </w:r>
      <w:r w:rsidR="001049FE">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C824C3">
        <w:rPr>
          <w:b/>
          <w:u w:val="single"/>
        </w:rPr>
        <w:t>055</w:t>
      </w:r>
      <w:r>
        <w:rPr>
          <w:b/>
          <w:u w:val="single"/>
        </w:rPr>
        <w:t>-КС-201</w:t>
      </w:r>
      <w:r w:rsidR="00C824C3">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AA546E">
      <w:pPr>
        <w:ind w:left="851"/>
        <w:jc w:val="both"/>
      </w:pPr>
      <w:r w:rsidRPr="00D254A3">
        <w:t xml:space="preserve">- </w:t>
      </w:r>
      <w:r>
        <w:t xml:space="preserve"> </w:t>
      </w:r>
      <w:r w:rsidRPr="00D254A3">
        <w:t>приложения №№1, 5, 6</w:t>
      </w:r>
      <w:r>
        <w:t xml:space="preserve">, 7 </w:t>
      </w:r>
      <w:r w:rsidR="00AA546E">
        <w:t>к настоящему ПДО;</w:t>
      </w:r>
      <w:r w:rsidRPr="00D254A3">
        <w:t xml:space="preserve"> </w:t>
      </w:r>
    </w:p>
    <w:p w:rsidR="009D70E5" w:rsidRDefault="00537FBF" w:rsidP="009D70E5">
      <w:pPr>
        <w:autoSpaceDE w:val="0"/>
        <w:ind w:left="720"/>
        <w:jc w:val="both"/>
      </w:pPr>
      <w:r w:rsidRPr="00D254A3">
        <w:t xml:space="preserve">- </w:t>
      </w:r>
      <w:r w:rsidR="009D70E5">
        <w:t>к</w:t>
      </w:r>
      <w:r w:rsidR="009D70E5" w:rsidRPr="00E75DB0">
        <w:t>опия действующего свидетельства СРО;</w:t>
      </w:r>
    </w:p>
    <w:p w:rsidR="00AA546E" w:rsidRDefault="00AA546E" w:rsidP="009D70E5">
      <w:pPr>
        <w:autoSpaceDE w:val="0"/>
        <w:ind w:left="720"/>
        <w:jc w:val="both"/>
      </w:pPr>
      <w:r>
        <w:t>- с</w:t>
      </w:r>
      <w:r w:rsidRPr="00E75DB0">
        <w:t xml:space="preserve">меты </w:t>
      </w:r>
      <w:r w:rsidRPr="00D93324">
        <w:t>на выполнение работ с указанием всех видов и объемов работ в соответствии с заданием, а также применяемых расценок и расчетных коэффициентов (без стоимости)</w:t>
      </w:r>
      <w:r>
        <w:t>;</w:t>
      </w:r>
    </w:p>
    <w:p w:rsidR="009D70E5" w:rsidRPr="00E75DB0" w:rsidRDefault="009D70E5" w:rsidP="009D70E5">
      <w:pPr>
        <w:autoSpaceDE w:val="0"/>
        <w:ind w:left="720"/>
        <w:jc w:val="both"/>
      </w:pPr>
      <w:r>
        <w:t>- п</w:t>
      </w:r>
      <w:r w:rsidRPr="009969BB">
        <w:t>еречень собственных разработок участника закупки в области очистки сточных вод (с обязательными ссылками на свидетельства на патенты и полезные модели)</w:t>
      </w:r>
      <w:r>
        <w:t>;</w:t>
      </w:r>
    </w:p>
    <w:p w:rsidR="009D70E5" w:rsidRPr="00E75DB0" w:rsidRDefault="009D70E5" w:rsidP="009D70E5">
      <w:pPr>
        <w:autoSpaceDE w:val="0"/>
        <w:ind w:left="720"/>
        <w:jc w:val="both"/>
      </w:pPr>
      <w:r>
        <w:t>- п</w:t>
      </w:r>
      <w:r w:rsidRPr="00E75DB0">
        <w:t>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p>
    <w:p w:rsidR="009D70E5" w:rsidRPr="00E75DB0" w:rsidRDefault="009D70E5" w:rsidP="009D70E5">
      <w:pPr>
        <w:autoSpaceDE w:val="0"/>
        <w:ind w:left="720"/>
        <w:jc w:val="both"/>
      </w:pPr>
      <w:r>
        <w:t>- п</w:t>
      </w:r>
      <w:r w:rsidRPr="00E75DB0">
        <w:t>исьмо в свободной форме, подтверждающее согласие организации по выполнению доли работ, которая должна быть выполнена собственными силами (в % от стоимости оферты), не менее 80% от стоимости оферты;</w:t>
      </w:r>
    </w:p>
    <w:p w:rsidR="009D70E5" w:rsidRPr="00E75DB0" w:rsidRDefault="009D70E5" w:rsidP="009D70E5">
      <w:pPr>
        <w:autoSpaceDE w:val="0"/>
        <w:ind w:left="720"/>
        <w:jc w:val="both"/>
      </w:pPr>
      <w:r>
        <w:t>- с</w:t>
      </w:r>
      <w:r w:rsidRPr="00E75DB0">
        <w:t>правка о заключенных и выполненных аналогичных договорах за последние 3 года, за подписью руководителя организации и скреплённая печатью организации</w:t>
      </w:r>
      <w:r w:rsidRPr="00E75DB0">
        <w:rPr>
          <w:iCs/>
        </w:rPr>
        <w:t xml:space="preserve"> (Приложение №5 к настоящему ПДО)</w:t>
      </w:r>
      <w:r w:rsidRPr="00E75DB0">
        <w:t>;</w:t>
      </w:r>
    </w:p>
    <w:p w:rsidR="009D70E5" w:rsidRPr="00E75DB0" w:rsidRDefault="009D70E5" w:rsidP="009D70E5">
      <w:pPr>
        <w:suppressAutoHyphens/>
        <w:autoSpaceDE w:val="0"/>
        <w:ind w:left="720"/>
        <w:jc w:val="both"/>
      </w:pPr>
      <w:r>
        <w:t>- с</w:t>
      </w:r>
      <w:r w:rsidRPr="00E75DB0">
        <w:t>правка о наличии кадровых ресурсов с указанием занимаемых должностей, а также выполняемых разделов проекта</w:t>
      </w:r>
      <w:r w:rsidRPr="00E75DB0">
        <w:rPr>
          <w:iCs/>
        </w:rPr>
        <w:t xml:space="preserve"> (Приложение №6 к настоящему ПДО)</w:t>
      </w:r>
      <w:r w:rsidRPr="00E75DB0">
        <w:t>;</w:t>
      </w:r>
    </w:p>
    <w:p w:rsidR="009D70E5" w:rsidRDefault="009D70E5" w:rsidP="009D70E5">
      <w:pPr>
        <w:suppressAutoHyphens/>
        <w:autoSpaceDE w:val="0"/>
        <w:ind w:left="720"/>
        <w:jc w:val="both"/>
      </w:pPr>
      <w:r>
        <w:t>- с</w:t>
      </w:r>
      <w:r w:rsidRPr="00E75DB0">
        <w:t>правка о среднегодовом обороте участника закупки по выполнению ПИР за последние 3 года;</w:t>
      </w:r>
    </w:p>
    <w:p w:rsidR="009D70E5" w:rsidRDefault="009D70E5" w:rsidP="009D70E5">
      <w:pPr>
        <w:suppressAutoHyphens/>
        <w:autoSpaceDE w:val="0"/>
        <w:ind w:left="720"/>
        <w:jc w:val="both"/>
      </w:pPr>
      <w:r>
        <w:t>- п</w:t>
      </w:r>
      <w:r w:rsidRPr="009969BB">
        <w:t>еречень имеющегося в распоряжении участника закупки оборудования для проведения пилотных испытаний с приложением документов, подтверждающих права собственности на оборудование</w:t>
      </w:r>
      <w:r>
        <w:t>;</w:t>
      </w:r>
    </w:p>
    <w:p w:rsidR="009D70E5" w:rsidRPr="00E75DB0" w:rsidRDefault="009D70E5" w:rsidP="009D70E5">
      <w:pPr>
        <w:suppressAutoHyphens/>
        <w:autoSpaceDE w:val="0"/>
        <w:ind w:left="720"/>
        <w:jc w:val="both"/>
      </w:pPr>
      <w:r>
        <w:lastRenderedPageBreak/>
        <w:t>- д</w:t>
      </w:r>
      <w:r w:rsidRPr="009969BB">
        <w:t>окумент, подтверждающий права собственности на передвижную контрольно-аналитическую лабораторию</w:t>
      </w:r>
      <w:r>
        <w:t>;</w:t>
      </w:r>
    </w:p>
    <w:p w:rsidR="009D70E5" w:rsidRPr="00E75DB0" w:rsidRDefault="009D70E5" w:rsidP="009D70E5">
      <w:pPr>
        <w:suppressAutoHyphens/>
        <w:autoSpaceDE w:val="0"/>
        <w:ind w:left="720"/>
        <w:jc w:val="both"/>
      </w:pPr>
      <w:r>
        <w:t>- п</w:t>
      </w:r>
      <w:r w:rsidRPr="00E75DB0">
        <w:t>исьмо об обязательстве привлекать к работам на территории ОАО "Славнефть-ЯНОС" только работников, являющихся гражданами Российской Федерации;</w:t>
      </w:r>
    </w:p>
    <w:p w:rsidR="009D70E5" w:rsidRPr="00E75DB0" w:rsidRDefault="009D70E5" w:rsidP="009D70E5">
      <w:pPr>
        <w:autoSpaceDE w:val="0"/>
        <w:ind w:left="720"/>
        <w:jc w:val="both"/>
      </w:pPr>
      <w:r>
        <w:t>- письмо</w:t>
      </w:r>
      <w:r w:rsidRPr="00E75DB0">
        <w:t xml:space="preserve"> (в свободной форме) об </w:t>
      </w:r>
      <w:r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9D70E5" w:rsidRDefault="009D70E5" w:rsidP="009D70E5">
      <w:pPr>
        <w:autoSpaceDE w:val="0"/>
        <w:ind w:left="720"/>
        <w:jc w:val="both"/>
        <w:rPr>
          <w:kern w:val="1"/>
          <w:lang w:eastAsia="ar-SA"/>
        </w:rPr>
      </w:pPr>
      <w:r>
        <w:t>- п</w:t>
      </w:r>
      <w:r w:rsidRPr="00E75DB0">
        <w:t>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E75DB0">
        <w:rPr>
          <w:kern w:val="1"/>
          <w:lang w:eastAsia="ar-SA"/>
        </w:rPr>
        <w:t>;</w:t>
      </w:r>
    </w:p>
    <w:p w:rsidR="009D70E5" w:rsidRPr="00E75DB0" w:rsidRDefault="009D70E5" w:rsidP="009D70E5">
      <w:pPr>
        <w:autoSpaceDE w:val="0"/>
        <w:ind w:left="720"/>
        <w:jc w:val="both"/>
        <w:rPr>
          <w:kern w:val="1"/>
          <w:lang w:eastAsia="ar-SA"/>
        </w:rPr>
      </w:pPr>
      <w:r>
        <w:rPr>
          <w:kern w:val="1"/>
          <w:lang w:eastAsia="ar-SA"/>
        </w:rPr>
        <w:t>- з</w:t>
      </w:r>
      <w:r w:rsidRPr="00E75DB0">
        <w:rPr>
          <w:kern w:val="1"/>
          <w:lang w:eastAsia="ar-SA"/>
        </w:rPr>
        <w:t xml:space="preserve">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p>
    <w:p w:rsidR="009D70E5" w:rsidRPr="00E75DB0" w:rsidRDefault="009D70E5" w:rsidP="009D70E5">
      <w:pPr>
        <w:suppressAutoHyphens/>
        <w:autoSpaceDE w:val="0"/>
        <w:ind w:left="720"/>
        <w:jc w:val="both"/>
      </w:pPr>
      <w:r>
        <w:t>- п</w:t>
      </w:r>
      <w:r w:rsidRPr="00E75DB0">
        <w:t>еречень аффилированных организаций (Приложение № 7 к настоящему ПДО);</w:t>
      </w:r>
    </w:p>
    <w:p w:rsidR="009D70E5" w:rsidRPr="00E75DB0" w:rsidRDefault="009D70E5" w:rsidP="009D70E5">
      <w:pPr>
        <w:suppressAutoHyphens/>
        <w:autoSpaceDE w:val="0"/>
        <w:ind w:left="720"/>
        <w:jc w:val="both"/>
      </w:pPr>
      <w:r>
        <w:t>- п</w:t>
      </w:r>
      <w:r w:rsidRPr="00D93324">
        <w:t xml:space="preserve">исьмо о </w:t>
      </w:r>
      <w:r w:rsidRPr="00D93324">
        <w:rPr>
          <w:kern w:val="1"/>
          <w:lang w:eastAsia="ar-SA"/>
        </w:rPr>
        <w:t>согласии участника закупки</w:t>
      </w:r>
      <w:r>
        <w:rPr>
          <w:kern w:val="1"/>
          <w:lang w:eastAsia="ar-SA"/>
        </w:rPr>
        <w:t xml:space="preserve"> с включением в текст договора обязательных пунктов, а также </w:t>
      </w:r>
      <w:r w:rsidRPr="00D93324">
        <w:rPr>
          <w:kern w:val="1"/>
          <w:lang w:eastAsia="ar-SA"/>
        </w:rPr>
        <w:t>со сроками выполнения работ</w:t>
      </w:r>
      <w:r w:rsidRPr="00E75DB0">
        <w:rPr>
          <w:kern w:val="1"/>
          <w:lang w:eastAsia="ar-SA"/>
        </w:rPr>
        <w:t>;</w:t>
      </w:r>
    </w:p>
    <w:p w:rsidR="009D70E5" w:rsidRPr="00E75DB0" w:rsidRDefault="009D70E5" w:rsidP="009D70E5">
      <w:pPr>
        <w:suppressAutoHyphens/>
        <w:autoSpaceDE w:val="0"/>
        <w:ind w:left="720"/>
        <w:jc w:val="both"/>
      </w:pPr>
      <w:r>
        <w:t>- г</w:t>
      </w:r>
      <w:r w:rsidRPr="00E75DB0">
        <w:t>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9D70E5" w:rsidRPr="00E75DB0" w:rsidRDefault="009D70E5" w:rsidP="009D70E5">
      <w:pPr>
        <w:tabs>
          <w:tab w:val="num" w:pos="709"/>
        </w:tabs>
        <w:suppressAutoHyphens/>
        <w:autoSpaceDE w:val="0"/>
        <w:ind w:left="720" w:hanging="360"/>
        <w:jc w:val="both"/>
      </w:pPr>
      <w:r w:rsidRPr="00E75DB0">
        <w:tab/>
      </w:r>
      <w:r w:rsidR="00AA546E">
        <w:tab/>
      </w:r>
      <w:r w:rsidR="00AA546E">
        <w:tab/>
      </w:r>
      <w:r w:rsidRPr="00E75DB0">
        <w:t>- смерть в результате несчастного случая;</w:t>
      </w:r>
    </w:p>
    <w:p w:rsidR="009D70E5" w:rsidRPr="00E75DB0" w:rsidRDefault="009D70E5" w:rsidP="009D70E5">
      <w:pPr>
        <w:tabs>
          <w:tab w:val="num" w:pos="709"/>
        </w:tabs>
        <w:autoSpaceDE w:val="0"/>
        <w:ind w:left="720" w:hanging="360"/>
        <w:jc w:val="both"/>
      </w:pPr>
      <w:r w:rsidRPr="00E75DB0">
        <w:tab/>
      </w:r>
      <w:r w:rsidR="00AA546E">
        <w:tab/>
      </w:r>
      <w:r w:rsidR="00AA546E">
        <w:tab/>
      </w:r>
      <w:r w:rsidRPr="00E75DB0">
        <w:t xml:space="preserve">- постоянная (полная) утрата трудоспособности в результате несчастного случая с установлением </w:t>
      </w:r>
      <w:r w:rsidRPr="00E75DB0">
        <w:rPr>
          <w:lang w:val="en-US"/>
        </w:rPr>
        <w:t>I</w:t>
      </w:r>
      <w:r w:rsidRPr="00E75DB0">
        <w:t xml:space="preserve">, </w:t>
      </w:r>
      <w:r w:rsidRPr="00E75DB0">
        <w:rPr>
          <w:lang w:val="en-US"/>
        </w:rPr>
        <w:t>II</w:t>
      </w:r>
      <w:r w:rsidRPr="00E75DB0">
        <w:t xml:space="preserve">, </w:t>
      </w:r>
      <w:r w:rsidRPr="00E75DB0">
        <w:rPr>
          <w:lang w:val="en-US"/>
        </w:rPr>
        <w:t>III</w:t>
      </w:r>
      <w:r w:rsidRPr="00E75DB0">
        <w:t xml:space="preserve"> групп инвалидности;</w:t>
      </w:r>
    </w:p>
    <w:p w:rsidR="00537FBF" w:rsidRDefault="00AA546E" w:rsidP="00AA546E">
      <w:pPr>
        <w:autoSpaceDE w:val="0"/>
        <w:ind w:left="709"/>
        <w:jc w:val="both"/>
      </w:pPr>
      <w:r>
        <w:t>- с</w:t>
      </w:r>
      <w:r w:rsidR="009D70E5" w:rsidRPr="00E75DB0">
        <w:t>правка за подписью руководителя подрядной организации, с расчетом разницы между 2х кратным среднегодовым объемом выполненных работ (ПИР) за последние 3 года и объемом обязательств (ПИР) в ОАО "Славнефть-ЯНОС", ОАО "Газпромнефть", ОАО "НК "Роснефть" (учитываются действующие обязательства на дату подачи оферты и планируемые к заключению договоры по проведенным закупкам за вычетом фактически выполненных работ по действующим договорам), за подписью руководителя организации</w:t>
      </w:r>
      <w:r w:rsidR="00373230" w:rsidRPr="00E75DB0">
        <w:t>.</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 xml:space="preserve">Договор </w:t>
      </w:r>
      <w:r w:rsidRPr="00324619">
        <w:t xml:space="preserve">с  Приложениями </w:t>
      </w:r>
      <w:r w:rsidR="00AA546E">
        <w:t xml:space="preserve">(сметы)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776998">
        <w:rPr>
          <w:rStyle w:val="affb"/>
          <w:i w:val="0"/>
        </w:rPr>
        <w:t>.</w:t>
      </w:r>
      <w:r w:rsidR="008A6B53">
        <w:t xml:space="preserve"> </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AF3240">
        <w:rPr>
          <w:rFonts w:cs="Arial"/>
          <w:szCs w:val="22"/>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1B2E48">
        <w:rPr>
          <w:rStyle w:val="afd"/>
          <w:rFonts w:ascii="Times New Roman" w:hAnsi="Times New Roman"/>
          <w:color w:val="auto"/>
          <w:u w:val="none"/>
        </w:rPr>
        <w:t>30</w:t>
      </w:r>
      <w:r>
        <w:rPr>
          <w:rStyle w:val="afd"/>
          <w:rFonts w:ascii="Times New Roman" w:hAnsi="Times New Roman"/>
          <w:color w:val="auto"/>
          <w:u w:val="none"/>
        </w:rPr>
        <w:t xml:space="preserve">» </w:t>
      </w:r>
      <w:r w:rsidR="001B2E48">
        <w:rPr>
          <w:rStyle w:val="afd"/>
          <w:rFonts w:ascii="Times New Roman" w:hAnsi="Times New Roman"/>
          <w:color w:val="auto"/>
          <w:u w:val="none"/>
        </w:rPr>
        <w:t>марта</w:t>
      </w:r>
      <w:r>
        <w:rPr>
          <w:rStyle w:val="afd"/>
          <w:rFonts w:ascii="Times New Roman" w:hAnsi="Times New Roman"/>
          <w:color w:val="auto"/>
          <w:u w:val="none"/>
        </w:rPr>
        <w:t xml:space="preserve"> 201</w:t>
      </w:r>
      <w:r w:rsidR="00597F91">
        <w:rPr>
          <w:rStyle w:val="afd"/>
          <w:rFonts w:ascii="Times New Roman" w:hAnsi="Times New Roman"/>
          <w:color w:val="auto"/>
          <w:u w:val="none"/>
        </w:rPr>
        <w:t>5</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1B2E48" w:rsidRPr="006F0158" w:rsidRDefault="001B2E48" w:rsidP="001B2E48">
      <w:pPr>
        <w:spacing w:before="120"/>
        <w:rPr>
          <w:bCs/>
          <w:szCs w:val="16"/>
        </w:rPr>
      </w:pPr>
      <w:r>
        <w:rPr>
          <w:bCs/>
          <w:szCs w:val="16"/>
        </w:rPr>
        <w:t xml:space="preserve">Ведущий специалист Тендерного комитета </w:t>
      </w:r>
    </w:p>
    <w:p w:rsidR="001B2E48" w:rsidRPr="00403947" w:rsidRDefault="001B2E48" w:rsidP="001B2E48">
      <w:r>
        <w:t>Кириллова Надежда Владимировна</w:t>
      </w:r>
    </w:p>
    <w:p w:rsidR="001B2E48" w:rsidRPr="00403947" w:rsidRDefault="001B2E48" w:rsidP="001B2E48">
      <w:r w:rsidRPr="00403947">
        <w:t xml:space="preserve">Контактные данные: (4852) </w:t>
      </w:r>
      <w:r>
        <w:t>49-82-64</w:t>
      </w:r>
      <w:r w:rsidRPr="00403947">
        <w:t xml:space="preserve"> факс: (4852) 49-93-00</w:t>
      </w:r>
    </w:p>
    <w:p w:rsidR="001B2E48" w:rsidRPr="00A80684" w:rsidRDefault="001B2E48" w:rsidP="001B2E48">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Pr="00A33ECF">
          <w:rPr>
            <w:rStyle w:val="afd"/>
            <w:rFonts w:ascii="Times New Roman" w:hAnsi="Times New Roman"/>
            <w:lang w:val="en-US"/>
          </w:rPr>
          <w:t>KirillovaNV</w:t>
        </w:r>
        <w:r w:rsidRPr="00A33ECF">
          <w:rPr>
            <w:rStyle w:val="afd"/>
            <w:rFonts w:ascii="Times New Roman" w:hAnsi="Times New Roman"/>
          </w:rPr>
          <w:t>@</w:t>
        </w:r>
        <w:r w:rsidRPr="00A33ECF">
          <w:rPr>
            <w:rStyle w:val="afd"/>
            <w:rFonts w:ascii="Times New Roman" w:hAnsi="Times New Roman"/>
            <w:lang w:val="en-US"/>
          </w:rPr>
          <w:t>yanos</w:t>
        </w:r>
        <w:r w:rsidRPr="00A33ECF">
          <w:rPr>
            <w:rStyle w:val="afd"/>
            <w:rFonts w:ascii="Times New Roman" w:hAnsi="Times New Roman"/>
          </w:rPr>
          <w:t>.</w:t>
        </w:r>
        <w:r w:rsidRPr="00A33ECF">
          <w:rPr>
            <w:rStyle w:val="afd"/>
            <w:rFonts w:ascii="Times New Roman" w:hAnsi="Times New Roman"/>
            <w:lang w:val="en-US"/>
          </w:rPr>
          <w:t>slavneft</w:t>
        </w:r>
        <w:r w:rsidRPr="00A33ECF">
          <w:rPr>
            <w:rStyle w:val="afd"/>
            <w:rFonts w:ascii="Times New Roman" w:hAnsi="Times New Roman"/>
          </w:rPr>
          <w:t>.</w:t>
        </w:r>
        <w:r w:rsidRPr="00A33ECF">
          <w:rPr>
            <w:rStyle w:val="afd"/>
            <w:rFonts w:ascii="Times New Roman" w:hAnsi="Times New Roman"/>
            <w:lang w:val="en-US"/>
          </w:rPr>
          <w:t>ru</w:t>
        </w:r>
      </w:hyperlink>
    </w:p>
    <w:p w:rsidR="001B2E48" w:rsidRPr="00BE67B4" w:rsidRDefault="001B2E48" w:rsidP="001B2E48">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Pr="00CF3EDF">
          <w:rPr>
            <w:rStyle w:val="afd"/>
            <w:rFonts w:ascii="Times New Roman" w:hAnsi="Times New Roman"/>
            <w:lang w:val="en-US"/>
          </w:rPr>
          <w:t>tender</w:t>
        </w:r>
        <w:r w:rsidRPr="00776E88">
          <w:rPr>
            <w:rStyle w:val="afd"/>
            <w:rFonts w:ascii="Times New Roman" w:hAnsi="Times New Roman"/>
          </w:rPr>
          <w:t>@</w:t>
        </w:r>
        <w:r w:rsidRPr="00CF3EDF">
          <w:rPr>
            <w:rStyle w:val="afd"/>
            <w:rFonts w:ascii="Times New Roman" w:hAnsi="Times New Roman"/>
            <w:lang w:val="en-US"/>
          </w:rPr>
          <w:t>yanos</w:t>
        </w:r>
        <w:r w:rsidRPr="00776E88">
          <w:rPr>
            <w:rStyle w:val="afd"/>
            <w:rFonts w:ascii="Times New Roman" w:hAnsi="Times New Roman"/>
          </w:rPr>
          <w:t>.</w:t>
        </w:r>
        <w:r w:rsidRPr="00CF3EDF">
          <w:rPr>
            <w:rStyle w:val="afd"/>
            <w:rFonts w:ascii="Times New Roman" w:hAnsi="Times New Roman"/>
            <w:lang w:val="en-US"/>
          </w:rPr>
          <w:t>slavneft</w:t>
        </w:r>
        <w:r w:rsidRPr="00776E88">
          <w:rPr>
            <w:rStyle w:val="afd"/>
            <w:rFonts w:ascii="Times New Roman" w:hAnsi="Times New Roman"/>
          </w:rPr>
          <w:t>.</w:t>
        </w:r>
        <w:r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Pr="002B1BD0">
        <w:rPr>
          <w:rFonts w:cs="Arial"/>
          <w:szCs w:val="22"/>
        </w:rPr>
        <w:t>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w:t>
      </w:r>
      <w:r w:rsidRPr="00AF3240">
        <w:rPr>
          <w:rFonts w:cs="Arial"/>
          <w:szCs w:val="22"/>
        </w:rPr>
        <w:lastRenderedPageBreak/>
        <w:t xml:space="preserve">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FC1259" w:rsidRDefault="00A93D6C" w:rsidP="00FC1259">
      <w:pPr>
        <w:rPr>
          <w:rFonts w:cs="Arial"/>
          <w:b/>
          <w:sz w:val="18"/>
          <w:szCs w:val="22"/>
        </w:rPr>
      </w:pPr>
      <w:r>
        <w:rPr>
          <w:rFonts w:cs="Arial"/>
          <w:b/>
          <w:szCs w:val="22"/>
        </w:rPr>
        <w:t>Директор по снабжению</w:t>
      </w:r>
      <w:r>
        <w:rPr>
          <w:rFonts w:cs="Arial"/>
          <w:b/>
          <w:szCs w:val="22"/>
        </w:rPr>
        <w:tab/>
        <w:t xml:space="preserve">                                   ____________________ В.Ф. Желязков</w:t>
      </w:r>
      <w:r>
        <w:rPr>
          <w:rFonts w:cs="Arial"/>
          <w:b/>
          <w:sz w:val="18"/>
          <w:szCs w:val="22"/>
        </w:rPr>
        <w:tab/>
      </w:r>
    </w:p>
    <w:p w:rsidR="00B05736" w:rsidRDefault="00B05736" w:rsidP="001B2E48">
      <w:pPr>
        <w:jc w:val="right"/>
        <w:rPr>
          <w:rFonts w:cs="Arial"/>
          <w:b/>
          <w:szCs w:val="22"/>
        </w:rPr>
      </w:pPr>
      <w:bookmarkStart w:id="0" w:name="_GoBack"/>
      <w:bookmarkEnd w:id="0"/>
    </w:p>
    <w:p w:rsidR="00B05736" w:rsidRDefault="00B05736" w:rsidP="00B05736">
      <w:pPr>
        <w:ind w:left="4956" w:firstLine="708"/>
        <w:jc w:val="both"/>
        <w:rPr>
          <w:rFonts w:cs="Arial"/>
          <w:b/>
          <w:sz w:val="18"/>
          <w:szCs w:val="22"/>
        </w:rPr>
      </w:pPr>
    </w:p>
    <w:sectPr w:rsidR="00B05736" w:rsidSect="001B2E48">
      <w:footerReference w:type="default" r:id="rId12"/>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1B2E48">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9"/>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8"/>
  </w:num>
  <w:num w:numId="15">
    <w:abstractNumId w:val="19"/>
  </w:num>
  <w:num w:numId="16">
    <w:abstractNumId w:val="32"/>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31"/>
  </w:num>
  <w:num w:numId="27">
    <w:abstractNumId w:val="15"/>
  </w:num>
  <w:num w:numId="28">
    <w:abstractNumId w:val="30"/>
  </w:num>
  <w:num w:numId="2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757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2E48"/>
    <w:rsid w:val="001B35ED"/>
    <w:rsid w:val="001B38F4"/>
    <w:rsid w:val="001B4000"/>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1051"/>
    <w:rsid w:val="00261435"/>
    <w:rsid w:val="00262996"/>
    <w:rsid w:val="00262B31"/>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A7C4C"/>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8D1"/>
    <w:rsid w:val="004E66B9"/>
    <w:rsid w:val="004E74F9"/>
    <w:rsid w:val="004F07E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69BB"/>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0E5"/>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546E"/>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4C3"/>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B7ECE"/>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CF706A"/>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151F"/>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6E65"/>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1B63"/>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KirillovaNV@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76391-02AD-4649-8966-386CA500E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3144</Words>
  <Characters>17926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21028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7</cp:revision>
  <cp:lastPrinted>2015-05-20T12:00:00Z</cp:lastPrinted>
  <dcterms:created xsi:type="dcterms:W3CDTF">2016-02-20T08:51:00Z</dcterms:created>
  <dcterms:modified xsi:type="dcterms:W3CDTF">2016-03-21T08:08:00Z</dcterms:modified>
</cp:coreProperties>
</file>