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01" w:rsidRDefault="00011801" w:rsidP="00F8618A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892453">
        <w:rPr>
          <w:sz w:val="26"/>
          <w:szCs w:val="26"/>
        </w:rPr>
        <w:t>6</w:t>
      </w:r>
      <w:r w:rsidR="00E97165">
        <w:rPr>
          <w:sz w:val="26"/>
          <w:szCs w:val="26"/>
        </w:rPr>
        <w:t xml:space="preserve"> к договору № ________________</w:t>
      </w:r>
    </w:p>
    <w:p w:rsidR="003B5B7C" w:rsidRPr="00011801" w:rsidRDefault="00011801" w:rsidP="00E97165">
      <w:pPr>
        <w:spacing w:before="240"/>
        <w:jc w:val="center"/>
        <w:rPr>
          <w:sz w:val="26"/>
          <w:szCs w:val="26"/>
        </w:rPr>
      </w:pPr>
      <w:r w:rsidRPr="00011801">
        <w:rPr>
          <w:sz w:val="26"/>
          <w:szCs w:val="26"/>
        </w:rPr>
        <w:t xml:space="preserve">Требования к </w:t>
      </w:r>
      <w:r w:rsidR="00E91CAA">
        <w:rPr>
          <w:sz w:val="26"/>
          <w:szCs w:val="26"/>
        </w:rPr>
        <w:t>передаче 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011801" w:rsidRDefault="00241D37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  <w:rPr>
          <w:sz w:val="26"/>
          <w:szCs w:val="26"/>
        </w:rPr>
      </w:pPr>
      <w:r>
        <w:t xml:space="preserve">Вся разработанная </w:t>
      </w:r>
      <w:r w:rsidR="00C2486C">
        <w:t>д</w:t>
      </w:r>
      <w:r w:rsidR="00C2486C" w:rsidRPr="00C64C4C">
        <w:t xml:space="preserve">окументация </w:t>
      </w:r>
      <w:r w:rsidR="00011801" w:rsidRPr="00011801">
        <w:rPr>
          <w:sz w:val="26"/>
          <w:szCs w:val="26"/>
        </w:rPr>
        <w:t>выполня</w:t>
      </w:r>
      <w:r>
        <w:rPr>
          <w:sz w:val="26"/>
          <w:szCs w:val="26"/>
        </w:rPr>
        <w:t>е</w:t>
      </w:r>
      <w:r w:rsidR="00011801" w:rsidRPr="00011801">
        <w:rPr>
          <w:sz w:val="26"/>
          <w:szCs w:val="26"/>
        </w:rPr>
        <w:t>тся на русском языке</w:t>
      </w:r>
      <w:r w:rsidR="003C39FF">
        <w:rPr>
          <w:sz w:val="26"/>
          <w:szCs w:val="26"/>
        </w:rPr>
        <w:t>, заказная документация – в соответствии с указаниями в задании на проектирование.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Материалы, подлежащие проверке компанией-лицензиаром, подлежат переводу на английский язык силами Подрядчика (</w:t>
      </w:r>
      <w:r w:rsidR="00B14B6A" w:rsidRPr="00DB65F8">
        <w:t>с</w:t>
      </w:r>
      <w:r w:rsidRPr="00DB65F8">
        <w:t>хемы трубопроводов и КИП,  генплан).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 xml:space="preserve">Рабочая документация не может быть передана </w:t>
      </w:r>
      <w:r w:rsidR="00241D37" w:rsidRPr="00DB65F8">
        <w:t>Подрядчиком</w:t>
      </w:r>
      <w:r w:rsidRPr="00DB65F8">
        <w:t xml:space="preserve"> третьим лицам без письменного разрешения Заказчика.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Рабочая документация должна быть разработана в соответствии с иерархией титульного списка.</w:t>
      </w:r>
    </w:p>
    <w:p w:rsidR="00502788" w:rsidRPr="00DB65F8" w:rsidRDefault="00502788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Default="00502788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рабочая </w:t>
      </w:r>
      <w:r w:rsidR="00BA0D9C">
        <w:rPr>
          <w:sz w:val="26"/>
          <w:szCs w:val="26"/>
        </w:rPr>
        <w:t>документация – 5</w:t>
      </w:r>
      <w:r w:rsidR="000813AB">
        <w:rPr>
          <w:sz w:val="26"/>
          <w:szCs w:val="26"/>
        </w:rPr>
        <w:t xml:space="preserve"> </w:t>
      </w:r>
      <w:r w:rsidR="00BA0D9C">
        <w:rPr>
          <w:sz w:val="26"/>
          <w:szCs w:val="26"/>
        </w:rPr>
        <w:t>экземпляров</w:t>
      </w:r>
      <w:r>
        <w:rPr>
          <w:sz w:val="26"/>
          <w:szCs w:val="26"/>
        </w:rPr>
        <w:t>;</w:t>
      </w:r>
    </w:p>
    <w:p w:rsidR="00BA0D9C" w:rsidRDefault="00BA0D9C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>проектная документация, заключения государственной экспертизы – 4 экземпляра;</w:t>
      </w:r>
    </w:p>
    <w:p w:rsidR="00BA0D9C" w:rsidRPr="00BA0D9C" w:rsidRDefault="00BA0D9C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t>сметная документация – 3 экземпляра;</w:t>
      </w:r>
    </w:p>
    <w:p w:rsidR="00502788" w:rsidRPr="00502788" w:rsidRDefault="00502788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t xml:space="preserve"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</w:t>
      </w:r>
      <w:proofErr w:type="spellStart"/>
      <w:r>
        <w:t>Ростехнадзора</w:t>
      </w:r>
      <w:proofErr w:type="spellEnd"/>
      <w:r>
        <w:t xml:space="preserve"> – 2 экземпляра;</w:t>
      </w:r>
    </w:p>
    <w:p w:rsidR="00011801" w:rsidRPr="00011801" w:rsidRDefault="00C21BBE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Вся </w:t>
      </w:r>
      <w:r w:rsidRPr="00DB65F8">
        <w:t>документация, указанная в п. 1.5, передается Подрядчиком в одном экземпляре на электронном носителе (на CD-R или DVD</w:t>
      </w:r>
      <w:r w:rsidRPr="00DB65F8">
        <w:noBreakHyphen/>
        <w:t>R диске (дисках), допускается использовать</w:t>
      </w:r>
      <w:r w:rsidRPr="00C21BBE">
        <w:rPr>
          <w:sz w:val="26"/>
          <w:szCs w:val="26"/>
        </w:rPr>
        <w:t xml:space="preserve"> USB-накопитель).</w:t>
      </w:r>
    </w:p>
    <w:p w:rsidR="00DB65F8" w:rsidRDefault="00011801" w:rsidP="00E97165">
      <w:pPr>
        <w:pStyle w:val="a5"/>
        <w:widowControl/>
        <w:numPr>
          <w:ilvl w:val="1"/>
          <w:numId w:val="4"/>
        </w:numPr>
        <w:tabs>
          <w:tab w:val="left" w:pos="567"/>
        </w:tabs>
        <w:spacing w:after="60"/>
        <w:ind w:left="567" w:hanging="567"/>
        <w:jc w:val="both"/>
        <w:rPr>
          <w:sz w:val="26"/>
          <w:szCs w:val="26"/>
        </w:rPr>
      </w:pPr>
      <w:r w:rsidRPr="00DB65F8">
        <w:rPr>
          <w:sz w:val="26"/>
          <w:szCs w:val="26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DB65F8">
        <w:rPr>
          <w:sz w:val="26"/>
          <w:szCs w:val="26"/>
        </w:rPr>
        <w:t>Заказчика</w:t>
      </w:r>
      <w:r w:rsidRPr="00DB65F8">
        <w:rPr>
          <w:sz w:val="26"/>
          <w:szCs w:val="26"/>
        </w:rPr>
        <w:t xml:space="preserve">, </w:t>
      </w:r>
      <w:r w:rsidR="00BB171E" w:rsidRPr="00DB65F8">
        <w:rPr>
          <w:sz w:val="26"/>
          <w:szCs w:val="26"/>
        </w:rPr>
        <w:t>Подрядчика</w:t>
      </w:r>
      <w:r w:rsidRPr="00DB65F8">
        <w:rPr>
          <w:sz w:val="26"/>
          <w:szCs w:val="26"/>
        </w:rPr>
        <w:t xml:space="preserve">, </w:t>
      </w:r>
      <w:r w:rsidR="00BB171E" w:rsidRPr="00DB65F8">
        <w:rPr>
          <w:sz w:val="26"/>
          <w:szCs w:val="26"/>
        </w:rPr>
        <w:t xml:space="preserve">номера договора, </w:t>
      </w:r>
      <w:r w:rsidRPr="00DB65F8">
        <w:rPr>
          <w:sz w:val="26"/>
          <w:szCs w:val="26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DB65F8" w:rsidRDefault="00011801" w:rsidP="00E97165">
      <w:pPr>
        <w:pStyle w:val="a5"/>
        <w:widowControl/>
        <w:numPr>
          <w:ilvl w:val="1"/>
          <w:numId w:val="4"/>
        </w:numPr>
        <w:tabs>
          <w:tab w:val="left" w:pos="567"/>
        </w:tabs>
        <w:spacing w:after="60"/>
        <w:ind w:left="567" w:hanging="567"/>
        <w:jc w:val="both"/>
        <w:rPr>
          <w:sz w:val="26"/>
          <w:szCs w:val="26"/>
        </w:rPr>
      </w:pPr>
      <w:r w:rsidRPr="00DB65F8">
        <w:rPr>
          <w:sz w:val="26"/>
          <w:szCs w:val="26"/>
        </w:rPr>
        <w:t>В корневом каталоге диска должен находиться текстовый файл содержания.</w:t>
      </w:r>
    </w:p>
    <w:p w:rsidR="00011801" w:rsidRPr="00DB65F8" w:rsidRDefault="00011801" w:rsidP="00E97165">
      <w:pPr>
        <w:pStyle w:val="a5"/>
        <w:widowControl/>
        <w:numPr>
          <w:ilvl w:val="1"/>
          <w:numId w:val="4"/>
        </w:numPr>
        <w:tabs>
          <w:tab w:val="left" w:pos="567"/>
        </w:tabs>
        <w:spacing w:after="60"/>
        <w:ind w:left="567" w:hanging="567"/>
        <w:jc w:val="both"/>
        <w:rPr>
          <w:sz w:val="26"/>
          <w:szCs w:val="26"/>
        </w:rPr>
      </w:pPr>
      <w:r w:rsidRPr="00DB65F8">
        <w:rPr>
          <w:sz w:val="26"/>
          <w:szCs w:val="26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DB65F8">
        <w:t>Windows</w:t>
      </w:r>
      <w:proofErr w:type="spellEnd"/>
      <w:r w:rsidRPr="00DB65F8">
        <w:t xml:space="preserve"> 7/XP.</w:t>
      </w:r>
    </w:p>
    <w:p w:rsidR="00011801" w:rsidRPr="00011801" w:rsidRDefault="00CE5457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  <w:rPr>
          <w:sz w:val="26"/>
          <w:szCs w:val="26"/>
        </w:rPr>
      </w:pPr>
      <w:r w:rsidRPr="00DB65F8">
        <w:t>Электронный</w:t>
      </w:r>
      <w:r>
        <w:rPr>
          <w:sz w:val="26"/>
          <w:szCs w:val="26"/>
        </w:rPr>
        <w:t xml:space="preserve"> носитель</w:t>
      </w:r>
      <w:r w:rsidR="00011801" w:rsidRPr="00011801">
        <w:rPr>
          <w:sz w:val="26"/>
          <w:szCs w:val="26"/>
        </w:rPr>
        <w:t xml:space="preserve"> должен содержать: </w:t>
      </w:r>
    </w:p>
    <w:p w:rsidR="00011801" w:rsidRPr="00BB171E" w:rsidRDefault="00BB171E" w:rsidP="00E97165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 w:rsidRPr="00BB171E">
        <w:rPr>
          <w:sz w:val="26"/>
          <w:szCs w:val="26"/>
        </w:rPr>
        <w:t xml:space="preserve">отсканированные </w:t>
      </w:r>
      <w:r w:rsidR="00011801" w:rsidRPr="00BB171E">
        <w:rPr>
          <w:sz w:val="26"/>
          <w:szCs w:val="26"/>
        </w:rPr>
        <w:t>документы с подписями (формат PDF);</w:t>
      </w:r>
    </w:p>
    <w:p w:rsidR="00011801" w:rsidRPr="00BB171E" w:rsidRDefault="00892453" w:rsidP="00E97165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документы </w:t>
      </w:r>
      <w:r w:rsidR="00BB171E" w:rsidRPr="00BB171E">
        <w:rPr>
          <w:sz w:val="26"/>
          <w:szCs w:val="26"/>
        </w:rPr>
        <w:t xml:space="preserve">в </w:t>
      </w:r>
      <w:r w:rsidR="00011801" w:rsidRPr="00BB171E">
        <w:rPr>
          <w:sz w:val="26"/>
          <w:szCs w:val="26"/>
        </w:rPr>
        <w:t xml:space="preserve">формате разработки: текстовые документы - MS </w:t>
      </w:r>
      <w:proofErr w:type="spellStart"/>
      <w:r w:rsidR="00011801" w:rsidRPr="00BB171E">
        <w:rPr>
          <w:sz w:val="26"/>
          <w:szCs w:val="26"/>
        </w:rPr>
        <w:t>Office</w:t>
      </w:r>
      <w:proofErr w:type="spellEnd"/>
      <w:r w:rsidR="00011801" w:rsidRPr="00BB171E">
        <w:rPr>
          <w:sz w:val="26"/>
          <w:szCs w:val="26"/>
        </w:rPr>
        <w:t xml:space="preserve"> 2010, чертежи - </w:t>
      </w:r>
      <w:proofErr w:type="spellStart"/>
      <w:r w:rsidR="00011801" w:rsidRPr="00BB171E">
        <w:rPr>
          <w:sz w:val="26"/>
          <w:szCs w:val="26"/>
        </w:rPr>
        <w:t>AutoCAD</w:t>
      </w:r>
      <w:proofErr w:type="spellEnd"/>
      <w:r w:rsidR="00011801" w:rsidRPr="00BB171E">
        <w:rPr>
          <w:sz w:val="26"/>
          <w:szCs w:val="26"/>
        </w:rPr>
        <w:t xml:space="preserve"> 2013, локальные и объектные сметы</w:t>
      </w:r>
      <w:r w:rsidRPr="0089245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Pr="00BB171E">
        <w:rPr>
          <w:sz w:val="26"/>
          <w:szCs w:val="26"/>
        </w:rPr>
        <w:t xml:space="preserve">формат </w:t>
      </w:r>
      <w:proofErr w:type="spellStart"/>
      <w:r>
        <w:rPr>
          <w:lang w:val="en-US"/>
        </w:rPr>
        <w:t>Smt</w:t>
      </w:r>
      <w:proofErr w:type="spellEnd"/>
      <w:r>
        <w:t xml:space="preserve"> программного комплекса «</w:t>
      </w:r>
      <w:proofErr w:type="spellStart"/>
      <w:r>
        <w:t>Багира</w:t>
      </w:r>
      <w:proofErr w:type="spellEnd"/>
      <w:r>
        <w:t>»</w:t>
      </w:r>
      <w:r>
        <w:rPr>
          <w:sz w:val="26"/>
          <w:szCs w:val="26"/>
        </w:rPr>
        <w:t>,</w:t>
      </w:r>
      <w:r w:rsidR="00011801" w:rsidRPr="00BB171E">
        <w:rPr>
          <w:sz w:val="26"/>
          <w:szCs w:val="26"/>
        </w:rPr>
        <w:t xml:space="preserve"> сводный сметный расчет - </w:t>
      </w:r>
      <w:proofErr w:type="spellStart"/>
      <w:r>
        <w:rPr>
          <w:sz w:val="26"/>
          <w:szCs w:val="26"/>
        </w:rPr>
        <w:t>Excel</w:t>
      </w:r>
      <w:proofErr w:type="spellEnd"/>
      <w:r>
        <w:rPr>
          <w:sz w:val="26"/>
          <w:szCs w:val="26"/>
        </w:rPr>
        <w:t xml:space="preserve"> 2010 (MS </w:t>
      </w:r>
      <w:proofErr w:type="spellStart"/>
      <w:r>
        <w:rPr>
          <w:sz w:val="26"/>
          <w:szCs w:val="26"/>
        </w:rPr>
        <w:t>Office</w:t>
      </w:r>
      <w:proofErr w:type="spellEnd"/>
      <w:r>
        <w:rPr>
          <w:sz w:val="26"/>
          <w:szCs w:val="26"/>
        </w:rPr>
        <w:t xml:space="preserve"> 2010)</w:t>
      </w:r>
      <w:r w:rsidR="00BB171E">
        <w:rPr>
          <w:sz w:val="26"/>
          <w:szCs w:val="26"/>
        </w:rPr>
        <w:t>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lastRenderedPageBreak/>
        <w:t>Спецификации на оборудование и материалы предоставляются в формате</w:t>
      </w:r>
      <w:r w:rsidR="00F95A4C" w:rsidRPr="00DB65F8">
        <w:t xml:space="preserve"> MS </w:t>
      </w:r>
      <w:proofErr w:type="spellStart"/>
      <w:r w:rsidR="00F95A4C" w:rsidRPr="00DB65F8">
        <w:t>Office</w:t>
      </w:r>
      <w:proofErr w:type="spellEnd"/>
      <w:r w:rsidR="00F95A4C" w:rsidRPr="00DB65F8">
        <w:t xml:space="preserve"> 2010 (</w:t>
      </w:r>
      <w:proofErr w:type="spellStart"/>
      <w:r w:rsidR="00F95A4C" w:rsidRPr="00DB65F8">
        <w:t>Word</w:t>
      </w:r>
      <w:proofErr w:type="spellEnd"/>
      <w:r w:rsidR="00F95A4C" w:rsidRPr="00DB65F8">
        <w:t xml:space="preserve">, </w:t>
      </w:r>
      <w:proofErr w:type="spellStart"/>
      <w:r w:rsidR="00F95A4C" w:rsidRPr="00DB65F8">
        <w:t>Excel</w:t>
      </w:r>
      <w:proofErr w:type="spellEnd"/>
      <w:r w:rsidR="00F95A4C" w:rsidRPr="00DB65F8">
        <w:t>)</w:t>
      </w:r>
      <w:r w:rsidRPr="00DB65F8">
        <w:t>, данные документы должны быть защищены от записи.</w:t>
      </w:r>
    </w:p>
    <w:p w:rsidR="00011801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Формат заказной спецификации, передаваемой в электронном виде, должен быть согласован с Заказчиком.</w:t>
      </w:r>
    </w:p>
    <w:p w:rsidR="00E97165" w:rsidRDefault="00E97165" w:rsidP="00E97165">
      <w:pPr>
        <w:widowControl/>
        <w:tabs>
          <w:tab w:val="left" w:pos="460"/>
        </w:tabs>
        <w:spacing w:after="60"/>
        <w:jc w:val="both"/>
      </w:pPr>
    </w:p>
    <w:p w:rsidR="00E97165" w:rsidRDefault="00E97165" w:rsidP="00E97165">
      <w:pPr>
        <w:widowControl/>
        <w:tabs>
          <w:tab w:val="left" w:pos="460"/>
        </w:tabs>
        <w:spacing w:after="60"/>
        <w:jc w:val="both"/>
      </w:pPr>
    </w:p>
    <w:p w:rsidR="00E97165" w:rsidRDefault="00E97165" w:rsidP="00E97165">
      <w:pPr>
        <w:widowControl/>
        <w:tabs>
          <w:tab w:val="left" w:pos="460"/>
        </w:tabs>
        <w:spacing w:after="60"/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81"/>
      </w:tblGrid>
      <w:tr w:rsidR="000F1D1B" w:rsidTr="000F1D1B">
        <w:tc>
          <w:tcPr>
            <w:tcW w:w="4790" w:type="dxa"/>
            <w:hideMark/>
          </w:tcPr>
          <w:p w:rsidR="000F1D1B" w:rsidRDefault="000F1D1B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781" w:type="dxa"/>
            <w:hideMark/>
          </w:tcPr>
          <w:p w:rsidR="000F1D1B" w:rsidRDefault="000F1D1B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0F1D1B" w:rsidRDefault="000F1D1B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</w:t>
            </w:r>
            <w:proofErr w:type="spellStart"/>
            <w:r>
              <w:rPr>
                <w:b/>
                <w:sz w:val="24"/>
                <w:szCs w:val="24"/>
              </w:rPr>
              <w:t>Славнефть</w:t>
            </w:r>
            <w:proofErr w:type="spellEnd"/>
            <w:r>
              <w:rPr>
                <w:b/>
                <w:sz w:val="24"/>
                <w:szCs w:val="24"/>
              </w:rPr>
              <w:t>-ЯНОС»</w:t>
            </w:r>
          </w:p>
        </w:tc>
      </w:tr>
      <w:tr w:rsidR="000F1D1B" w:rsidTr="000F1D1B">
        <w:tc>
          <w:tcPr>
            <w:tcW w:w="4790" w:type="dxa"/>
          </w:tcPr>
          <w:p w:rsidR="000F1D1B" w:rsidRDefault="000F1D1B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0F1D1B" w:rsidRDefault="000F1D1B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0F1D1B" w:rsidRDefault="000F1D1B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0F1D1B" w:rsidRDefault="000F1D1B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</w:t>
            </w:r>
          </w:p>
          <w:p w:rsidR="000F1D1B" w:rsidRDefault="000F1D1B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1" w:type="dxa"/>
          </w:tcPr>
          <w:p w:rsidR="000F1D1B" w:rsidRDefault="000F1D1B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0F1D1B" w:rsidRDefault="000F1D1B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Директор по капитальному строительству</w:t>
            </w:r>
          </w:p>
          <w:p w:rsidR="000F1D1B" w:rsidRDefault="000F1D1B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0F1D1B" w:rsidRDefault="000F1D1B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 А.С. Верин</w:t>
            </w:r>
          </w:p>
          <w:p w:rsidR="000F1D1B" w:rsidRDefault="000F1D1B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E97165" w:rsidRPr="00DB65F8" w:rsidRDefault="00E97165" w:rsidP="00E97165">
      <w:pPr>
        <w:widowControl/>
        <w:tabs>
          <w:tab w:val="left" w:pos="460"/>
        </w:tabs>
        <w:spacing w:after="60"/>
        <w:jc w:val="both"/>
      </w:pPr>
      <w:bookmarkStart w:id="0" w:name="_GoBack"/>
      <w:bookmarkEnd w:id="0"/>
    </w:p>
    <w:sectPr w:rsidR="00E97165" w:rsidRPr="00DB65F8" w:rsidSect="00E97165">
      <w:pgSz w:w="11906" w:h="16838"/>
      <w:pgMar w:top="1134" w:right="991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2B1069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CC74CA3"/>
    <w:multiLevelType w:val="multilevel"/>
    <w:tmpl w:val="9B2E9A9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76" w:hanging="1800"/>
      </w:pPr>
      <w:rPr>
        <w:rFonts w:hint="default"/>
      </w:rPr>
    </w:lvl>
  </w:abstractNum>
  <w:abstractNum w:abstractNumId="3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1D1B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97EA6"/>
    <w:rsid w:val="001A1CD2"/>
    <w:rsid w:val="001A1F8D"/>
    <w:rsid w:val="001A746B"/>
    <w:rsid w:val="001B0E43"/>
    <w:rsid w:val="001B7F5D"/>
    <w:rsid w:val="001C1DE8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680A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04C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6974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B65F8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1CAA"/>
    <w:rsid w:val="00E9331B"/>
    <w:rsid w:val="00E97165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  <w:style w:type="table" w:styleId="a6">
    <w:name w:val="Table Grid"/>
    <w:basedOn w:val="a1"/>
    <w:rsid w:val="00E971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341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Осокин Максим Юрьевич</cp:lastModifiedBy>
  <cp:revision>18</cp:revision>
  <dcterms:created xsi:type="dcterms:W3CDTF">2015-02-02T06:25:00Z</dcterms:created>
  <dcterms:modified xsi:type="dcterms:W3CDTF">2015-04-02T06:41:00Z</dcterms:modified>
</cp:coreProperties>
</file>