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jc w:val="center"/>
        <w:tblInd w:w="108" w:type="dxa"/>
        <w:tblLook w:val="01E0" w:firstRow="1" w:lastRow="1" w:firstColumn="1" w:lastColumn="1" w:noHBand="0" w:noVBand="0"/>
      </w:tblPr>
      <w:tblGrid>
        <w:gridCol w:w="5103"/>
        <w:gridCol w:w="4962"/>
      </w:tblGrid>
      <w:tr w:rsidR="00DE7BED" w:rsidRPr="002E571A" w:rsidTr="002575CE">
        <w:trPr>
          <w:trHeight w:val="369"/>
          <w:jc w:val="center"/>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2575CE">
        <w:trPr>
          <w:trHeight w:val="369"/>
          <w:jc w:val="center"/>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2575CE">
        <w:trPr>
          <w:trHeight w:val="391"/>
          <w:jc w:val="center"/>
        </w:trPr>
        <w:tc>
          <w:tcPr>
            <w:tcW w:w="5103" w:type="dxa"/>
          </w:tcPr>
          <w:p w:rsidR="00DE7BED" w:rsidRPr="002E571A" w:rsidRDefault="00DE7BED" w:rsidP="008C363A">
            <w:pPr>
              <w:rPr>
                <w:rFonts w:cs="Arial"/>
              </w:rPr>
            </w:pPr>
          </w:p>
        </w:tc>
        <w:tc>
          <w:tcPr>
            <w:tcW w:w="4962" w:type="dxa"/>
          </w:tcPr>
          <w:p w:rsidR="00DE7BED" w:rsidRPr="002E571A" w:rsidRDefault="00DE7BED" w:rsidP="002575CE">
            <w:pPr>
              <w:jc w:val="right"/>
              <w:rPr>
                <w:rFonts w:cs="Arial"/>
              </w:rPr>
            </w:pPr>
            <w:r w:rsidRPr="002E571A">
              <w:rPr>
                <w:rFonts w:cs="Arial"/>
                <w:szCs w:val="22"/>
              </w:rPr>
              <w:t xml:space="preserve">Протокол  № </w:t>
            </w:r>
            <w:r w:rsidR="002575CE">
              <w:rPr>
                <w:rFonts w:cs="Arial"/>
                <w:szCs w:val="22"/>
              </w:rPr>
              <w:t>249</w:t>
            </w:r>
          </w:p>
        </w:tc>
      </w:tr>
      <w:tr w:rsidR="00DE7BED" w:rsidRPr="002E571A" w:rsidTr="002575CE">
        <w:trPr>
          <w:trHeight w:val="391"/>
          <w:jc w:val="center"/>
        </w:trPr>
        <w:tc>
          <w:tcPr>
            <w:tcW w:w="5103" w:type="dxa"/>
          </w:tcPr>
          <w:p w:rsidR="00DE7BED" w:rsidRPr="002E571A" w:rsidRDefault="00DE7BED" w:rsidP="008C363A">
            <w:pPr>
              <w:rPr>
                <w:rFonts w:cs="Arial"/>
              </w:rPr>
            </w:pPr>
          </w:p>
        </w:tc>
        <w:tc>
          <w:tcPr>
            <w:tcW w:w="4962" w:type="dxa"/>
          </w:tcPr>
          <w:p w:rsidR="00DE7BED" w:rsidRPr="002E571A" w:rsidRDefault="00DE7BED" w:rsidP="002575CE">
            <w:pPr>
              <w:jc w:val="right"/>
              <w:rPr>
                <w:rFonts w:cs="Arial"/>
              </w:rPr>
            </w:pPr>
            <w:r w:rsidRPr="002E571A">
              <w:rPr>
                <w:rFonts w:cs="Arial"/>
                <w:szCs w:val="22"/>
              </w:rPr>
              <w:t>«</w:t>
            </w:r>
            <w:r w:rsidR="002575CE">
              <w:rPr>
                <w:rFonts w:cs="Arial"/>
                <w:szCs w:val="22"/>
              </w:rPr>
              <w:t xml:space="preserve"> 11 </w:t>
            </w:r>
            <w:r w:rsidRPr="002E571A">
              <w:rPr>
                <w:rFonts w:cs="Arial"/>
                <w:szCs w:val="22"/>
              </w:rPr>
              <w:t xml:space="preserve">» </w:t>
            </w:r>
            <w:r w:rsidR="002575CE">
              <w:rPr>
                <w:rFonts w:cs="Arial"/>
                <w:szCs w:val="22"/>
              </w:rPr>
              <w:t>декабря</w:t>
            </w:r>
            <w:r w:rsidRPr="002E571A">
              <w:rPr>
                <w:rFonts w:cs="Arial"/>
                <w:szCs w:val="22"/>
              </w:rPr>
              <w:t xml:space="preserve">  </w:t>
            </w:r>
            <w:r w:rsidR="002575CE">
              <w:rPr>
                <w:rFonts w:cs="Arial"/>
                <w:szCs w:val="22"/>
              </w:rPr>
              <w:t>2015</w:t>
            </w:r>
            <w:r w:rsidRPr="002E571A">
              <w:rPr>
                <w:rFonts w:cs="Arial"/>
                <w:szCs w:val="22"/>
              </w:rPr>
              <w:t xml:space="preserve"> г.</w:t>
            </w:r>
          </w:p>
        </w:tc>
      </w:tr>
    </w:tbl>
    <w:p w:rsidR="00DE7BED" w:rsidRDefault="00DE7BED" w:rsidP="00DE7BED">
      <w:pPr>
        <w:rPr>
          <w:rFonts w:cs="Arial"/>
          <w:b/>
          <w:szCs w:val="22"/>
        </w:rPr>
      </w:pPr>
    </w:p>
    <w:p w:rsidR="006420E7" w:rsidRPr="002575CE" w:rsidRDefault="006420E7" w:rsidP="00DE7BED">
      <w:pPr>
        <w:rPr>
          <w:rFonts w:cs="Arial"/>
          <w:b/>
          <w:vanish/>
          <w:szCs w:val="22"/>
        </w:rPr>
      </w:pPr>
    </w:p>
    <w:p w:rsidR="00DE7BED" w:rsidRPr="002575CE" w:rsidRDefault="00A03AA2" w:rsidP="004529BC">
      <w:pPr>
        <w:spacing w:after="240"/>
        <w:rPr>
          <w:rFonts w:cs="Arial"/>
          <w:b/>
          <w:szCs w:val="22"/>
        </w:rPr>
      </w:pPr>
      <w:r w:rsidRPr="002575CE">
        <w:rPr>
          <w:rFonts w:cs="Arial"/>
          <w:b/>
          <w:szCs w:val="22"/>
        </w:rPr>
        <w:t>ПДО №4</w:t>
      </w:r>
      <w:r w:rsidR="00377ACB" w:rsidRPr="002575CE">
        <w:rPr>
          <w:rFonts w:cs="Arial"/>
          <w:b/>
          <w:szCs w:val="22"/>
        </w:rPr>
        <w:t>98</w:t>
      </w:r>
      <w:r w:rsidRPr="002575CE">
        <w:rPr>
          <w:rFonts w:cs="Arial"/>
          <w:b/>
          <w:szCs w:val="22"/>
        </w:rPr>
        <w:t xml:space="preserve">-КР-2015 от </w:t>
      </w:r>
      <w:r w:rsidR="002575CE" w:rsidRPr="002575CE">
        <w:rPr>
          <w:rFonts w:cs="Arial"/>
          <w:b/>
          <w:szCs w:val="22"/>
        </w:rPr>
        <w:t>11.12.15</w:t>
      </w: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выполнение работ </w:t>
      </w:r>
      <w:r w:rsidR="00DE563A" w:rsidRPr="00DE563A">
        <w:rPr>
          <w:rFonts w:cs="Arial"/>
          <w:b/>
          <w:szCs w:val="22"/>
        </w:rPr>
        <w:t xml:space="preserve">по ремонту зданий и сооружений ОАО "Славнефть-ЯНОС", связанные с восстановлением несущей способности конструкций </w:t>
      </w:r>
      <w:proofErr w:type="spellStart"/>
      <w:r w:rsidR="00DE563A" w:rsidRPr="00DE563A">
        <w:rPr>
          <w:rFonts w:cs="Arial"/>
          <w:b/>
          <w:szCs w:val="22"/>
        </w:rPr>
        <w:t>безогневыми</w:t>
      </w:r>
      <w:proofErr w:type="spellEnd"/>
      <w:r w:rsidR="00DE563A" w:rsidRPr="00DE563A">
        <w:rPr>
          <w:rFonts w:cs="Arial"/>
          <w:b/>
          <w:szCs w:val="22"/>
        </w:rPr>
        <w:t xml:space="preserve"> способами</w:t>
      </w:r>
      <w:r w:rsidR="00DE563A">
        <w:rPr>
          <w:rFonts w:cs="Arial"/>
          <w:b/>
          <w:szCs w:val="22"/>
        </w:rPr>
        <w:t>,</w:t>
      </w:r>
      <w:r w:rsidR="00DE563A" w:rsidRPr="00DE563A">
        <w:rPr>
          <w:rFonts w:cs="Arial"/>
          <w:b/>
          <w:szCs w:val="22"/>
        </w:rPr>
        <w:t xml:space="preserve"> на действующих установках в рабочем режиме</w:t>
      </w:r>
      <w:r w:rsidR="00B70702" w:rsidRPr="00B70702">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3679E5" w:rsidRPr="001D2186">
        <w:rPr>
          <w:rFonts w:cs="Arial"/>
          <w:szCs w:val="22"/>
        </w:rPr>
        <w:t xml:space="preserve">наилучший Регламент определения стоимости работ, соответствие сроков выполнения работ условиям, предложенным заказчиком и проч.). Регламент определения стоимости работ будет оцениваться по минимальной величине затрат на выполнение ремонтных работ работником подрядной организации за 1 час </w:t>
      </w:r>
      <w:r w:rsidR="00F260F7" w:rsidRPr="001D2186">
        <w:rPr>
          <w:rFonts w:cs="Arial"/>
          <w:szCs w:val="22"/>
        </w:rPr>
        <w:t>(ф</w:t>
      </w:r>
      <w:r w:rsidR="003679E5" w:rsidRPr="001D2186">
        <w:rPr>
          <w:rFonts w:cs="Arial"/>
          <w:szCs w:val="22"/>
        </w:rPr>
        <w:t>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Pr>
          <w:rFonts w:cs="Arial"/>
          <w:szCs w:val="22"/>
        </w:rPr>
        <w:t>.</w:t>
      </w:r>
      <w:r w:rsidR="00192ACB">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E79D6">
        <w:rPr>
          <w:rFonts w:cs="Arial"/>
          <w:b/>
          <w:szCs w:val="22"/>
        </w:rPr>
        <w:t>28</w:t>
      </w:r>
      <w:r w:rsidR="00230908" w:rsidRPr="00230908">
        <w:rPr>
          <w:rFonts w:cs="Arial"/>
          <w:b/>
          <w:szCs w:val="22"/>
        </w:rPr>
        <w:t xml:space="preserve"> </w:t>
      </w:r>
      <w:r w:rsidR="005E79D6">
        <w:rPr>
          <w:rFonts w:cs="Arial"/>
          <w:b/>
          <w:szCs w:val="22"/>
        </w:rPr>
        <w:t>февраля</w:t>
      </w:r>
      <w:r w:rsidR="00230908" w:rsidRPr="00230908">
        <w:rPr>
          <w:rFonts w:cs="Arial"/>
          <w:b/>
          <w:szCs w:val="22"/>
        </w:rPr>
        <w:t xml:space="preserve"> 201</w:t>
      </w:r>
      <w:r w:rsidR="005E79D6">
        <w:rPr>
          <w:rFonts w:cs="Arial"/>
          <w:b/>
          <w:szCs w:val="22"/>
        </w:rPr>
        <w:t>6</w:t>
      </w:r>
      <w:r w:rsidR="00230908" w:rsidRPr="00230908">
        <w:rPr>
          <w:rFonts w:cs="Arial"/>
          <w:b/>
          <w:szCs w:val="22"/>
        </w:rPr>
        <w:t xml:space="preserve"> г.</w:t>
      </w:r>
      <w:r w:rsidRPr="002E571A">
        <w:rPr>
          <w:rFonts w:cs="Arial"/>
          <w:szCs w:val="22"/>
        </w:rPr>
        <w:t xml:space="preserve"> включительно,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Подписанный проект договора, без указания информации о стоимости;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 xml:space="preserve">Справка об опыте работы за последние </w:t>
      </w:r>
      <w:r w:rsidR="00102B90">
        <w:rPr>
          <w:rFonts w:cs="Arial"/>
          <w:szCs w:val="22"/>
        </w:rPr>
        <w:t>5</w:t>
      </w:r>
      <w:r w:rsidRPr="00911C30">
        <w:rPr>
          <w:rFonts w:cs="Arial"/>
          <w:szCs w:val="22"/>
        </w:rPr>
        <w:t xml:space="preserve"> </w:t>
      </w:r>
      <w:r w:rsidR="00102B90">
        <w:rPr>
          <w:rFonts w:cs="Arial"/>
          <w:szCs w:val="22"/>
        </w:rPr>
        <w:t>лет</w:t>
      </w:r>
      <w:r w:rsidRPr="00911C30">
        <w:rPr>
          <w:rFonts w:cs="Arial"/>
          <w:szCs w:val="22"/>
        </w:rPr>
        <w:t xml:space="preserve">, за подписью руководителя организации (Форма </w:t>
      </w:r>
      <w:r w:rsidR="009A48A3">
        <w:rPr>
          <w:rFonts w:cs="Arial"/>
          <w:szCs w:val="22"/>
        </w:rPr>
        <w:t>7</w:t>
      </w:r>
      <w:r w:rsidRPr="00911C30">
        <w:rPr>
          <w:rFonts w:cs="Arial"/>
          <w:szCs w:val="22"/>
        </w:rPr>
        <w:t xml:space="preserve">), </w:t>
      </w:r>
      <w:proofErr w:type="spellStart"/>
      <w:r w:rsidRPr="00911C30">
        <w:rPr>
          <w:rFonts w:cs="Arial"/>
          <w:szCs w:val="22"/>
        </w:rPr>
        <w:t>референц</w:t>
      </w:r>
      <w:proofErr w:type="spellEnd"/>
      <w:r w:rsidRPr="00911C30">
        <w:rPr>
          <w:rFonts w:cs="Arial"/>
          <w:szCs w:val="22"/>
        </w:rPr>
        <w:t>-лист, копии отзывов заказчиков;</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11C3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sidRPr="009A48A3">
        <w:rPr>
          <w:rFonts w:cs="Arial"/>
          <w:szCs w:val="22"/>
        </w:rPr>
        <w:t xml:space="preserve">(Форма </w:t>
      </w:r>
      <w:r w:rsidR="009A48A3">
        <w:rPr>
          <w:rFonts w:cs="Arial"/>
          <w:szCs w:val="22"/>
        </w:rPr>
        <w:t>8</w:t>
      </w:r>
      <w:r w:rsidRPr="009A48A3">
        <w:rPr>
          <w:rFonts w:cs="Arial"/>
          <w:szCs w:val="22"/>
        </w:rPr>
        <w:t>);</w:t>
      </w:r>
      <w:proofErr w:type="gramEnd"/>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Копии документов по аттестации в области промышленной безопасности и другие документы, необходимые для осуществления деятельности на опасных производственных объектах;</w:t>
      </w:r>
    </w:p>
    <w:p w:rsidR="00911C30" w:rsidRPr="00BE0950" w:rsidRDefault="00BE0950" w:rsidP="00911C30">
      <w:pPr>
        <w:pStyle w:val="a6"/>
        <w:numPr>
          <w:ilvl w:val="0"/>
          <w:numId w:val="2"/>
        </w:numPr>
        <w:tabs>
          <w:tab w:val="left" w:pos="1418"/>
        </w:tabs>
        <w:ind w:left="1418" w:hanging="341"/>
        <w:contextualSpacing w:val="0"/>
        <w:jc w:val="both"/>
        <w:rPr>
          <w:rFonts w:cs="Arial"/>
          <w:szCs w:val="22"/>
        </w:rPr>
      </w:pPr>
      <w:r w:rsidRPr="00BE0950">
        <w:rPr>
          <w:rFonts w:cs="Arial"/>
          <w:szCs w:val="22"/>
        </w:rPr>
        <w:t>Копии сертификатов, указывающих на способность обоснованного выбора и применения нескольких типов материалов и технологий (не менее 3-х производителей)</w:t>
      </w:r>
      <w:r w:rsidR="00911C30" w:rsidRPr="00BE0950">
        <w:rPr>
          <w:rFonts w:cs="Arial"/>
          <w:szCs w:val="22"/>
        </w:rPr>
        <w:t>;</w:t>
      </w:r>
    </w:p>
    <w:p w:rsidR="00911C30" w:rsidRPr="009A48A3" w:rsidRDefault="009A48A3" w:rsidP="00911C30">
      <w:pPr>
        <w:pStyle w:val="a6"/>
        <w:numPr>
          <w:ilvl w:val="0"/>
          <w:numId w:val="2"/>
        </w:numPr>
        <w:tabs>
          <w:tab w:val="left" w:pos="1418"/>
        </w:tabs>
        <w:ind w:left="1418" w:hanging="341"/>
        <w:contextualSpacing w:val="0"/>
        <w:jc w:val="both"/>
        <w:rPr>
          <w:rFonts w:cs="Arial"/>
          <w:szCs w:val="22"/>
        </w:rPr>
      </w:pPr>
      <w:r w:rsidRPr="009A48A3">
        <w:rPr>
          <w:szCs w:val="22"/>
        </w:rPr>
        <w:t>Справка о наличии производственных мощностей</w:t>
      </w:r>
      <w:r w:rsidR="00911C30" w:rsidRPr="009A48A3">
        <w:rPr>
          <w:szCs w:val="22"/>
        </w:rPr>
        <w:t xml:space="preserve"> (Форма</w:t>
      </w:r>
      <w:r w:rsidR="00911C30" w:rsidRPr="009A48A3">
        <w:rPr>
          <w:rFonts w:cs="Arial"/>
          <w:szCs w:val="22"/>
        </w:rPr>
        <w:t xml:space="preserve"> </w:t>
      </w:r>
      <w:r w:rsidRPr="009A48A3">
        <w:rPr>
          <w:rFonts w:cs="Arial"/>
          <w:szCs w:val="22"/>
        </w:rPr>
        <w:t>9</w:t>
      </w:r>
      <w:r w:rsidR="00911C30" w:rsidRPr="009A48A3">
        <w:rPr>
          <w:rFonts w:cs="Arial"/>
          <w:szCs w:val="22"/>
        </w:rPr>
        <w:t>);</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lastRenderedPageBreak/>
        <w:t>Перечень субподрядных организаций, привлекаемых для данного вида деятельности (с указанием % субподряда);</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911C3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911C30">
        <w:rPr>
          <w:rFonts w:cs="Arial"/>
          <w:szCs w:val="22"/>
        </w:rPr>
        <w:t xml:space="preserve"> связи с существенными нарушениями его условий;</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00BE0950">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87067B" w:rsidP="00DE7BED">
      <w:pPr>
        <w:pStyle w:val="a6"/>
        <w:numPr>
          <w:ilvl w:val="0"/>
          <w:numId w:val="2"/>
        </w:numPr>
        <w:tabs>
          <w:tab w:val="left" w:pos="1418"/>
        </w:tabs>
        <w:ind w:left="1418" w:hanging="341"/>
        <w:contextualSpacing w:val="0"/>
        <w:jc w:val="both"/>
        <w:rPr>
          <w:rFonts w:cs="Arial"/>
          <w:szCs w:val="22"/>
        </w:rPr>
      </w:pPr>
      <w:r w:rsidRPr="0087067B">
        <w:rPr>
          <w:rFonts w:cs="Arial"/>
          <w:szCs w:val="22"/>
        </w:rPr>
        <w:t xml:space="preserve">Договор подряда с Приложениями к нему, подписанные и скрепленные печатью организации в редакции Заказчика, в 2-х </w:t>
      </w:r>
      <w:r w:rsidRPr="0006495D">
        <w:rPr>
          <w:rFonts w:cs="Arial"/>
          <w:szCs w:val="22"/>
        </w:rPr>
        <w:t xml:space="preserve">экземплярах </w:t>
      </w:r>
      <w:r w:rsidR="0006495D" w:rsidRPr="0006495D">
        <w:rPr>
          <w:rFonts w:cs="Arial"/>
          <w:szCs w:val="22"/>
        </w:rPr>
        <w:t>(Форма 3</w:t>
      </w:r>
      <w:r w:rsidRPr="0006495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575CE"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w:t>
      </w:r>
      <w:r w:rsidRPr="002575CE">
        <w:rPr>
          <w:rFonts w:cs="Arial"/>
          <w:szCs w:val="22"/>
        </w:rPr>
        <w:t xml:space="preserve">«Предложение на ПДО </w:t>
      </w:r>
      <w:r w:rsidR="003523B8" w:rsidRPr="002575CE">
        <w:rPr>
          <w:rFonts w:cs="Arial"/>
          <w:szCs w:val="22"/>
        </w:rPr>
        <w:t>№4</w:t>
      </w:r>
      <w:r w:rsidR="00377ACB" w:rsidRPr="002575CE">
        <w:rPr>
          <w:rFonts w:cs="Arial"/>
          <w:szCs w:val="22"/>
        </w:rPr>
        <w:t>98</w:t>
      </w:r>
      <w:r w:rsidR="003523B8" w:rsidRPr="002575CE">
        <w:rPr>
          <w:rFonts w:cs="Arial"/>
          <w:szCs w:val="22"/>
        </w:rPr>
        <w:t>-КР-2015</w:t>
      </w:r>
      <w:r w:rsidRPr="002575CE">
        <w:rPr>
          <w:rFonts w:cs="Arial"/>
          <w:szCs w:val="22"/>
        </w:rPr>
        <w:t xml:space="preserve"> от </w:t>
      </w:r>
      <w:r w:rsidR="002575CE" w:rsidRPr="002575CE">
        <w:rPr>
          <w:rFonts w:cs="Arial"/>
          <w:szCs w:val="22"/>
        </w:rPr>
        <w:t>11.12.15.</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2575CE">
        <w:rPr>
          <w:rFonts w:cs="Arial"/>
          <w:b/>
          <w:szCs w:val="22"/>
        </w:rPr>
        <w:t xml:space="preserve"> 14 </w:t>
      </w:r>
      <w:r w:rsidRPr="002E571A">
        <w:rPr>
          <w:rFonts w:cs="Arial"/>
          <w:b/>
          <w:szCs w:val="22"/>
        </w:rPr>
        <w:t xml:space="preserve">» </w:t>
      </w:r>
      <w:r w:rsidR="002575CE">
        <w:rPr>
          <w:rFonts w:cs="Arial"/>
          <w:b/>
          <w:szCs w:val="22"/>
        </w:rPr>
        <w:t>декабря</w:t>
      </w:r>
      <w:r w:rsidRPr="002E571A">
        <w:rPr>
          <w:rFonts w:cs="Arial"/>
          <w:b/>
          <w:szCs w:val="22"/>
        </w:rPr>
        <w:t xml:space="preserve"> </w:t>
      </w:r>
      <w:r w:rsidR="002575CE">
        <w:rPr>
          <w:rFonts w:cs="Arial"/>
          <w:b/>
          <w:szCs w:val="22"/>
        </w:rPr>
        <w:t>2015</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2575CE">
        <w:rPr>
          <w:rFonts w:cs="Arial"/>
          <w:b/>
          <w:szCs w:val="22"/>
        </w:rPr>
        <w:t>16</w:t>
      </w:r>
      <w:proofErr w:type="gramStart"/>
      <w:r w:rsidR="002575CE">
        <w:rPr>
          <w:rFonts w:cs="Arial"/>
          <w:b/>
          <w:szCs w:val="22"/>
        </w:rPr>
        <w:t xml:space="preserve"> </w:t>
      </w:r>
      <w:r w:rsidRPr="002E571A">
        <w:rPr>
          <w:rFonts w:cs="Arial"/>
          <w:b/>
          <w:szCs w:val="22"/>
        </w:rPr>
        <w:t>:</w:t>
      </w:r>
      <w:proofErr w:type="gramEnd"/>
      <w:r w:rsidR="002575CE">
        <w:rPr>
          <w:rFonts w:cs="Arial"/>
          <w:b/>
          <w:szCs w:val="22"/>
        </w:rPr>
        <w:t xml:space="preserve"> 00</w:t>
      </w:r>
      <w:r w:rsidRPr="002E571A">
        <w:rPr>
          <w:rFonts w:cs="Arial"/>
          <w:b/>
          <w:szCs w:val="22"/>
        </w:rPr>
        <w:t xml:space="preserve"> «</w:t>
      </w:r>
      <w:r w:rsidR="002575CE">
        <w:rPr>
          <w:rFonts w:cs="Arial"/>
          <w:b/>
          <w:szCs w:val="22"/>
        </w:rPr>
        <w:t xml:space="preserve"> 28 </w:t>
      </w:r>
      <w:r w:rsidRPr="002E571A">
        <w:rPr>
          <w:rFonts w:cs="Arial"/>
          <w:b/>
          <w:szCs w:val="22"/>
        </w:rPr>
        <w:t xml:space="preserve">» </w:t>
      </w:r>
      <w:r w:rsidR="002575CE">
        <w:rPr>
          <w:rFonts w:cs="Arial"/>
          <w:b/>
          <w:szCs w:val="22"/>
        </w:rPr>
        <w:t>декабря</w:t>
      </w:r>
      <w:r w:rsidRPr="002E571A">
        <w:rPr>
          <w:rFonts w:cs="Arial"/>
          <w:b/>
          <w:szCs w:val="22"/>
        </w:rPr>
        <w:t xml:space="preserve"> </w:t>
      </w:r>
      <w:r w:rsidR="002575CE">
        <w:rPr>
          <w:rFonts w:cs="Arial"/>
          <w:b/>
          <w:szCs w:val="22"/>
        </w:rPr>
        <w:t>2015</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2575CE">
        <w:rPr>
          <w:rFonts w:cs="Arial"/>
          <w:b/>
          <w:szCs w:val="22"/>
        </w:rPr>
        <w:t xml:space="preserve"> 28 </w:t>
      </w:r>
      <w:r w:rsidRPr="002E571A">
        <w:rPr>
          <w:rFonts w:cs="Arial"/>
          <w:b/>
          <w:szCs w:val="22"/>
        </w:rPr>
        <w:t xml:space="preserve">» </w:t>
      </w:r>
      <w:r w:rsidR="002575CE">
        <w:rPr>
          <w:rFonts w:cs="Arial"/>
          <w:b/>
          <w:szCs w:val="22"/>
        </w:rPr>
        <w:t>февраля</w:t>
      </w:r>
      <w:r w:rsidRPr="002E571A">
        <w:rPr>
          <w:rFonts w:cs="Arial"/>
          <w:b/>
          <w:szCs w:val="22"/>
        </w:rPr>
        <w:t xml:space="preserve"> </w:t>
      </w:r>
      <w:r w:rsidR="002575CE">
        <w:rPr>
          <w:rFonts w:cs="Arial"/>
          <w:b/>
          <w:szCs w:val="22"/>
        </w:rPr>
        <w:t>201</w:t>
      </w:r>
      <w:r w:rsidR="00475C0F">
        <w:rPr>
          <w:rFonts w:cs="Arial"/>
          <w:b/>
          <w:szCs w:val="22"/>
        </w:rPr>
        <w:t>6</w:t>
      </w:r>
      <w:bookmarkStart w:id="0" w:name="_GoBack"/>
      <w:bookmarkEnd w:id="0"/>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Pr="002575CE">
        <w:rPr>
          <w:rFonts w:cs="Arial"/>
          <w:b/>
          <w:szCs w:val="22"/>
        </w:rPr>
        <w:t>«</w:t>
      </w:r>
      <w:r w:rsidR="002575CE" w:rsidRPr="002575CE">
        <w:rPr>
          <w:rFonts w:cs="Arial"/>
          <w:b/>
          <w:szCs w:val="22"/>
        </w:rPr>
        <w:t xml:space="preserve"> 24 </w:t>
      </w:r>
      <w:r w:rsidRPr="002575CE">
        <w:rPr>
          <w:rFonts w:cs="Arial"/>
          <w:b/>
          <w:szCs w:val="22"/>
        </w:rPr>
        <w:t xml:space="preserve">» </w:t>
      </w:r>
      <w:r w:rsidR="002575CE" w:rsidRPr="002575CE">
        <w:rPr>
          <w:rFonts w:cs="Arial"/>
          <w:b/>
          <w:szCs w:val="22"/>
        </w:rPr>
        <w:t>декабря</w:t>
      </w:r>
      <w:r w:rsidRPr="002575CE">
        <w:rPr>
          <w:rFonts w:cs="Arial"/>
          <w:b/>
          <w:szCs w:val="22"/>
        </w:rPr>
        <w:t xml:space="preserve"> </w:t>
      </w:r>
      <w:r w:rsidR="002575CE" w:rsidRPr="002575CE">
        <w:rPr>
          <w:rFonts w:cs="Arial"/>
          <w:b/>
          <w:szCs w:val="22"/>
        </w:rPr>
        <w:t>2015</w:t>
      </w:r>
      <w:r w:rsidRPr="002575CE">
        <w:rPr>
          <w:rFonts w:cs="Arial"/>
          <w:b/>
          <w:szCs w:val="22"/>
        </w:rPr>
        <w:t xml:space="preserve"> года</w:t>
      </w:r>
      <w:r w:rsidRPr="002E571A">
        <w:rPr>
          <w:rFonts w:cs="Arial"/>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575CE" w:rsidRPr="006A4730" w:rsidRDefault="002575CE" w:rsidP="002575CE">
      <w:pPr>
        <w:ind w:firstLine="708"/>
        <w:jc w:val="both"/>
        <w:rPr>
          <w:rFonts w:cs="Arial"/>
          <w:b/>
          <w:szCs w:val="22"/>
          <w:u w:val="single"/>
        </w:rPr>
      </w:pPr>
      <w:r w:rsidRPr="006A4730">
        <w:rPr>
          <w:rFonts w:cs="Arial"/>
          <w:b/>
          <w:szCs w:val="22"/>
          <w:u w:val="single"/>
        </w:rPr>
        <w:t>По вопросам технического характера обращаться:</w:t>
      </w:r>
    </w:p>
    <w:p w:rsidR="002575CE" w:rsidRPr="006A4730" w:rsidRDefault="002575CE" w:rsidP="002575CE">
      <w:pPr>
        <w:spacing w:before="0" w:line="276"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2575CE" w:rsidRPr="005979FC" w:rsidRDefault="002575CE" w:rsidP="002575CE">
      <w:pPr>
        <w:spacing w:before="0" w:line="276" w:lineRule="auto"/>
        <w:jc w:val="both"/>
        <w:rPr>
          <w:rStyle w:val="a8"/>
          <w:rFonts w:cs="Arial"/>
          <w:szCs w:val="22"/>
        </w:rPr>
      </w:pPr>
      <w:r w:rsidRPr="006A4730">
        <w:rPr>
          <w:rFonts w:cs="Arial"/>
          <w:szCs w:val="22"/>
        </w:rPr>
        <w:t>Бедарев Владимир Александрович.</w:t>
      </w:r>
      <w:r w:rsidRPr="005979FC">
        <w:rPr>
          <w:rFonts w:cs="Arial"/>
          <w:szCs w:val="22"/>
        </w:rPr>
        <w:t xml:space="preserve"> </w:t>
      </w:r>
      <w:r w:rsidRPr="006A4730">
        <w:rPr>
          <w:rFonts w:cs="Arial"/>
          <w:szCs w:val="22"/>
          <w:lang w:val="en-US"/>
        </w:rPr>
        <w:t>E</w:t>
      </w:r>
      <w:r w:rsidRPr="005979FC">
        <w:rPr>
          <w:rFonts w:cs="Arial"/>
          <w:szCs w:val="22"/>
        </w:rPr>
        <w:t>-</w:t>
      </w:r>
      <w:r w:rsidRPr="006A4730">
        <w:rPr>
          <w:rFonts w:cs="Arial"/>
          <w:szCs w:val="22"/>
          <w:lang w:val="en-US"/>
        </w:rPr>
        <w:t>mail</w:t>
      </w:r>
      <w:r w:rsidRPr="005979FC">
        <w:rPr>
          <w:rFonts w:cs="Arial"/>
          <w:szCs w:val="22"/>
        </w:rPr>
        <w:t xml:space="preserve">: </w:t>
      </w:r>
      <w:hyperlink r:id="rId8" w:history="1">
        <w:r w:rsidRPr="006A4730">
          <w:rPr>
            <w:rStyle w:val="a8"/>
            <w:rFonts w:cs="Arial"/>
            <w:szCs w:val="22"/>
            <w:lang w:val="en-US"/>
          </w:rPr>
          <w:t>BedarevVA</w:t>
        </w:r>
        <w:r w:rsidRPr="005979FC">
          <w:rPr>
            <w:rStyle w:val="a8"/>
            <w:rFonts w:cs="Arial"/>
            <w:szCs w:val="22"/>
          </w:rPr>
          <w:t>@</w:t>
        </w:r>
        <w:r w:rsidRPr="006A4730">
          <w:rPr>
            <w:rStyle w:val="a8"/>
            <w:rFonts w:cs="Arial"/>
            <w:szCs w:val="22"/>
            <w:lang w:val="en-US"/>
          </w:rPr>
          <w:t>yanos</w:t>
        </w:r>
        <w:r w:rsidRPr="005979FC">
          <w:rPr>
            <w:rStyle w:val="a8"/>
            <w:rFonts w:cs="Arial"/>
            <w:szCs w:val="22"/>
          </w:rPr>
          <w:t>.</w:t>
        </w:r>
        <w:r w:rsidRPr="006A4730">
          <w:rPr>
            <w:rStyle w:val="a8"/>
            <w:rFonts w:cs="Arial"/>
            <w:szCs w:val="22"/>
            <w:lang w:val="en-US"/>
          </w:rPr>
          <w:t>slavneft</w:t>
        </w:r>
        <w:r w:rsidRPr="005979FC">
          <w:rPr>
            <w:rStyle w:val="a8"/>
            <w:rFonts w:cs="Arial"/>
            <w:szCs w:val="22"/>
          </w:rPr>
          <w:t>.</w:t>
        </w:r>
        <w:proofErr w:type="spellStart"/>
        <w:r w:rsidRPr="006A4730">
          <w:rPr>
            <w:rStyle w:val="a8"/>
            <w:rFonts w:cs="Arial"/>
            <w:szCs w:val="22"/>
            <w:lang w:val="en-US"/>
          </w:rPr>
          <w:t>ru</w:t>
        </w:r>
        <w:proofErr w:type="spellEnd"/>
      </w:hyperlink>
    </w:p>
    <w:p w:rsidR="002575CE" w:rsidRPr="006A4730" w:rsidRDefault="002575CE" w:rsidP="002575CE">
      <w:pPr>
        <w:spacing w:before="0" w:line="276" w:lineRule="auto"/>
        <w:jc w:val="both"/>
        <w:rPr>
          <w:rFonts w:cs="Arial"/>
          <w:szCs w:val="22"/>
        </w:rPr>
      </w:pPr>
      <w:r w:rsidRPr="006A4730">
        <w:rPr>
          <w:rFonts w:cs="Arial"/>
          <w:szCs w:val="22"/>
        </w:rPr>
        <w:t xml:space="preserve">Контактные данные: телефон: (4852) 49-87-31, факс (4852) 49-93-02, </w:t>
      </w:r>
    </w:p>
    <w:p w:rsidR="002575CE" w:rsidRPr="006A4730" w:rsidRDefault="002575CE" w:rsidP="002575CE">
      <w:pPr>
        <w:ind w:firstLine="708"/>
        <w:jc w:val="both"/>
        <w:rPr>
          <w:rFonts w:cs="Arial"/>
          <w:b/>
          <w:szCs w:val="22"/>
          <w:u w:val="single"/>
        </w:rPr>
      </w:pPr>
      <w:r w:rsidRPr="006A4730">
        <w:rPr>
          <w:rFonts w:cs="Arial"/>
          <w:b/>
          <w:szCs w:val="22"/>
          <w:u w:val="single"/>
        </w:rPr>
        <w:t>По вопросам организационного характера обращаться:</w:t>
      </w:r>
    </w:p>
    <w:p w:rsidR="002575CE" w:rsidRPr="006A4730" w:rsidRDefault="002575CE" w:rsidP="002575CE">
      <w:pPr>
        <w:spacing w:before="0" w:line="276" w:lineRule="auto"/>
        <w:jc w:val="both"/>
        <w:rPr>
          <w:rFonts w:cs="Arial"/>
          <w:szCs w:val="22"/>
        </w:rPr>
      </w:pPr>
      <w:r w:rsidRPr="006A4730">
        <w:rPr>
          <w:rFonts w:cs="Arial"/>
          <w:szCs w:val="22"/>
        </w:rPr>
        <w:t>Ведущий специалист Тендерного комитета ОАО «Славнефть-ЯНОС»</w:t>
      </w:r>
    </w:p>
    <w:p w:rsidR="002575CE" w:rsidRPr="005979FC" w:rsidRDefault="002575CE" w:rsidP="002575CE">
      <w:pPr>
        <w:spacing w:before="0" w:line="276" w:lineRule="auto"/>
        <w:jc w:val="both"/>
        <w:rPr>
          <w:rFonts w:cs="Arial"/>
          <w:color w:val="FF0000"/>
          <w:szCs w:val="22"/>
        </w:rPr>
      </w:pPr>
      <w:r w:rsidRPr="006A4730">
        <w:rPr>
          <w:rFonts w:cs="Arial"/>
          <w:szCs w:val="22"/>
        </w:rPr>
        <w:t>Кузьменков Сергей Викторович.</w:t>
      </w:r>
      <w:r w:rsidRPr="005979FC">
        <w:rPr>
          <w:rFonts w:cs="Arial"/>
          <w:szCs w:val="22"/>
        </w:rPr>
        <w:t xml:space="preserve"> </w:t>
      </w:r>
      <w:r w:rsidRPr="006A4730">
        <w:rPr>
          <w:rFonts w:cs="Arial"/>
          <w:szCs w:val="22"/>
          <w:lang w:val="en-US"/>
        </w:rPr>
        <w:t>E</w:t>
      </w:r>
      <w:r w:rsidRPr="005979FC">
        <w:rPr>
          <w:rFonts w:cs="Arial"/>
          <w:szCs w:val="22"/>
        </w:rPr>
        <w:t>-</w:t>
      </w:r>
      <w:r w:rsidRPr="006A4730">
        <w:rPr>
          <w:rFonts w:cs="Arial"/>
          <w:szCs w:val="22"/>
          <w:lang w:val="en-US"/>
        </w:rPr>
        <w:t>mail</w:t>
      </w:r>
      <w:r w:rsidRPr="005979FC">
        <w:rPr>
          <w:rFonts w:cs="Arial"/>
          <w:szCs w:val="22"/>
        </w:rPr>
        <w:t>:</w:t>
      </w:r>
      <w:r w:rsidRPr="005979FC">
        <w:rPr>
          <w:rFonts w:cs="Arial"/>
          <w:color w:val="FF0000"/>
          <w:szCs w:val="22"/>
        </w:rPr>
        <w:t xml:space="preserve"> </w:t>
      </w:r>
      <w:hyperlink r:id="rId9" w:history="1">
        <w:r w:rsidRPr="006A4730">
          <w:rPr>
            <w:rStyle w:val="a8"/>
            <w:rFonts w:cs="Arial"/>
            <w:szCs w:val="22"/>
            <w:lang w:val="en-US"/>
          </w:rPr>
          <w:t>KuzmenkovSV</w:t>
        </w:r>
        <w:r w:rsidRPr="005979FC">
          <w:rPr>
            <w:rStyle w:val="a8"/>
            <w:rFonts w:cs="Arial"/>
            <w:szCs w:val="22"/>
          </w:rPr>
          <w:t>@</w:t>
        </w:r>
        <w:r w:rsidRPr="006A4730">
          <w:rPr>
            <w:rStyle w:val="a8"/>
            <w:rFonts w:cs="Arial"/>
            <w:szCs w:val="22"/>
            <w:lang w:val="en-US"/>
          </w:rPr>
          <w:t>yanos</w:t>
        </w:r>
        <w:r w:rsidRPr="005979FC">
          <w:rPr>
            <w:rStyle w:val="a8"/>
            <w:rFonts w:cs="Arial"/>
            <w:szCs w:val="22"/>
          </w:rPr>
          <w:t>.</w:t>
        </w:r>
        <w:r w:rsidRPr="006A4730">
          <w:rPr>
            <w:rStyle w:val="a8"/>
            <w:rFonts w:cs="Arial"/>
            <w:szCs w:val="22"/>
            <w:lang w:val="en-US"/>
          </w:rPr>
          <w:t>slavneft</w:t>
        </w:r>
        <w:r w:rsidRPr="005979FC">
          <w:rPr>
            <w:rStyle w:val="a8"/>
            <w:rFonts w:cs="Arial"/>
            <w:szCs w:val="22"/>
          </w:rPr>
          <w:t>.</w:t>
        </w:r>
        <w:proofErr w:type="spellStart"/>
        <w:r w:rsidRPr="006A4730">
          <w:rPr>
            <w:rStyle w:val="a8"/>
            <w:rFonts w:cs="Arial"/>
            <w:szCs w:val="22"/>
            <w:lang w:val="en-US"/>
          </w:rPr>
          <w:t>ru</w:t>
        </w:r>
        <w:proofErr w:type="spellEnd"/>
      </w:hyperlink>
    </w:p>
    <w:p w:rsidR="002575CE" w:rsidRPr="006A4730" w:rsidRDefault="002575CE" w:rsidP="002575CE">
      <w:pPr>
        <w:spacing w:before="0" w:line="276" w:lineRule="auto"/>
        <w:jc w:val="both"/>
        <w:rPr>
          <w:rFonts w:cs="Arial"/>
          <w:szCs w:val="22"/>
        </w:rPr>
      </w:pPr>
      <w:r w:rsidRPr="006A4730">
        <w:rPr>
          <w:rFonts w:cs="Arial"/>
          <w:szCs w:val="22"/>
        </w:rPr>
        <w:t xml:space="preserve">Контактные данные: телефон: (4852) 49-81-14, факс: (4852) 49-93-00, </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4529BC">
      <w:pPr>
        <w:spacing w:before="6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4529BC">
      <w:pPr>
        <w:pStyle w:val="a6"/>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4529BC">
      <w:pPr>
        <w:pStyle w:val="a6"/>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4529BC">
      <w:pPr>
        <w:pStyle w:val="a6"/>
        <w:numPr>
          <w:ilvl w:val="0"/>
          <w:numId w:val="2"/>
        </w:numPr>
        <w:spacing w:before="60"/>
        <w:ind w:left="1134" w:hanging="425"/>
        <w:contextualSpacing w:val="0"/>
        <w:jc w:val="both"/>
        <w:rPr>
          <w:rFonts w:cs="Arial"/>
          <w:szCs w:val="22"/>
        </w:rPr>
      </w:pPr>
      <w:r w:rsidRPr="002E571A">
        <w:rPr>
          <w:rFonts w:cs="Arial"/>
          <w:szCs w:val="22"/>
        </w:rPr>
        <w:lastRenderedPageBreak/>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6420E7" w:rsidRDefault="006420E7" w:rsidP="006420E7">
      <w:pPr>
        <w:spacing w:before="0"/>
        <w:ind w:firstLine="708"/>
        <w:jc w:val="both"/>
        <w:rPr>
          <w:rFonts w:cs="Arial"/>
          <w:szCs w:val="22"/>
        </w:rPr>
      </w:pPr>
    </w:p>
    <w:p w:rsidR="00DE7BED" w:rsidRPr="007D3296" w:rsidRDefault="00DE7BED" w:rsidP="006420E7">
      <w:pPr>
        <w:spacing w:before="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D3EAC" w:rsidRPr="00FD3EAC" w:rsidRDefault="00FD3EAC" w:rsidP="00FD3EAC">
      <w:pPr>
        <w:ind w:firstLine="708"/>
        <w:jc w:val="both"/>
        <w:rPr>
          <w:szCs w:val="22"/>
        </w:rPr>
      </w:pPr>
      <w:r w:rsidRPr="002A004F">
        <w:rPr>
          <w:szCs w:val="22"/>
        </w:rPr>
        <w:t xml:space="preserve">Контрагент может быть признан победителем </w:t>
      </w:r>
      <w:proofErr w:type="gramStart"/>
      <w:r w:rsidRPr="002A004F">
        <w:rPr>
          <w:szCs w:val="22"/>
        </w:rPr>
        <w:t>тендера</w:t>
      </w:r>
      <w:proofErr w:type="gramEnd"/>
      <w:r w:rsidRPr="002A004F">
        <w:rPr>
          <w:szCs w:val="22"/>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почта </w:t>
      </w:r>
      <w:hyperlink r:id="rId10" w:history="1">
        <w:r w:rsidR="002575CE" w:rsidRPr="00F8658F">
          <w:rPr>
            <w:rStyle w:val="a8"/>
            <w:rFonts w:cs="Arial"/>
            <w:szCs w:val="22"/>
          </w:rPr>
          <w:t>hotline@yanos.slavneft.ru</w:t>
        </w:r>
      </w:hyperlink>
    </w:p>
    <w:p w:rsidR="00DE7BED" w:rsidRPr="00B445D7" w:rsidRDefault="00DE7BED" w:rsidP="00BF708A">
      <w:pPr>
        <w:spacing w:before="240"/>
      </w:pPr>
      <w:r w:rsidRPr="00B445D7">
        <w:t xml:space="preserve">Перечень документов в составе Предложения </w:t>
      </w:r>
      <w:r w:rsidRPr="00377ACB">
        <w:t xml:space="preserve">делать </w:t>
      </w:r>
      <w:r w:rsidR="00377ACB" w:rsidRPr="00377ACB">
        <w:t>оферты №498</w:t>
      </w:r>
      <w:r w:rsidR="00377ACB">
        <w:t>-КР-2015</w:t>
      </w:r>
      <w:r w:rsidRPr="00B445D7">
        <w:t xml:space="preserve"> от </w:t>
      </w:r>
      <w:r w:rsidR="002575CE">
        <w:t>11.12.15</w:t>
      </w:r>
      <w:r w:rsidRPr="00B445D7">
        <w:t>:</w:t>
      </w:r>
    </w:p>
    <w:p w:rsidR="00DE7BED" w:rsidRPr="00B445D7" w:rsidRDefault="00DE7BED" w:rsidP="00DE7BED">
      <w:r w:rsidRPr="00B445D7">
        <w:t>1. Извещение о проведении тендера (настоящий документ) в 1 экз.</w:t>
      </w:r>
    </w:p>
    <w:p w:rsidR="00DE7BED" w:rsidRPr="00B445D7" w:rsidRDefault="00DE7BED" w:rsidP="00DE7BED">
      <w:r w:rsidRPr="00B445D7">
        <w:t>2. Требования к предмету оферты в 1 экз.</w:t>
      </w:r>
    </w:p>
    <w:p w:rsidR="00DE7BED" w:rsidRPr="00B445D7" w:rsidRDefault="00DE7BED" w:rsidP="00DE7BED">
      <w:r w:rsidRPr="00B445D7">
        <w:t>3. Проект договора в 1 экз.</w:t>
      </w:r>
    </w:p>
    <w:p w:rsidR="00DE7BED" w:rsidRPr="0006495D" w:rsidRDefault="00DE7BED" w:rsidP="00DE7BED">
      <w:r w:rsidRPr="0006495D">
        <w:t>4. Извещение о согласии сделать оферту  в 1 экз.</w:t>
      </w:r>
    </w:p>
    <w:p w:rsidR="00DE7BED" w:rsidRPr="0006495D" w:rsidRDefault="00DE7BED" w:rsidP="00DE7BED">
      <w:r w:rsidRPr="0006495D">
        <w:lastRenderedPageBreak/>
        <w:t>5. Предложение о заключении договора в 1 экз.</w:t>
      </w:r>
    </w:p>
    <w:p w:rsidR="00DE7BED" w:rsidRPr="0006495D" w:rsidRDefault="0006495D" w:rsidP="00DE7BED">
      <w:r w:rsidRPr="0006495D">
        <w:t>6</w:t>
      </w:r>
      <w:r w:rsidR="00DE7BED" w:rsidRPr="0006495D">
        <w:t>. Форма «Перечень аффилированных организаций» в 1 экз.</w:t>
      </w:r>
    </w:p>
    <w:p w:rsidR="00923CDA" w:rsidRPr="0006495D" w:rsidRDefault="00923CDA" w:rsidP="00923CDA">
      <w:r>
        <w:rPr>
          <w:rFonts w:cs="Arial"/>
          <w:szCs w:val="22"/>
        </w:rPr>
        <w:t xml:space="preserve">7. </w:t>
      </w:r>
      <w:proofErr w:type="gramStart"/>
      <w:r w:rsidRPr="00911C30">
        <w:rPr>
          <w:rFonts w:cs="Arial"/>
          <w:szCs w:val="22"/>
        </w:rPr>
        <w:t>Справка об оп</w:t>
      </w:r>
      <w:r>
        <w:rPr>
          <w:rFonts w:cs="Arial"/>
          <w:szCs w:val="22"/>
        </w:rPr>
        <w:t xml:space="preserve">ыте работы за последние </w:t>
      </w:r>
      <w:r w:rsidR="005D76E3">
        <w:rPr>
          <w:rFonts w:cs="Arial"/>
          <w:szCs w:val="22"/>
        </w:rPr>
        <w:t>5</w:t>
      </w:r>
      <w:r>
        <w:rPr>
          <w:rFonts w:cs="Arial"/>
          <w:szCs w:val="22"/>
        </w:rPr>
        <w:t xml:space="preserve"> </w:t>
      </w:r>
      <w:r w:rsidR="005D76E3">
        <w:rPr>
          <w:rFonts w:cs="Arial"/>
          <w:szCs w:val="22"/>
        </w:rPr>
        <w:t>лет</w:t>
      </w:r>
      <w:r>
        <w:rPr>
          <w:rFonts w:cs="Arial"/>
          <w:szCs w:val="22"/>
        </w:rPr>
        <w:t xml:space="preserve"> </w:t>
      </w:r>
      <w:r w:rsidRPr="0006495D">
        <w:t>в 1 экз.</w:t>
      </w:r>
      <w:proofErr w:type="gramEnd"/>
    </w:p>
    <w:p w:rsidR="00DE7BED" w:rsidRPr="00FC1E54" w:rsidRDefault="00923CDA" w:rsidP="00DE7BED">
      <w:pPr>
        <w:rPr>
          <w:rFonts w:cs="Arial"/>
          <w:szCs w:val="22"/>
        </w:rPr>
      </w:pPr>
      <w:r w:rsidRPr="00FC1E54">
        <w:rPr>
          <w:rFonts w:cs="Arial"/>
          <w:szCs w:val="22"/>
        </w:rPr>
        <w:t>8.</w:t>
      </w:r>
      <w:r w:rsidR="00FC1E54" w:rsidRPr="00FC1E54">
        <w:rPr>
          <w:rFonts w:cs="Arial"/>
          <w:szCs w:val="22"/>
        </w:rPr>
        <w:t xml:space="preserve"> Справка о наличии производственных мощностей </w:t>
      </w:r>
      <w:r w:rsidR="00FC1E54" w:rsidRPr="00FC1E54">
        <w:t>в 1 экз.</w:t>
      </w:r>
    </w:p>
    <w:p w:rsidR="00923CDA" w:rsidRPr="00FC1E54" w:rsidRDefault="00923CDA" w:rsidP="00DE7BED">
      <w:pPr>
        <w:rPr>
          <w:rFonts w:cs="Arial"/>
          <w:szCs w:val="22"/>
        </w:rPr>
      </w:pPr>
      <w:r w:rsidRPr="00FC1E54">
        <w:rPr>
          <w:rFonts w:cs="Arial"/>
          <w:szCs w:val="22"/>
        </w:rPr>
        <w:t>9.</w:t>
      </w:r>
      <w:r w:rsidR="00FC1E54" w:rsidRPr="00FC1E54">
        <w:rPr>
          <w:rFonts w:cs="Arial"/>
          <w:szCs w:val="22"/>
        </w:rPr>
        <w:t xml:space="preserve"> Справка о наличии производственных мощностей</w:t>
      </w:r>
      <w:r w:rsidR="00FC1E54" w:rsidRPr="00FC1E54">
        <w:t xml:space="preserve"> в 1 экз.</w:t>
      </w:r>
    </w:p>
    <w:p w:rsidR="00923CDA" w:rsidRPr="00FC1E54" w:rsidRDefault="00FC1E54" w:rsidP="00DE7BED">
      <w:pPr>
        <w:rPr>
          <w:rFonts w:cs="Arial"/>
          <w:szCs w:val="22"/>
        </w:rPr>
      </w:pPr>
      <w:r w:rsidRPr="00FC1E54">
        <w:rPr>
          <w:rFonts w:cs="Arial"/>
          <w:szCs w:val="22"/>
        </w:rPr>
        <w:t>10. Форма 10.</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rsidP="006420E7">
      <w:pPr>
        <w:spacing w:before="0" w:line="276" w:lineRule="auto"/>
      </w:pPr>
    </w:p>
    <w:sectPr w:rsidR="00EF1336" w:rsidSect="006420E7">
      <w:footerReference w:type="default" r:id="rId11"/>
      <w:pgSz w:w="11905" w:h="16837"/>
      <w:pgMar w:top="567" w:right="567"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4F2" w:rsidRDefault="00C324F2" w:rsidP="00FB07D9">
      <w:pPr>
        <w:spacing w:before="0"/>
      </w:pPr>
      <w:r>
        <w:separator/>
      </w:r>
    </w:p>
  </w:endnote>
  <w:endnote w:type="continuationSeparator" w:id="0">
    <w:p w:rsidR="00C324F2" w:rsidRDefault="00C324F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3661946"/>
      <w:docPartObj>
        <w:docPartGallery w:val="Page Numbers (Bottom of Page)"/>
        <w:docPartUnique/>
      </w:docPartObj>
    </w:sdtPr>
    <w:sdtEndPr/>
    <w:sdtContent>
      <w:p w:rsidR="00BF708A" w:rsidRDefault="00BF708A">
        <w:pPr>
          <w:pStyle w:val="af4"/>
          <w:jc w:val="right"/>
        </w:pPr>
        <w:r>
          <w:fldChar w:fldCharType="begin"/>
        </w:r>
        <w:r>
          <w:instrText>PAGE   \* MERGEFORMAT</w:instrText>
        </w:r>
        <w:r>
          <w:fldChar w:fldCharType="separate"/>
        </w:r>
        <w:r w:rsidR="00475C0F">
          <w:rPr>
            <w:noProof/>
          </w:rPr>
          <w:t>4</w:t>
        </w:r>
        <w:r>
          <w:fldChar w:fldCharType="end"/>
        </w:r>
      </w:p>
    </w:sdtContent>
  </w:sdt>
  <w:p w:rsidR="00BF708A" w:rsidRDefault="00BF708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4F2" w:rsidRDefault="00C324F2" w:rsidP="00FB07D9">
      <w:pPr>
        <w:spacing w:before="0"/>
      </w:pPr>
      <w:r>
        <w:separator/>
      </w:r>
    </w:p>
  </w:footnote>
  <w:footnote w:type="continuationSeparator" w:id="0">
    <w:p w:rsidR="00C324F2" w:rsidRDefault="00C324F2"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5CE"/>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4F"/>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31A"/>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9BC"/>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C0F"/>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5D83"/>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0E7"/>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4B1"/>
    <w:rsid w:val="009559FB"/>
    <w:rsid w:val="009562E4"/>
    <w:rsid w:val="0095660D"/>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BF708A"/>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4F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BD4"/>
    <w:rsid w:val="00CA6F77"/>
    <w:rsid w:val="00CA76E2"/>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71C"/>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238"/>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350"/>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D3"/>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2727</Words>
  <Characters>15548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33</cp:revision>
  <cp:lastPrinted>2015-11-19T09:31:00Z</cp:lastPrinted>
  <dcterms:created xsi:type="dcterms:W3CDTF">2015-11-30T14:39:00Z</dcterms:created>
  <dcterms:modified xsi:type="dcterms:W3CDTF">2015-12-14T10:58:00Z</dcterms:modified>
</cp:coreProperties>
</file>