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5" w:type="dxa"/>
        <w:tblInd w:w="108" w:type="dxa"/>
        <w:tblLook w:val="01E0" w:firstRow="1" w:lastRow="1" w:firstColumn="1" w:lastColumn="1" w:noHBand="0" w:noVBand="0"/>
      </w:tblPr>
      <w:tblGrid>
        <w:gridCol w:w="5103"/>
        <w:gridCol w:w="4962"/>
      </w:tblGrid>
      <w:tr w:rsidR="00DE7BED" w:rsidRPr="00C561F7" w:rsidTr="002B6C37">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962"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2B6C37">
        <w:trPr>
          <w:trHeight w:val="369"/>
        </w:trPr>
        <w:tc>
          <w:tcPr>
            <w:tcW w:w="5103" w:type="dxa"/>
          </w:tcPr>
          <w:p w:rsidR="00DE7BED" w:rsidRPr="00C561F7" w:rsidRDefault="00DE7BED" w:rsidP="008C363A">
            <w:pPr>
              <w:ind w:right="-72"/>
              <w:rPr>
                <w:rFonts w:ascii="Times New Roman" w:hAnsi="Times New Roman"/>
                <w:sz w:val="24"/>
              </w:rPr>
            </w:pPr>
          </w:p>
        </w:tc>
        <w:tc>
          <w:tcPr>
            <w:tcW w:w="4962"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2B6C37">
        <w:trPr>
          <w:trHeight w:val="391"/>
        </w:trPr>
        <w:tc>
          <w:tcPr>
            <w:tcW w:w="5103" w:type="dxa"/>
          </w:tcPr>
          <w:p w:rsidR="00DE7BED" w:rsidRPr="00C561F7" w:rsidRDefault="00DE7BED" w:rsidP="008C363A">
            <w:pPr>
              <w:rPr>
                <w:rFonts w:ascii="Times New Roman" w:hAnsi="Times New Roman"/>
                <w:sz w:val="24"/>
              </w:rPr>
            </w:pPr>
          </w:p>
        </w:tc>
        <w:tc>
          <w:tcPr>
            <w:tcW w:w="4962" w:type="dxa"/>
          </w:tcPr>
          <w:p w:rsidR="00DE7BED" w:rsidRPr="00C561F7" w:rsidRDefault="00DE7BED" w:rsidP="002B6C37">
            <w:pPr>
              <w:jc w:val="right"/>
              <w:rPr>
                <w:rFonts w:ascii="Times New Roman" w:hAnsi="Times New Roman"/>
                <w:sz w:val="24"/>
              </w:rPr>
            </w:pPr>
            <w:r w:rsidRPr="00C561F7">
              <w:rPr>
                <w:rFonts w:ascii="Times New Roman" w:hAnsi="Times New Roman"/>
                <w:sz w:val="24"/>
              </w:rPr>
              <w:t xml:space="preserve">Протокол  № </w:t>
            </w:r>
            <w:r w:rsidR="002B6C37">
              <w:rPr>
                <w:rFonts w:ascii="Times New Roman" w:hAnsi="Times New Roman"/>
                <w:sz w:val="24"/>
              </w:rPr>
              <w:t>248</w:t>
            </w:r>
          </w:p>
        </w:tc>
      </w:tr>
      <w:tr w:rsidR="00DE7BED" w:rsidRPr="00C561F7" w:rsidTr="002B6C37">
        <w:trPr>
          <w:trHeight w:val="563"/>
        </w:trPr>
        <w:tc>
          <w:tcPr>
            <w:tcW w:w="5103" w:type="dxa"/>
          </w:tcPr>
          <w:p w:rsidR="00DE7BED" w:rsidRPr="00C561F7" w:rsidRDefault="00DE7BED" w:rsidP="008C363A">
            <w:pPr>
              <w:rPr>
                <w:rFonts w:ascii="Times New Roman" w:hAnsi="Times New Roman"/>
                <w:sz w:val="24"/>
              </w:rPr>
            </w:pPr>
          </w:p>
        </w:tc>
        <w:tc>
          <w:tcPr>
            <w:tcW w:w="4962" w:type="dxa"/>
          </w:tcPr>
          <w:p w:rsidR="00DE7BED" w:rsidRPr="00C561F7" w:rsidRDefault="00DE7BED" w:rsidP="002B6C37">
            <w:pPr>
              <w:jc w:val="right"/>
              <w:rPr>
                <w:rFonts w:ascii="Times New Roman" w:hAnsi="Times New Roman"/>
                <w:sz w:val="24"/>
              </w:rPr>
            </w:pPr>
            <w:r w:rsidRPr="00C561F7">
              <w:rPr>
                <w:rFonts w:ascii="Times New Roman" w:hAnsi="Times New Roman"/>
                <w:sz w:val="24"/>
              </w:rPr>
              <w:t>«</w:t>
            </w:r>
            <w:r w:rsidR="002B6C37">
              <w:rPr>
                <w:rFonts w:ascii="Times New Roman" w:hAnsi="Times New Roman"/>
                <w:sz w:val="24"/>
              </w:rPr>
              <w:t xml:space="preserve"> 11 </w:t>
            </w:r>
            <w:r w:rsidRPr="00C561F7">
              <w:rPr>
                <w:rFonts w:ascii="Times New Roman" w:hAnsi="Times New Roman"/>
                <w:sz w:val="24"/>
              </w:rPr>
              <w:t xml:space="preserve">» </w:t>
            </w:r>
            <w:r w:rsidR="002B6C37">
              <w:rPr>
                <w:rFonts w:ascii="Times New Roman" w:hAnsi="Times New Roman"/>
                <w:sz w:val="24"/>
              </w:rPr>
              <w:t>декабря</w:t>
            </w:r>
            <w:r w:rsidRPr="00C561F7">
              <w:rPr>
                <w:rFonts w:ascii="Times New Roman" w:hAnsi="Times New Roman"/>
                <w:sz w:val="24"/>
              </w:rPr>
              <w:t xml:space="preserve">  </w:t>
            </w:r>
            <w:r w:rsidR="002B6C37">
              <w:rPr>
                <w:rFonts w:ascii="Times New Roman" w:hAnsi="Times New Roman"/>
                <w:sz w:val="24"/>
              </w:rPr>
              <w:t>2015</w:t>
            </w:r>
            <w:r w:rsidRPr="00C561F7">
              <w:rPr>
                <w:rFonts w:ascii="Times New Roman" w:hAnsi="Times New Roman"/>
                <w:sz w:val="24"/>
              </w:rPr>
              <w:t xml:space="preserve"> г.</w:t>
            </w:r>
          </w:p>
        </w:tc>
      </w:tr>
    </w:tbl>
    <w:p w:rsidR="00641B85" w:rsidRPr="002B6C37" w:rsidRDefault="00641B85" w:rsidP="00DE7BED">
      <w:pPr>
        <w:rPr>
          <w:rFonts w:ascii="Times New Roman" w:hAnsi="Times New Roman"/>
          <w:b/>
          <w:vanish/>
          <w:sz w:val="24"/>
        </w:rPr>
      </w:pPr>
    </w:p>
    <w:p w:rsidR="00DE7BED" w:rsidRPr="002B6C37" w:rsidRDefault="00A03AA2" w:rsidP="00DE7BED">
      <w:pPr>
        <w:rPr>
          <w:rFonts w:ascii="Times New Roman" w:hAnsi="Times New Roman"/>
          <w:b/>
          <w:sz w:val="24"/>
        </w:rPr>
      </w:pPr>
      <w:r w:rsidRPr="002B6C37">
        <w:rPr>
          <w:rFonts w:ascii="Times New Roman" w:hAnsi="Times New Roman"/>
          <w:b/>
          <w:sz w:val="24"/>
        </w:rPr>
        <w:t>ПДО №4</w:t>
      </w:r>
      <w:r w:rsidR="00641B85" w:rsidRPr="002B6C37">
        <w:rPr>
          <w:rFonts w:ascii="Times New Roman" w:hAnsi="Times New Roman"/>
          <w:b/>
          <w:sz w:val="24"/>
        </w:rPr>
        <w:t>97</w:t>
      </w:r>
      <w:r w:rsidRPr="002B6C37">
        <w:rPr>
          <w:rFonts w:ascii="Times New Roman" w:hAnsi="Times New Roman"/>
          <w:b/>
          <w:sz w:val="24"/>
        </w:rPr>
        <w:t>-К</w:t>
      </w:r>
      <w:r w:rsidR="00641B85" w:rsidRPr="002B6C37">
        <w:rPr>
          <w:rFonts w:ascii="Times New Roman" w:hAnsi="Times New Roman"/>
          <w:b/>
          <w:sz w:val="24"/>
        </w:rPr>
        <w:t>С</w:t>
      </w:r>
      <w:r w:rsidRPr="002B6C37">
        <w:rPr>
          <w:rFonts w:ascii="Times New Roman" w:hAnsi="Times New Roman"/>
          <w:b/>
          <w:sz w:val="24"/>
        </w:rPr>
        <w:t xml:space="preserve">-2015 от </w:t>
      </w:r>
      <w:r w:rsidR="002B6C37" w:rsidRPr="002B6C37">
        <w:rPr>
          <w:rFonts w:ascii="Times New Roman" w:hAnsi="Times New Roman"/>
          <w:b/>
          <w:sz w:val="24"/>
        </w:rPr>
        <w:t>11.12.15</w:t>
      </w:r>
    </w:p>
    <w:p w:rsidR="00DE7BED" w:rsidRPr="00C561F7" w:rsidRDefault="00DE7BED" w:rsidP="00DE7BED">
      <w:pPr>
        <w:jc w:val="both"/>
        <w:rPr>
          <w:rFonts w:ascii="Times New Roman" w:hAnsi="Times New Roman"/>
          <w:sz w:val="24"/>
        </w:rPr>
      </w:pPr>
    </w:p>
    <w:p w:rsidR="001F291C" w:rsidRPr="00C561F7" w:rsidRDefault="00DE7BED" w:rsidP="001F291C">
      <w:pPr>
        <w:ind w:firstLine="720"/>
        <w:jc w:val="both"/>
        <w:rPr>
          <w:rFonts w:ascii="Times New Roman" w:hAnsi="Times New Roman"/>
          <w:sz w:val="24"/>
        </w:rPr>
      </w:pPr>
      <w:proofErr w:type="gramStart"/>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0A4BA3" w:rsidRPr="00C561F7">
        <w:rPr>
          <w:rFonts w:ascii="Times New Roman" w:hAnsi="Times New Roman"/>
          <w:b/>
          <w:sz w:val="24"/>
        </w:rPr>
        <w:t>в</w:t>
      </w:r>
      <w:r w:rsidR="001F291C" w:rsidRPr="00C561F7">
        <w:rPr>
          <w:rFonts w:ascii="Times New Roman" w:hAnsi="Times New Roman"/>
          <w:b/>
          <w:sz w:val="24"/>
        </w:rPr>
        <w:t xml:space="preserve">ыполнение проектно-изыскательских работ «Передача технологии (если применимо) и подготовка базового проекта процессов регенерации кислых </w:t>
      </w:r>
      <w:proofErr w:type="spellStart"/>
      <w:r w:rsidR="001F291C" w:rsidRPr="00C561F7">
        <w:rPr>
          <w:rFonts w:ascii="Times New Roman" w:hAnsi="Times New Roman"/>
          <w:b/>
          <w:sz w:val="24"/>
        </w:rPr>
        <w:t>сульфидосодержащих</w:t>
      </w:r>
      <w:proofErr w:type="spellEnd"/>
      <w:r w:rsidR="001F291C" w:rsidRPr="00C561F7">
        <w:rPr>
          <w:rFonts w:ascii="Times New Roman" w:hAnsi="Times New Roman"/>
          <w:b/>
          <w:sz w:val="24"/>
        </w:rPr>
        <w:t xml:space="preserve"> стоков», </w:t>
      </w:r>
      <w:r w:rsidR="001F291C" w:rsidRPr="00C561F7">
        <w:rPr>
          <w:rFonts w:ascii="Times New Roman" w:hAnsi="Times New Roman"/>
          <w:sz w:val="24"/>
        </w:rPr>
        <w:t>в соответствии с утвержденным Заказчиком Техническим заданием на разработку технико-коммерческого предложения на передачу технологии и подготовку базового проекта процессов регенерации кислых технологических конденсатов (</w:t>
      </w:r>
      <w:proofErr w:type="spellStart"/>
      <w:r w:rsidR="001F291C" w:rsidRPr="00C561F7">
        <w:rPr>
          <w:rFonts w:ascii="Times New Roman" w:hAnsi="Times New Roman"/>
          <w:sz w:val="24"/>
        </w:rPr>
        <w:t>сульфидосодержащих</w:t>
      </w:r>
      <w:proofErr w:type="spellEnd"/>
      <w:r w:rsidR="001F291C" w:rsidRPr="00C561F7">
        <w:rPr>
          <w:rFonts w:ascii="Times New Roman" w:hAnsi="Times New Roman"/>
          <w:sz w:val="24"/>
        </w:rPr>
        <w:t xml:space="preserve"> стоков).</w:t>
      </w:r>
      <w:proofErr w:type="gramEnd"/>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AD669E">
        <w:rPr>
          <w:rFonts w:ascii="Times New Roman" w:hAnsi="Times New Roman"/>
          <w:sz w:val="24"/>
        </w:rPr>
        <w:t>Приложение № 3</w:t>
      </w:r>
      <w:r w:rsidRPr="00C561F7">
        <w:rPr>
          <w:rFonts w:ascii="Times New Roman" w:hAnsi="Times New Roman"/>
          <w:sz w:val="24"/>
        </w:rPr>
        <w:t>) при выполнении Требований к предмету оферты (</w:t>
      </w:r>
      <w:r w:rsidR="00AD669E">
        <w:rPr>
          <w:rFonts w:ascii="Times New Roman" w:hAnsi="Times New Roman"/>
          <w:sz w:val="24"/>
        </w:rPr>
        <w:t>Приложение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Pr="00C561F7"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DE7BED" w:rsidRPr="00C561F7" w:rsidRDefault="00DE7BED" w:rsidP="00DE7BED">
      <w:pPr>
        <w:ind w:firstLine="720"/>
        <w:jc w:val="both"/>
        <w:rPr>
          <w:rFonts w:ascii="Times New Roman" w:hAnsi="Times New Roman"/>
          <w:sz w:val="24"/>
        </w:rPr>
      </w:pPr>
      <w:proofErr w:type="gramStart"/>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062D43">
        <w:rPr>
          <w:rFonts w:ascii="Times New Roman" w:hAnsi="Times New Roman"/>
          <w:sz w:val="24"/>
        </w:rPr>
        <w:t xml:space="preserve">Приложение № </w:t>
      </w:r>
      <w:r w:rsidR="00EA2C1B">
        <w:rPr>
          <w:rFonts w:ascii="Times New Roman" w:hAnsi="Times New Roman"/>
          <w:sz w:val="24"/>
        </w:rPr>
        <w:t>2</w:t>
      </w:r>
      <w:r w:rsidRPr="00C561F7">
        <w:rPr>
          <w:rFonts w:ascii="Times New Roman" w:hAnsi="Times New Roman"/>
          <w:sz w:val="24"/>
        </w:rPr>
        <w:t>).</w:t>
      </w:r>
      <w:proofErr w:type="gramEnd"/>
    </w:p>
    <w:p w:rsidR="00162626" w:rsidRPr="00EA2C1B" w:rsidRDefault="00162626" w:rsidP="00162626">
      <w:pPr>
        <w:ind w:firstLine="720"/>
        <w:jc w:val="both"/>
        <w:rPr>
          <w:rFonts w:ascii="Times New Roman" w:hAnsi="Times New Roman"/>
          <w:sz w:val="24"/>
        </w:rPr>
      </w:pPr>
      <w:r w:rsidRPr="00EA2C1B">
        <w:rPr>
          <w:rFonts w:ascii="Times New Roman" w:hAnsi="Times New Roman"/>
          <w:sz w:val="24"/>
        </w:rPr>
        <w:t>Условия проекта договора (</w:t>
      </w:r>
      <w:r w:rsidR="007B115B" w:rsidRPr="00EA2C1B">
        <w:rPr>
          <w:rFonts w:ascii="Times New Roman" w:hAnsi="Times New Roman"/>
          <w:sz w:val="24"/>
        </w:rPr>
        <w:t>Приложение № 2</w:t>
      </w:r>
      <w:r w:rsidRPr="00EA2C1B">
        <w:rPr>
          <w:rFonts w:ascii="Times New Roman" w:hAnsi="Times New Roman"/>
          <w:sz w:val="24"/>
        </w:rPr>
        <w:t>) являются окончательными и не подлежат каким-либо изменениям в процессе заключения соглашений. В случае получения от участника закупки протокола разногласий к указанн</w:t>
      </w:r>
      <w:r w:rsidR="007B115B" w:rsidRPr="00EA2C1B">
        <w:rPr>
          <w:rFonts w:ascii="Times New Roman" w:hAnsi="Times New Roman"/>
          <w:sz w:val="24"/>
        </w:rPr>
        <w:t>о</w:t>
      </w:r>
      <w:r w:rsidRPr="00EA2C1B">
        <w:rPr>
          <w:rFonts w:ascii="Times New Roman" w:hAnsi="Times New Roman"/>
          <w:sz w:val="24"/>
        </w:rPr>
        <w:t>м</w:t>
      </w:r>
      <w:r w:rsidR="007B115B" w:rsidRPr="00EA2C1B">
        <w:rPr>
          <w:rFonts w:ascii="Times New Roman" w:hAnsi="Times New Roman"/>
          <w:sz w:val="24"/>
        </w:rPr>
        <w:t>у</w:t>
      </w:r>
      <w:r w:rsidRPr="00EA2C1B">
        <w:rPr>
          <w:rFonts w:ascii="Times New Roman" w:hAnsi="Times New Roman"/>
          <w:sz w:val="24"/>
        </w:rPr>
        <w:t xml:space="preserve"> проекту договора Общество оставляет за собой право не принимать поданную оферту к рассмотрению.</w:t>
      </w:r>
    </w:p>
    <w:p w:rsidR="00162626" w:rsidRPr="00EA2C1B" w:rsidRDefault="00162626" w:rsidP="00162626">
      <w:pPr>
        <w:ind w:firstLine="720"/>
        <w:jc w:val="both"/>
        <w:rPr>
          <w:rFonts w:ascii="Times New Roman" w:hAnsi="Times New Roman"/>
          <w:sz w:val="24"/>
        </w:rPr>
      </w:pPr>
      <w:r w:rsidRPr="00EA2C1B">
        <w:rPr>
          <w:rFonts w:ascii="Times New Roman" w:hAnsi="Times New Roman"/>
          <w:sz w:val="24"/>
        </w:rPr>
        <w:t>В случае наличия разногласий с условиями проекта договора (</w:t>
      </w:r>
      <w:r w:rsidR="007B115B" w:rsidRPr="00EA2C1B">
        <w:rPr>
          <w:rFonts w:ascii="Times New Roman" w:hAnsi="Times New Roman"/>
          <w:sz w:val="24"/>
        </w:rPr>
        <w:t>Приложение № 2</w:t>
      </w:r>
      <w:r w:rsidRPr="00EA2C1B">
        <w:rPr>
          <w:rFonts w:ascii="Times New Roman" w:hAnsi="Times New Roman"/>
          <w:sz w:val="24"/>
        </w:rPr>
        <w:t>) в составе технической части оферты необходимо направить протокол разногласий, подписанный уполномоченным лицом участника закупки.</w:t>
      </w:r>
    </w:p>
    <w:p w:rsidR="00EA2C1B" w:rsidRPr="00EA2C1B" w:rsidRDefault="00EA2C1B" w:rsidP="00EA2C1B">
      <w:pPr>
        <w:ind w:firstLine="720"/>
        <w:jc w:val="both"/>
        <w:rPr>
          <w:rFonts w:ascii="Times New Roman" w:hAnsi="Times New Roman"/>
          <w:sz w:val="24"/>
        </w:rPr>
      </w:pPr>
      <w:r w:rsidRPr="00EA2C1B">
        <w:rPr>
          <w:rFonts w:ascii="Times New Roman" w:hAnsi="Times New Roman"/>
          <w:sz w:val="24"/>
        </w:rPr>
        <w:t>Общество рассмотрит проект договора, предложенный участником закупки, с учетом условий проекта договора (Приложение № 2)</w:t>
      </w:r>
      <w:r w:rsidRPr="00EA2C1B">
        <w:rPr>
          <w:rFonts w:cs="Arial"/>
          <w:szCs w:val="22"/>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C561F7">
        <w:rPr>
          <w:rFonts w:ascii="Times New Roman" w:hAnsi="Times New Roman" w:cs="Times New Roman"/>
          <w:sz w:val="24"/>
          <w:szCs w:val="24"/>
        </w:rPr>
        <w:t>соответствия технической части оферты участника закупки</w:t>
      </w:r>
      <w:proofErr w:type="gramEnd"/>
      <w:r w:rsidRPr="00C561F7">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C561F7">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C561F7">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proofErr w:type="gramStart"/>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proofErr w:type="gramStart"/>
      <w:r w:rsidRPr="00C561F7">
        <w:rPr>
          <w:rFonts w:ascii="Times New Roman" w:hAnsi="Times New Roman" w:cs="Times New Roman"/>
          <w:sz w:val="24"/>
          <w:szCs w:val="24"/>
        </w:rPr>
        <w:t xml:space="preserve">согласно </w:t>
      </w:r>
      <w:r w:rsidR="007B115B">
        <w:rPr>
          <w:rFonts w:ascii="Times New Roman" w:hAnsi="Times New Roman" w:cs="Times New Roman"/>
          <w:sz w:val="24"/>
          <w:szCs w:val="24"/>
        </w:rPr>
        <w:t>Приложения</w:t>
      </w:r>
      <w:proofErr w:type="gramEnd"/>
      <w:r w:rsidR="007B115B">
        <w:rPr>
          <w:rFonts w:ascii="Times New Roman" w:hAnsi="Times New Roman" w:cs="Times New Roman"/>
          <w:sz w:val="24"/>
          <w:szCs w:val="24"/>
        </w:rPr>
        <w:t xml:space="preserve"> №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062D43">
        <w:rPr>
          <w:rFonts w:ascii="Times New Roman" w:hAnsi="Times New Roman" w:cs="Times New Roman"/>
          <w:sz w:val="24"/>
          <w:szCs w:val="24"/>
        </w:rPr>
        <w:t>Приложение № 1</w:t>
      </w:r>
      <w:r w:rsidRPr="00C561F7">
        <w:rPr>
          <w:rFonts w:ascii="Times New Roman" w:hAnsi="Times New Roman" w:cs="Times New Roman"/>
          <w:sz w:val="24"/>
          <w:szCs w:val="24"/>
        </w:rPr>
        <w:t>), участник закупки не прошел техническую оценку.</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w:t>
      </w:r>
      <w:proofErr w:type="gramStart"/>
      <w:r w:rsidRPr="00C561F7">
        <w:rPr>
          <w:rFonts w:ascii="Times New Roman" w:hAnsi="Times New Roman" w:cs="Times New Roman"/>
          <w:sz w:val="24"/>
          <w:szCs w:val="24"/>
        </w:rPr>
        <w:t>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561F7">
        <w:rPr>
          <w:rFonts w:ascii="Times New Roman" w:hAnsi="Times New Roman" w:cs="Times New Roman"/>
          <w:sz w:val="24"/>
          <w:szCs w:val="24"/>
        </w:rPr>
        <w:t>поданных</w:t>
      </w:r>
      <w:proofErr w:type="gramEnd"/>
      <w:r w:rsidRPr="00C561F7">
        <w:rPr>
          <w:rFonts w:ascii="Times New Roman" w:hAnsi="Times New Roman" w:cs="Times New Roman"/>
          <w:sz w:val="24"/>
          <w:szCs w:val="24"/>
        </w:rPr>
        <w:t xml:space="preserve"> участником закупки коммерческая часть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BF5778" w:rsidRPr="00C561F7">
        <w:rPr>
          <w:rFonts w:ascii="Times New Roman" w:hAnsi="Times New Roman"/>
          <w:b/>
          <w:sz w:val="24"/>
        </w:rPr>
        <w:t>28</w:t>
      </w:r>
      <w:r w:rsidR="00230908" w:rsidRPr="00C561F7">
        <w:rPr>
          <w:rFonts w:ascii="Times New Roman" w:hAnsi="Times New Roman"/>
          <w:b/>
          <w:sz w:val="24"/>
        </w:rPr>
        <w:t xml:space="preserve"> </w:t>
      </w:r>
      <w:r w:rsidR="00BF5778" w:rsidRPr="00C561F7">
        <w:rPr>
          <w:rFonts w:ascii="Times New Roman" w:hAnsi="Times New Roman"/>
          <w:b/>
          <w:sz w:val="24"/>
        </w:rPr>
        <w:t>февраля</w:t>
      </w:r>
      <w:r w:rsidR="00230908" w:rsidRPr="00C561F7">
        <w:rPr>
          <w:rFonts w:ascii="Times New Roman" w:hAnsi="Times New Roman"/>
          <w:b/>
          <w:sz w:val="24"/>
        </w:rPr>
        <w:t xml:space="preserve"> 201</w:t>
      </w:r>
      <w:r w:rsidR="00BF5778" w:rsidRPr="00C561F7">
        <w:rPr>
          <w:rFonts w:ascii="Times New Roman" w:hAnsi="Times New Roman"/>
          <w:b/>
          <w:sz w:val="24"/>
        </w:rPr>
        <w:t>6</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C561F7">
        <w:rPr>
          <w:rFonts w:ascii="Times New Roman" w:hAnsi="Times New Roman"/>
          <w:sz w:val="24"/>
        </w:rPr>
        <w:t>Извещение о согласии сделать оферту (</w:t>
      </w:r>
      <w:r w:rsidR="007F7250" w:rsidRPr="00C561F7">
        <w:rPr>
          <w:rFonts w:ascii="Times New Roman" w:hAnsi="Times New Roman"/>
          <w:sz w:val="24"/>
        </w:rPr>
        <w:t xml:space="preserve">Приложение № </w:t>
      </w:r>
      <w:r w:rsidR="007B115B">
        <w:rPr>
          <w:rFonts w:ascii="Times New Roman" w:hAnsi="Times New Roman"/>
          <w:sz w:val="24"/>
        </w:rPr>
        <w:t>3</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roofErr w:type="gramEnd"/>
    </w:p>
    <w:p w:rsidR="00162626" w:rsidRPr="00562EC3" w:rsidRDefault="00162626" w:rsidP="00162626">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Подписанные проекты договоров, без указания информации о стоимости</w:t>
      </w:r>
      <w:r>
        <w:rPr>
          <w:rFonts w:ascii="Times New Roman" w:hAnsi="Times New Roman"/>
          <w:sz w:val="24"/>
        </w:rPr>
        <w:t xml:space="preserve"> </w:t>
      </w:r>
      <w:r w:rsidRPr="00562EC3">
        <w:rPr>
          <w:rFonts w:ascii="Times New Roman" w:hAnsi="Times New Roman"/>
          <w:sz w:val="24"/>
        </w:rPr>
        <w:t>(</w:t>
      </w:r>
      <w:r w:rsidR="00562EC3" w:rsidRPr="00562EC3">
        <w:rPr>
          <w:rFonts w:ascii="Times New Roman" w:hAnsi="Times New Roman"/>
          <w:sz w:val="24"/>
        </w:rPr>
        <w:t>Приложение № 2</w:t>
      </w:r>
      <w:r w:rsidRPr="00562EC3">
        <w:rPr>
          <w:rFonts w:ascii="Times New Roman" w:hAnsi="Times New Roman"/>
          <w:sz w:val="24"/>
        </w:rPr>
        <w:t>);</w:t>
      </w:r>
    </w:p>
    <w:p w:rsidR="00162626" w:rsidRPr="00FE2604" w:rsidRDefault="00162626" w:rsidP="00162626">
      <w:pPr>
        <w:pStyle w:val="a6"/>
        <w:numPr>
          <w:ilvl w:val="0"/>
          <w:numId w:val="2"/>
        </w:numPr>
        <w:tabs>
          <w:tab w:val="left" w:pos="1418"/>
        </w:tabs>
        <w:ind w:left="1418" w:hanging="341"/>
        <w:contextualSpacing w:val="0"/>
        <w:jc w:val="both"/>
        <w:rPr>
          <w:rFonts w:ascii="Times New Roman" w:hAnsi="Times New Roman"/>
          <w:sz w:val="24"/>
        </w:rPr>
      </w:pPr>
      <w:r w:rsidRPr="00FE2604">
        <w:rPr>
          <w:rFonts w:ascii="Times New Roman" w:hAnsi="Times New Roman"/>
          <w:sz w:val="24"/>
        </w:rPr>
        <w:t xml:space="preserve">Техническое </w:t>
      </w:r>
      <w:proofErr w:type="gramStart"/>
      <w:r w:rsidRPr="00FE2604">
        <w:rPr>
          <w:rFonts w:ascii="Times New Roman" w:hAnsi="Times New Roman"/>
          <w:sz w:val="24"/>
        </w:rPr>
        <w:t>предложение</w:t>
      </w:r>
      <w:proofErr w:type="gramEnd"/>
      <w:r w:rsidRPr="00FE2604">
        <w:rPr>
          <w:rFonts w:ascii="Times New Roman" w:hAnsi="Times New Roman"/>
          <w:sz w:val="24"/>
        </w:rPr>
        <w:t xml:space="preserve"> подготовленное в соответствии с Техническим заданием (</w:t>
      </w:r>
      <w:proofErr w:type="spellStart"/>
      <w:r w:rsidRPr="00FE2604">
        <w:rPr>
          <w:rFonts w:ascii="Times New Roman" w:hAnsi="Times New Roman"/>
          <w:sz w:val="24"/>
          <w:lang w:val="en-US"/>
        </w:rPr>
        <w:t>rus</w:t>
      </w:r>
      <w:proofErr w:type="spellEnd"/>
      <w:r w:rsidRPr="00FE2604">
        <w:rPr>
          <w:rFonts w:ascii="Times New Roman" w:hAnsi="Times New Roman"/>
          <w:sz w:val="24"/>
        </w:rPr>
        <w:t xml:space="preserve">, </w:t>
      </w:r>
      <w:proofErr w:type="spellStart"/>
      <w:r w:rsidRPr="00FE2604">
        <w:rPr>
          <w:rFonts w:ascii="Times New Roman" w:hAnsi="Times New Roman"/>
          <w:sz w:val="24"/>
          <w:lang w:val="en-US"/>
        </w:rPr>
        <w:t>eng</w:t>
      </w:r>
      <w:proofErr w:type="spellEnd"/>
      <w:r w:rsidRPr="00FE2604">
        <w:rPr>
          <w:rFonts w:ascii="Times New Roman" w:hAnsi="Times New Roman"/>
          <w:sz w:val="24"/>
        </w:rPr>
        <w:t>) (</w:t>
      </w:r>
      <w:r w:rsidR="00FE2604" w:rsidRPr="00FE2604">
        <w:rPr>
          <w:rFonts w:ascii="Times New Roman" w:hAnsi="Times New Roman"/>
          <w:sz w:val="24"/>
        </w:rPr>
        <w:t>Приложение № 9</w:t>
      </w:r>
      <w:r w:rsidRPr="00FE2604">
        <w:rPr>
          <w:rFonts w:ascii="Times New Roman" w:hAnsi="Times New Roman"/>
          <w:sz w:val="24"/>
        </w:rPr>
        <w:t xml:space="preserve"> к настоящему ПДО)</w:t>
      </w:r>
      <w:r w:rsidR="009E3F90" w:rsidRPr="00FE2604">
        <w:rPr>
          <w:rFonts w:ascii="Times New Roman" w:hAnsi="Times New Roman"/>
          <w:sz w:val="24"/>
        </w:rPr>
        <w:t>;</w:t>
      </w:r>
    </w:p>
    <w:p w:rsidR="009E3F90" w:rsidRPr="009E3F90" w:rsidRDefault="009E3F90" w:rsidP="009E3F90">
      <w:pPr>
        <w:pStyle w:val="a6"/>
        <w:numPr>
          <w:ilvl w:val="0"/>
          <w:numId w:val="2"/>
        </w:numPr>
        <w:rPr>
          <w:rFonts w:ascii="Times New Roman" w:hAnsi="Times New Roman"/>
          <w:sz w:val="24"/>
        </w:rPr>
      </w:pPr>
      <w:r w:rsidRPr="009E3F90">
        <w:rPr>
          <w:rFonts w:ascii="Times New Roman" w:hAnsi="Times New Roman"/>
          <w:sz w:val="24"/>
        </w:rPr>
        <w:t>Соглашения (договора) с Приложениями к ним</w:t>
      </w:r>
      <w:r w:rsidR="00E81206">
        <w:rPr>
          <w:rFonts w:ascii="Times New Roman" w:hAnsi="Times New Roman"/>
          <w:sz w:val="24"/>
        </w:rPr>
        <w:t xml:space="preserve"> (без указания стоимости)</w:t>
      </w:r>
      <w:r w:rsidRPr="009E3F90">
        <w:rPr>
          <w:rFonts w:ascii="Times New Roman" w:hAnsi="Times New Roman"/>
          <w:sz w:val="24"/>
        </w:rPr>
        <w:t>, подписанные и скрепленные печатью организации в редакции Заказчика;</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C561F7">
        <w:rPr>
          <w:rFonts w:ascii="Times New Roman" w:hAnsi="Times New Roman"/>
          <w:sz w:val="24"/>
        </w:rPr>
        <w:t>Перечень аффилированных организаций (</w:t>
      </w:r>
      <w:r w:rsidR="007F7250" w:rsidRPr="00C561F7">
        <w:rPr>
          <w:rFonts w:ascii="Times New Roman" w:hAnsi="Times New Roman"/>
          <w:sz w:val="24"/>
        </w:rPr>
        <w:t xml:space="preserve">Приложение № </w:t>
      </w:r>
      <w:r w:rsidR="007B115B">
        <w:rPr>
          <w:rFonts w:ascii="Times New Roman" w:hAnsi="Times New Roman"/>
          <w:sz w:val="24"/>
        </w:rPr>
        <w:t>5</w:t>
      </w:r>
      <w:r w:rsidR="007F7250" w:rsidRPr="00C561F7">
        <w:rPr>
          <w:rFonts w:ascii="Times New Roman" w:hAnsi="Times New Roman"/>
          <w:sz w:val="24"/>
        </w:rPr>
        <w:t xml:space="preserve"> к настоящему ПДО</w:t>
      </w:r>
      <w:r w:rsidR="0085017D" w:rsidRPr="00C561F7">
        <w:rPr>
          <w:rFonts w:ascii="Times New Roman" w:hAnsi="Times New Roman"/>
          <w:sz w:val="24"/>
        </w:rPr>
        <w:t>)</w:t>
      </w:r>
      <w:r w:rsidRPr="00C561F7">
        <w:rPr>
          <w:rFonts w:ascii="Times New Roman" w:hAnsi="Times New Roman"/>
          <w:sz w:val="24"/>
        </w:rPr>
        <w:t>, подписанн</w:t>
      </w:r>
      <w:r w:rsidR="007F7250" w:rsidRPr="00C561F7">
        <w:rPr>
          <w:rFonts w:ascii="Times New Roman" w:hAnsi="Times New Roman"/>
          <w:sz w:val="24"/>
        </w:rPr>
        <w:t>ый</w:t>
      </w:r>
      <w:r w:rsidRPr="00C561F7">
        <w:rPr>
          <w:rFonts w:ascii="Times New Roman" w:hAnsi="Times New Roman"/>
          <w:sz w:val="24"/>
        </w:rPr>
        <w:t xml:space="preserve"> уполномоченным лицом и заверенн</w:t>
      </w:r>
      <w:r w:rsidR="007F7250" w:rsidRPr="00C561F7">
        <w:rPr>
          <w:rFonts w:ascii="Times New Roman" w:hAnsi="Times New Roman"/>
          <w:sz w:val="24"/>
        </w:rPr>
        <w:t>ый</w:t>
      </w:r>
      <w:r w:rsidRPr="00C561F7">
        <w:rPr>
          <w:rFonts w:ascii="Times New Roman" w:hAnsi="Times New Roman"/>
          <w:sz w:val="24"/>
        </w:rPr>
        <w:t xml:space="preserve"> печатью участника закупки);</w:t>
      </w:r>
      <w:proofErr w:type="gramEnd"/>
    </w:p>
    <w:p w:rsidR="00911C30" w:rsidRPr="00C561F7" w:rsidRDefault="00911C30" w:rsidP="00911C30">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lastRenderedPageBreak/>
        <w:t xml:space="preserve">Копии </w:t>
      </w:r>
      <w:r w:rsidR="007F7250" w:rsidRPr="00C561F7">
        <w:rPr>
          <w:rFonts w:ascii="Times New Roman" w:hAnsi="Times New Roman"/>
          <w:sz w:val="24"/>
        </w:rPr>
        <w:t>документов, лицензий подтверждающих права на собственный процесс/технологию двухступенчатой ректификации (если применимо)</w:t>
      </w:r>
      <w:r w:rsidRPr="00C561F7">
        <w:rPr>
          <w:rFonts w:ascii="Times New Roman" w:hAnsi="Times New Roman"/>
          <w:sz w:val="24"/>
        </w:rPr>
        <w:t>;</w:t>
      </w:r>
    </w:p>
    <w:p w:rsidR="007F7250" w:rsidRPr="00C561F7" w:rsidRDefault="007F7250" w:rsidP="007F7250">
      <w:pPr>
        <w:pStyle w:val="a6"/>
        <w:numPr>
          <w:ilvl w:val="0"/>
          <w:numId w:val="2"/>
        </w:numPr>
        <w:tabs>
          <w:tab w:val="left" w:pos="1418"/>
        </w:tabs>
        <w:jc w:val="both"/>
        <w:rPr>
          <w:rFonts w:ascii="Times New Roman" w:hAnsi="Times New Roman"/>
          <w:sz w:val="24"/>
        </w:rPr>
      </w:pPr>
      <w:proofErr w:type="gramStart"/>
      <w:r w:rsidRPr="00C561F7">
        <w:rPr>
          <w:rFonts w:ascii="Times New Roman" w:hAnsi="Times New Roman"/>
          <w:sz w:val="24"/>
        </w:rPr>
        <w:t>Справка о заключенных и выполненных аналогичных договорах за последние 10 лет (</w:t>
      </w:r>
      <w:r w:rsidR="0085017D" w:rsidRPr="00C561F7">
        <w:rPr>
          <w:rFonts w:ascii="Times New Roman" w:hAnsi="Times New Roman"/>
          <w:sz w:val="24"/>
        </w:rPr>
        <w:t xml:space="preserve">(Приложение № </w:t>
      </w:r>
      <w:r w:rsidR="007B115B">
        <w:rPr>
          <w:rFonts w:ascii="Times New Roman" w:hAnsi="Times New Roman"/>
          <w:sz w:val="24"/>
        </w:rPr>
        <w:t>6</w:t>
      </w:r>
      <w:r w:rsidR="0085017D" w:rsidRPr="00C561F7">
        <w:rPr>
          <w:rFonts w:ascii="Times New Roman" w:hAnsi="Times New Roman"/>
          <w:sz w:val="24"/>
        </w:rPr>
        <w:t xml:space="preserve"> к настоящему ПДО)</w:t>
      </w:r>
      <w:proofErr w:type="gramEnd"/>
    </w:p>
    <w:p w:rsidR="007F7250" w:rsidRPr="00C561F7" w:rsidRDefault="007F7250" w:rsidP="007F7250">
      <w:pPr>
        <w:pStyle w:val="a6"/>
        <w:numPr>
          <w:ilvl w:val="0"/>
          <w:numId w:val="2"/>
        </w:numPr>
        <w:tabs>
          <w:tab w:val="left" w:pos="1418"/>
        </w:tabs>
        <w:contextualSpacing w:val="0"/>
        <w:jc w:val="both"/>
        <w:rPr>
          <w:rFonts w:ascii="Times New Roman" w:hAnsi="Times New Roman"/>
          <w:sz w:val="24"/>
        </w:rPr>
      </w:pPr>
      <w:r w:rsidRPr="00C561F7">
        <w:rPr>
          <w:rFonts w:ascii="Times New Roman" w:hAnsi="Times New Roman"/>
          <w:sz w:val="24"/>
        </w:rPr>
        <w:t>Справка о проданных лицензиях на процессы и вводе объектов</w:t>
      </w:r>
      <w:r w:rsidR="0085017D" w:rsidRPr="00C561F7">
        <w:rPr>
          <w:rFonts w:ascii="Times New Roman" w:hAnsi="Times New Roman"/>
          <w:sz w:val="24"/>
        </w:rPr>
        <w:t xml:space="preserve"> (Приложение № </w:t>
      </w:r>
      <w:r w:rsidR="009D6700">
        <w:rPr>
          <w:rFonts w:ascii="Times New Roman" w:hAnsi="Times New Roman"/>
          <w:sz w:val="24"/>
        </w:rPr>
        <w:t>7</w:t>
      </w:r>
      <w:r w:rsidR="0085017D" w:rsidRPr="00C561F7">
        <w:rPr>
          <w:rFonts w:ascii="Times New Roman" w:hAnsi="Times New Roman"/>
          <w:sz w:val="24"/>
        </w:rPr>
        <w:t xml:space="preserve"> к настоящему ПДО)</w:t>
      </w:r>
      <w:r w:rsidR="001A1FF6" w:rsidRPr="00C561F7">
        <w:rPr>
          <w:rFonts w:ascii="Times New Roman" w:hAnsi="Times New Roman"/>
          <w:sz w:val="24"/>
        </w:rPr>
        <w:t>;</w:t>
      </w:r>
    </w:p>
    <w:p w:rsidR="00FA2773" w:rsidRPr="00C561F7" w:rsidRDefault="00FA2773" w:rsidP="007F7250">
      <w:pPr>
        <w:pStyle w:val="a6"/>
        <w:numPr>
          <w:ilvl w:val="0"/>
          <w:numId w:val="2"/>
        </w:numPr>
        <w:tabs>
          <w:tab w:val="left" w:pos="1418"/>
        </w:tabs>
        <w:contextualSpacing w:val="0"/>
        <w:jc w:val="both"/>
        <w:rPr>
          <w:rFonts w:ascii="Times New Roman" w:hAnsi="Times New Roman"/>
          <w:sz w:val="24"/>
        </w:rPr>
      </w:pPr>
      <w:r w:rsidRPr="00C561F7">
        <w:rPr>
          <w:rFonts w:ascii="Times New Roman" w:hAnsi="Times New Roman"/>
          <w:sz w:val="24"/>
        </w:rPr>
        <w:t xml:space="preserve">Справка за подписью руководителя организации (в свободной форме) об обороте по ПИР участника закупки </w:t>
      </w:r>
      <w:proofErr w:type="gramStart"/>
      <w:r w:rsidRPr="00C561F7">
        <w:rPr>
          <w:rFonts w:ascii="Times New Roman" w:hAnsi="Times New Roman"/>
          <w:sz w:val="24"/>
        </w:rPr>
        <w:t>за</w:t>
      </w:r>
      <w:proofErr w:type="gramEnd"/>
      <w:r w:rsidRPr="00C561F7">
        <w:rPr>
          <w:rFonts w:ascii="Times New Roman" w:hAnsi="Times New Roman"/>
          <w:sz w:val="24"/>
        </w:rPr>
        <w:t xml:space="preserve"> последние 3 года;</w:t>
      </w:r>
    </w:p>
    <w:p w:rsidR="00911C30" w:rsidRPr="00C561F7" w:rsidRDefault="00911C30" w:rsidP="00911C30">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 xml:space="preserve">Справка о </w:t>
      </w:r>
      <w:r w:rsidR="00FA2773" w:rsidRPr="00C561F7">
        <w:rPr>
          <w:rFonts w:ascii="Times New Roman" w:hAnsi="Times New Roman"/>
          <w:sz w:val="24"/>
        </w:rPr>
        <w:t>наличии специалистов выполнявших ранее работы аналогичные предмету закупки, с указанием конкретных проектов</w:t>
      </w:r>
      <w:r w:rsidRPr="00C561F7">
        <w:rPr>
          <w:rFonts w:ascii="Times New Roman" w:hAnsi="Times New Roman"/>
          <w:sz w:val="24"/>
        </w:rPr>
        <w:t xml:space="preserve"> (</w:t>
      </w:r>
      <w:r w:rsidR="003E3C78" w:rsidRPr="00C561F7">
        <w:rPr>
          <w:rFonts w:ascii="Times New Roman" w:hAnsi="Times New Roman"/>
          <w:sz w:val="24"/>
        </w:rPr>
        <w:t xml:space="preserve">Приложение № </w:t>
      </w:r>
      <w:r w:rsidR="009D6700">
        <w:rPr>
          <w:rFonts w:ascii="Times New Roman" w:hAnsi="Times New Roman"/>
          <w:sz w:val="24"/>
        </w:rPr>
        <w:t>8</w:t>
      </w:r>
      <w:r w:rsidR="003E3C78" w:rsidRPr="00C561F7">
        <w:rPr>
          <w:rFonts w:ascii="Times New Roman" w:hAnsi="Times New Roman"/>
          <w:sz w:val="24"/>
        </w:rPr>
        <w:t xml:space="preserve"> к настоящему ПДО</w:t>
      </w:r>
      <w:r w:rsidRPr="00C561F7">
        <w:rPr>
          <w:rFonts w:ascii="Times New Roman" w:hAnsi="Times New Roman"/>
          <w:sz w:val="24"/>
        </w:rPr>
        <w:t>);</w:t>
      </w:r>
    </w:p>
    <w:p w:rsidR="00FA2773" w:rsidRPr="00C561F7" w:rsidRDefault="00FA2773" w:rsidP="00911C30">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Письмо за подписью руководителя организации о наличии соответствующего программного обеспечения;</w:t>
      </w:r>
    </w:p>
    <w:p w:rsidR="00FA2773" w:rsidRPr="00C561F7" w:rsidRDefault="00FA2773" w:rsidP="00911C30">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Письмо за подписью руководителя организации о готовности выполнения не менее 50% работ (</w:t>
      </w:r>
      <w:proofErr w:type="gramStart"/>
      <w:r w:rsidRPr="00C561F7">
        <w:rPr>
          <w:rFonts w:ascii="Times New Roman" w:hAnsi="Times New Roman"/>
          <w:sz w:val="24"/>
        </w:rPr>
        <w:t>в</w:t>
      </w:r>
      <w:proofErr w:type="gramEnd"/>
      <w:r w:rsidRPr="00C561F7">
        <w:rPr>
          <w:rFonts w:ascii="Times New Roman" w:hAnsi="Times New Roman"/>
          <w:sz w:val="24"/>
        </w:rPr>
        <w:t xml:space="preserve"> % </w:t>
      </w:r>
      <w:proofErr w:type="gramStart"/>
      <w:r w:rsidRPr="00C561F7">
        <w:rPr>
          <w:rFonts w:ascii="Times New Roman" w:hAnsi="Times New Roman"/>
          <w:sz w:val="24"/>
        </w:rPr>
        <w:t>от</w:t>
      </w:r>
      <w:proofErr w:type="gramEnd"/>
      <w:r w:rsidRPr="00C561F7">
        <w:rPr>
          <w:rFonts w:ascii="Times New Roman" w:hAnsi="Times New Roman"/>
          <w:sz w:val="24"/>
        </w:rPr>
        <w:t xml:space="preserve"> стоимости оферты) собственными силами;</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C561F7">
        <w:rPr>
          <w:rFonts w:ascii="Times New Roman" w:hAnsi="Times New Roman"/>
          <w:sz w:val="24"/>
        </w:rPr>
        <w:t>менее 4 (ч</w:t>
      </w:r>
      <w:r w:rsidRPr="00C561F7">
        <w:rPr>
          <w:rFonts w:ascii="Times New Roman" w:hAnsi="Times New Roman"/>
          <w:sz w:val="24"/>
        </w:rPr>
        <w:t>етырех) месяцев после даты окончания приема оферт;</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C561F7">
        <w:rPr>
          <w:rFonts w:ascii="Times New Roman" w:hAnsi="Times New Roman"/>
          <w:sz w:val="24"/>
        </w:rPr>
        <w:t>Предложение о заключении договора с указанием цен, стоимости (</w:t>
      </w:r>
      <w:r w:rsidR="00FA2773" w:rsidRPr="00C561F7">
        <w:rPr>
          <w:rFonts w:ascii="Times New Roman" w:hAnsi="Times New Roman"/>
          <w:sz w:val="24"/>
        </w:rPr>
        <w:t>Приложение № 2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roofErr w:type="gramEnd"/>
    </w:p>
    <w:p w:rsidR="00DE7BED" w:rsidRPr="00C561F7" w:rsidRDefault="001232BA"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Соглашения (д</w:t>
      </w:r>
      <w:r w:rsidR="0087067B" w:rsidRPr="00C561F7">
        <w:rPr>
          <w:rFonts w:ascii="Times New Roman" w:hAnsi="Times New Roman"/>
          <w:sz w:val="24"/>
        </w:rPr>
        <w:t>оговор</w:t>
      </w:r>
      <w:r w:rsidRPr="00C561F7">
        <w:rPr>
          <w:rFonts w:ascii="Times New Roman" w:hAnsi="Times New Roman"/>
          <w:sz w:val="24"/>
        </w:rPr>
        <w:t>а)</w:t>
      </w:r>
      <w:r w:rsidR="0087067B" w:rsidRPr="00C561F7">
        <w:rPr>
          <w:rFonts w:ascii="Times New Roman" w:hAnsi="Times New Roman"/>
          <w:sz w:val="24"/>
        </w:rPr>
        <w:t xml:space="preserve"> с Приложениями к н</w:t>
      </w:r>
      <w:r w:rsidR="00320C57" w:rsidRPr="00C561F7">
        <w:rPr>
          <w:rFonts w:ascii="Times New Roman" w:hAnsi="Times New Roman"/>
          <w:sz w:val="24"/>
        </w:rPr>
        <w:t>и</w:t>
      </w:r>
      <w:r w:rsidR="0087067B" w:rsidRPr="00C561F7">
        <w:rPr>
          <w:rFonts w:ascii="Times New Roman" w:hAnsi="Times New Roman"/>
          <w:sz w:val="24"/>
        </w:rPr>
        <w:t>м, подписанные и скрепленные печатью организации в редакции Заказчика, в 2-х экземплярах;</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162626" w:rsidRPr="00162626" w:rsidRDefault="00DE7BED" w:rsidP="00162626">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r w:rsidR="00162626" w:rsidRPr="009E3F90">
        <w:rPr>
          <w:rFonts w:ascii="Times New Roman" w:hAnsi="Times New Roman"/>
          <w:sz w:val="24"/>
        </w:rPr>
        <w:t>Если сумма оферты выражена в иностранной валюте, то для определения контрагента сумма оферты будет пересчитана в российские рубли по курсу установленный ЦБ РФ на дату составления сводной таблицы.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№4</w:t>
      </w:r>
      <w:r w:rsidR="00FA2773" w:rsidRPr="00C561F7">
        <w:rPr>
          <w:rFonts w:ascii="Times New Roman" w:hAnsi="Times New Roman"/>
          <w:sz w:val="24"/>
        </w:rPr>
        <w:t>97</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-2015</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2B6C37">
        <w:rPr>
          <w:rFonts w:ascii="Times New Roman" w:hAnsi="Times New Roman"/>
          <w:sz w:val="24"/>
        </w:rPr>
        <w:t>11.12.15.</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lastRenderedPageBreak/>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proofErr w:type="gramStart"/>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C561F7">
        <w:rPr>
          <w:rFonts w:ascii="Times New Roman" w:hAnsi="Times New Roman"/>
          <w:kern w:val="28"/>
          <w:sz w:val="24"/>
        </w:rPr>
        <w:t xml:space="preserve"> </w:t>
      </w:r>
      <w:proofErr w:type="gramStart"/>
      <w:r w:rsidRPr="00C561F7">
        <w:rPr>
          <w:rFonts w:ascii="Times New Roman" w:hAnsi="Times New Roman"/>
          <w:kern w:val="28"/>
          <w:sz w:val="24"/>
        </w:rPr>
        <w:t>Скан-копии</w:t>
      </w:r>
      <w:proofErr w:type="gramEnd"/>
      <w:r w:rsidRPr="00C561F7">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C561F7">
        <w:rPr>
          <w:rFonts w:ascii="Times New Roman" w:hAnsi="Times New Roman"/>
          <w:sz w:val="24"/>
        </w:rPr>
        <w:t>экспресс-почтой</w:t>
      </w:r>
      <w:proofErr w:type="gramEnd"/>
      <w:r w:rsidRPr="00C561F7">
        <w:rPr>
          <w:rFonts w:ascii="Times New Roman" w:hAnsi="Times New Roman"/>
          <w:sz w:val="24"/>
        </w:rPr>
        <w:t xml:space="preserve">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2B6C37">
        <w:rPr>
          <w:rFonts w:ascii="Times New Roman" w:hAnsi="Times New Roman"/>
          <w:b/>
          <w:sz w:val="24"/>
        </w:rPr>
        <w:t xml:space="preserve"> 14 </w:t>
      </w:r>
      <w:r w:rsidRPr="00C561F7">
        <w:rPr>
          <w:rFonts w:ascii="Times New Roman" w:hAnsi="Times New Roman"/>
          <w:b/>
          <w:sz w:val="24"/>
        </w:rPr>
        <w:t xml:space="preserve">» </w:t>
      </w:r>
      <w:r w:rsidR="002B6C37">
        <w:rPr>
          <w:rFonts w:ascii="Times New Roman" w:hAnsi="Times New Roman"/>
          <w:b/>
          <w:sz w:val="24"/>
        </w:rPr>
        <w:t>декабря</w:t>
      </w:r>
      <w:r w:rsidRPr="00C561F7">
        <w:rPr>
          <w:rFonts w:ascii="Times New Roman" w:hAnsi="Times New Roman"/>
          <w:b/>
          <w:sz w:val="24"/>
        </w:rPr>
        <w:t xml:space="preserve"> </w:t>
      </w:r>
      <w:r w:rsidR="002B6C37">
        <w:rPr>
          <w:rFonts w:ascii="Times New Roman" w:hAnsi="Times New Roman"/>
          <w:b/>
          <w:sz w:val="24"/>
        </w:rPr>
        <w:t>20105</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w:t>
      </w:r>
      <w:proofErr w:type="spellStart"/>
      <w:r w:rsidRPr="00C561F7">
        <w:rPr>
          <w:rFonts w:ascii="Times New Roman" w:hAnsi="Times New Roman"/>
          <w:b/>
          <w:sz w:val="24"/>
        </w:rPr>
        <w:t>приема</w:t>
      </w:r>
      <w:proofErr w:type="spellEnd"/>
      <w:r w:rsidRPr="00C561F7">
        <w:rPr>
          <w:rFonts w:ascii="Times New Roman" w:hAnsi="Times New Roman"/>
          <w:b/>
          <w:sz w:val="24"/>
        </w:rPr>
        <w:t xml:space="preserve"> оферт – </w:t>
      </w:r>
      <w:r w:rsidR="002B6C37">
        <w:rPr>
          <w:rFonts w:ascii="Times New Roman" w:hAnsi="Times New Roman"/>
          <w:b/>
          <w:sz w:val="24"/>
        </w:rPr>
        <w:t>16</w:t>
      </w:r>
      <w:proofErr w:type="gramStart"/>
      <w:r w:rsidR="002B6C37">
        <w:rPr>
          <w:rFonts w:ascii="Times New Roman" w:hAnsi="Times New Roman"/>
          <w:b/>
          <w:sz w:val="24"/>
        </w:rPr>
        <w:t xml:space="preserve"> </w:t>
      </w:r>
      <w:r w:rsidRPr="00C561F7">
        <w:rPr>
          <w:rFonts w:ascii="Times New Roman" w:hAnsi="Times New Roman"/>
          <w:b/>
          <w:sz w:val="24"/>
        </w:rPr>
        <w:t>:</w:t>
      </w:r>
      <w:proofErr w:type="gramEnd"/>
      <w:r w:rsidR="002B6C37">
        <w:rPr>
          <w:rFonts w:ascii="Times New Roman" w:hAnsi="Times New Roman"/>
          <w:b/>
          <w:sz w:val="24"/>
        </w:rPr>
        <w:t xml:space="preserve"> 00</w:t>
      </w:r>
      <w:r w:rsidRPr="00C561F7">
        <w:rPr>
          <w:rFonts w:ascii="Times New Roman" w:hAnsi="Times New Roman"/>
          <w:b/>
          <w:sz w:val="24"/>
        </w:rPr>
        <w:t xml:space="preserve"> «</w:t>
      </w:r>
      <w:r w:rsidR="002B6C37">
        <w:rPr>
          <w:rFonts w:ascii="Times New Roman" w:hAnsi="Times New Roman"/>
          <w:b/>
          <w:sz w:val="24"/>
        </w:rPr>
        <w:t xml:space="preserve"> 28 </w:t>
      </w:r>
      <w:r w:rsidRPr="00C561F7">
        <w:rPr>
          <w:rFonts w:ascii="Times New Roman" w:hAnsi="Times New Roman"/>
          <w:b/>
          <w:sz w:val="24"/>
        </w:rPr>
        <w:t xml:space="preserve">» </w:t>
      </w:r>
      <w:r w:rsidR="002B6C37">
        <w:rPr>
          <w:rFonts w:ascii="Times New Roman" w:hAnsi="Times New Roman"/>
          <w:b/>
          <w:sz w:val="24"/>
        </w:rPr>
        <w:t>декабря</w:t>
      </w:r>
      <w:r w:rsidRPr="00C561F7">
        <w:rPr>
          <w:rFonts w:ascii="Times New Roman" w:hAnsi="Times New Roman"/>
          <w:b/>
          <w:sz w:val="24"/>
        </w:rPr>
        <w:t xml:space="preserve"> </w:t>
      </w:r>
      <w:r w:rsidR="002B6C37">
        <w:rPr>
          <w:rFonts w:ascii="Times New Roman" w:hAnsi="Times New Roman"/>
          <w:b/>
          <w:sz w:val="24"/>
        </w:rPr>
        <w:t>2015</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2B6C37">
        <w:rPr>
          <w:rFonts w:ascii="Times New Roman" w:hAnsi="Times New Roman"/>
          <w:b/>
          <w:sz w:val="24"/>
        </w:rPr>
        <w:t xml:space="preserve"> 28 </w:t>
      </w:r>
      <w:r w:rsidRPr="00C561F7">
        <w:rPr>
          <w:rFonts w:ascii="Times New Roman" w:hAnsi="Times New Roman"/>
          <w:b/>
          <w:sz w:val="24"/>
        </w:rPr>
        <w:t xml:space="preserve">» </w:t>
      </w:r>
      <w:r w:rsidR="002B6C37">
        <w:rPr>
          <w:rFonts w:ascii="Times New Roman" w:hAnsi="Times New Roman"/>
          <w:b/>
          <w:sz w:val="24"/>
        </w:rPr>
        <w:t>февраля</w:t>
      </w:r>
      <w:r w:rsidRPr="00C561F7">
        <w:rPr>
          <w:rFonts w:ascii="Times New Roman" w:hAnsi="Times New Roman"/>
          <w:b/>
          <w:sz w:val="24"/>
        </w:rPr>
        <w:t xml:space="preserve"> </w:t>
      </w:r>
      <w:r w:rsidR="002B6C37">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2B6C37">
        <w:rPr>
          <w:rFonts w:ascii="Times New Roman" w:hAnsi="Times New Roman"/>
          <w:sz w:val="24"/>
        </w:rPr>
        <w:t xml:space="preserve"> 24 </w:t>
      </w:r>
      <w:r w:rsidRPr="00C561F7">
        <w:rPr>
          <w:rFonts w:ascii="Times New Roman" w:hAnsi="Times New Roman"/>
          <w:sz w:val="24"/>
        </w:rPr>
        <w:t xml:space="preserve">» </w:t>
      </w:r>
      <w:r w:rsidR="002B6C37">
        <w:rPr>
          <w:rFonts w:ascii="Times New Roman" w:hAnsi="Times New Roman"/>
          <w:sz w:val="24"/>
        </w:rPr>
        <w:t>декабря</w:t>
      </w:r>
      <w:r w:rsidRPr="00C561F7">
        <w:rPr>
          <w:rFonts w:ascii="Times New Roman" w:hAnsi="Times New Roman"/>
          <w:sz w:val="24"/>
        </w:rPr>
        <w:t xml:space="preserve"> </w:t>
      </w:r>
      <w:r w:rsidR="002B6C37">
        <w:rPr>
          <w:rFonts w:ascii="Times New Roman" w:hAnsi="Times New Roman"/>
          <w:sz w:val="24"/>
        </w:rPr>
        <w:t>2015</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B6C37" w:rsidRDefault="00DE7BED" w:rsidP="00DE7BED">
      <w:pPr>
        <w:ind w:firstLine="708"/>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2B6C37" w:rsidRDefault="00394DEF" w:rsidP="002B6C37">
      <w:pPr>
        <w:spacing w:before="0" w:line="276" w:lineRule="auto"/>
        <w:jc w:val="both"/>
        <w:rPr>
          <w:rFonts w:ascii="Times New Roman" w:hAnsi="Times New Roman"/>
          <w:sz w:val="24"/>
        </w:rPr>
      </w:pPr>
      <w:r>
        <w:rPr>
          <w:rFonts w:ascii="Times New Roman" w:hAnsi="Times New Roman"/>
          <w:sz w:val="24"/>
        </w:rPr>
        <w:t xml:space="preserve">Специалист </w:t>
      </w:r>
      <w:r w:rsidR="006C094E" w:rsidRPr="00C561F7">
        <w:rPr>
          <w:rFonts w:ascii="Times New Roman" w:hAnsi="Times New Roman"/>
          <w:sz w:val="24"/>
        </w:rPr>
        <w:t xml:space="preserve">отдела закупки услуг ОАО «Славнефть-ЯНОС» </w:t>
      </w:r>
    </w:p>
    <w:p w:rsidR="006C094E" w:rsidRPr="00C561F7" w:rsidRDefault="00394DEF" w:rsidP="002B6C37">
      <w:pPr>
        <w:spacing w:before="0" w:line="276" w:lineRule="auto"/>
        <w:jc w:val="both"/>
        <w:rPr>
          <w:rFonts w:ascii="Times New Roman" w:hAnsi="Times New Roman"/>
          <w:sz w:val="24"/>
        </w:rPr>
      </w:pPr>
      <w:r>
        <w:rPr>
          <w:rFonts w:ascii="Times New Roman" w:hAnsi="Times New Roman"/>
          <w:sz w:val="24"/>
        </w:rPr>
        <w:t>Прокофьев</w:t>
      </w:r>
      <w:r w:rsidR="002B6C37">
        <w:rPr>
          <w:rFonts w:ascii="Times New Roman" w:hAnsi="Times New Roman"/>
          <w:sz w:val="24"/>
        </w:rPr>
        <w:t>а</w:t>
      </w:r>
      <w:r>
        <w:rPr>
          <w:rFonts w:ascii="Times New Roman" w:hAnsi="Times New Roman"/>
          <w:sz w:val="24"/>
        </w:rPr>
        <w:t xml:space="preserve"> Елен</w:t>
      </w:r>
      <w:r w:rsidR="002B6C37">
        <w:rPr>
          <w:rFonts w:ascii="Times New Roman" w:hAnsi="Times New Roman"/>
          <w:sz w:val="24"/>
        </w:rPr>
        <w:t>а</w:t>
      </w:r>
      <w:r>
        <w:rPr>
          <w:rFonts w:ascii="Times New Roman" w:hAnsi="Times New Roman"/>
          <w:sz w:val="24"/>
        </w:rPr>
        <w:t xml:space="preserve"> Геннадьевн</w:t>
      </w:r>
      <w:r w:rsidR="002B6C37">
        <w:rPr>
          <w:rFonts w:ascii="Times New Roman" w:hAnsi="Times New Roman"/>
          <w:sz w:val="24"/>
        </w:rPr>
        <w:t>а</w:t>
      </w:r>
      <w:r w:rsidR="006C094E" w:rsidRPr="00C561F7">
        <w:rPr>
          <w:rFonts w:ascii="Times New Roman" w:hAnsi="Times New Roman"/>
          <w:sz w:val="24"/>
        </w:rPr>
        <w:t>.</w:t>
      </w:r>
    </w:p>
    <w:p w:rsidR="002B6C37" w:rsidRDefault="006C094E" w:rsidP="002B6C37">
      <w:pPr>
        <w:spacing w:before="0" w:line="276" w:lineRule="auto"/>
        <w:jc w:val="both"/>
        <w:rPr>
          <w:rFonts w:ascii="Times New Roman" w:hAnsi="Times New Roman"/>
          <w:bCs/>
          <w:sz w:val="24"/>
        </w:rPr>
      </w:pPr>
      <w:r w:rsidRPr="00C561F7">
        <w:rPr>
          <w:rFonts w:ascii="Times New Roman" w:hAnsi="Times New Roman"/>
          <w:sz w:val="24"/>
        </w:rPr>
        <w:t>Контактные данные: телефон: (4852) 49-87-1</w:t>
      </w:r>
      <w:r w:rsidR="001A4135" w:rsidRPr="00C561F7">
        <w:rPr>
          <w:rFonts w:ascii="Times New Roman" w:hAnsi="Times New Roman"/>
          <w:sz w:val="24"/>
        </w:rPr>
        <w:t>5</w:t>
      </w:r>
      <w:r w:rsidRPr="00C561F7">
        <w:rPr>
          <w:rFonts w:ascii="Times New Roman" w:hAnsi="Times New Roman"/>
          <w:sz w:val="24"/>
        </w:rPr>
        <w:t xml:space="preserve">, факс (4852) </w:t>
      </w:r>
      <w:r w:rsidR="001A4135" w:rsidRPr="00C561F7">
        <w:rPr>
          <w:rFonts w:ascii="Times New Roman" w:hAnsi="Times New Roman"/>
          <w:bCs/>
          <w:sz w:val="24"/>
        </w:rPr>
        <w:t xml:space="preserve">49-93-00 </w:t>
      </w:r>
    </w:p>
    <w:p w:rsidR="001A4135" w:rsidRPr="00C561F7" w:rsidRDefault="001A4135" w:rsidP="002B6C37">
      <w:pPr>
        <w:spacing w:before="0" w:line="276" w:lineRule="auto"/>
        <w:jc w:val="both"/>
        <w:rPr>
          <w:rFonts w:ascii="Times New Roman" w:hAnsi="Times New Roman"/>
          <w:sz w:val="24"/>
          <w:u w:val="single"/>
        </w:rPr>
      </w:pPr>
      <w:r w:rsidRPr="00C561F7">
        <w:rPr>
          <w:rFonts w:ascii="Times New Roman" w:hAnsi="Times New Roman"/>
          <w:sz w:val="24"/>
          <w:lang w:val="en-US"/>
        </w:rPr>
        <w:t>E</w:t>
      </w:r>
      <w:r w:rsidRPr="00C561F7">
        <w:rPr>
          <w:rFonts w:ascii="Times New Roman" w:hAnsi="Times New Roman"/>
          <w:sz w:val="24"/>
        </w:rPr>
        <w:t>-</w:t>
      </w:r>
      <w:r w:rsidRPr="00C561F7">
        <w:rPr>
          <w:rFonts w:ascii="Times New Roman" w:hAnsi="Times New Roman"/>
          <w:sz w:val="24"/>
          <w:lang w:val="en-US"/>
        </w:rPr>
        <w:t>mail</w:t>
      </w:r>
      <w:r w:rsidRPr="00C561F7">
        <w:rPr>
          <w:rFonts w:ascii="Times New Roman" w:hAnsi="Times New Roman"/>
          <w:sz w:val="24"/>
        </w:rPr>
        <w:t>:</w:t>
      </w:r>
      <w:r w:rsidRPr="00C561F7">
        <w:rPr>
          <w:rFonts w:ascii="Times New Roman" w:hAnsi="Times New Roman"/>
          <w:bCs/>
          <w:sz w:val="24"/>
        </w:rPr>
        <w:t xml:space="preserve"> </w:t>
      </w:r>
      <w:hyperlink r:id="rId9" w:history="1">
        <w:r w:rsidRPr="00C561F7">
          <w:rPr>
            <w:rStyle w:val="a8"/>
            <w:rFonts w:ascii="Times New Roman" w:hAnsi="Times New Roman"/>
            <w:sz w:val="24"/>
            <w:lang w:val="en-US"/>
          </w:rPr>
          <w:t>ProkofievaEG</w:t>
        </w:r>
        <w:r w:rsidRPr="00C561F7">
          <w:rPr>
            <w:rStyle w:val="a8"/>
            <w:rFonts w:ascii="Times New Roman" w:hAnsi="Times New Roman"/>
            <w:sz w:val="24"/>
          </w:rPr>
          <w:t>@</w:t>
        </w:r>
        <w:r w:rsidRPr="00C561F7">
          <w:rPr>
            <w:rStyle w:val="a8"/>
            <w:rFonts w:ascii="Times New Roman" w:hAnsi="Times New Roman"/>
            <w:sz w:val="24"/>
            <w:lang w:val="en-US"/>
          </w:rPr>
          <w:t>yanos</w:t>
        </w:r>
        <w:r w:rsidRPr="00C561F7">
          <w:rPr>
            <w:rStyle w:val="a8"/>
            <w:rFonts w:ascii="Times New Roman" w:hAnsi="Times New Roman"/>
            <w:sz w:val="24"/>
          </w:rPr>
          <w:t>.</w:t>
        </w:r>
        <w:r w:rsidRPr="00C561F7">
          <w:rPr>
            <w:rStyle w:val="a8"/>
            <w:rFonts w:ascii="Times New Roman" w:hAnsi="Times New Roman"/>
            <w:sz w:val="24"/>
            <w:lang w:val="en-US"/>
          </w:rPr>
          <w:t>slavneft</w:t>
        </w:r>
        <w:r w:rsidRPr="00C561F7">
          <w:rPr>
            <w:rStyle w:val="a8"/>
            <w:rFonts w:ascii="Times New Roman" w:hAnsi="Times New Roman"/>
            <w:sz w:val="24"/>
          </w:rPr>
          <w:t>.</w:t>
        </w:r>
        <w:r w:rsidRPr="00C561F7">
          <w:rPr>
            <w:rStyle w:val="a8"/>
            <w:rFonts w:ascii="Times New Roman" w:hAnsi="Times New Roman"/>
            <w:sz w:val="24"/>
            <w:lang w:val="en-US"/>
          </w:rPr>
          <w:t>ru</w:t>
        </w:r>
      </w:hyperlink>
    </w:p>
    <w:p w:rsidR="002B6C37" w:rsidRPr="002B6C37" w:rsidRDefault="002B6C37" w:rsidP="002B6C37">
      <w:pPr>
        <w:ind w:firstLine="708"/>
        <w:jc w:val="both"/>
        <w:rPr>
          <w:rFonts w:ascii="Times New Roman" w:hAnsi="Times New Roman"/>
          <w:b/>
          <w:sz w:val="24"/>
          <w:u w:val="single"/>
        </w:rPr>
      </w:pPr>
      <w:bookmarkStart w:id="0" w:name="_GoBack"/>
      <w:bookmarkEnd w:id="0"/>
      <w:r w:rsidRPr="002B6C37">
        <w:rPr>
          <w:rFonts w:ascii="Times New Roman" w:hAnsi="Times New Roman"/>
          <w:b/>
          <w:sz w:val="24"/>
          <w:u w:val="single"/>
        </w:rPr>
        <w:t>По вопросам организационного характера обращаться:</w:t>
      </w:r>
    </w:p>
    <w:p w:rsidR="002B6C37" w:rsidRPr="002B6C37" w:rsidRDefault="002B6C37" w:rsidP="002B6C37">
      <w:pPr>
        <w:spacing w:before="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2B6C37" w:rsidRPr="002B6C37" w:rsidRDefault="002B6C37" w:rsidP="002B6C37">
      <w:pPr>
        <w:tabs>
          <w:tab w:val="left" w:pos="8273"/>
        </w:tabs>
        <w:spacing w:before="0" w:line="276" w:lineRule="auto"/>
        <w:jc w:val="both"/>
        <w:rPr>
          <w:rFonts w:ascii="Times New Roman" w:hAnsi="Times New Roman"/>
          <w:color w:val="FF0000"/>
          <w:sz w:val="24"/>
        </w:rPr>
      </w:pPr>
      <w:r w:rsidRPr="002B6C37">
        <w:rPr>
          <w:rFonts w:ascii="Times New Roman" w:hAnsi="Times New Roman"/>
          <w:sz w:val="24"/>
        </w:rPr>
        <w:t xml:space="preserve">Кузьменков Сергей Викторович. </w:t>
      </w:r>
    </w:p>
    <w:p w:rsidR="002B6C37" w:rsidRDefault="002B6C37" w:rsidP="002B6C37">
      <w:pPr>
        <w:spacing w:before="0" w:line="276" w:lineRule="auto"/>
        <w:jc w:val="both"/>
        <w:rPr>
          <w:rFonts w:ascii="Times New Roman" w:hAnsi="Times New Roman"/>
          <w:sz w:val="24"/>
        </w:rPr>
      </w:pPr>
      <w:r w:rsidRPr="002B6C37">
        <w:rPr>
          <w:rFonts w:ascii="Times New Roman" w:hAnsi="Times New Roman"/>
          <w:sz w:val="24"/>
        </w:rPr>
        <w:t xml:space="preserve">Контактные данные: телефон: (4852) 49-81-14, факс: (4852) 49-93-00, </w:t>
      </w:r>
    </w:p>
    <w:p w:rsidR="002B6C37" w:rsidRPr="002B6C37" w:rsidRDefault="002B6C37" w:rsidP="002B6C37">
      <w:pPr>
        <w:tabs>
          <w:tab w:val="left" w:pos="8273"/>
        </w:tabs>
        <w:spacing w:before="0" w:line="276" w:lineRule="auto"/>
        <w:jc w:val="both"/>
        <w:rPr>
          <w:rFonts w:ascii="Times New Roman" w:hAnsi="Times New Roman"/>
          <w:color w:val="FF0000"/>
          <w:sz w:val="24"/>
          <w:lang w:val="en-US"/>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10" w:history="1">
        <w:r w:rsidRPr="002B6C37">
          <w:rPr>
            <w:rStyle w:val="a8"/>
            <w:rFonts w:ascii="Times New Roman" w:hAnsi="Times New Roman"/>
            <w:sz w:val="24"/>
            <w:lang w:val="en-US"/>
          </w:rPr>
          <w:t>KuzmenkovSV@yanos.slavneft.ru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 xml:space="preserve">Внимание: настоящее </w:t>
      </w:r>
      <w:proofErr w:type="gramStart"/>
      <w:r w:rsidRPr="00C561F7">
        <w:rPr>
          <w:rFonts w:ascii="Times New Roman" w:hAnsi="Times New Roman"/>
          <w:b/>
          <w:sz w:val="24"/>
        </w:rPr>
        <w:t>предложение</w:t>
      </w:r>
      <w:proofErr w:type="gramEnd"/>
      <w:r w:rsidRPr="00C561F7">
        <w:rPr>
          <w:rFonts w:ascii="Times New Roman" w:hAnsi="Times New Roman"/>
          <w:b/>
          <w:sz w:val="24"/>
        </w:rPr>
        <w:t xml:space="preserve"> ни при </w:t>
      </w:r>
      <w:proofErr w:type="gramStart"/>
      <w:r w:rsidRPr="00C561F7">
        <w:rPr>
          <w:rFonts w:ascii="Times New Roman" w:hAnsi="Times New Roman"/>
          <w:b/>
          <w:sz w:val="24"/>
        </w:rPr>
        <w:t>каких</w:t>
      </w:r>
      <w:proofErr w:type="gramEnd"/>
      <w:r w:rsidRPr="00C561F7">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C561F7">
        <w:rPr>
          <w:rFonts w:ascii="Times New Roman" w:hAnsi="Times New Roman"/>
          <w:b/>
          <w:sz w:val="24"/>
        </w:rPr>
        <w:t>несет какой бы то ни было</w:t>
      </w:r>
      <w:proofErr w:type="gramEnd"/>
      <w:r w:rsidRPr="00C561F7">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proofErr w:type="gramStart"/>
      <w:r w:rsidRPr="00C561F7">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561F7">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C561F7">
        <w:rPr>
          <w:rFonts w:ascii="Times New Roman" w:hAnsi="Times New Roman"/>
          <w:sz w:val="24"/>
        </w:rPr>
        <w:t>с даты получения</w:t>
      </w:r>
      <w:proofErr w:type="gramEnd"/>
      <w:r w:rsidRPr="00C561F7">
        <w:rPr>
          <w:rFonts w:ascii="Times New Roman" w:hAnsi="Times New Roman"/>
          <w:sz w:val="24"/>
        </w:rPr>
        <w:t xml:space="preserve">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proofErr w:type="gramStart"/>
      <w:r w:rsidRPr="00C561F7">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C561F7">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097C9D" w:rsidRPr="00097C9D" w:rsidRDefault="00097C9D" w:rsidP="00097C9D">
      <w:pPr>
        <w:autoSpaceDE w:val="0"/>
        <w:ind w:firstLine="720"/>
        <w:jc w:val="both"/>
        <w:rPr>
          <w:rFonts w:ascii="Times New Roman" w:hAnsi="Times New Roman"/>
          <w:sz w:val="24"/>
        </w:rPr>
      </w:pPr>
      <w:r w:rsidRPr="00097C9D">
        <w:rPr>
          <w:rFonts w:ascii="Times New Roman" w:hAnsi="Times New Roman"/>
          <w:sz w:val="24"/>
          <w:u w:val="single"/>
        </w:rPr>
        <w:t>Внимание:</w:t>
      </w:r>
      <w:r w:rsidRPr="00097C9D">
        <w:rPr>
          <w:rFonts w:ascii="Times New Roman" w:hAnsi="Times New Roman"/>
          <w:sz w:val="24"/>
        </w:rPr>
        <w:t xml:space="preserve"> контрагент может быть признан победителем </w:t>
      </w:r>
      <w:proofErr w:type="gramStart"/>
      <w:r w:rsidRPr="00097C9D">
        <w:rPr>
          <w:rFonts w:ascii="Times New Roman" w:hAnsi="Times New Roman"/>
          <w:sz w:val="24"/>
        </w:rPr>
        <w:t>тендера</w:t>
      </w:r>
      <w:proofErr w:type="gramEnd"/>
      <w:r w:rsidRPr="00097C9D">
        <w:rPr>
          <w:rFonts w:ascii="Times New Roman" w:hAnsi="Times New Roman"/>
          <w:sz w:val="24"/>
        </w:rPr>
        <w:t xml:space="preserve">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proofErr w:type="gramStart"/>
      <w:r w:rsidRPr="00097C9D">
        <w:rPr>
          <w:rFonts w:ascii="Times New Roman" w:hAnsi="Times New Roman"/>
          <w:sz w:val="24"/>
        </w:rPr>
        <w:lastRenderedPageBreak/>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561F7">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C561F7">
        <w:rPr>
          <w:rFonts w:ascii="Times New Roman" w:hAnsi="Times New Roman"/>
          <w:sz w:val="24"/>
        </w:rPr>
        <w:t>действий</w:t>
      </w:r>
      <w:proofErr w:type="gramEnd"/>
      <w:r w:rsidRPr="00C561F7">
        <w:rPr>
          <w:rFonts w:ascii="Times New Roman" w:hAnsi="Times New Roman"/>
          <w:sz w:val="24"/>
        </w:rPr>
        <w:t xml:space="preserve">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почта </w:t>
      </w:r>
      <w:hyperlink r:id="rId11" w:history="1">
        <w:r w:rsidR="002B6C37" w:rsidRPr="00D17CFF">
          <w:rPr>
            <w:rStyle w:val="a8"/>
            <w:rFonts w:ascii="Times New Roman" w:hAnsi="Times New Roman"/>
            <w:sz w:val="24"/>
          </w:rPr>
          <w:t>hotline@yanos.slavneft.ru</w:t>
        </w:r>
      </w:hyperlink>
    </w:p>
    <w:p w:rsidR="00B25A57" w:rsidRPr="00C561F7" w:rsidRDefault="00B25A57" w:rsidP="00DE7BED">
      <w:pPr>
        <w:rPr>
          <w:rFonts w:ascii="Times New Roman" w:hAnsi="Times New Roman"/>
          <w:sz w:val="24"/>
        </w:rPr>
      </w:pP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E85DE8" w:rsidRPr="00C561F7">
        <w:rPr>
          <w:rFonts w:ascii="Times New Roman" w:hAnsi="Times New Roman"/>
          <w:sz w:val="24"/>
        </w:rPr>
        <w:t>4</w:t>
      </w:r>
      <w:r w:rsidR="00D549DA" w:rsidRPr="00C561F7">
        <w:rPr>
          <w:rFonts w:ascii="Times New Roman" w:hAnsi="Times New Roman"/>
          <w:sz w:val="24"/>
        </w:rPr>
        <w:t>97-КС</w:t>
      </w:r>
      <w:r w:rsidR="00E85DE8" w:rsidRPr="00C561F7">
        <w:rPr>
          <w:rFonts w:ascii="Times New Roman" w:hAnsi="Times New Roman"/>
          <w:sz w:val="24"/>
        </w:rPr>
        <w:t>-2015</w:t>
      </w:r>
      <w:r w:rsidRPr="00C561F7">
        <w:rPr>
          <w:rFonts w:ascii="Times New Roman" w:hAnsi="Times New Roman"/>
          <w:sz w:val="24"/>
        </w:rPr>
        <w:t xml:space="preserve"> от </w:t>
      </w:r>
      <w:r w:rsidR="002B6C37">
        <w:rPr>
          <w:rFonts w:ascii="Times New Roman" w:hAnsi="Times New Roman"/>
          <w:sz w:val="24"/>
        </w:rPr>
        <w:t>11.12.15:</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proofErr w:type="gramStart"/>
      <w:r w:rsidRPr="00C561F7">
        <w:rPr>
          <w:rFonts w:ascii="Times New Roman" w:hAnsi="Times New Roman"/>
          <w:sz w:val="24"/>
        </w:rPr>
        <w:t>.</w:t>
      </w:r>
      <w:r w:rsidR="00FE2604">
        <w:rPr>
          <w:rFonts w:ascii="Times New Roman" w:hAnsi="Times New Roman"/>
          <w:sz w:val="24"/>
        </w:rPr>
        <w:t>(</w:t>
      </w:r>
      <w:proofErr w:type="gramEnd"/>
      <w:r w:rsidR="00FE2604">
        <w:rPr>
          <w:rFonts w:ascii="Times New Roman" w:hAnsi="Times New Roman"/>
          <w:sz w:val="24"/>
        </w:rPr>
        <w:t>Приложение № 1).</w:t>
      </w:r>
    </w:p>
    <w:p w:rsidR="00FE2604" w:rsidRPr="00C561F7" w:rsidRDefault="00FE2604" w:rsidP="00DE7BED">
      <w:pPr>
        <w:rPr>
          <w:rFonts w:ascii="Times New Roman" w:hAnsi="Times New Roman"/>
          <w:sz w:val="24"/>
        </w:rPr>
      </w:pPr>
      <w:r>
        <w:rPr>
          <w:rFonts w:ascii="Times New Roman" w:hAnsi="Times New Roman"/>
          <w:sz w:val="24"/>
        </w:rPr>
        <w:t xml:space="preserve">3. Проект договора </w:t>
      </w:r>
      <w:r w:rsidRPr="00FE2604">
        <w:rPr>
          <w:rFonts w:ascii="Times New Roman" w:hAnsi="Times New Roman"/>
          <w:sz w:val="24"/>
        </w:rPr>
        <w:t xml:space="preserve">(Приложение № </w:t>
      </w:r>
      <w:r>
        <w:rPr>
          <w:rFonts w:ascii="Times New Roman" w:hAnsi="Times New Roman"/>
          <w:sz w:val="24"/>
        </w:rPr>
        <w:t>2</w:t>
      </w:r>
      <w:r w:rsidRPr="00FE2604">
        <w:rPr>
          <w:rFonts w:ascii="Times New Roman" w:hAnsi="Times New Roman"/>
          <w:sz w:val="24"/>
        </w:rPr>
        <w:t>).</w:t>
      </w:r>
    </w:p>
    <w:p w:rsidR="00DE7BED" w:rsidRPr="00C561F7" w:rsidRDefault="00FE2604"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w:t>
      </w:r>
      <w:r w:rsidR="00B25A57" w:rsidRPr="00C561F7">
        <w:rPr>
          <w:rFonts w:ascii="Times New Roman" w:hAnsi="Times New Roman"/>
          <w:sz w:val="24"/>
        </w:rPr>
        <w:t>Форма «</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r w:rsidRPr="00FE2604">
        <w:rPr>
          <w:rFonts w:ascii="Times New Roman" w:hAnsi="Times New Roman"/>
          <w:sz w:val="24"/>
        </w:rPr>
        <w:t xml:space="preserve"> (Приложение № </w:t>
      </w:r>
      <w:r>
        <w:rPr>
          <w:rFonts w:ascii="Times New Roman" w:hAnsi="Times New Roman"/>
          <w:sz w:val="24"/>
        </w:rPr>
        <w:t>3</w:t>
      </w:r>
      <w:r w:rsidRPr="00FE2604">
        <w:rPr>
          <w:rFonts w:ascii="Times New Roman" w:hAnsi="Times New Roman"/>
          <w:sz w:val="24"/>
        </w:rPr>
        <w:t>).</w:t>
      </w:r>
    </w:p>
    <w:p w:rsidR="00DE7BED" w:rsidRPr="00C561F7" w:rsidRDefault="00FE2604" w:rsidP="00DE7BED">
      <w:pPr>
        <w:rPr>
          <w:rFonts w:ascii="Times New Roman" w:hAnsi="Times New Roman"/>
          <w:sz w:val="24"/>
        </w:rPr>
      </w:pPr>
      <w:r>
        <w:rPr>
          <w:rFonts w:ascii="Times New Roman" w:hAnsi="Times New Roman"/>
          <w:sz w:val="24"/>
        </w:rPr>
        <w:t>5</w:t>
      </w:r>
      <w:r w:rsidR="00DE7BED" w:rsidRPr="00C561F7">
        <w:rPr>
          <w:rFonts w:ascii="Times New Roman" w:hAnsi="Times New Roman"/>
          <w:sz w:val="24"/>
        </w:rPr>
        <w:t xml:space="preserve">. </w:t>
      </w:r>
      <w:r w:rsidR="00B25A57" w:rsidRPr="00C561F7">
        <w:rPr>
          <w:rFonts w:ascii="Times New Roman" w:hAnsi="Times New Roman"/>
          <w:sz w:val="24"/>
        </w:rPr>
        <w:t>Форма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Pr="00FE2604">
        <w:rPr>
          <w:rFonts w:ascii="Times New Roman" w:hAnsi="Times New Roman"/>
          <w:sz w:val="24"/>
        </w:rPr>
        <w:t xml:space="preserve"> (Приложение № </w:t>
      </w:r>
      <w:r>
        <w:rPr>
          <w:rFonts w:ascii="Times New Roman" w:hAnsi="Times New Roman"/>
          <w:sz w:val="24"/>
        </w:rPr>
        <w:t>4</w:t>
      </w:r>
      <w:r w:rsidRPr="00FE2604">
        <w:rPr>
          <w:rFonts w:ascii="Times New Roman" w:hAnsi="Times New Roman"/>
          <w:sz w:val="24"/>
        </w:rPr>
        <w:t>).</w:t>
      </w:r>
    </w:p>
    <w:p w:rsidR="00DE7BED" w:rsidRPr="00C561F7" w:rsidRDefault="00FE2604"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Форма «Перечень аффилированных организаций» в 1 экз.</w:t>
      </w:r>
      <w:r w:rsidRPr="00FE2604">
        <w:rPr>
          <w:rFonts w:ascii="Times New Roman" w:hAnsi="Times New Roman"/>
          <w:sz w:val="24"/>
        </w:rPr>
        <w:t xml:space="preserve"> (Приложение № </w:t>
      </w:r>
      <w:r>
        <w:rPr>
          <w:rFonts w:ascii="Times New Roman" w:hAnsi="Times New Roman"/>
          <w:sz w:val="24"/>
        </w:rPr>
        <w:t>5</w:t>
      </w:r>
      <w:r w:rsidRPr="00FE2604">
        <w:rPr>
          <w:rFonts w:ascii="Times New Roman" w:hAnsi="Times New Roman"/>
          <w:sz w:val="24"/>
        </w:rPr>
        <w:t>).</w:t>
      </w:r>
    </w:p>
    <w:p w:rsidR="00923CDA" w:rsidRPr="00C561F7" w:rsidRDefault="00FE2604"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proofErr w:type="gramStart"/>
      <w:r w:rsidR="00B25A57" w:rsidRPr="00C561F7">
        <w:rPr>
          <w:rFonts w:ascii="Times New Roman" w:hAnsi="Times New Roman"/>
          <w:sz w:val="24"/>
        </w:rPr>
        <w:t>Форма «</w:t>
      </w:r>
      <w:r w:rsidR="00923CDA" w:rsidRPr="00C561F7">
        <w:rPr>
          <w:rFonts w:ascii="Times New Roman" w:hAnsi="Times New Roman"/>
          <w:sz w:val="24"/>
        </w:rPr>
        <w:t xml:space="preserve">Справка об опыте работы за последние </w:t>
      </w:r>
      <w:r w:rsidR="004A5BDF" w:rsidRPr="00C561F7">
        <w:rPr>
          <w:rFonts w:ascii="Times New Roman" w:hAnsi="Times New Roman"/>
          <w:sz w:val="24"/>
        </w:rPr>
        <w:t>10 лет</w:t>
      </w:r>
      <w:r w:rsidR="00B25A57" w:rsidRPr="00C561F7">
        <w:rPr>
          <w:rFonts w:ascii="Times New Roman" w:hAnsi="Times New Roman"/>
          <w:sz w:val="24"/>
        </w:rPr>
        <w:t>»</w:t>
      </w:r>
      <w:r w:rsidR="00923CDA" w:rsidRPr="00C561F7">
        <w:rPr>
          <w:rFonts w:ascii="Times New Roman" w:hAnsi="Times New Roman"/>
          <w:sz w:val="24"/>
        </w:rPr>
        <w:t xml:space="preserve"> в 1 экз.</w:t>
      </w:r>
      <w:r w:rsidRPr="00FE2604">
        <w:rPr>
          <w:rFonts w:ascii="Times New Roman" w:hAnsi="Times New Roman"/>
          <w:sz w:val="24"/>
        </w:rPr>
        <w:t xml:space="preserve"> (Приложение № </w:t>
      </w:r>
      <w:r>
        <w:rPr>
          <w:rFonts w:ascii="Times New Roman" w:hAnsi="Times New Roman"/>
          <w:sz w:val="24"/>
        </w:rPr>
        <w:t>6</w:t>
      </w:r>
      <w:r w:rsidRPr="00FE2604">
        <w:rPr>
          <w:rFonts w:ascii="Times New Roman" w:hAnsi="Times New Roman"/>
          <w:sz w:val="24"/>
        </w:rPr>
        <w:t>).</w:t>
      </w:r>
      <w:proofErr w:type="gramEnd"/>
    </w:p>
    <w:p w:rsidR="004A5BDF" w:rsidRPr="00C561F7" w:rsidRDefault="00FE2604"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xml:space="preserve">. </w:t>
      </w:r>
      <w:r w:rsidR="004A5BDF" w:rsidRPr="00C561F7">
        <w:rPr>
          <w:rFonts w:ascii="Times New Roman" w:hAnsi="Times New Roman"/>
          <w:sz w:val="24"/>
        </w:rPr>
        <w:t>Форма «Справка о проданных лицензиях на процессы и вводы объектов» в 1 экз.</w:t>
      </w:r>
      <w:r w:rsidRPr="00FE2604">
        <w:rPr>
          <w:rFonts w:ascii="Times New Roman" w:hAnsi="Times New Roman"/>
          <w:sz w:val="24"/>
        </w:rPr>
        <w:t xml:space="preserve"> (Приложение № </w:t>
      </w:r>
      <w:r>
        <w:rPr>
          <w:rFonts w:ascii="Times New Roman" w:hAnsi="Times New Roman"/>
          <w:sz w:val="24"/>
        </w:rPr>
        <w:t>7</w:t>
      </w:r>
      <w:r w:rsidRPr="00FE2604">
        <w:rPr>
          <w:rFonts w:ascii="Times New Roman" w:hAnsi="Times New Roman"/>
          <w:sz w:val="24"/>
        </w:rPr>
        <w:t>).</w:t>
      </w:r>
    </w:p>
    <w:p w:rsidR="00BA2B15" w:rsidRDefault="00FE2604" w:rsidP="00BA2B15">
      <w:pPr>
        <w:rPr>
          <w:rFonts w:ascii="Times New Roman" w:hAnsi="Times New Roman"/>
          <w:sz w:val="24"/>
        </w:rPr>
      </w:pPr>
      <w:r>
        <w:rPr>
          <w:rFonts w:ascii="Times New Roman" w:hAnsi="Times New Roman"/>
          <w:sz w:val="24"/>
        </w:rPr>
        <w:t>9</w:t>
      </w:r>
      <w:r w:rsidR="004A5BDF" w:rsidRPr="00C561F7">
        <w:rPr>
          <w:rFonts w:ascii="Times New Roman" w:hAnsi="Times New Roman"/>
          <w:sz w:val="24"/>
        </w:rPr>
        <w:t xml:space="preserve">. </w:t>
      </w:r>
      <w:r w:rsidR="00BA2B15" w:rsidRPr="00C561F7">
        <w:rPr>
          <w:rFonts w:ascii="Times New Roman" w:hAnsi="Times New Roman"/>
          <w:sz w:val="24"/>
        </w:rPr>
        <w:t>Форма «Справка о кадровых ресурсах» в 1 экз.</w:t>
      </w:r>
      <w:r w:rsidRPr="00FE2604">
        <w:rPr>
          <w:rFonts w:ascii="Times New Roman" w:hAnsi="Times New Roman"/>
          <w:sz w:val="24"/>
        </w:rPr>
        <w:t xml:space="preserve"> (Приложение № </w:t>
      </w:r>
      <w:r>
        <w:rPr>
          <w:rFonts w:ascii="Times New Roman" w:hAnsi="Times New Roman"/>
          <w:sz w:val="24"/>
        </w:rPr>
        <w:t>8</w:t>
      </w:r>
      <w:r w:rsidRPr="00FE2604">
        <w:rPr>
          <w:rFonts w:ascii="Times New Roman" w:hAnsi="Times New Roman"/>
          <w:sz w:val="24"/>
        </w:rPr>
        <w:t>).</w:t>
      </w:r>
    </w:p>
    <w:p w:rsidR="00FE2604" w:rsidRPr="00C561F7" w:rsidRDefault="00FE2604" w:rsidP="00BA2B15">
      <w:pPr>
        <w:rPr>
          <w:rFonts w:ascii="Times New Roman" w:hAnsi="Times New Roman"/>
          <w:sz w:val="24"/>
        </w:rPr>
      </w:pPr>
      <w:r>
        <w:rPr>
          <w:rFonts w:ascii="Times New Roman" w:hAnsi="Times New Roman"/>
          <w:sz w:val="24"/>
        </w:rPr>
        <w:t>10. Копия Технического задания</w:t>
      </w:r>
      <w:r w:rsidRPr="00FE2604">
        <w:rPr>
          <w:rFonts w:ascii="Times New Roman" w:hAnsi="Times New Roman"/>
          <w:sz w:val="24"/>
        </w:rPr>
        <w:t>(</w:t>
      </w:r>
      <w:proofErr w:type="spellStart"/>
      <w:r w:rsidRPr="00FE2604">
        <w:rPr>
          <w:rFonts w:ascii="Times New Roman" w:hAnsi="Times New Roman"/>
          <w:sz w:val="24"/>
          <w:lang w:val="en-US"/>
        </w:rPr>
        <w:t>rus</w:t>
      </w:r>
      <w:proofErr w:type="spellEnd"/>
      <w:r w:rsidRPr="00FE2604">
        <w:rPr>
          <w:rFonts w:ascii="Times New Roman" w:hAnsi="Times New Roman"/>
          <w:sz w:val="24"/>
        </w:rPr>
        <w:t xml:space="preserve">, </w:t>
      </w:r>
      <w:proofErr w:type="spellStart"/>
      <w:r w:rsidRPr="00FE2604">
        <w:rPr>
          <w:rFonts w:ascii="Times New Roman" w:hAnsi="Times New Roman"/>
          <w:sz w:val="24"/>
          <w:lang w:val="en-US"/>
        </w:rPr>
        <w:t>eng</w:t>
      </w:r>
      <w:proofErr w:type="spellEnd"/>
      <w:r w:rsidRPr="00FE2604">
        <w:rPr>
          <w:rFonts w:ascii="Times New Roman" w:hAnsi="Times New Roman"/>
          <w:sz w:val="24"/>
        </w:rPr>
        <w:t xml:space="preserve">) </w:t>
      </w:r>
      <w:r>
        <w:rPr>
          <w:rFonts w:ascii="Times New Roman" w:hAnsi="Times New Roman"/>
          <w:sz w:val="24"/>
        </w:rPr>
        <w:t xml:space="preserve"> </w:t>
      </w:r>
      <w:r w:rsidRPr="00FE2604">
        <w:rPr>
          <w:rFonts w:ascii="Times New Roman" w:hAnsi="Times New Roman"/>
          <w:sz w:val="24"/>
        </w:rPr>
        <w:t xml:space="preserve">(Приложение № </w:t>
      </w:r>
      <w:r>
        <w:rPr>
          <w:rFonts w:ascii="Times New Roman" w:hAnsi="Times New Roman"/>
          <w:sz w:val="24"/>
        </w:rPr>
        <w:t>9</w:t>
      </w:r>
      <w:r w:rsidRPr="00FE2604">
        <w:rPr>
          <w:rFonts w:ascii="Times New Roman" w:hAnsi="Times New Roman"/>
          <w:sz w:val="24"/>
        </w:rPr>
        <w:t>).</w:t>
      </w:r>
    </w:p>
    <w:p w:rsidR="00923CDA" w:rsidRPr="00C561F7" w:rsidRDefault="00923CDA" w:rsidP="00DE7BED">
      <w:pPr>
        <w:rPr>
          <w:rFonts w:ascii="Times New Roman" w:hAnsi="Times New Roman"/>
          <w:sz w:val="24"/>
        </w:rPr>
      </w:pPr>
    </w:p>
    <w:p w:rsidR="00FC1E54" w:rsidRPr="00C561F7" w:rsidRDefault="00FC1E54" w:rsidP="00DE7BED">
      <w:pPr>
        <w:rPr>
          <w:rFonts w:ascii="Times New Roman" w:hAnsi="Times New Roman"/>
          <w:color w:val="FF0000"/>
          <w:sz w:val="24"/>
        </w:rPr>
      </w:pPr>
    </w:p>
    <w:p w:rsidR="00923CDA" w:rsidRPr="00C561F7" w:rsidRDefault="00923CDA" w:rsidP="00DE7BED">
      <w:pPr>
        <w:rPr>
          <w:rFonts w:ascii="Times New Roman" w:hAnsi="Times New Roman"/>
          <w:color w:val="FF0000"/>
          <w:sz w:val="24"/>
        </w:rPr>
      </w:pPr>
    </w:p>
    <w:p w:rsidR="00AE32FD" w:rsidRPr="00506763" w:rsidRDefault="00AE32FD" w:rsidP="00AE32FD">
      <w:pPr>
        <w:rPr>
          <w:rFonts w:ascii="Times New Roman" w:hAnsi="Times New Roman"/>
          <w:b/>
          <w:sz w:val="24"/>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p>
    <w:p w:rsidR="00EF1336" w:rsidRPr="00506763" w:rsidRDefault="00EF1336">
      <w:pPr>
        <w:rPr>
          <w:rFonts w:ascii="Times New Roman" w:hAnsi="Times New Roman"/>
          <w:b/>
        </w:rPr>
      </w:pPr>
    </w:p>
    <w:p w:rsidR="00B34A08" w:rsidRPr="00D53E31" w:rsidRDefault="00B34A08" w:rsidP="00A931E0">
      <w:pPr>
        <w:tabs>
          <w:tab w:val="left" w:pos="10433"/>
        </w:tabs>
        <w:spacing w:before="0" w:line="276" w:lineRule="auto"/>
        <w:rPr>
          <w:rFonts w:ascii="Times New Roman" w:hAnsi="Times New Roman"/>
          <w:b/>
          <w:sz w:val="24"/>
        </w:rPr>
      </w:pPr>
    </w:p>
    <w:sectPr w:rsidR="00B34A08" w:rsidRPr="00D53E31" w:rsidSect="002B6C37">
      <w:footerReference w:type="default" r:id="rId12"/>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30B" w:rsidRDefault="000B030B" w:rsidP="00FB07D9">
      <w:pPr>
        <w:spacing w:before="0"/>
      </w:pPr>
      <w:r>
        <w:separator/>
      </w:r>
    </w:p>
  </w:endnote>
  <w:endnote w:type="continuationSeparator" w:id="0">
    <w:p w:rsidR="000B030B" w:rsidRDefault="000B030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30B" w:rsidRDefault="000B030B">
    <w:pPr>
      <w:pStyle w:val="af4"/>
      <w:jc w:val="right"/>
    </w:pPr>
    <w:r>
      <w:fldChar w:fldCharType="begin"/>
    </w:r>
    <w:r>
      <w:instrText xml:space="preserve"> PAGE   \* MERGEFORMAT </w:instrText>
    </w:r>
    <w:r>
      <w:fldChar w:fldCharType="separate"/>
    </w:r>
    <w:r w:rsidR="002B6C37">
      <w:rPr>
        <w:noProof/>
      </w:rPr>
      <w:t>1</w:t>
    </w:r>
    <w:r>
      <w:rPr>
        <w:noProof/>
      </w:rPr>
      <w:fldChar w:fldCharType="end"/>
    </w:r>
  </w:p>
  <w:p w:rsidR="000B030B" w:rsidRDefault="000B030B">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30B" w:rsidRDefault="000B030B" w:rsidP="00FB07D9">
      <w:pPr>
        <w:spacing w:before="0"/>
      </w:pPr>
      <w:r>
        <w:separator/>
      </w:r>
    </w:p>
  </w:footnote>
  <w:footnote w:type="continuationSeparator" w:id="0">
    <w:p w:rsidR="000B030B" w:rsidRDefault="000B030B"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226CFD"/>
    <w:multiLevelType w:val="hybridMultilevel"/>
    <w:tmpl w:val="E5FCAD70"/>
    <w:lvl w:ilvl="0" w:tplc="9BDCF478">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4">
    <w:nsid w:val="214B7DDF"/>
    <w:multiLevelType w:val="hybridMultilevel"/>
    <w:tmpl w:val="A15CB2E6"/>
    <w:lvl w:ilvl="0" w:tplc="60EE0956">
      <w:start w:val="1"/>
      <w:numFmt w:val="lowerLetter"/>
      <w:lvlText w:val="(%1)"/>
      <w:lvlJc w:val="left"/>
      <w:pPr>
        <w:ind w:left="2280" w:hanging="72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5">
    <w:nsid w:val="293C1CDF"/>
    <w:multiLevelType w:val="hybridMultilevel"/>
    <w:tmpl w:val="9A80AF9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6">
    <w:nsid w:val="29E329A0"/>
    <w:multiLevelType w:val="hybridMultilevel"/>
    <w:tmpl w:val="4F48F5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2F410284"/>
    <w:multiLevelType w:val="hybridMultilevel"/>
    <w:tmpl w:val="572A60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51E0B9C"/>
    <w:multiLevelType w:val="hybridMultilevel"/>
    <w:tmpl w:val="040A67F0"/>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21">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3AFA4291"/>
    <w:multiLevelType w:val="hybridMultilevel"/>
    <w:tmpl w:val="ED2656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7">
    <w:nsid w:val="48104C3A"/>
    <w:multiLevelType w:val="hybridMultilevel"/>
    <w:tmpl w:val="45F4ED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nsid w:val="530521DB"/>
    <w:multiLevelType w:val="hybridMultilevel"/>
    <w:tmpl w:val="ED80046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nsid w:val="55C649DC"/>
    <w:multiLevelType w:val="hybridMultilevel"/>
    <w:tmpl w:val="88C0BE94"/>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3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4">
    <w:nsid w:val="5C24226E"/>
    <w:multiLevelType w:val="hybridMultilevel"/>
    <w:tmpl w:val="6510B7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6">
    <w:nsid w:val="60F157BA"/>
    <w:multiLevelType w:val="hybridMultilevel"/>
    <w:tmpl w:val="6C9057A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67B15101"/>
    <w:multiLevelType w:val="hybridMultilevel"/>
    <w:tmpl w:val="932EC6A8"/>
    <w:lvl w:ilvl="0" w:tplc="FFFFFFFF">
      <w:start w:val="1"/>
      <w:numFmt w:val="bullet"/>
      <w:lvlText w:val="-"/>
      <w:lvlJc w:val="left"/>
      <w:pPr>
        <w:ind w:left="1375" w:hanging="360"/>
      </w:pPr>
      <w:rPr>
        <w:rFonts w:ascii="Courier New" w:hAnsi="Courier New" w:hint="default"/>
      </w:rPr>
    </w:lvl>
    <w:lvl w:ilvl="1" w:tplc="04190003" w:tentative="1">
      <w:start w:val="1"/>
      <w:numFmt w:val="bullet"/>
      <w:lvlText w:val="o"/>
      <w:lvlJc w:val="left"/>
      <w:pPr>
        <w:ind w:left="2095" w:hanging="360"/>
      </w:pPr>
      <w:rPr>
        <w:rFonts w:ascii="Courier New" w:hAnsi="Courier New" w:cs="Courier New" w:hint="default"/>
      </w:rPr>
    </w:lvl>
    <w:lvl w:ilvl="2" w:tplc="04190005" w:tentative="1">
      <w:start w:val="1"/>
      <w:numFmt w:val="bullet"/>
      <w:lvlText w:val=""/>
      <w:lvlJc w:val="left"/>
      <w:pPr>
        <w:ind w:left="2815" w:hanging="360"/>
      </w:pPr>
      <w:rPr>
        <w:rFonts w:ascii="Wingdings" w:hAnsi="Wingdings" w:hint="default"/>
      </w:rPr>
    </w:lvl>
    <w:lvl w:ilvl="3" w:tplc="04190001" w:tentative="1">
      <w:start w:val="1"/>
      <w:numFmt w:val="bullet"/>
      <w:lvlText w:val=""/>
      <w:lvlJc w:val="left"/>
      <w:pPr>
        <w:ind w:left="3535" w:hanging="360"/>
      </w:pPr>
      <w:rPr>
        <w:rFonts w:ascii="Symbol" w:hAnsi="Symbol" w:hint="default"/>
      </w:rPr>
    </w:lvl>
    <w:lvl w:ilvl="4" w:tplc="04190003" w:tentative="1">
      <w:start w:val="1"/>
      <w:numFmt w:val="bullet"/>
      <w:lvlText w:val="o"/>
      <w:lvlJc w:val="left"/>
      <w:pPr>
        <w:ind w:left="4255" w:hanging="360"/>
      </w:pPr>
      <w:rPr>
        <w:rFonts w:ascii="Courier New" w:hAnsi="Courier New" w:cs="Courier New" w:hint="default"/>
      </w:rPr>
    </w:lvl>
    <w:lvl w:ilvl="5" w:tplc="04190005" w:tentative="1">
      <w:start w:val="1"/>
      <w:numFmt w:val="bullet"/>
      <w:lvlText w:val=""/>
      <w:lvlJc w:val="left"/>
      <w:pPr>
        <w:ind w:left="4975" w:hanging="360"/>
      </w:pPr>
      <w:rPr>
        <w:rFonts w:ascii="Wingdings" w:hAnsi="Wingdings" w:hint="default"/>
      </w:rPr>
    </w:lvl>
    <w:lvl w:ilvl="6" w:tplc="04190001" w:tentative="1">
      <w:start w:val="1"/>
      <w:numFmt w:val="bullet"/>
      <w:lvlText w:val=""/>
      <w:lvlJc w:val="left"/>
      <w:pPr>
        <w:ind w:left="5695" w:hanging="360"/>
      </w:pPr>
      <w:rPr>
        <w:rFonts w:ascii="Symbol" w:hAnsi="Symbol" w:hint="default"/>
      </w:rPr>
    </w:lvl>
    <w:lvl w:ilvl="7" w:tplc="04190003" w:tentative="1">
      <w:start w:val="1"/>
      <w:numFmt w:val="bullet"/>
      <w:lvlText w:val="o"/>
      <w:lvlJc w:val="left"/>
      <w:pPr>
        <w:ind w:left="6415" w:hanging="360"/>
      </w:pPr>
      <w:rPr>
        <w:rFonts w:ascii="Courier New" w:hAnsi="Courier New" w:cs="Courier New" w:hint="default"/>
      </w:rPr>
    </w:lvl>
    <w:lvl w:ilvl="8" w:tplc="04190005" w:tentative="1">
      <w:start w:val="1"/>
      <w:numFmt w:val="bullet"/>
      <w:lvlText w:val=""/>
      <w:lvlJc w:val="left"/>
      <w:pPr>
        <w:ind w:left="7135" w:hanging="360"/>
      </w:pPr>
      <w:rPr>
        <w:rFonts w:ascii="Wingdings" w:hAnsi="Wingdings" w:hint="default"/>
      </w:rPr>
    </w:lvl>
  </w:abstractNum>
  <w:abstractNum w:abstractNumId="39">
    <w:nsid w:val="6A760711"/>
    <w:multiLevelType w:val="hybridMultilevel"/>
    <w:tmpl w:val="B3F8C190"/>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1">
    <w:nsid w:val="703570EA"/>
    <w:multiLevelType w:val="hybridMultilevel"/>
    <w:tmpl w:val="0422F80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0DD0FB3"/>
    <w:multiLevelType w:val="multilevel"/>
    <w:tmpl w:val="100624C2"/>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3">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45">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46">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47">
    <w:nsid w:val="7C367D19"/>
    <w:multiLevelType w:val="hybridMultilevel"/>
    <w:tmpl w:val="0B74B4C8"/>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9"/>
  </w:num>
  <w:num w:numId="2">
    <w:abstractNumId w:val="37"/>
  </w:num>
  <w:num w:numId="3">
    <w:abstractNumId w:val="3"/>
  </w:num>
  <w:num w:numId="4">
    <w:abstractNumId w:val="6"/>
  </w:num>
  <w:num w:numId="5">
    <w:abstractNumId w:val="24"/>
  </w:num>
  <w:num w:numId="6">
    <w:abstractNumId w:val="23"/>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40"/>
  </w:num>
  <w:num w:numId="15">
    <w:abstractNumId w:val="28"/>
  </w:num>
  <w:num w:numId="16">
    <w:abstractNumId w:val="35"/>
  </w:num>
  <w:num w:numId="17">
    <w:abstractNumId w:val="12"/>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6"/>
  </w:num>
  <w:num w:numId="20">
    <w:abstractNumId w:val="3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43"/>
  </w:num>
  <w:num w:numId="23">
    <w:abstractNumId w:val="22"/>
  </w:num>
  <w:num w:numId="24">
    <w:abstractNumId w:val="10"/>
  </w:num>
  <w:num w:numId="25">
    <w:abstractNumId w:val="46"/>
  </w:num>
  <w:num w:numId="26">
    <w:abstractNumId w:val="44"/>
  </w:num>
  <w:num w:numId="27">
    <w:abstractNumId w:val="13"/>
  </w:num>
  <w:num w:numId="28">
    <w:abstractNumId w:val="21"/>
  </w:num>
  <w:num w:numId="29">
    <w:abstractNumId w:val="30"/>
  </w:num>
  <w:num w:numId="30">
    <w:abstractNumId w:val="19"/>
  </w:num>
  <w:num w:numId="31">
    <w:abstractNumId w:val="11"/>
  </w:num>
  <w:num w:numId="32">
    <w:abstractNumId w:val="45"/>
  </w:num>
  <w:num w:numId="33">
    <w:abstractNumId w:val="17"/>
  </w:num>
  <w:num w:numId="34">
    <w:abstractNumId w:val="32"/>
  </w:num>
  <w:num w:numId="35">
    <w:abstractNumId w:val="20"/>
  </w:num>
  <w:num w:numId="36">
    <w:abstractNumId w:val="18"/>
  </w:num>
  <w:num w:numId="37">
    <w:abstractNumId w:val="14"/>
  </w:num>
  <w:num w:numId="38">
    <w:abstractNumId w:val="34"/>
  </w:num>
  <w:num w:numId="39">
    <w:abstractNumId w:val="9"/>
  </w:num>
  <w:num w:numId="40">
    <w:abstractNumId w:val="42"/>
  </w:num>
  <w:num w:numId="41">
    <w:abstractNumId w:val="36"/>
  </w:num>
  <w:num w:numId="42">
    <w:abstractNumId w:val="41"/>
  </w:num>
  <w:num w:numId="43">
    <w:abstractNumId w:val="27"/>
  </w:num>
  <w:num w:numId="44">
    <w:abstractNumId w:val="16"/>
  </w:num>
  <w:num w:numId="45">
    <w:abstractNumId w:val="25"/>
  </w:num>
  <w:num w:numId="46">
    <w:abstractNumId w:val="39"/>
  </w:num>
  <w:num w:numId="47">
    <w:abstractNumId w:val="31"/>
  </w:num>
  <w:num w:numId="48">
    <w:abstractNumId w:val="15"/>
  </w:num>
  <w:num w:numId="49">
    <w:abstractNumId w:val="47"/>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626"/>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8F0"/>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3D"/>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6C37"/>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EC3"/>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7E7"/>
    <w:rsid w:val="00672BE9"/>
    <w:rsid w:val="00672D3C"/>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15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B3"/>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24C8"/>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700"/>
    <w:rsid w:val="009D6F85"/>
    <w:rsid w:val="009D733C"/>
    <w:rsid w:val="009D7A29"/>
    <w:rsid w:val="009D7A6B"/>
    <w:rsid w:val="009E0A9B"/>
    <w:rsid w:val="009E0BA8"/>
    <w:rsid w:val="009E14F8"/>
    <w:rsid w:val="009E176E"/>
    <w:rsid w:val="009E27CC"/>
    <w:rsid w:val="009E3C24"/>
    <w:rsid w:val="009E3F90"/>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2B07"/>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206"/>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C1B"/>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DC8"/>
    <w:rsid w:val="00FE2130"/>
    <w:rsid w:val="00FE2604"/>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otline@yanos.slavneft.ru" TargetMode="External"/><Relationship Id="rId5" Type="http://schemas.openxmlformats.org/officeDocument/2006/relationships/settings" Target="settings.xml"/><Relationship Id="rId10" Type="http://schemas.openxmlformats.org/officeDocument/2006/relationships/hyperlink" Target="mailto:KuzmenkovSV@yanos.slavneft.ru" TargetMode="External"/><Relationship Id="rId4" Type="http://schemas.microsoft.com/office/2007/relationships/stylesWithEffects" Target="stylesWithEffects.xml"/><Relationship Id="rId9" Type="http://schemas.openxmlformats.org/officeDocument/2006/relationships/hyperlink" Target="mailto:ProkofievaEG@yanos.slavne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9C3FA-6F79-462F-8253-4F2F6021B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2686</Words>
  <Characters>15312</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2015-12-14T11:14:00Z</cp:lastPrinted>
  <dcterms:created xsi:type="dcterms:W3CDTF">2015-12-14T11:16:00Z</dcterms:created>
  <dcterms:modified xsi:type="dcterms:W3CDTF">2015-12-14T11:16:00Z</dcterms:modified>
</cp:coreProperties>
</file>