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1F1B1E">
            <w:pPr>
              <w:jc w:val="right"/>
              <w:rPr>
                <w:rFonts w:cs="Arial"/>
              </w:rPr>
            </w:pPr>
            <w:r w:rsidRPr="002E571A">
              <w:rPr>
                <w:rFonts w:cs="Arial"/>
                <w:szCs w:val="22"/>
              </w:rPr>
              <w:t xml:space="preserve">Протокол  № </w:t>
            </w:r>
            <w:r w:rsidR="001F1B1E">
              <w:rPr>
                <w:rFonts w:cs="Arial"/>
                <w:szCs w:val="22"/>
              </w:rPr>
              <w:t>274</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1F1B1E">
            <w:pPr>
              <w:jc w:val="right"/>
              <w:rPr>
                <w:rFonts w:cs="Arial"/>
              </w:rPr>
            </w:pPr>
            <w:r w:rsidRPr="002E571A">
              <w:rPr>
                <w:rFonts w:cs="Arial"/>
                <w:szCs w:val="22"/>
              </w:rPr>
              <w:t>«</w:t>
            </w:r>
            <w:r w:rsidR="001F1B1E">
              <w:rPr>
                <w:rFonts w:cs="Arial"/>
                <w:szCs w:val="22"/>
              </w:rPr>
              <w:t>14</w:t>
            </w:r>
            <w:r w:rsidRPr="002E571A">
              <w:rPr>
                <w:rFonts w:cs="Arial"/>
                <w:szCs w:val="22"/>
              </w:rPr>
              <w:t xml:space="preserve">» </w:t>
            </w:r>
            <w:r w:rsidR="001F1B1E">
              <w:rPr>
                <w:rFonts w:cs="Arial"/>
                <w:szCs w:val="22"/>
              </w:rPr>
              <w:t>января</w:t>
            </w:r>
            <w:r w:rsidRPr="002E571A">
              <w:rPr>
                <w:rFonts w:cs="Arial"/>
                <w:szCs w:val="22"/>
              </w:rPr>
              <w:t xml:space="preserve">  </w:t>
            </w:r>
            <w:r w:rsidR="001F1B1E">
              <w:rPr>
                <w:rFonts w:cs="Arial"/>
                <w:szCs w:val="22"/>
              </w:rPr>
              <w:t>2016</w:t>
            </w:r>
            <w:r w:rsidRPr="002E571A">
              <w:rPr>
                <w:rFonts w:cs="Arial"/>
                <w:szCs w:val="22"/>
              </w:rPr>
              <w:t xml:space="preserve"> 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sidRPr="00DA7B38">
        <w:rPr>
          <w:rFonts w:cs="Arial"/>
          <w:szCs w:val="22"/>
        </w:rPr>
        <w:t>ПДО №</w:t>
      </w:r>
      <w:r w:rsidR="00245784" w:rsidRPr="00DA7B38">
        <w:rPr>
          <w:rFonts w:cs="Arial"/>
          <w:szCs w:val="22"/>
        </w:rPr>
        <w:t>5</w:t>
      </w:r>
      <w:r w:rsidR="00DA7B38" w:rsidRPr="00DA7B38">
        <w:rPr>
          <w:rFonts w:cs="Arial"/>
          <w:szCs w:val="22"/>
        </w:rPr>
        <w:t>44</w:t>
      </w:r>
      <w:r w:rsidRPr="00DA7B38">
        <w:rPr>
          <w:rFonts w:cs="Arial"/>
          <w:szCs w:val="22"/>
        </w:rPr>
        <w:t>-КР-2015 от</w:t>
      </w:r>
      <w:r>
        <w:rPr>
          <w:rFonts w:cs="Arial"/>
          <w:szCs w:val="22"/>
        </w:rPr>
        <w:t xml:space="preserve"> </w:t>
      </w:r>
      <w:r w:rsidR="001F1B1E">
        <w:rPr>
          <w:rFonts w:cs="Arial"/>
          <w:szCs w:val="22"/>
        </w:rPr>
        <w:t>«15» января 2016г.</w:t>
      </w:r>
    </w:p>
    <w:p w:rsidR="00DE7BED" w:rsidRPr="002E571A" w:rsidRDefault="00DE7BED" w:rsidP="00DE7BED">
      <w:pPr>
        <w:jc w:val="both"/>
        <w:rPr>
          <w:rFonts w:cs="Arial"/>
          <w:szCs w:val="22"/>
        </w:rPr>
      </w:pPr>
    </w:p>
    <w:p w:rsidR="00DE7BED" w:rsidRPr="00A40C89" w:rsidRDefault="00DE7BED" w:rsidP="00DE7BED">
      <w:pPr>
        <w:ind w:firstLine="720"/>
        <w:jc w:val="both"/>
        <w:rPr>
          <w:rFonts w:cs="Arial"/>
          <w:szCs w:val="22"/>
        </w:rPr>
      </w:pPr>
      <w:r>
        <w:rPr>
          <w:rFonts w:cs="Arial"/>
          <w:b/>
          <w:szCs w:val="22"/>
        </w:rPr>
        <w:t>ОАО «Славнефть-ЯНОС»</w:t>
      </w:r>
      <w:r w:rsidRPr="002E571A">
        <w:rPr>
          <w:rFonts w:cs="Arial"/>
          <w:szCs w:val="22"/>
        </w:rPr>
        <w:t xml:space="preserve"> (далее – Общество) приглашает вас сделать предложение (оферту) </w:t>
      </w:r>
      <w:r w:rsidR="00A40C89" w:rsidRPr="00A40C89">
        <w:rPr>
          <w:rFonts w:cs="Arial"/>
          <w:szCs w:val="22"/>
        </w:rPr>
        <w:t xml:space="preserve">выполнение работ </w:t>
      </w:r>
      <w:r w:rsidR="00A40C89" w:rsidRPr="00A40C89">
        <w:rPr>
          <w:rFonts w:cs="Arial"/>
          <w:b/>
          <w:szCs w:val="22"/>
        </w:rPr>
        <w:t>по техническому обслуживанию и ремонту автопогрузчиков</w:t>
      </w:r>
      <w:r w:rsidR="00A40C89" w:rsidRPr="00A40C89">
        <w:rPr>
          <w:rFonts w:cs="Arial"/>
          <w:szCs w:val="22"/>
        </w:rPr>
        <w:t>.</w:t>
      </w:r>
    </w:p>
    <w:p w:rsidR="003679E5" w:rsidRPr="001D2186"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B930DA">
        <w:t>заключении договора</w:t>
      </w:r>
      <w:r w:rsidRPr="00B930DA">
        <w:rPr>
          <w:rFonts w:cs="Arial"/>
          <w:szCs w:val="22"/>
        </w:rPr>
        <w:t xml:space="preserve"> (форма </w:t>
      </w:r>
      <w:r w:rsidR="001D2186" w:rsidRPr="00B930DA">
        <w:rPr>
          <w:rFonts w:cs="Arial"/>
          <w:szCs w:val="22"/>
        </w:rPr>
        <w:t>5</w:t>
      </w:r>
      <w:r w:rsidRPr="00B930DA">
        <w:rPr>
          <w:rFonts w:cs="Arial"/>
          <w:szCs w:val="22"/>
        </w:rPr>
        <w:t xml:space="preserve">) при выполнении Требований к предмету оферты (форма 2): </w:t>
      </w:r>
      <w:r w:rsidR="00385EE6">
        <w:rPr>
          <w:rFonts w:cs="Arial"/>
          <w:szCs w:val="22"/>
        </w:rPr>
        <w:t>наименьшая с</w:t>
      </w:r>
      <w:r w:rsidR="00385EE6" w:rsidRPr="00385EE6">
        <w:rPr>
          <w:rFonts w:cs="Arial"/>
          <w:szCs w:val="22"/>
        </w:rPr>
        <w:t xml:space="preserve">тоимость </w:t>
      </w:r>
      <w:proofErr w:type="spellStart"/>
      <w:proofErr w:type="gramStart"/>
      <w:r w:rsidR="00385EE6" w:rsidRPr="00385EE6">
        <w:rPr>
          <w:rFonts w:cs="Arial"/>
          <w:szCs w:val="22"/>
        </w:rPr>
        <w:t>нормо</w:t>
      </w:r>
      <w:proofErr w:type="spellEnd"/>
      <w:r w:rsidR="00385EE6" w:rsidRPr="00385EE6">
        <w:rPr>
          <w:rFonts w:cs="Arial"/>
          <w:szCs w:val="22"/>
        </w:rPr>
        <w:t>/часа</w:t>
      </w:r>
      <w:proofErr w:type="gramEnd"/>
      <w:r w:rsidR="003679E5" w:rsidRPr="00385EE6">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DE7BED" w:rsidRPr="002E571A" w:rsidRDefault="00DE7BED" w:rsidP="00DE7BED">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sidR="003679E5">
        <w:rPr>
          <w:rFonts w:cs="Arial"/>
          <w:szCs w:val="22"/>
        </w:rPr>
        <w:t>.</w:t>
      </w:r>
      <w:r w:rsidR="00192ACB">
        <w:rPr>
          <w:rFonts w:cs="Arial"/>
          <w:szCs w:val="22"/>
        </w:rPr>
        <w:t xml:space="preserve"> Опцион предоставляется Заказчику без оплаты или другого встречного предоставления.</w:t>
      </w:r>
    </w:p>
    <w:p w:rsidR="00DE7BED" w:rsidRPr="00A31663" w:rsidRDefault="00DE7BED" w:rsidP="00DE7BED">
      <w:pPr>
        <w:ind w:firstLine="720"/>
        <w:jc w:val="both"/>
        <w:rPr>
          <w:rFonts w:cs="Arial"/>
          <w:szCs w:val="22"/>
        </w:rPr>
      </w:pPr>
      <w:proofErr w:type="gramStart"/>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roofErr w:type="gramEnd"/>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2E571A">
        <w:t>соответствия технической части оферты участника закупки</w:t>
      </w:r>
      <w:proofErr w:type="gramEnd"/>
      <w:r w:rsidRPr="002E571A">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2E571A">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2E571A">
        <w:t xml:space="preserve">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
        <w:numPr>
          <w:ilvl w:val="0"/>
          <w:numId w:val="0"/>
        </w:numPr>
        <w:tabs>
          <w:tab w:val="left" w:pos="284"/>
        </w:tabs>
        <w:ind w:firstLine="709"/>
      </w:pPr>
      <w:proofErr w:type="gramStart"/>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DE7BED" w:rsidRPr="002E571A" w:rsidRDefault="00DE7BED" w:rsidP="00DE7BED">
      <w:pPr>
        <w:pStyle w:val="a"/>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w:t>
      </w:r>
      <w:r w:rsidRPr="002E571A">
        <w:lastRenderedPageBreak/>
        <w:t xml:space="preserve">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DE7BED" w:rsidP="00DE7BED">
      <w:pPr>
        <w:pStyle w:val="a"/>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2E571A">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DE7BED" w:rsidRPr="002E571A" w:rsidRDefault="00DE7BED" w:rsidP="00DE7BED">
      <w:pPr>
        <w:pStyle w:val="a"/>
        <w:numPr>
          <w:ilvl w:val="0"/>
          <w:numId w:val="0"/>
        </w:numPr>
        <w:tabs>
          <w:tab w:val="left" w:pos="284"/>
        </w:tabs>
        <w:ind w:firstLine="709"/>
      </w:pPr>
      <w:r w:rsidRPr="002E571A">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2E571A">
        <w:t>поданных</w:t>
      </w:r>
      <w:proofErr w:type="gramEnd"/>
      <w:r w:rsidRPr="002E571A">
        <w:t xml:space="preserve">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3783C">
        <w:rPr>
          <w:rFonts w:cs="Arial"/>
          <w:szCs w:val="22"/>
        </w:rPr>
        <w:t xml:space="preserve">до </w:t>
      </w:r>
      <w:r w:rsidR="00385EE6">
        <w:rPr>
          <w:rFonts w:cs="Arial"/>
          <w:b/>
          <w:szCs w:val="22"/>
        </w:rPr>
        <w:t>01</w:t>
      </w:r>
      <w:r w:rsidR="00230908" w:rsidRPr="0003783C">
        <w:rPr>
          <w:rFonts w:cs="Arial"/>
          <w:b/>
          <w:szCs w:val="22"/>
        </w:rPr>
        <w:t xml:space="preserve"> </w:t>
      </w:r>
      <w:r w:rsidR="00385EE6">
        <w:rPr>
          <w:rFonts w:cs="Arial"/>
          <w:b/>
          <w:szCs w:val="22"/>
        </w:rPr>
        <w:t>апреля</w:t>
      </w:r>
      <w:r w:rsidR="00230908" w:rsidRPr="0003783C">
        <w:rPr>
          <w:rFonts w:cs="Arial"/>
          <w:b/>
          <w:szCs w:val="22"/>
        </w:rPr>
        <w:t xml:space="preserve"> 201</w:t>
      </w:r>
      <w:r w:rsidR="005E79D6" w:rsidRPr="0003783C">
        <w:rPr>
          <w:rFonts w:cs="Arial"/>
          <w:b/>
          <w:szCs w:val="22"/>
        </w:rPr>
        <w:t>6</w:t>
      </w:r>
      <w:r w:rsidR="00230908" w:rsidRPr="0003783C">
        <w:rPr>
          <w:rFonts w:cs="Arial"/>
          <w:b/>
          <w:szCs w:val="22"/>
        </w:rPr>
        <w:t xml:space="preserve"> г.</w:t>
      </w:r>
      <w:r w:rsidRPr="0003783C">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CA7BE7" w:rsidRDefault="00DE7BED" w:rsidP="00DE7BED">
      <w:pPr>
        <w:pStyle w:val="a6"/>
        <w:numPr>
          <w:ilvl w:val="0"/>
          <w:numId w:val="2"/>
        </w:numPr>
        <w:tabs>
          <w:tab w:val="left" w:pos="1418"/>
        </w:tabs>
        <w:ind w:left="1418" w:hanging="341"/>
        <w:contextualSpacing w:val="0"/>
        <w:jc w:val="both"/>
        <w:rPr>
          <w:rFonts w:cs="Arial"/>
          <w:szCs w:val="22"/>
        </w:rPr>
      </w:pPr>
      <w:r w:rsidRPr="00CA7BE7">
        <w:rPr>
          <w:rFonts w:cs="Arial"/>
          <w:szCs w:val="22"/>
        </w:rPr>
        <w:t>Извещение о согласии сделать оферту (форма 4, подписанная уполномоченным лицом и заверенная печатью участника закупки);</w:t>
      </w:r>
    </w:p>
    <w:p w:rsidR="00DE7BED" w:rsidRPr="00CA7BE7" w:rsidRDefault="00DE7BED" w:rsidP="00DE7BED">
      <w:pPr>
        <w:pStyle w:val="a6"/>
        <w:numPr>
          <w:ilvl w:val="0"/>
          <w:numId w:val="2"/>
        </w:numPr>
        <w:tabs>
          <w:tab w:val="left" w:pos="1418"/>
        </w:tabs>
        <w:ind w:left="1418" w:hanging="341"/>
        <w:contextualSpacing w:val="0"/>
        <w:jc w:val="both"/>
        <w:rPr>
          <w:rFonts w:cs="Arial"/>
          <w:szCs w:val="22"/>
        </w:rPr>
      </w:pPr>
      <w:r w:rsidRPr="00CA7BE7">
        <w:rPr>
          <w:rFonts w:cs="Arial"/>
          <w:szCs w:val="22"/>
        </w:rPr>
        <w:t xml:space="preserve">Подписанный проект договора, без указания информации о </w:t>
      </w:r>
      <w:r w:rsidR="00D41B6C" w:rsidRPr="00CA7BE7">
        <w:rPr>
          <w:rFonts w:cs="Arial"/>
          <w:b/>
          <w:szCs w:val="22"/>
        </w:rPr>
        <w:t>стоимост</w:t>
      </w:r>
      <w:r w:rsidR="000F1B94">
        <w:rPr>
          <w:rFonts w:cs="Arial"/>
          <w:b/>
          <w:szCs w:val="22"/>
        </w:rPr>
        <w:t>и</w:t>
      </w:r>
      <w:r w:rsidR="00D41B6C" w:rsidRPr="00CA7BE7">
        <w:rPr>
          <w:rFonts w:cs="Arial"/>
          <w:b/>
          <w:szCs w:val="22"/>
        </w:rPr>
        <w:t xml:space="preserve"> </w:t>
      </w:r>
      <w:proofErr w:type="spellStart"/>
      <w:proofErr w:type="gramStart"/>
      <w:r w:rsidR="00D41B6C" w:rsidRPr="00CA7BE7">
        <w:rPr>
          <w:rFonts w:cs="Arial"/>
          <w:b/>
          <w:szCs w:val="22"/>
        </w:rPr>
        <w:t>нормо</w:t>
      </w:r>
      <w:proofErr w:type="spellEnd"/>
      <w:r w:rsidR="00D41B6C" w:rsidRPr="00CA7BE7">
        <w:rPr>
          <w:rFonts w:cs="Arial"/>
          <w:b/>
          <w:szCs w:val="22"/>
        </w:rPr>
        <w:t>/часа</w:t>
      </w:r>
      <w:proofErr w:type="gramEnd"/>
      <w:r w:rsidR="00B930DA" w:rsidRPr="00CA7BE7">
        <w:rPr>
          <w:rFonts w:cs="Arial"/>
          <w:szCs w:val="22"/>
        </w:rPr>
        <w:t xml:space="preserve"> в Приложении №1 к договору</w:t>
      </w:r>
      <w:r w:rsidRPr="00CA7BE7">
        <w:rPr>
          <w:rFonts w:cs="Arial"/>
          <w:szCs w:val="22"/>
        </w:rPr>
        <w:t>;</w:t>
      </w:r>
    </w:p>
    <w:p w:rsidR="00DE7BED" w:rsidRPr="00953B3F" w:rsidRDefault="00DE7BED" w:rsidP="00DE7BED">
      <w:pPr>
        <w:pStyle w:val="a6"/>
        <w:numPr>
          <w:ilvl w:val="0"/>
          <w:numId w:val="2"/>
        </w:numPr>
        <w:tabs>
          <w:tab w:val="left" w:pos="1418"/>
        </w:tabs>
        <w:ind w:left="1418" w:hanging="341"/>
        <w:contextualSpacing w:val="0"/>
        <w:jc w:val="both"/>
        <w:rPr>
          <w:rFonts w:cs="Arial"/>
          <w:szCs w:val="22"/>
        </w:rPr>
      </w:pPr>
      <w:r w:rsidRPr="00953B3F">
        <w:rPr>
          <w:rFonts w:cs="Arial"/>
          <w:szCs w:val="22"/>
        </w:rPr>
        <w:t xml:space="preserve">Перечень аффилированных организаций (форма </w:t>
      </w:r>
      <w:r w:rsidR="0006495D" w:rsidRPr="00953B3F">
        <w:rPr>
          <w:rFonts w:cs="Arial"/>
          <w:szCs w:val="22"/>
        </w:rPr>
        <w:t>6</w:t>
      </w:r>
      <w:r w:rsidRPr="00953B3F">
        <w:rPr>
          <w:rFonts w:cs="Arial"/>
          <w:szCs w:val="22"/>
        </w:rPr>
        <w:t>, подписанная уполномоченным лицом и заверенная печатью участника закупки);</w:t>
      </w:r>
    </w:p>
    <w:p w:rsidR="00911C30" w:rsidRPr="00953B3F" w:rsidRDefault="00911C30" w:rsidP="00911C30">
      <w:pPr>
        <w:pStyle w:val="a6"/>
        <w:numPr>
          <w:ilvl w:val="0"/>
          <w:numId w:val="2"/>
        </w:numPr>
        <w:tabs>
          <w:tab w:val="left" w:pos="1418"/>
        </w:tabs>
        <w:ind w:left="1418" w:hanging="341"/>
        <w:contextualSpacing w:val="0"/>
        <w:jc w:val="both"/>
        <w:rPr>
          <w:rFonts w:cs="Arial"/>
          <w:szCs w:val="22"/>
        </w:rPr>
      </w:pPr>
      <w:r w:rsidRPr="00953B3F">
        <w:rPr>
          <w:rFonts w:cs="Arial"/>
          <w:szCs w:val="22"/>
        </w:rPr>
        <w:t xml:space="preserve">Справка об опыте работы за последние </w:t>
      </w:r>
      <w:r w:rsidR="00F91E59" w:rsidRPr="00953B3F">
        <w:rPr>
          <w:rFonts w:cs="Arial"/>
          <w:szCs w:val="22"/>
        </w:rPr>
        <w:t>3 года</w:t>
      </w:r>
      <w:r w:rsidRPr="00953B3F">
        <w:rPr>
          <w:rFonts w:cs="Arial"/>
          <w:szCs w:val="22"/>
        </w:rPr>
        <w:t xml:space="preserve">, за подписью руководителя организации (Форма </w:t>
      </w:r>
      <w:r w:rsidR="009A48A3" w:rsidRPr="00953B3F">
        <w:rPr>
          <w:rFonts w:cs="Arial"/>
          <w:szCs w:val="22"/>
        </w:rPr>
        <w:t>7</w:t>
      </w:r>
      <w:r w:rsidR="00F91E59" w:rsidRPr="00953B3F">
        <w:rPr>
          <w:rFonts w:cs="Arial"/>
          <w:szCs w:val="22"/>
        </w:rPr>
        <w:t>)</w:t>
      </w:r>
      <w:r w:rsidRPr="00953B3F">
        <w:rPr>
          <w:rFonts w:cs="Arial"/>
          <w:szCs w:val="22"/>
        </w:rPr>
        <w:t>;</w:t>
      </w:r>
    </w:p>
    <w:p w:rsidR="00911C30" w:rsidRPr="00953B3F" w:rsidRDefault="00911C30" w:rsidP="00911C30">
      <w:pPr>
        <w:pStyle w:val="a6"/>
        <w:numPr>
          <w:ilvl w:val="0"/>
          <w:numId w:val="2"/>
        </w:numPr>
        <w:tabs>
          <w:tab w:val="left" w:pos="1418"/>
        </w:tabs>
        <w:ind w:left="1418" w:hanging="341"/>
        <w:contextualSpacing w:val="0"/>
        <w:jc w:val="both"/>
        <w:rPr>
          <w:rFonts w:cs="Arial"/>
          <w:szCs w:val="22"/>
        </w:rPr>
      </w:pPr>
      <w:r w:rsidRPr="00953B3F">
        <w:rPr>
          <w:rFonts w:cs="Arial"/>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w:t>
      </w:r>
      <w:proofErr w:type="gramStart"/>
      <w:r w:rsidRPr="00953B3F">
        <w:rPr>
          <w:rFonts w:cs="Arial"/>
          <w:szCs w:val="22"/>
        </w:rPr>
        <w:t>в</w:t>
      </w:r>
      <w:proofErr w:type="gramEnd"/>
      <w:r w:rsidRPr="00953B3F">
        <w:rPr>
          <w:rFonts w:cs="Arial"/>
          <w:szCs w:val="22"/>
        </w:rPr>
        <w:t xml:space="preserve"> % </w:t>
      </w:r>
      <w:proofErr w:type="gramStart"/>
      <w:r w:rsidRPr="00953B3F">
        <w:rPr>
          <w:rFonts w:cs="Arial"/>
          <w:szCs w:val="22"/>
        </w:rPr>
        <w:t>к</w:t>
      </w:r>
      <w:proofErr w:type="gramEnd"/>
      <w:r w:rsidRPr="00953B3F">
        <w:rPr>
          <w:rFonts w:cs="Arial"/>
          <w:szCs w:val="22"/>
        </w:rPr>
        <w:t xml:space="preserve"> общей численности) и указанием опыта работы непосредственных руководителей (начальники участков, прорабы), за подписью руководителя организации (Форма </w:t>
      </w:r>
      <w:r w:rsidR="009A48A3" w:rsidRPr="00953B3F">
        <w:rPr>
          <w:rFonts w:cs="Arial"/>
          <w:szCs w:val="22"/>
        </w:rPr>
        <w:t>8</w:t>
      </w:r>
      <w:r w:rsidRPr="00953B3F">
        <w:rPr>
          <w:rFonts w:cs="Arial"/>
          <w:szCs w:val="22"/>
        </w:rPr>
        <w:t>);</w:t>
      </w:r>
    </w:p>
    <w:p w:rsidR="00911C30" w:rsidRPr="00953B3F" w:rsidRDefault="009A48A3" w:rsidP="00911C30">
      <w:pPr>
        <w:pStyle w:val="a6"/>
        <w:numPr>
          <w:ilvl w:val="0"/>
          <w:numId w:val="2"/>
        </w:numPr>
        <w:tabs>
          <w:tab w:val="left" w:pos="1418"/>
        </w:tabs>
        <w:ind w:left="1418" w:hanging="341"/>
        <w:contextualSpacing w:val="0"/>
        <w:jc w:val="both"/>
        <w:rPr>
          <w:rFonts w:cs="Arial"/>
          <w:szCs w:val="22"/>
        </w:rPr>
      </w:pPr>
      <w:r w:rsidRPr="00953B3F">
        <w:rPr>
          <w:szCs w:val="22"/>
        </w:rPr>
        <w:t>Справка о наличии производственных мощностей</w:t>
      </w:r>
      <w:r w:rsidR="00911C30" w:rsidRPr="00953B3F">
        <w:rPr>
          <w:szCs w:val="22"/>
        </w:rPr>
        <w:t xml:space="preserve"> (Форма</w:t>
      </w:r>
      <w:r w:rsidR="00911C30" w:rsidRPr="00953B3F">
        <w:rPr>
          <w:rFonts w:cs="Arial"/>
          <w:szCs w:val="22"/>
        </w:rPr>
        <w:t xml:space="preserve"> </w:t>
      </w:r>
      <w:r w:rsidRPr="00953B3F">
        <w:rPr>
          <w:rFonts w:cs="Arial"/>
          <w:szCs w:val="22"/>
        </w:rPr>
        <w:t>9</w:t>
      </w:r>
      <w:r w:rsidR="00911C30" w:rsidRPr="00953B3F">
        <w:rPr>
          <w:rFonts w:cs="Arial"/>
          <w:szCs w:val="22"/>
        </w:rPr>
        <w:t>);</w:t>
      </w:r>
    </w:p>
    <w:p w:rsidR="00911C30" w:rsidRPr="00953B3F" w:rsidRDefault="00911C30" w:rsidP="00911C30">
      <w:pPr>
        <w:pStyle w:val="a6"/>
        <w:numPr>
          <w:ilvl w:val="0"/>
          <w:numId w:val="2"/>
        </w:numPr>
        <w:tabs>
          <w:tab w:val="left" w:pos="1418"/>
        </w:tabs>
        <w:ind w:left="1418" w:hanging="341"/>
        <w:contextualSpacing w:val="0"/>
        <w:jc w:val="both"/>
        <w:rPr>
          <w:rFonts w:cs="Arial"/>
          <w:szCs w:val="22"/>
        </w:rPr>
      </w:pPr>
      <w:r w:rsidRPr="00953B3F">
        <w:rPr>
          <w:rFonts w:cs="Arial"/>
          <w:szCs w:val="22"/>
        </w:rPr>
        <w:t>Перечень субподрядных организаций, привлекаемых для данного вида деятельности (с указанием % субподряда);</w:t>
      </w:r>
    </w:p>
    <w:p w:rsidR="00911C30" w:rsidRPr="00953B3F" w:rsidRDefault="00911C30" w:rsidP="00911C30">
      <w:pPr>
        <w:pStyle w:val="a6"/>
        <w:numPr>
          <w:ilvl w:val="0"/>
          <w:numId w:val="2"/>
        </w:numPr>
        <w:tabs>
          <w:tab w:val="left" w:pos="1418"/>
        </w:tabs>
        <w:ind w:left="1418" w:hanging="341"/>
        <w:contextualSpacing w:val="0"/>
        <w:jc w:val="both"/>
        <w:rPr>
          <w:rFonts w:cs="Arial"/>
          <w:szCs w:val="22"/>
        </w:rPr>
      </w:pPr>
      <w:proofErr w:type="gramStart"/>
      <w:r w:rsidRPr="00953B3F">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w:t>
      </w:r>
      <w:proofErr w:type="gramEnd"/>
      <w:r w:rsidRPr="00953B3F">
        <w:rPr>
          <w:rFonts w:cs="Arial"/>
          <w:szCs w:val="22"/>
        </w:rPr>
        <w:t xml:space="preserve"> связи с существенными нарушениями его условий;</w:t>
      </w:r>
    </w:p>
    <w:p w:rsidR="00DE7BED" w:rsidRPr="00953B3F" w:rsidRDefault="00DE7BED" w:rsidP="00DE7BED">
      <w:pPr>
        <w:pStyle w:val="a6"/>
        <w:numPr>
          <w:ilvl w:val="0"/>
          <w:numId w:val="2"/>
        </w:numPr>
        <w:tabs>
          <w:tab w:val="left" w:pos="1418"/>
        </w:tabs>
        <w:ind w:left="1418" w:hanging="341"/>
        <w:contextualSpacing w:val="0"/>
        <w:jc w:val="both"/>
        <w:rPr>
          <w:rFonts w:cs="Arial"/>
          <w:szCs w:val="22"/>
        </w:rPr>
      </w:pPr>
      <w:r w:rsidRPr="00953B3F">
        <w:rPr>
          <w:rFonts w:cs="Arial"/>
          <w:szCs w:val="22"/>
        </w:rPr>
        <w:lastRenderedPageBreak/>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953B3F">
        <w:rPr>
          <w:rFonts w:cs="Arial"/>
          <w:szCs w:val="22"/>
        </w:rPr>
        <w:t>менее 4 (ч</w:t>
      </w:r>
      <w:r w:rsidRPr="00953B3F">
        <w:rPr>
          <w:rFonts w:cs="Arial"/>
          <w:szCs w:val="22"/>
        </w:rPr>
        <w:t>етырех) месяцев после даты окончания приема оферт;</w:t>
      </w:r>
    </w:p>
    <w:p w:rsidR="00DE7BED" w:rsidRPr="00953B3F" w:rsidRDefault="00DE7BED" w:rsidP="00DE7BED">
      <w:pPr>
        <w:pStyle w:val="a6"/>
        <w:numPr>
          <w:ilvl w:val="0"/>
          <w:numId w:val="2"/>
        </w:numPr>
        <w:tabs>
          <w:tab w:val="left" w:pos="1418"/>
        </w:tabs>
        <w:ind w:left="1418" w:hanging="341"/>
        <w:contextualSpacing w:val="0"/>
        <w:jc w:val="both"/>
        <w:rPr>
          <w:rFonts w:cs="Arial"/>
          <w:szCs w:val="22"/>
        </w:rPr>
      </w:pPr>
      <w:r w:rsidRPr="00953B3F">
        <w:rPr>
          <w:rFonts w:cs="Arial"/>
        </w:rPr>
        <w:t xml:space="preserve">Опись документов технической части оферты </w:t>
      </w:r>
      <w:r w:rsidRPr="00953B3F">
        <w:rPr>
          <w:rFonts w:cs="Arial"/>
          <w:szCs w:val="22"/>
        </w:rPr>
        <w:t>(подписанная уполномоченным лицом и заверенная печатью участника закупки)</w:t>
      </w:r>
      <w:r w:rsidR="00BE0950" w:rsidRPr="00953B3F">
        <w:rPr>
          <w:rFonts w:cs="Arial"/>
        </w:rPr>
        <w:t>.</w:t>
      </w:r>
    </w:p>
    <w:p w:rsidR="00DE7BED" w:rsidRPr="002E571A" w:rsidRDefault="00DE7BED" w:rsidP="00DE7BED">
      <w:pPr>
        <w:ind w:firstLine="720"/>
        <w:jc w:val="both"/>
        <w:rPr>
          <w:rFonts w:cs="Arial"/>
          <w:szCs w:val="22"/>
        </w:rPr>
      </w:pPr>
      <w:r w:rsidRPr="002E571A">
        <w:rPr>
          <w:rFonts w:cs="Arial"/>
          <w:szCs w:val="22"/>
        </w:rPr>
        <w:t>коммерческая часть:</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 xml:space="preserve">Предложение о заключении договора с указанием цен, стоимости </w:t>
      </w:r>
      <w:r w:rsidRPr="001D2186">
        <w:rPr>
          <w:rFonts w:cs="Arial"/>
          <w:szCs w:val="22"/>
        </w:rPr>
        <w:t>(форма 5,</w:t>
      </w:r>
      <w:r w:rsidRPr="002E571A">
        <w:rPr>
          <w:rFonts w:cs="Arial"/>
          <w:szCs w:val="22"/>
        </w:rPr>
        <w:t xml:space="preserve"> подписанная уполномоченным лицом и заверенная печатью участника закупки);</w:t>
      </w:r>
    </w:p>
    <w:p w:rsidR="00DE7BED" w:rsidRPr="001179ED" w:rsidRDefault="0087067B" w:rsidP="00DE7BED">
      <w:pPr>
        <w:pStyle w:val="a6"/>
        <w:numPr>
          <w:ilvl w:val="0"/>
          <w:numId w:val="2"/>
        </w:numPr>
        <w:tabs>
          <w:tab w:val="left" w:pos="1418"/>
        </w:tabs>
        <w:ind w:left="1418" w:hanging="341"/>
        <w:contextualSpacing w:val="0"/>
        <w:jc w:val="both"/>
        <w:rPr>
          <w:rFonts w:cs="Arial"/>
          <w:szCs w:val="22"/>
        </w:rPr>
      </w:pPr>
      <w:r w:rsidRPr="001179ED">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1179ED">
        <w:rPr>
          <w:rFonts w:cs="Arial"/>
          <w:szCs w:val="22"/>
        </w:rPr>
        <w:t>(Форма 3</w:t>
      </w:r>
      <w:r w:rsidRPr="001179ED">
        <w:rPr>
          <w:rFonts w:cs="Arial"/>
          <w:szCs w:val="22"/>
        </w:rPr>
        <w:t>);</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1F1B1E"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245784">
        <w:rPr>
          <w:rFonts w:cs="Arial"/>
          <w:szCs w:val="22"/>
        </w:rPr>
        <w:t xml:space="preserve">на </w:t>
      </w:r>
      <w:r w:rsidRPr="00865558">
        <w:rPr>
          <w:rFonts w:cs="Arial"/>
          <w:szCs w:val="22"/>
        </w:rPr>
        <w:t xml:space="preserve">ПДО </w:t>
      </w:r>
      <w:r w:rsidR="003523B8" w:rsidRPr="00865558">
        <w:rPr>
          <w:rFonts w:cs="Arial"/>
          <w:szCs w:val="22"/>
        </w:rPr>
        <w:t>№</w:t>
      </w:r>
      <w:r w:rsidR="00245784" w:rsidRPr="00865558">
        <w:rPr>
          <w:rFonts w:cs="Arial"/>
          <w:szCs w:val="22"/>
        </w:rPr>
        <w:t>5</w:t>
      </w:r>
      <w:r w:rsidR="00865558" w:rsidRPr="00865558">
        <w:rPr>
          <w:rFonts w:cs="Arial"/>
          <w:szCs w:val="22"/>
        </w:rPr>
        <w:t>44</w:t>
      </w:r>
      <w:r w:rsidR="003523B8" w:rsidRPr="00865558">
        <w:rPr>
          <w:rFonts w:cs="Arial"/>
          <w:szCs w:val="22"/>
        </w:rPr>
        <w:t>-КР-2015</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1F1B1E" w:rsidRPr="001F1B1E">
        <w:rPr>
          <w:rFonts w:cs="Arial"/>
          <w:szCs w:val="22"/>
        </w:rPr>
        <w:t>«15» января 2016</w:t>
      </w:r>
      <w:r w:rsidRPr="001F1B1E">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proofErr w:type="gramStart"/>
      <w:r w:rsidRPr="002E571A">
        <w:rPr>
          <w:rFonts w:cs="Arial"/>
          <w:kern w:val="28"/>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2E571A">
        <w:rPr>
          <w:rFonts w:cs="Arial"/>
          <w:kern w:val="28"/>
        </w:rPr>
        <w:t xml:space="preserve"> </w:t>
      </w:r>
      <w:proofErr w:type="gramStart"/>
      <w:r w:rsidRPr="002E571A">
        <w:rPr>
          <w:rFonts w:cs="Arial"/>
          <w:kern w:val="28"/>
        </w:rPr>
        <w:t>Скан-копии</w:t>
      </w:r>
      <w:proofErr w:type="gramEnd"/>
      <w:r w:rsidRPr="002E571A">
        <w:rPr>
          <w:rFonts w:cs="Arial"/>
          <w:kern w:val="28"/>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w:t>
      </w:r>
      <w:proofErr w:type="gramStart"/>
      <w:r w:rsidRPr="002E571A">
        <w:rPr>
          <w:rFonts w:cs="Arial"/>
          <w:szCs w:val="22"/>
        </w:rPr>
        <w:t>экспресс-почтой</w:t>
      </w:r>
      <w:proofErr w:type="gramEnd"/>
      <w:r w:rsidRPr="002E571A">
        <w:rPr>
          <w:rFonts w:cs="Arial"/>
          <w:szCs w:val="22"/>
        </w:rPr>
        <w:t xml:space="preserve"> или заказным письмом с уведомлением о вручении по адресу: </w:t>
      </w:r>
      <w:r w:rsidR="003C412D" w:rsidRPr="003C412D">
        <w:rPr>
          <w:rFonts w:cs="Arial"/>
          <w:szCs w:val="22"/>
        </w:rPr>
        <w:t>1500</w:t>
      </w:r>
      <w:r w:rsidR="00623752">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1F1B1E">
        <w:rPr>
          <w:rFonts w:cs="Arial"/>
          <w:b/>
          <w:szCs w:val="22"/>
        </w:rPr>
        <w:t>15</w:t>
      </w:r>
      <w:r w:rsidRPr="002E571A">
        <w:rPr>
          <w:rFonts w:cs="Arial"/>
          <w:b/>
          <w:szCs w:val="22"/>
        </w:rPr>
        <w:t xml:space="preserve">» </w:t>
      </w:r>
      <w:r w:rsidR="001F1B1E">
        <w:rPr>
          <w:rFonts w:cs="Arial"/>
          <w:b/>
          <w:szCs w:val="22"/>
        </w:rPr>
        <w:t>января</w:t>
      </w:r>
      <w:r w:rsidRPr="002E571A">
        <w:rPr>
          <w:rFonts w:cs="Arial"/>
          <w:b/>
          <w:szCs w:val="22"/>
        </w:rPr>
        <w:t xml:space="preserve"> </w:t>
      </w:r>
      <w:r w:rsidR="001F1B1E">
        <w:rPr>
          <w:rFonts w:cs="Arial"/>
          <w:b/>
          <w:szCs w:val="22"/>
        </w:rPr>
        <w:t>2016</w:t>
      </w:r>
      <w:r w:rsidRPr="002E571A">
        <w:rPr>
          <w:rFonts w:cs="Arial"/>
          <w:b/>
          <w:szCs w:val="22"/>
        </w:rPr>
        <w:t xml:space="preserve"> года.</w:t>
      </w:r>
    </w:p>
    <w:p w:rsidR="00DE7BED" w:rsidRPr="002E571A" w:rsidRDefault="001F1B1E" w:rsidP="00DE7BED">
      <w:pPr>
        <w:ind w:left="708"/>
        <w:jc w:val="both"/>
        <w:rPr>
          <w:rFonts w:cs="Arial"/>
          <w:b/>
          <w:szCs w:val="22"/>
        </w:rPr>
      </w:pPr>
      <w:r>
        <w:rPr>
          <w:rFonts w:cs="Arial"/>
          <w:b/>
          <w:szCs w:val="22"/>
        </w:rPr>
        <w:lastRenderedPageBreak/>
        <w:t>Окончание приема оферт – 15</w:t>
      </w:r>
      <w:r w:rsidR="00DE7BED" w:rsidRPr="002E571A">
        <w:rPr>
          <w:rFonts w:cs="Arial"/>
          <w:b/>
          <w:szCs w:val="22"/>
        </w:rPr>
        <w:t>:</w:t>
      </w:r>
      <w:r>
        <w:rPr>
          <w:rFonts w:cs="Arial"/>
          <w:b/>
          <w:szCs w:val="22"/>
        </w:rPr>
        <w:t>00</w:t>
      </w:r>
      <w:r w:rsidR="00DE7BED" w:rsidRPr="002E571A">
        <w:rPr>
          <w:rFonts w:cs="Arial"/>
          <w:b/>
          <w:szCs w:val="22"/>
        </w:rPr>
        <w:t xml:space="preserve"> «</w:t>
      </w:r>
      <w:r>
        <w:rPr>
          <w:rFonts w:cs="Arial"/>
          <w:b/>
          <w:szCs w:val="22"/>
        </w:rPr>
        <w:t>29</w:t>
      </w:r>
      <w:r w:rsidR="00DE7BED" w:rsidRPr="002E571A">
        <w:rPr>
          <w:rFonts w:cs="Arial"/>
          <w:b/>
          <w:szCs w:val="22"/>
        </w:rPr>
        <w:t xml:space="preserve">» </w:t>
      </w:r>
      <w:r>
        <w:rPr>
          <w:rFonts w:cs="Arial"/>
          <w:b/>
          <w:szCs w:val="22"/>
        </w:rPr>
        <w:t>января</w:t>
      </w:r>
      <w:r w:rsidR="00DE7BED" w:rsidRPr="002E571A">
        <w:rPr>
          <w:rFonts w:cs="Arial"/>
          <w:b/>
          <w:szCs w:val="22"/>
        </w:rPr>
        <w:t xml:space="preserve"> </w:t>
      </w:r>
      <w:r>
        <w:rPr>
          <w:rFonts w:cs="Arial"/>
          <w:b/>
          <w:szCs w:val="22"/>
        </w:rPr>
        <w:t>2016</w:t>
      </w:r>
      <w:r w:rsidR="00DE7BED"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1F1B1E">
        <w:rPr>
          <w:rFonts w:cs="Arial"/>
          <w:b/>
          <w:szCs w:val="22"/>
        </w:rPr>
        <w:t>01»</w:t>
      </w:r>
      <w:r w:rsidRPr="002E571A">
        <w:rPr>
          <w:rFonts w:cs="Arial"/>
          <w:b/>
          <w:szCs w:val="22"/>
        </w:rPr>
        <w:t xml:space="preserve"> </w:t>
      </w:r>
      <w:r w:rsidR="001F1B1E">
        <w:rPr>
          <w:rFonts w:cs="Arial"/>
          <w:b/>
          <w:szCs w:val="22"/>
        </w:rPr>
        <w:t>апреля</w:t>
      </w:r>
      <w:r w:rsidRPr="002E571A">
        <w:rPr>
          <w:rFonts w:cs="Arial"/>
          <w:b/>
          <w:szCs w:val="22"/>
        </w:rPr>
        <w:t xml:space="preserve"> </w:t>
      </w:r>
      <w:r w:rsidR="001F1B1E">
        <w:rPr>
          <w:rFonts w:cs="Arial"/>
          <w:b/>
          <w:szCs w:val="22"/>
        </w:rPr>
        <w:t>2016</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1F1B1E">
        <w:rPr>
          <w:rFonts w:cs="Arial"/>
          <w:szCs w:val="22"/>
        </w:rPr>
        <w:t>27</w:t>
      </w:r>
      <w:r w:rsidRPr="002E571A">
        <w:rPr>
          <w:rFonts w:cs="Arial"/>
          <w:szCs w:val="22"/>
        </w:rPr>
        <w:t xml:space="preserve">» </w:t>
      </w:r>
      <w:r w:rsidR="001F1B1E">
        <w:rPr>
          <w:rFonts w:cs="Arial"/>
          <w:szCs w:val="22"/>
        </w:rPr>
        <w:t>января</w:t>
      </w:r>
      <w:r w:rsidRPr="002E571A">
        <w:rPr>
          <w:rFonts w:cs="Arial"/>
          <w:szCs w:val="22"/>
        </w:rPr>
        <w:t xml:space="preserve"> </w:t>
      </w:r>
      <w:r w:rsidR="001F1B1E">
        <w:rPr>
          <w:rFonts w:cs="Arial"/>
          <w:szCs w:val="22"/>
        </w:rPr>
        <w:t>2016</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6C094E">
      <w:pPr>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6C094E" w:rsidRDefault="006C094E" w:rsidP="006C094E">
      <w:pPr>
        <w:ind w:firstLine="567"/>
        <w:jc w:val="both"/>
        <w:rPr>
          <w:rStyle w:val="a8"/>
          <w:rFonts w:cs="Arial"/>
        </w:rPr>
      </w:pPr>
      <w:r w:rsidRPr="006C094E">
        <w:rPr>
          <w:rFonts w:cs="Arial"/>
          <w:szCs w:val="22"/>
        </w:rPr>
        <w:t>Контактные данные: телефон: (4852) 49-87-31, факс (4852) 49-93-02, E-</w:t>
      </w:r>
      <w:proofErr w:type="spellStart"/>
      <w:r w:rsidRPr="006C094E">
        <w:rPr>
          <w:rFonts w:cs="Arial"/>
          <w:szCs w:val="22"/>
        </w:rPr>
        <w:t>mail</w:t>
      </w:r>
      <w:proofErr w:type="spellEnd"/>
      <w:r w:rsidRPr="006C094E">
        <w:rPr>
          <w:rFonts w:cs="Arial"/>
          <w:szCs w:val="22"/>
        </w:rPr>
        <w:t>:</w:t>
      </w:r>
      <w:r w:rsidRPr="004F7388">
        <w:rPr>
          <w:rFonts w:cs="Arial"/>
        </w:rPr>
        <w:t xml:space="preserve"> </w:t>
      </w:r>
      <w:hyperlink r:id="rId8" w:history="1">
        <w:r w:rsidRPr="00E65274">
          <w:rPr>
            <w:rStyle w:val="a8"/>
            <w:rFonts w:cs="Arial"/>
            <w:lang w:val="en-US"/>
          </w:rPr>
          <w:t>BedarevVA</w:t>
        </w:r>
        <w:r w:rsidRPr="004F7388">
          <w:rPr>
            <w:rStyle w:val="a8"/>
            <w:rFonts w:cs="Arial"/>
          </w:rPr>
          <w:t>@</w:t>
        </w:r>
        <w:r w:rsidRPr="00E65274">
          <w:rPr>
            <w:rStyle w:val="a8"/>
            <w:rFonts w:cs="Arial"/>
            <w:lang w:val="en-US"/>
          </w:rPr>
          <w:t>yanos</w:t>
        </w:r>
        <w:r w:rsidRPr="004F7388">
          <w:rPr>
            <w:rStyle w:val="a8"/>
            <w:rFonts w:cs="Arial"/>
          </w:rPr>
          <w:t>.</w:t>
        </w:r>
        <w:r w:rsidRPr="00E65274">
          <w:rPr>
            <w:rStyle w:val="a8"/>
            <w:rFonts w:cs="Arial"/>
            <w:lang w:val="en-US"/>
          </w:rPr>
          <w:t>slavneft</w:t>
        </w:r>
        <w:r w:rsidRPr="004F7388">
          <w:rPr>
            <w:rStyle w:val="a8"/>
            <w:rFonts w:cs="Arial"/>
          </w:rPr>
          <w:t>.</w:t>
        </w:r>
        <w:r w:rsidRPr="00E65274">
          <w:rPr>
            <w:rStyle w:val="a8"/>
            <w:rFonts w:cs="Arial"/>
            <w:lang w:val="en-US"/>
          </w:rPr>
          <w:t>ru</w:t>
        </w:r>
      </w:hyperlink>
    </w:p>
    <w:p w:rsidR="00DE7BED" w:rsidRPr="002E571A" w:rsidRDefault="00DE7BED" w:rsidP="00DE7BED">
      <w:pPr>
        <w:ind w:firstLine="708"/>
        <w:jc w:val="both"/>
        <w:rPr>
          <w:rFonts w:cs="Arial"/>
          <w:szCs w:val="22"/>
        </w:rPr>
      </w:pPr>
      <w:r w:rsidRPr="002E571A">
        <w:rPr>
          <w:rFonts w:cs="Arial"/>
          <w:szCs w:val="22"/>
        </w:rPr>
        <w:t>По вопросам организационного характера обращаться:</w:t>
      </w:r>
    </w:p>
    <w:p w:rsidR="00DE7BED" w:rsidRDefault="001F1B1E" w:rsidP="00DE7BED">
      <w:pPr>
        <w:ind w:firstLine="708"/>
        <w:jc w:val="both"/>
        <w:rPr>
          <w:rFonts w:cs="Arial"/>
          <w:szCs w:val="22"/>
        </w:rPr>
      </w:pPr>
      <w:r>
        <w:rPr>
          <w:rFonts w:cs="Arial"/>
          <w:szCs w:val="22"/>
        </w:rPr>
        <w:t>Ведущий специалист Тендерного комитета Зимина Надежда Владимировна</w:t>
      </w:r>
    </w:p>
    <w:p w:rsidR="001F1B1E" w:rsidRDefault="001F1B1E" w:rsidP="001F1B1E">
      <w:pPr>
        <w:ind w:firstLine="567"/>
        <w:jc w:val="both"/>
        <w:rPr>
          <w:rStyle w:val="a8"/>
          <w:rFonts w:cs="Arial"/>
        </w:rPr>
      </w:pPr>
      <w:r w:rsidRPr="006C094E">
        <w:rPr>
          <w:rFonts w:cs="Arial"/>
          <w:szCs w:val="22"/>
        </w:rPr>
        <w:t xml:space="preserve">Контактные данные: телефон: (4852) </w:t>
      </w:r>
      <w:r>
        <w:rPr>
          <w:rFonts w:cs="Arial"/>
          <w:szCs w:val="22"/>
        </w:rPr>
        <w:t>49-82-64</w:t>
      </w:r>
      <w:r w:rsidRPr="006C094E">
        <w:rPr>
          <w:rFonts w:cs="Arial"/>
          <w:szCs w:val="22"/>
        </w:rPr>
        <w:t>, E-</w:t>
      </w:r>
      <w:proofErr w:type="spellStart"/>
      <w:r w:rsidRPr="006C094E">
        <w:rPr>
          <w:rFonts w:cs="Arial"/>
          <w:szCs w:val="22"/>
        </w:rPr>
        <w:t>mail</w:t>
      </w:r>
      <w:proofErr w:type="spellEnd"/>
      <w:r w:rsidRPr="006C094E">
        <w:rPr>
          <w:rFonts w:cs="Arial"/>
          <w:szCs w:val="22"/>
        </w:rPr>
        <w:t>:</w:t>
      </w:r>
      <w:r w:rsidRPr="004F7388">
        <w:rPr>
          <w:rFonts w:cs="Arial"/>
        </w:rPr>
        <w:t xml:space="preserve"> </w:t>
      </w:r>
      <w:hyperlink r:id="rId9" w:history="1">
        <w:r>
          <w:rPr>
            <w:rStyle w:val="a8"/>
            <w:rFonts w:cs="Arial"/>
            <w:lang w:val="en-US"/>
          </w:rPr>
          <w:t>ZiminaNV</w:t>
        </w:r>
        <w:r w:rsidRPr="004F7388">
          <w:rPr>
            <w:rStyle w:val="a8"/>
            <w:rFonts w:cs="Arial"/>
          </w:rPr>
          <w:t>@</w:t>
        </w:r>
        <w:r w:rsidRPr="00E65274">
          <w:rPr>
            <w:rStyle w:val="a8"/>
            <w:rFonts w:cs="Arial"/>
            <w:lang w:val="en-US"/>
          </w:rPr>
          <w:t>yanos</w:t>
        </w:r>
        <w:r w:rsidRPr="004F7388">
          <w:rPr>
            <w:rStyle w:val="a8"/>
            <w:rFonts w:cs="Arial"/>
          </w:rPr>
          <w:t>.</w:t>
        </w:r>
        <w:r w:rsidRPr="00E65274">
          <w:rPr>
            <w:rStyle w:val="a8"/>
            <w:rFonts w:cs="Arial"/>
            <w:lang w:val="en-US"/>
          </w:rPr>
          <w:t>slavneft</w:t>
        </w:r>
        <w:r w:rsidRPr="004F7388">
          <w:rPr>
            <w:rStyle w:val="a8"/>
            <w:rFonts w:cs="Arial"/>
          </w:rPr>
          <w:t>.</w:t>
        </w:r>
        <w:proofErr w:type="spellStart"/>
        <w:r w:rsidRPr="00E65274">
          <w:rPr>
            <w:rStyle w:val="a8"/>
            <w:rFonts w:cs="Arial"/>
            <w:lang w:val="en-US"/>
          </w:rPr>
          <w:t>ru</w:t>
        </w:r>
        <w:proofErr w:type="spellEnd"/>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 xml:space="preserve">Внимание: настоящее </w:t>
      </w:r>
      <w:proofErr w:type="gramStart"/>
      <w:r w:rsidRPr="002E571A">
        <w:rPr>
          <w:rFonts w:cs="Arial"/>
          <w:b/>
          <w:szCs w:val="22"/>
        </w:rPr>
        <w:t>предложение</w:t>
      </w:r>
      <w:proofErr w:type="gramEnd"/>
      <w:r w:rsidRPr="002E571A">
        <w:rPr>
          <w:rFonts w:cs="Arial"/>
          <w:b/>
          <w:szCs w:val="22"/>
        </w:rPr>
        <w:t xml:space="preserve"> ни при </w:t>
      </w:r>
      <w:proofErr w:type="gramStart"/>
      <w:r w:rsidRPr="002E571A">
        <w:rPr>
          <w:rFonts w:cs="Arial"/>
          <w:b/>
          <w:szCs w:val="22"/>
        </w:rPr>
        <w:t>каких</w:t>
      </w:r>
      <w:proofErr w:type="gramEnd"/>
      <w:r w:rsidRPr="002E571A">
        <w:rPr>
          <w:rFonts w:cs="Arial"/>
          <w:b/>
          <w:szCs w:val="22"/>
        </w:rPr>
        <w:t xml:space="preserve"> обстоятельствах не может расцениваться как публичная оферта. Соответственно, Общество не </w:t>
      </w:r>
      <w:proofErr w:type="gramStart"/>
      <w:r w:rsidRPr="002E571A">
        <w:rPr>
          <w:rFonts w:cs="Arial"/>
          <w:b/>
          <w:szCs w:val="22"/>
        </w:rPr>
        <w:t>несет какой бы то ни было</w:t>
      </w:r>
      <w:proofErr w:type="gramEnd"/>
      <w:r w:rsidRPr="002E571A">
        <w:rPr>
          <w:rFonts w:cs="Arial"/>
          <w:b/>
          <w:szCs w:val="22"/>
        </w:rPr>
        <w:t xml:space="preserve">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proofErr w:type="gramStart"/>
      <w:r w:rsidRPr="002E571A">
        <w:rPr>
          <w:rFonts w:cs="Arial"/>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2E571A">
        <w:rPr>
          <w:rFonts w:cs="Arial"/>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2E571A">
        <w:rPr>
          <w:rFonts w:cs="Arial"/>
          <w:szCs w:val="22"/>
        </w:rPr>
        <w:t>с даты получения</w:t>
      </w:r>
      <w:proofErr w:type="gramEnd"/>
      <w:r w:rsidRPr="002E571A">
        <w:rPr>
          <w:rFonts w:cs="Arial"/>
          <w:szCs w:val="22"/>
        </w:rPr>
        <w:t xml:space="preserve">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proofErr w:type="gramStart"/>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2E571A">
        <w:rPr>
          <w:rFonts w:cs="Arial"/>
          <w:szCs w:val="22"/>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Pr="00F91E59"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w:t>
      </w:r>
      <w:r w:rsidRPr="00F91E59">
        <w:rPr>
          <w:rFonts w:cs="Arial"/>
          <w:szCs w:val="22"/>
        </w:rPr>
        <w:t>закупки.</w:t>
      </w:r>
    </w:p>
    <w:p w:rsidR="00DE7BED" w:rsidRPr="002E571A" w:rsidRDefault="00DE7BED" w:rsidP="00DE7BED">
      <w:pPr>
        <w:ind w:firstLine="708"/>
        <w:jc w:val="both"/>
        <w:rPr>
          <w:szCs w:val="22"/>
        </w:rPr>
      </w:pPr>
      <w:proofErr w:type="gramStart"/>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2E571A">
        <w:rPr>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23752">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2E571A">
        <w:rPr>
          <w:rFonts w:cs="Arial"/>
          <w:szCs w:val="22"/>
        </w:rPr>
        <w:t>действий</w:t>
      </w:r>
      <w:proofErr w:type="gramEnd"/>
      <w:r w:rsidRPr="002E571A">
        <w:rPr>
          <w:rFonts w:cs="Arial"/>
          <w:szCs w:val="22"/>
        </w:rPr>
        <w:t xml:space="preserve">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DE7BED" w:rsidRPr="002E571A" w:rsidRDefault="00DE7BED" w:rsidP="00DE7BED"/>
    <w:p w:rsidR="00DE7BED" w:rsidRPr="00B445D7" w:rsidRDefault="00DE7BED" w:rsidP="00DE7BED">
      <w:r w:rsidRPr="00B445D7">
        <w:t xml:space="preserve">Перечень документов в составе Предложения </w:t>
      </w:r>
      <w:r w:rsidRPr="00865558">
        <w:t xml:space="preserve">делать </w:t>
      </w:r>
      <w:r w:rsidR="00377ACB" w:rsidRPr="00865558">
        <w:t>оферты №</w:t>
      </w:r>
      <w:r w:rsidR="00245784" w:rsidRPr="00865558">
        <w:t>5</w:t>
      </w:r>
      <w:r w:rsidR="00865558" w:rsidRPr="00865558">
        <w:t>44</w:t>
      </w:r>
      <w:r w:rsidR="00377ACB" w:rsidRPr="00865558">
        <w:t>-КР-</w:t>
      </w:r>
      <w:r w:rsidR="00377ACB">
        <w:t>2015</w:t>
      </w:r>
      <w:r w:rsidRPr="00B445D7">
        <w:t xml:space="preserve"> </w:t>
      </w:r>
      <w:proofErr w:type="gramStart"/>
      <w:r w:rsidRPr="00B445D7">
        <w:t>от</w:t>
      </w:r>
      <w:proofErr w:type="gramEnd"/>
      <w:r w:rsidRPr="00B445D7">
        <w:t xml:space="preserve"> &lt;дата ПДО&gt;:</w:t>
      </w:r>
    </w:p>
    <w:p w:rsidR="00DE7BED" w:rsidRPr="00BE2657" w:rsidRDefault="00DE7BED" w:rsidP="00DE7BED">
      <w:r w:rsidRPr="00BE2657">
        <w:t>1. Извещение о проведении тендера (настоящий документ) в 1 экз.</w:t>
      </w:r>
    </w:p>
    <w:p w:rsidR="00DE7BED" w:rsidRPr="00BE2657" w:rsidRDefault="00DE7BED" w:rsidP="00DE7BED">
      <w:r w:rsidRPr="00BE2657">
        <w:t>2. Требования к предмету оферты в 1 экз.</w:t>
      </w:r>
    </w:p>
    <w:p w:rsidR="00DE7BED" w:rsidRPr="00BE2657" w:rsidRDefault="00DE7BED" w:rsidP="00DE7BED">
      <w:r w:rsidRPr="00BE2657">
        <w:t>3. Проект договора в 1 экз.</w:t>
      </w:r>
    </w:p>
    <w:p w:rsidR="00DE7BED" w:rsidRPr="00BE2657" w:rsidRDefault="00DE7BED" w:rsidP="00DE7BED">
      <w:r w:rsidRPr="00BE2657">
        <w:t>4. Извещение о согласии сделать оферту  в 1 экз.</w:t>
      </w:r>
    </w:p>
    <w:p w:rsidR="00DE7BED" w:rsidRPr="00BE2657" w:rsidRDefault="00DE7BED" w:rsidP="00DE7BED">
      <w:r w:rsidRPr="00BE2657">
        <w:t>5. Предложение о заключении договора в 1 экз.</w:t>
      </w:r>
    </w:p>
    <w:p w:rsidR="00DE7BED" w:rsidRPr="00BE2657" w:rsidRDefault="0006495D" w:rsidP="00DE7BED">
      <w:r w:rsidRPr="00BE2657">
        <w:t>6</w:t>
      </w:r>
      <w:r w:rsidR="00DE7BED" w:rsidRPr="00BE2657">
        <w:t>. Форма «Перечень аффилированных организаций» в 1 экз.</w:t>
      </w:r>
    </w:p>
    <w:p w:rsidR="00923CDA" w:rsidRPr="00BE2657" w:rsidRDefault="00923CDA" w:rsidP="00923CDA">
      <w:r w:rsidRPr="00BE2657">
        <w:rPr>
          <w:rFonts w:cs="Arial"/>
          <w:szCs w:val="22"/>
        </w:rPr>
        <w:t xml:space="preserve">7. Справка об опыте работы </w:t>
      </w:r>
      <w:proofErr w:type="gramStart"/>
      <w:r w:rsidRPr="00BE2657">
        <w:rPr>
          <w:rFonts w:cs="Arial"/>
          <w:szCs w:val="22"/>
        </w:rPr>
        <w:t>за</w:t>
      </w:r>
      <w:proofErr w:type="gramEnd"/>
      <w:r w:rsidRPr="00BE2657">
        <w:rPr>
          <w:rFonts w:cs="Arial"/>
          <w:szCs w:val="22"/>
        </w:rPr>
        <w:t xml:space="preserve"> последние </w:t>
      </w:r>
      <w:r w:rsidR="00F91E59" w:rsidRPr="00BE2657">
        <w:rPr>
          <w:rFonts w:cs="Arial"/>
          <w:szCs w:val="22"/>
        </w:rPr>
        <w:t>3 года</w:t>
      </w:r>
      <w:r w:rsidRPr="00BE2657">
        <w:rPr>
          <w:rFonts w:cs="Arial"/>
          <w:szCs w:val="22"/>
        </w:rPr>
        <w:t xml:space="preserve"> </w:t>
      </w:r>
      <w:r w:rsidRPr="00BE2657">
        <w:t>в 1 экз.</w:t>
      </w:r>
    </w:p>
    <w:p w:rsidR="00DE7BED" w:rsidRPr="00BE2657" w:rsidRDefault="00923CDA" w:rsidP="00DE7BED">
      <w:pPr>
        <w:rPr>
          <w:rFonts w:cs="Arial"/>
          <w:szCs w:val="22"/>
        </w:rPr>
      </w:pPr>
      <w:r w:rsidRPr="00BE2657">
        <w:rPr>
          <w:rFonts w:cs="Arial"/>
          <w:szCs w:val="22"/>
        </w:rPr>
        <w:t>8.</w:t>
      </w:r>
      <w:r w:rsidR="00FC1E54" w:rsidRPr="00BE2657">
        <w:rPr>
          <w:rFonts w:cs="Arial"/>
          <w:szCs w:val="22"/>
        </w:rPr>
        <w:t xml:space="preserve"> </w:t>
      </w:r>
      <w:r w:rsidR="009F68C7" w:rsidRPr="00BE2657">
        <w:rPr>
          <w:rFonts w:cs="Arial"/>
          <w:szCs w:val="22"/>
        </w:rPr>
        <w:t>Справка о кадровых ресурсах</w:t>
      </w:r>
      <w:r w:rsidR="00FC1E54" w:rsidRPr="00BE2657">
        <w:rPr>
          <w:rFonts w:cs="Arial"/>
          <w:szCs w:val="22"/>
        </w:rPr>
        <w:t xml:space="preserve"> </w:t>
      </w:r>
      <w:r w:rsidR="00FC1E54" w:rsidRPr="00BE2657">
        <w:t>в 1 экз.</w:t>
      </w:r>
    </w:p>
    <w:p w:rsidR="00923CDA" w:rsidRPr="00FC1E54" w:rsidRDefault="00923CDA" w:rsidP="00DE7BED">
      <w:pPr>
        <w:rPr>
          <w:rFonts w:cs="Arial"/>
          <w:szCs w:val="22"/>
        </w:rPr>
      </w:pPr>
      <w:r w:rsidRPr="00BE2657">
        <w:rPr>
          <w:rFonts w:cs="Arial"/>
          <w:szCs w:val="22"/>
        </w:rPr>
        <w:t>9.</w:t>
      </w:r>
      <w:r w:rsidR="00FC1E54" w:rsidRPr="00BE2657">
        <w:rPr>
          <w:rFonts w:cs="Arial"/>
          <w:szCs w:val="22"/>
        </w:rPr>
        <w:t xml:space="preserve"> Справка о наличии производственных мощностей</w:t>
      </w:r>
      <w:r w:rsidR="00FC1E54" w:rsidRPr="00BE2657">
        <w:t xml:space="preserve"> в 1 экз.</w:t>
      </w:r>
    </w:p>
    <w:p w:rsidR="00FC1E54" w:rsidRDefault="00FC1E54" w:rsidP="00DE7BED">
      <w:pPr>
        <w:rPr>
          <w:rFonts w:cs="Arial"/>
          <w:color w:val="FF0000"/>
          <w:sz w:val="24"/>
        </w:rPr>
      </w:pPr>
    </w:p>
    <w:p w:rsidR="00A505DC" w:rsidRDefault="00A505DC" w:rsidP="00DE7BED">
      <w:pPr>
        <w:rPr>
          <w:rFonts w:cs="Arial"/>
          <w:color w:val="FF0000"/>
          <w:sz w:val="24"/>
        </w:rPr>
      </w:pPr>
    </w:p>
    <w:p w:rsidR="00A505DC" w:rsidRDefault="00A505DC" w:rsidP="00DE7BED">
      <w:pPr>
        <w:rPr>
          <w:rFonts w:cs="Arial"/>
          <w:color w:val="FF0000"/>
          <w:sz w:val="24"/>
        </w:rPr>
      </w:pPr>
    </w:p>
    <w:p w:rsidR="00A505DC" w:rsidRPr="00A505DC" w:rsidRDefault="00A505DC" w:rsidP="00DE7BED">
      <w:pPr>
        <w:rPr>
          <w:rFonts w:cs="Arial"/>
          <w:color w:val="FF0000"/>
          <w:sz w:val="24"/>
        </w:rPr>
      </w:pPr>
    </w:p>
    <w:p w:rsidR="00EF1336" w:rsidRDefault="00AE32FD" w:rsidP="00385EE6">
      <w:r w:rsidRPr="00AE32FD">
        <w:rPr>
          <w:rFonts w:cs="Arial"/>
          <w:szCs w:val="22"/>
        </w:rPr>
        <w:t xml:space="preserve">Директор по снабжению               </w:t>
      </w:r>
      <w:r w:rsidRPr="00AE32FD">
        <w:rPr>
          <w:rFonts w:cs="Arial"/>
          <w:szCs w:val="22"/>
        </w:rPr>
        <w:tab/>
      </w:r>
      <w:r w:rsidRPr="00AE32FD">
        <w:rPr>
          <w:rFonts w:cs="Arial"/>
          <w:szCs w:val="22"/>
        </w:rPr>
        <w:tab/>
        <w:t xml:space="preserve"> ____________________    В.Ф. Желязков</w:t>
      </w:r>
      <w:bookmarkStart w:id="0" w:name="_GoBack"/>
      <w:bookmarkEnd w:id="0"/>
    </w:p>
    <w:p w:rsidR="002207E0" w:rsidRDefault="002207E0" w:rsidP="00EF1336">
      <w:pPr>
        <w:jc w:val="right"/>
        <w:rPr>
          <w:rFonts w:cs="Arial"/>
          <w:b/>
          <w:szCs w:val="22"/>
        </w:rPr>
      </w:pPr>
    </w:p>
    <w:sectPr w:rsidR="002207E0" w:rsidSect="001F1B1E">
      <w:pgSz w:w="11905" w:h="16837"/>
      <w:pgMar w:top="709" w:right="709" w:bottom="567" w:left="1134" w:header="794"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1B57" w:rsidRDefault="00E31B57" w:rsidP="00FB07D9">
      <w:pPr>
        <w:spacing w:before="0"/>
      </w:pPr>
      <w:r>
        <w:separator/>
      </w:r>
    </w:p>
  </w:endnote>
  <w:endnote w:type="continuationSeparator" w:id="0">
    <w:p w:rsidR="00E31B57" w:rsidRDefault="00E31B57"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1B57" w:rsidRDefault="00E31B57" w:rsidP="00FB07D9">
      <w:pPr>
        <w:spacing w:before="0"/>
      </w:pPr>
      <w:r>
        <w:separator/>
      </w:r>
    </w:p>
  </w:footnote>
  <w:footnote w:type="continuationSeparator" w:id="0">
    <w:p w:rsidR="00E31B57" w:rsidRDefault="00E31B57"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3">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4">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2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7">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29">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30">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1"/>
  </w:num>
  <w:num w:numId="2">
    <w:abstractNumId w:val="25"/>
  </w:num>
  <w:num w:numId="3">
    <w:abstractNumId w:val="3"/>
  </w:num>
  <w:num w:numId="4">
    <w:abstractNumId w:val="6"/>
  </w:num>
  <w:num w:numId="5">
    <w:abstractNumId w:val="18"/>
  </w:num>
  <w:num w:numId="6">
    <w:abstractNumId w:val="17"/>
  </w:num>
  <w:num w:numId="7">
    <w:abstractNumId w:val="0"/>
  </w:num>
  <w:num w:numId="8">
    <w:abstractNumId w:val="1"/>
  </w:num>
  <w:num w:numId="9">
    <w:abstractNumId w:val="2"/>
  </w:num>
  <w:num w:numId="10">
    <w:abstractNumId w:val="4"/>
  </w:num>
  <w:num w:numId="11">
    <w:abstractNumId w:val="5"/>
  </w:num>
  <w:num w:numId="12">
    <w:abstractNumId w:val="7"/>
  </w:num>
  <w:num w:numId="13">
    <w:abstractNumId w:val="8"/>
  </w:num>
  <w:num w:numId="14">
    <w:abstractNumId w:val="26"/>
  </w:num>
  <w:num w:numId="15">
    <w:abstractNumId w:val="20"/>
  </w:num>
  <w:num w:numId="16">
    <w:abstractNumId w:val="24"/>
  </w:num>
  <w:num w:numId="17">
    <w:abstractNumId w:val="11"/>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19"/>
  </w:num>
  <w:num w:numId="20">
    <w:abstractNumId w:val="23"/>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27"/>
  </w:num>
  <w:num w:numId="23">
    <w:abstractNumId w:val="16"/>
  </w:num>
  <w:num w:numId="24">
    <w:abstractNumId w:val="9"/>
  </w:num>
  <w:num w:numId="25">
    <w:abstractNumId w:val="30"/>
  </w:num>
  <w:num w:numId="26">
    <w:abstractNumId w:val="28"/>
  </w:num>
  <w:num w:numId="27">
    <w:abstractNumId w:val="12"/>
  </w:num>
  <w:num w:numId="28">
    <w:abstractNumId w:val="15"/>
  </w:num>
  <w:num w:numId="29">
    <w:abstractNumId w:val="22"/>
  </w:num>
  <w:num w:numId="30">
    <w:abstractNumId w:val="14"/>
  </w:num>
  <w:num w:numId="31">
    <w:abstractNumId w:val="10"/>
  </w:num>
  <w:num w:numId="32">
    <w:abstractNumId w:val="29"/>
  </w:num>
  <w:num w:numId="33">
    <w:abstractNumId w:val="13"/>
  </w:num>
  <w:num w:numId="34">
    <w:abstractNumId w:val="1"/>
    <w:lvlOverride w:ilvl="0">
      <w:startOverride w:val="1"/>
    </w:lvlOverride>
  </w:num>
  <w:num w:numId="35">
    <w:abstractNumId w:val="20"/>
  </w:num>
  <w:num w:numId="36">
    <w:abstractNumId w:val="11"/>
  </w:num>
  <w:num w:numId="37">
    <w:abstractNumId w:val="20"/>
  </w:num>
  <w:num w:numId="3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1B46"/>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3C"/>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2D8"/>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4D16"/>
    <w:rsid w:val="0008504E"/>
    <w:rsid w:val="00085445"/>
    <w:rsid w:val="00085860"/>
    <w:rsid w:val="00085A5D"/>
    <w:rsid w:val="00086468"/>
    <w:rsid w:val="000866BB"/>
    <w:rsid w:val="00087924"/>
    <w:rsid w:val="00087A1D"/>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4F64"/>
    <w:rsid w:val="000A55C1"/>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C0679"/>
    <w:rsid w:val="000C0C95"/>
    <w:rsid w:val="000C1B34"/>
    <w:rsid w:val="000C1D22"/>
    <w:rsid w:val="000C1D5D"/>
    <w:rsid w:val="000C1DD5"/>
    <w:rsid w:val="000C1FC6"/>
    <w:rsid w:val="000C25CF"/>
    <w:rsid w:val="000C2DA2"/>
    <w:rsid w:val="000C2F36"/>
    <w:rsid w:val="000C309A"/>
    <w:rsid w:val="000C3181"/>
    <w:rsid w:val="000C3B7D"/>
    <w:rsid w:val="000C454B"/>
    <w:rsid w:val="000C4CD4"/>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9F0"/>
    <w:rsid w:val="000E5F43"/>
    <w:rsid w:val="000E6402"/>
    <w:rsid w:val="000E70A5"/>
    <w:rsid w:val="000F03F2"/>
    <w:rsid w:val="000F0AB9"/>
    <w:rsid w:val="000F18D0"/>
    <w:rsid w:val="000F1B94"/>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B90"/>
    <w:rsid w:val="00102FDF"/>
    <w:rsid w:val="00103462"/>
    <w:rsid w:val="00103C2A"/>
    <w:rsid w:val="00103F6F"/>
    <w:rsid w:val="00103F8F"/>
    <w:rsid w:val="00104229"/>
    <w:rsid w:val="00104FFB"/>
    <w:rsid w:val="0010546B"/>
    <w:rsid w:val="00105A24"/>
    <w:rsid w:val="00105E2F"/>
    <w:rsid w:val="00106251"/>
    <w:rsid w:val="001063AC"/>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9ED"/>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331"/>
    <w:rsid w:val="00147EA3"/>
    <w:rsid w:val="00150AD9"/>
    <w:rsid w:val="00150CEF"/>
    <w:rsid w:val="00150D0D"/>
    <w:rsid w:val="00151301"/>
    <w:rsid w:val="00151339"/>
    <w:rsid w:val="001519FB"/>
    <w:rsid w:val="00151A3E"/>
    <w:rsid w:val="0015209B"/>
    <w:rsid w:val="00152370"/>
    <w:rsid w:val="00152536"/>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5672"/>
    <w:rsid w:val="001661C0"/>
    <w:rsid w:val="00167443"/>
    <w:rsid w:val="0016759C"/>
    <w:rsid w:val="001676F4"/>
    <w:rsid w:val="00167BEB"/>
    <w:rsid w:val="00167C2B"/>
    <w:rsid w:val="0017006E"/>
    <w:rsid w:val="001700F2"/>
    <w:rsid w:val="0017014E"/>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834"/>
    <w:rsid w:val="00176AA0"/>
    <w:rsid w:val="00176CD6"/>
    <w:rsid w:val="00176E44"/>
    <w:rsid w:val="00176EBC"/>
    <w:rsid w:val="00176F18"/>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4B61"/>
    <w:rsid w:val="00185018"/>
    <w:rsid w:val="001857EB"/>
    <w:rsid w:val="001859F5"/>
    <w:rsid w:val="00186E4C"/>
    <w:rsid w:val="001878C7"/>
    <w:rsid w:val="00190E9E"/>
    <w:rsid w:val="00191527"/>
    <w:rsid w:val="00192799"/>
    <w:rsid w:val="00192A7D"/>
    <w:rsid w:val="00192ACB"/>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2468"/>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274"/>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B70"/>
    <w:rsid w:val="001D3DCA"/>
    <w:rsid w:val="001D3FD5"/>
    <w:rsid w:val="001D4120"/>
    <w:rsid w:val="001D4CBD"/>
    <w:rsid w:val="001D520F"/>
    <w:rsid w:val="001D54D7"/>
    <w:rsid w:val="001D55C7"/>
    <w:rsid w:val="001D55E2"/>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1B1E"/>
    <w:rsid w:val="001F2367"/>
    <w:rsid w:val="001F3D14"/>
    <w:rsid w:val="001F47C3"/>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4CC"/>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6FC"/>
    <w:rsid w:val="00217787"/>
    <w:rsid w:val="00217B43"/>
    <w:rsid w:val="00217CD6"/>
    <w:rsid w:val="002204A2"/>
    <w:rsid w:val="002207E0"/>
    <w:rsid w:val="00221677"/>
    <w:rsid w:val="0022180B"/>
    <w:rsid w:val="002220C6"/>
    <w:rsid w:val="00222313"/>
    <w:rsid w:val="00222ED8"/>
    <w:rsid w:val="002236E4"/>
    <w:rsid w:val="002237FE"/>
    <w:rsid w:val="002239E6"/>
    <w:rsid w:val="0022404A"/>
    <w:rsid w:val="002242A2"/>
    <w:rsid w:val="002246D8"/>
    <w:rsid w:val="00224B14"/>
    <w:rsid w:val="00224FD9"/>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3C2"/>
    <w:rsid w:val="002355DE"/>
    <w:rsid w:val="002358C8"/>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784"/>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CC6"/>
    <w:rsid w:val="00273061"/>
    <w:rsid w:val="00273A28"/>
    <w:rsid w:val="002741DF"/>
    <w:rsid w:val="0027438C"/>
    <w:rsid w:val="00274626"/>
    <w:rsid w:val="00274FCF"/>
    <w:rsid w:val="002750AA"/>
    <w:rsid w:val="00275941"/>
    <w:rsid w:val="00275E2D"/>
    <w:rsid w:val="00276DC6"/>
    <w:rsid w:val="002775A6"/>
    <w:rsid w:val="00277677"/>
    <w:rsid w:val="002776AC"/>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2DEA"/>
    <w:rsid w:val="00293FF2"/>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6949"/>
    <w:rsid w:val="002B7B28"/>
    <w:rsid w:val="002C08B7"/>
    <w:rsid w:val="002C0C98"/>
    <w:rsid w:val="002C0E0B"/>
    <w:rsid w:val="002C105D"/>
    <w:rsid w:val="002C130A"/>
    <w:rsid w:val="002C13FC"/>
    <w:rsid w:val="002C1859"/>
    <w:rsid w:val="002C1DA8"/>
    <w:rsid w:val="002C1E27"/>
    <w:rsid w:val="002C1EF7"/>
    <w:rsid w:val="002C251F"/>
    <w:rsid w:val="002C2F87"/>
    <w:rsid w:val="002C3008"/>
    <w:rsid w:val="002C3128"/>
    <w:rsid w:val="002C3E09"/>
    <w:rsid w:val="002C40CC"/>
    <w:rsid w:val="002C4373"/>
    <w:rsid w:val="002C4CEF"/>
    <w:rsid w:val="002C4DA3"/>
    <w:rsid w:val="002C541C"/>
    <w:rsid w:val="002C6204"/>
    <w:rsid w:val="002C6274"/>
    <w:rsid w:val="002C6446"/>
    <w:rsid w:val="002C651F"/>
    <w:rsid w:val="002C6A49"/>
    <w:rsid w:val="002C6E95"/>
    <w:rsid w:val="002C7CE1"/>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4DEE"/>
    <w:rsid w:val="002D59C0"/>
    <w:rsid w:val="002D6106"/>
    <w:rsid w:val="002D6F51"/>
    <w:rsid w:val="002D7155"/>
    <w:rsid w:val="002D7B76"/>
    <w:rsid w:val="002D7DEE"/>
    <w:rsid w:val="002D7FA1"/>
    <w:rsid w:val="002E09B1"/>
    <w:rsid w:val="002E0D63"/>
    <w:rsid w:val="002E11ED"/>
    <w:rsid w:val="002E1D37"/>
    <w:rsid w:val="002E2265"/>
    <w:rsid w:val="002E2586"/>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834"/>
    <w:rsid w:val="002E5C54"/>
    <w:rsid w:val="002E6295"/>
    <w:rsid w:val="002E699D"/>
    <w:rsid w:val="002E6BF3"/>
    <w:rsid w:val="002E6DDD"/>
    <w:rsid w:val="002E6E29"/>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510B"/>
    <w:rsid w:val="002F6319"/>
    <w:rsid w:val="002F6549"/>
    <w:rsid w:val="002F6D29"/>
    <w:rsid w:val="002F7736"/>
    <w:rsid w:val="002F7B04"/>
    <w:rsid w:val="002F7B8F"/>
    <w:rsid w:val="002F7E35"/>
    <w:rsid w:val="00300A24"/>
    <w:rsid w:val="00301188"/>
    <w:rsid w:val="00301239"/>
    <w:rsid w:val="00301259"/>
    <w:rsid w:val="00301CB5"/>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63D"/>
    <w:rsid w:val="00334742"/>
    <w:rsid w:val="003347D5"/>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95"/>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3D74"/>
    <w:rsid w:val="0037453A"/>
    <w:rsid w:val="003748AC"/>
    <w:rsid w:val="00374E14"/>
    <w:rsid w:val="00375714"/>
    <w:rsid w:val="003760C5"/>
    <w:rsid w:val="00376821"/>
    <w:rsid w:val="003768BB"/>
    <w:rsid w:val="0037700D"/>
    <w:rsid w:val="00377ACB"/>
    <w:rsid w:val="00377C9E"/>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5EE6"/>
    <w:rsid w:val="00386177"/>
    <w:rsid w:val="00386C51"/>
    <w:rsid w:val="00386EB0"/>
    <w:rsid w:val="00387031"/>
    <w:rsid w:val="00387486"/>
    <w:rsid w:val="00387778"/>
    <w:rsid w:val="00390096"/>
    <w:rsid w:val="00390F1B"/>
    <w:rsid w:val="00391E73"/>
    <w:rsid w:val="00391E74"/>
    <w:rsid w:val="0039257A"/>
    <w:rsid w:val="00392704"/>
    <w:rsid w:val="00392C33"/>
    <w:rsid w:val="00392F78"/>
    <w:rsid w:val="0039308E"/>
    <w:rsid w:val="003932A0"/>
    <w:rsid w:val="003933A4"/>
    <w:rsid w:val="00393A39"/>
    <w:rsid w:val="003951DB"/>
    <w:rsid w:val="00396671"/>
    <w:rsid w:val="00396A0E"/>
    <w:rsid w:val="0039709B"/>
    <w:rsid w:val="003971E9"/>
    <w:rsid w:val="00397A7E"/>
    <w:rsid w:val="00397ABB"/>
    <w:rsid w:val="00397BAC"/>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49C2"/>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5B88"/>
    <w:rsid w:val="003E6A5A"/>
    <w:rsid w:val="003E6CE8"/>
    <w:rsid w:val="003E6EE4"/>
    <w:rsid w:val="003E6F95"/>
    <w:rsid w:val="003E78A1"/>
    <w:rsid w:val="003E7D53"/>
    <w:rsid w:val="003F1826"/>
    <w:rsid w:val="003F1A12"/>
    <w:rsid w:val="003F2282"/>
    <w:rsid w:val="003F2A0B"/>
    <w:rsid w:val="003F2AC9"/>
    <w:rsid w:val="003F2C38"/>
    <w:rsid w:val="003F362D"/>
    <w:rsid w:val="003F4075"/>
    <w:rsid w:val="003F4B9D"/>
    <w:rsid w:val="003F4CDF"/>
    <w:rsid w:val="003F4E2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28F3"/>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17DE9"/>
    <w:rsid w:val="004212E7"/>
    <w:rsid w:val="004213DC"/>
    <w:rsid w:val="0042147A"/>
    <w:rsid w:val="00421CE8"/>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F27"/>
    <w:rsid w:val="00427C71"/>
    <w:rsid w:val="00430250"/>
    <w:rsid w:val="00430A1D"/>
    <w:rsid w:val="00430DD7"/>
    <w:rsid w:val="004316E6"/>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E45"/>
    <w:rsid w:val="0043636D"/>
    <w:rsid w:val="00436CFB"/>
    <w:rsid w:val="004373F5"/>
    <w:rsid w:val="004375F9"/>
    <w:rsid w:val="00437795"/>
    <w:rsid w:val="00437AAA"/>
    <w:rsid w:val="00437FD3"/>
    <w:rsid w:val="004400D9"/>
    <w:rsid w:val="0044060F"/>
    <w:rsid w:val="004406D4"/>
    <w:rsid w:val="0044094E"/>
    <w:rsid w:val="00440B18"/>
    <w:rsid w:val="00440D5A"/>
    <w:rsid w:val="00440F8E"/>
    <w:rsid w:val="00441412"/>
    <w:rsid w:val="004414A8"/>
    <w:rsid w:val="004421E4"/>
    <w:rsid w:val="00443172"/>
    <w:rsid w:val="004436EE"/>
    <w:rsid w:val="004437C6"/>
    <w:rsid w:val="00444535"/>
    <w:rsid w:val="004455A2"/>
    <w:rsid w:val="0044647C"/>
    <w:rsid w:val="004467E5"/>
    <w:rsid w:val="004469B2"/>
    <w:rsid w:val="00446AB9"/>
    <w:rsid w:val="0044771D"/>
    <w:rsid w:val="004477AE"/>
    <w:rsid w:val="0044795B"/>
    <w:rsid w:val="00447B5E"/>
    <w:rsid w:val="0045056B"/>
    <w:rsid w:val="00450FFB"/>
    <w:rsid w:val="00451030"/>
    <w:rsid w:val="00451C17"/>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8D1"/>
    <w:rsid w:val="00467AB5"/>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FC6"/>
    <w:rsid w:val="00480ED9"/>
    <w:rsid w:val="00481485"/>
    <w:rsid w:val="00481BAB"/>
    <w:rsid w:val="00482143"/>
    <w:rsid w:val="00482842"/>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EB"/>
    <w:rsid w:val="004A0225"/>
    <w:rsid w:val="004A02B7"/>
    <w:rsid w:val="004A053F"/>
    <w:rsid w:val="004A0D0B"/>
    <w:rsid w:val="004A0ED7"/>
    <w:rsid w:val="004A0EDC"/>
    <w:rsid w:val="004A131A"/>
    <w:rsid w:val="004A13E0"/>
    <w:rsid w:val="004A1BEC"/>
    <w:rsid w:val="004A20C9"/>
    <w:rsid w:val="004A25A5"/>
    <w:rsid w:val="004A286B"/>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3EA"/>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5FD7"/>
    <w:rsid w:val="004B7690"/>
    <w:rsid w:val="004B78D4"/>
    <w:rsid w:val="004B7A21"/>
    <w:rsid w:val="004B7CD0"/>
    <w:rsid w:val="004B7CF0"/>
    <w:rsid w:val="004C00DD"/>
    <w:rsid w:val="004C0156"/>
    <w:rsid w:val="004C0794"/>
    <w:rsid w:val="004C0E40"/>
    <w:rsid w:val="004C124A"/>
    <w:rsid w:val="004C2001"/>
    <w:rsid w:val="004C2024"/>
    <w:rsid w:val="004C2505"/>
    <w:rsid w:val="004C2571"/>
    <w:rsid w:val="004C26F9"/>
    <w:rsid w:val="004C29BB"/>
    <w:rsid w:val="004C38A3"/>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1799"/>
    <w:rsid w:val="004E1862"/>
    <w:rsid w:val="004E1C8A"/>
    <w:rsid w:val="004E1FB6"/>
    <w:rsid w:val="004E266D"/>
    <w:rsid w:val="004E3A4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823"/>
    <w:rsid w:val="004F1ABB"/>
    <w:rsid w:val="004F1C3E"/>
    <w:rsid w:val="004F1D74"/>
    <w:rsid w:val="004F241D"/>
    <w:rsid w:val="004F2C73"/>
    <w:rsid w:val="004F35AB"/>
    <w:rsid w:val="004F3835"/>
    <w:rsid w:val="004F3973"/>
    <w:rsid w:val="004F3F95"/>
    <w:rsid w:val="004F485A"/>
    <w:rsid w:val="004F5318"/>
    <w:rsid w:val="004F60B2"/>
    <w:rsid w:val="004F6A86"/>
    <w:rsid w:val="004F76F6"/>
    <w:rsid w:val="00500188"/>
    <w:rsid w:val="005002CB"/>
    <w:rsid w:val="00500437"/>
    <w:rsid w:val="00500B35"/>
    <w:rsid w:val="00500F8C"/>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B21"/>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AEB"/>
    <w:rsid w:val="00531C53"/>
    <w:rsid w:val="00532122"/>
    <w:rsid w:val="00532547"/>
    <w:rsid w:val="00532818"/>
    <w:rsid w:val="00532AE0"/>
    <w:rsid w:val="00532B78"/>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1EF5"/>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65D"/>
    <w:rsid w:val="005479E4"/>
    <w:rsid w:val="00547C70"/>
    <w:rsid w:val="00550DB5"/>
    <w:rsid w:val="0055155C"/>
    <w:rsid w:val="00551766"/>
    <w:rsid w:val="00552148"/>
    <w:rsid w:val="005525BE"/>
    <w:rsid w:val="0055306A"/>
    <w:rsid w:val="00553276"/>
    <w:rsid w:val="005535A6"/>
    <w:rsid w:val="00553E1F"/>
    <w:rsid w:val="00554FB6"/>
    <w:rsid w:val="0055566D"/>
    <w:rsid w:val="005559A0"/>
    <w:rsid w:val="00555D3E"/>
    <w:rsid w:val="00555EAF"/>
    <w:rsid w:val="0055625E"/>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3203"/>
    <w:rsid w:val="00593470"/>
    <w:rsid w:val="00593800"/>
    <w:rsid w:val="00593962"/>
    <w:rsid w:val="005957D7"/>
    <w:rsid w:val="00595AB2"/>
    <w:rsid w:val="00595ADB"/>
    <w:rsid w:val="00595EFB"/>
    <w:rsid w:val="00596804"/>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2FF6"/>
    <w:rsid w:val="005A31D0"/>
    <w:rsid w:val="005A364F"/>
    <w:rsid w:val="005A36E7"/>
    <w:rsid w:val="005A3879"/>
    <w:rsid w:val="005A42C8"/>
    <w:rsid w:val="005A465D"/>
    <w:rsid w:val="005A5157"/>
    <w:rsid w:val="005A5177"/>
    <w:rsid w:val="005A5E6E"/>
    <w:rsid w:val="005A60DC"/>
    <w:rsid w:val="005A6C73"/>
    <w:rsid w:val="005A6DF2"/>
    <w:rsid w:val="005A6DFD"/>
    <w:rsid w:val="005A70E7"/>
    <w:rsid w:val="005A7576"/>
    <w:rsid w:val="005A7AF1"/>
    <w:rsid w:val="005A7C7E"/>
    <w:rsid w:val="005B017E"/>
    <w:rsid w:val="005B076C"/>
    <w:rsid w:val="005B1039"/>
    <w:rsid w:val="005B14C1"/>
    <w:rsid w:val="005B1849"/>
    <w:rsid w:val="005B1E56"/>
    <w:rsid w:val="005B1E71"/>
    <w:rsid w:val="005B1EF1"/>
    <w:rsid w:val="005B1F6E"/>
    <w:rsid w:val="005B22BD"/>
    <w:rsid w:val="005B241C"/>
    <w:rsid w:val="005B27FC"/>
    <w:rsid w:val="005B2D4A"/>
    <w:rsid w:val="005B3A0E"/>
    <w:rsid w:val="005B3C90"/>
    <w:rsid w:val="005B3EE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DA7"/>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3821"/>
    <w:rsid w:val="005D3B12"/>
    <w:rsid w:val="005D406B"/>
    <w:rsid w:val="005D41B2"/>
    <w:rsid w:val="005D4837"/>
    <w:rsid w:val="005D5138"/>
    <w:rsid w:val="005D525D"/>
    <w:rsid w:val="005D53D4"/>
    <w:rsid w:val="005D57A7"/>
    <w:rsid w:val="005D5A4C"/>
    <w:rsid w:val="005D5D4D"/>
    <w:rsid w:val="005D6760"/>
    <w:rsid w:val="005D6C37"/>
    <w:rsid w:val="005D6E73"/>
    <w:rsid w:val="005D726F"/>
    <w:rsid w:val="005D73B5"/>
    <w:rsid w:val="005D76E3"/>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9D6"/>
    <w:rsid w:val="005E7B98"/>
    <w:rsid w:val="005F02E1"/>
    <w:rsid w:val="005F293A"/>
    <w:rsid w:val="005F2953"/>
    <w:rsid w:val="005F3235"/>
    <w:rsid w:val="005F472F"/>
    <w:rsid w:val="005F4865"/>
    <w:rsid w:val="005F5024"/>
    <w:rsid w:val="005F51E3"/>
    <w:rsid w:val="005F529D"/>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B5F"/>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3A7"/>
    <w:rsid w:val="00622790"/>
    <w:rsid w:val="00622B2E"/>
    <w:rsid w:val="00622F90"/>
    <w:rsid w:val="00623734"/>
    <w:rsid w:val="00623752"/>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9E8"/>
    <w:rsid w:val="00632F0D"/>
    <w:rsid w:val="00633DA0"/>
    <w:rsid w:val="006340F2"/>
    <w:rsid w:val="0063456A"/>
    <w:rsid w:val="00635038"/>
    <w:rsid w:val="00635400"/>
    <w:rsid w:val="00635594"/>
    <w:rsid w:val="00636072"/>
    <w:rsid w:val="0063657F"/>
    <w:rsid w:val="006369CE"/>
    <w:rsid w:val="00636B69"/>
    <w:rsid w:val="0063765A"/>
    <w:rsid w:val="00637DD5"/>
    <w:rsid w:val="0064013B"/>
    <w:rsid w:val="0064029B"/>
    <w:rsid w:val="00640376"/>
    <w:rsid w:val="00640A8E"/>
    <w:rsid w:val="00641003"/>
    <w:rsid w:val="00641030"/>
    <w:rsid w:val="006417EC"/>
    <w:rsid w:val="00641AA4"/>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D5C"/>
    <w:rsid w:val="006544E1"/>
    <w:rsid w:val="0065452C"/>
    <w:rsid w:val="00654BFF"/>
    <w:rsid w:val="00655A5F"/>
    <w:rsid w:val="00655EAA"/>
    <w:rsid w:val="00655ECD"/>
    <w:rsid w:val="006560E0"/>
    <w:rsid w:val="00656610"/>
    <w:rsid w:val="0065688F"/>
    <w:rsid w:val="00656ACC"/>
    <w:rsid w:val="00657512"/>
    <w:rsid w:val="00657676"/>
    <w:rsid w:val="006602B5"/>
    <w:rsid w:val="006609BA"/>
    <w:rsid w:val="00660E3E"/>
    <w:rsid w:val="0066140C"/>
    <w:rsid w:val="00661CE9"/>
    <w:rsid w:val="0066205C"/>
    <w:rsid w:val="00662AE9"/>
    <w:rsid w:val="006630D1"/>
    <w:rsid w:val="00663660"/>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6E5"/>
    <w:rsid w:val="00670780"/>
    <w:rsid w:val="006713B4"/>
    <w:rsid w:val="00671897"/>
    <w:rsid w:val="00671D02"/>
    <w:rsid w:val="0067258A"/>
    <w:rsid w:val="00672704"/>
    <w:rsid w:val="00672BE9"/>
    <w:rsid w:val="00673E52"/>
    <w:rsid w:val="00674437"/>
    <w:rsid w:val="006747A8"/>
    <w:rsid w:val="00674A6D"/>
    <w:rsid w:val="00674D11"/>
    <w:rsid w:val="00674F55"/>
    <w:rsid w:val="006750B3"/>
    <w:rsid w:val="006750DF"/>
    <w:rsid w:val="006753E8"/>
    <w:rsid w:val="00675AD3"/>
    <w:rsid w:val="0067613B"/>
    <w:rsid w:val="00676928"/>
    <w:rsid w:val="00676B24"/>
    <w:rsid w:val="00677698"/>
    <w:rsid w:val="00677A7D"/>
    <w:rsid w:val="00680515"/>
    <w:rsid w:val="0068054A"/>
    <w:rsid w:val="006808D7"/>
    <w:rsid w:val="00681B44"/>
    <w:rsid w:val="00681DAD"/>
    <w:rsid w:val="006824AD"/>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72"/>
    <w:rsid w:val="00697783"/>
    <w:rsid w:val="00697D08"/>
    <w:rsid w:val="00697DC0"/>
    <w:rsid w:val="006A0274"/>
    <w:rsid w:val="006A0DB3"/>
    <w:rsid w:val="006A0EDA"/>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8F4"/>
    <w:rsid w:val="006B1DDA"/>
    <w:rsid w:val="006B1E0F"/>
    <w:rsid w:val="006B2844"/>
    <w:rsid w:val="006B30E0"/>
    <w:rsid w:val="006B35B8"/>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2CBE"/>
    <w:rsid w:val="006C352C"/>
    <w:rsid w:val="006C35E0"/>
    <w:rsid w:val="006C39D9"/>
    <w:rsid w:val="006C3EB8"/>
    <w:rsid w:val="006C4276"/>
    <w:rsid w:val="006C4584"/>
    <w:rsid w:val="006C546C"/>
    <w:rsid w:val="006C5926"/>
    <w:rsid w:val="006C5AC7"/>
    <w:rsid w:val="006C6297"/>
    <w:rsid w:val="006C64F3"/>
    <w:rsid w:val="006C6C05"/>
    <w:rsid w:val="006C6E4A"/>
    <w:rsid w:val="006C736C"/>
    <w:rsid w:val="006C7409"/>
    <w:rsid w:val="006C7864"/>
    <w:rsid w:val="006C7A36"/>
    <w:rsid w:val="006C7A9B"/>
    <w:rsid w:val="006C7DC6"/>
    <w:rsid w:val="006D0157"/>
    <w:rsid w:val="006D090E"/>
    <w:rsid w:val="006D0B21"/>
    <w:rsid w:val="006D0EB3"/>
    <w:rsid w:val="006D196B"/>
    <w:rsid w:val="006D19FF"/>
    <w:rsid w:val="006D1ABC"/>
    <w:rsid w:val="006D1BBB"/>
    <w:rsid w:val="006D1D51"/>
    <w:rsid w:val="006D22B5"/>
    <w:rsid w:val="006D26AA"/>
    <w:rsid w:val="006D3705"/>
    <w:rsid w:val="006D3A9C"/>
    <w:rsid w:val="006D41E5"/>
    <w:rsid w:val="006D42E9"/>
    <w:rsid w:val="006D4418"/>
    <w:rsid w:val="006D5065"/>
    <w:rsid w:val="006D50ED"/>
    <w:rsid w:val="006D554C"/>
    <w:rsid w:val="006D590C"/>
    <w:rsid w:val="006D5B95"/>
    <w:rsid w:val="006D621A"/>
    <w:rsid w:val="006D62C1"/>
    <w:rsid w:val="006D6DC7"/>
    <w:rsid w:val="006D71A7"/>
    <w:rsid w:val="006D7B33"/>
    <w:rsid w:val="006D7DE1"/>
    <w:rsid w:val="006D7FD0"/>
    <w:rsid w:val="006E0459"/>
    <w:rsid w:val="006E05B4"/>
    <w:rsid w:val="006E0BB2"/>
    <w:rsid w:val="006E0ED3"/>
    <w:rsid w:val="006E17EE"/>
    <w:rsid w:val="006E1F8C"/>
    <w:rsid w:val="006E2C66"/>
    <w:rsid w:val="006E2CD9"/>
    <w:rsid w:val="006E321D"/>
    <w:rsid w:val="006E3644"/>
    <w:rsid w:val="006E3702"/>
    <w:rsid w:val="006E3BE1"/>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97E"/>
    <w:rsid w:val="0070198A"/>
    <w:rsid w:val="00701DFC"/>
    <w:rsid w:val="0070225B"/>
    <w:rsid w:val="00702DB0"/>
    <w:rsid w:val="00702E7B"/>
    <w:rsid w:val="00703165"/>
    <w:rsid w:val="007032D3"/>
    <w:rsid w:val="00703564"/>
    <w:rsid w:val="00703C1E"/>
    <w:rsid w:val="007047E3"/>
    <w:rsid w:val="00704AE4"/>
    <w:rsid w:val="007051D7"/>
    <w:rsid w:val="007052D0"/>
    <w:rsid w:val="0070548A"/>
    <w:rsid w:val="00705DAC"/>
    <w:rsid w:val="007069D7"/>
    <w:rsid w:val="00706AFB"/>
    <w:rsid w:val="00707142"/>
    <w:rsid w:val="007078B9"/>
    <w:rsid w:val="00707A8E"/>
    <w:rsid w:val="00707B71"/>
    <w:rsid w:val="00707C7B"/>
    <w:rsid w:val="00711626"/>
    <w:rsid w:val="00711913"/>
    <w:rsid w:val="00711E68"/>
    <w:rsid w:val="00712426"/>
    <w:rsid w:val="00712930"/>
    <w:rsid w:val="00713F85"/>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2C31"/>
    <w:rsid w:val="007336FE"/>
    <w:rsid w:val="0073379D"/>
    <w:rsid w:val="0073462D"/>
    <w:rsid w:val="0073482D"/>
    <w:rsid w:val="00734D78"/>
    <w:rsid w:val="00734E7B"/>
    <w:rsid w:val="007350AC"/>
    <w:rsid w:val="007350AF"/>
    <w:rsid w:val="007350F6"/>
    <w:rsid w:val="00735260"/>
    <w:rsid w:val="00735296"/>
    <w:rsid w:val="00735DA4"/>
    <w:rsid w:val="0073622A"/>
    <w:rsid w:val="00736EC7"/>
    <w:rsid w:val="00740A8F"/>
    <w:rsid w:val="00740BA6"/>
    <w:rsid w:val="00740D7D"/>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511"/>
    <w:rsid w:val="00761E9A"/>
    <w:rsid w:val="0076282C"/>
    <w:rsid w:val="00763960"/>
    <w:rsid w:val="00763A2B"/>
    <w:rsid w:val="00763D44"/>
    <w:rsid w:val="00764501"/>
    <w:rsid w:val="007646EA"/>
    <w:rsid w:val="00764BEF"/>
    <w:rsid w:val="0076523E"/>
    <w:rsid w:val="007652FF"/>
    <w:rsid w:val="00765A80"/>
    <w:rsid w:val="00765CD1"/>
    <w:rsid w:val="00766AF1"/>
    <w:rsid w:val="00766B9D"/>
    <w:rsid w:val="00766B9F"/>
    <w:rsid w:val="00766DC6"/>
    <w:rsid w:val="007671D8"/>
    <w:rsid w:val="00767394"/>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7FC"/>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396"/>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065"/>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1FF"/>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EF4"/>
    <w:rsid w:val="0081409C"/>
    <w:rsid w:val="008148C9"/>
    <w:rsid w:val="00814A47"/>
    <w:rsid w:val="00814A87"/>
    <w:rsid w:val="008156FA"/>
    <w:rsid w:val="00815CB1"/>
    <w:rsid w:val="0081704E"/>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0E50"/>
    <w:rsid w:val="00861D31"/>
    <w:rsid w:val="00861E4E"/>
    <w:rsid w:val="008622AC"/>
    <w:rsid w:val="00862639"/>
    <w:rsid w:val="00862661"/>
    <w:rsid w:val="00862CE4"/>
    <w:rsid w:val="00863396"/>
    <w:rsid w:val="008634C0"/>
    <w:rsid w:val="0086357A"/>
    <w:rsid w:val="008635AD"/>
    <w:rsid w:val="0086362B"/>
    <w:rsid w:val="00864457"/>
    <w:rsid w:val="00864640"/>
    <w:rsid w:val="008647F5"/>
    <w:rsid w:val="00865558"/>
    <w:rsid w:val="00865798"/>
    <w:rsid w:val="008663F1"/>
    <w:rsid w:val="008668BA"/>
    <w:rsid w:val="00866CAE"/>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3EDE"/>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A6C"/>
    <w:rsid w:val="00902F03"/>
    <w:rsid w:val="009034EE"/>
    <w:rsid w:val="0090396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6EB"/>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1D7"/>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704C"/>
    <w:rsid w:val="0094723D"/>
    <w:rsid w:val="009474B6"/>
    <w:rsid w:val="009500BD"/>
    <w:rsid w:val="0095020B"/>
    <w:rsid w:val="00950246"/>
    <w:rsid w:val="009505C7"/>
    <w:rsid w:val="00950AB4"/>
    <w:rsid w:val="00951CDA"/>
    <w:rsid w:val="0095215A"/>
    <w:rsid w:val="009531F8"/>
    <w:rsid w:val="00953B3F"/>
    <w:rsid w:val="0095415A"/>
    <w:rsid w:val="00954537"/>
    <w:rsid w:val="009559FB"/>
    <w:rsid w:val="009562E4"/>
    <w:rsid w:val="00957374"/>
    <w:rsid w:val="00957A58"/>
    <w:rsid w:val="00957CE8"/>
    <w:rsid w:val="00957EA4"/>
    <w:rsid w:val="009602B1"/>
    <w:rsid w:val="009609FC"/>
    <w:rsid w:val="00960FAA"/>
    <w:rsid w:val="009612A8"/>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22B8"/>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825"/>
    <w:rsid w:val="009B2CC3"/>
    <w:rsid w:val="009B32E5"/>
    <w:rsid w:val="009B3699"/>
    <w:rsid w:val="009B3B35"/>
    <w:rsid w:val="009B3DBF"/>
    <w:rsid w:val="009B3E3E"/>
    <w:rsid w:val="009B43CF"/>
    <w:rsid w:val="009B4698"/>
    <w:rsid w:val="009B476E"/>
    <w:rsid w:val="009B486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67CD"/>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F85"/>
    <w:rsid w:val="009D733C"/>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8C7"/>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9D"/>
    <w:rsid w:val="00A114D9"/>
    <w:rsid w:val="00A12526"/>
    <w:rsid w:val="00A12639"/>
    <w:rsid w:val="00A128A0"/>
    <w:rsid w:val="00A1393A"/>
    <w:rsid w:val="00A13993"/>
    <w:rsid w:val="00A13EF7"/>
    <w:rsid w:val="00A1432B"/>
    <w:rsid w:val="00A14978"/>
    <w:rsid w:val="00A14A8F"/>
    <w:rsid w:val="00A15E07"/>
    <w:rsid w:val="00A1604F"/>
    <w:rsid w:val="00A1668B"/>
    <w:rsid w:val="00A16C50"/>
    <w:rsid w:val="00A171F8"/>
    <w:rsid w:val="00A17E66"/>
    <w:rsid w:val="00A20544"/>
    <w:rsid w:val="00A20A94"/>
    <w:rsid w:val="00A20AE4"/>
    <w:rsid w:val="00A2193B"/>
    <w:rsid w:val="00A233B2"/>
    <w:rsid w:val="00A23465"/>
    <w:rsid w:val="00A2394D"/>
    <w:rsid w:val="00A240DB"/>
    <w:rsid w:val="00A24754"/>
    <w:rsid w:val="00A25073"/>
    <w:rsid w:val="00A25D45"/>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3E2"/>
    <w:rsid w:val="00A337A9"/>
    <w:rsid w:val="00A33D7B"/>
    <w:rsid w:val="00A340B6"/>
    <w:rsid w:val="00A34A5A"/>
    <w:rsid w:val="00A354BA"/>
    <w:rsid w:val="00A35A35"/>
    <w:rsid w:val="00A360FD"/>
    <w:rsid w:val="00A37B39"/>
    <w:rsid w:val="00A4024A"/>
    <w:rsid w:val="00A404CE"/>
    <w:rsid w:val="00A4082C"/>
    <w:rsid w:val="00A40C89"/>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676"/>
    <w:rsid w:val="00A47BCE"/>
    <w:rsid w:val="00A505DC"/>
    <w:rsid w:val="00A50C0B"/>
    <w:rsid w:val="00A50D3A"/>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D52"/>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582"/>
    <w:rsid w:val="00AD5BDF"/>
    <w:rsid w:val="00AD5C39"/>
    <w:rsid w:val="00AD5EA9"/>
    <w:rsid w:val="00AD64AB"/>
    <w:rsid w:val="00AD661A"/>
    <w:rsid w:val="00AD6B07"/>
    <w:rsid w:val="00AD7297"/>
    <w:rsid w:val="00AD770B"/>
    <w:rsid w:val="00AD7AD4"/>
    <w:rsid w:val="00AD7CC6"/>
    <w:rsid w:val="00AD7FC2"/>
    <w:rsid w:val="00AE006D"/>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3882"/>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95"/>
    <w:rsid w:val="00B22429"/>
    <w:rsid w:val="00B22DCF"/>
    <w:rsid w:val="00B22E52"/>
    <w:rsid w:val="00B23DD6"/>
    <w:rsid w:val="00B2402B"/>
    <w:rsid w:val="00B247B4"/>
    <w:rsid w:val="00B2487C"/>
    <w:rsid w:val="00B24A42"/>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8EC"/>
    <w:rsid w:val="00B4038C"/>
    <w:rsid w:val="00B4040E"/>
    <w:rsid w:val="00B40624"/>
    <w:rsid w:val="00B40A16"/>
    <w:rsid w:val="00B40A5C"/>
    <w:rsid w:val="00B40C15"/>
    <w:rsid w:val="00B40F8E"/>
    <w:rsid w:val="00B4119C"/>
    <w:rsid w:val="00B4126A"/>
    <w:rsid w:val="00B417D5"/>
    <w:rsid w:val="00B4203F"/>
    <w:rsid w:val="00B4347F"/>
    <w:rsid w:val="00B4375C"/>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7F9"/>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77C"/>
    <w:rsid w:val="00B81C8E"/>
    <w:rsid w:val="00B81E73"/>
    <w:rsid w:val="00B8253F"/>
    <w:rsid w:val="00B82584"/>
    <w:rsid w:val="00B827EB"/>
    <w:rsid w:val="00B82AD6"/>
    <w:rsid w:val="00B82AE4"/>
    <w:rsid w:val="00B82B20"/>
    <w:rsid w:val="00B82EB6"/>
    <w:rsid w:val="00B832E8"/>
    <w:rsid w:val="00B8359F"/>
    <w:rsid w:val="00B835F3"/>
    <w:rsid w:val="00B83624"/>
    <w:rsid w:val="00B83CF1"/>
    <w:rsid w:val="00B83DA6"/>
    <w:rsid w:val="00B84672"/>
    <w:rsid w:val="00B846F0"/>
    <w:rsid w:val="00B8475A"/>
    <w:rsid w:val="00B84BB3"/>
    <w:rsid w:val="00B84C58"/>
    <w:rsid w:val="00B85D6F"/>
    <w:rsid w:val="00B862D7"/>
    <w:rsid w:val="00B86597"/>
    <w:rsid w:val="00B86D9B"/>
    <w:rsid w:val="00B8763A"/>
    <w:rsid w:val="00B87797"/>
    <w:rsid w:val="00B87A3E"/>
    <w:rsid w:val="00B87C43"/>
    <w:rsid w:val="00B90613"/>
    <w:rsid w:val="00B9093A"/>
    <w:rsid w:val="00B91161"/>
    <w:rsid w:val="00B912D3"/>
    <w:rsid w:val="00B913FD"/>
    <w:rsid w:val="00B9178A"/>
    <w:rsid w:val="00B91E67"/>
    <w:rsid w:val="00B9285E"/>
    <w:rsid w:val="00B92D74"/>
    <w:rsid w:val="00B92FFF"/>
    <w:rsid w:val="00B930DA"/>
    <w:rsid w:val="00B93398"/>
    <w:rsid w:val="00B937B2"/>
    <w:rsid w:val="00B9397A"/>
    <w:rsid w:val="00B94042"/>
    <w:rsid w:val="00B942EF"/>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08F"/>
    <w:rsid w:val="00BB1507"/>
    <w:rsid w:val="00BB1569"/>
    <w:rsid w:val="00BB1AFE"/>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A4F"/>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950"/>
    <w:rsid w:val="00BE0BCB"/>
    <w:rsid w:val="00BE0DFF"/>
    <w:rsid w:val="00BE0FA0"/>
    <w:rsid w:val="00BE0FE0"/>
    <w:rsid w:val="00BE16DE"/>
    <w:rsid w:val="00BE16F5"/>
    <w:rsid w:val="00BE1933"/>
    <w:rsid w:val="00BE24A7"/>
    <w:rsid w:val="00BE2657"/>
    <w:rsid w:val="00BE308C"/>
    <w:rsid w:val="00BE351C"/>
    <w:rsid w:val="00BE3997"/>
    <w:rsid w:val="00BE3E38"/>
    <w:rsid w:val="00BE3FD7"/>
    <w:rsid w:val="00BE42B0"/>
    <w:rsid w:val="00BE44F7"/>
    <w:rsid w:val="00BE4DD3"/>
    <w:rsid w:val="00BE4F69"/>
    <w:rsid w:val="00BE510F"/>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FAF"/>
    <w:rsid w:val="00BF60F0"/>
    <w:rsid w:val="00BF611B"/>
    <w:rsid w:val="00BF62D8"/>
    <w:rsid w:val="00C00188"/>
    <w:rsid w:val="00C00213"/>
    <w:rsid w:val="00C0060D"/>
    <w:rsid w:val="00C009CF"/>
    <w:rsid w:val="00C00FC4"/>
    <w:rsid w:val="00C0190B"/>
    <w:rsid w:val="00C01ECA"/>
    <w:rsid w:val="00C01F9C"/>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2F84"/>
    <w:rsid w:val="00C1358F"/>
    <w:rsid w:val="00C13AE6"/>
    <w:rsid w:val="00C13D3D"/>
    <w:rsid w:val="00C144BE"/>
    <w:rsid w:val="00C14675"/>
    <w:rsid w:val="00C14B7F"/>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35EC"/>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668A"/>
    <w:rsid w:val="00C568DB"/>
    <w:rsid w:val="00C56E30"/>
    <w:rsid w:val="00C57312"/>
    <w:rsid w:val="00C57815"/>
    <w:rsid w:val="00C57938"/>
    <w:rsid w:val="00C57C88"/>
    <w:rsid w:val="00C6113F"/>
    <w:rsid w:val="00C61829"/>
    <w:rsid w:val="00C61DD9"/>
    <w:rsid w:val="00C626E0"/>
    <w:rsid w:val="00C628C0"/>
    <w:rsid w:val="00C629E6"/>
    <w:rsid w:val="00C64035"/>
    <w:rsid w:val="00C6418E"/>
    <w:rsid w:val="00C643FD"/>
    <w:rsid w:val="00C647A6"/>
    <w:rsid w:val="00C65104"/>
    <w:rsid w:val="00C658FB"/>
    <w:rsid w:val="00C65A83"/>
    <w:rsid w:val="00C65B06"/>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472"/>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0AA"/>
    <w:rsid w:val="00C91189"/>
    <w:rsid w:val="00C9134E"/>
    <w:rsid w:val="00C93183"/>
    <w:rsid w:val="00C931EF"/>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665"/>
    <w:rsid w:val="00CA28F1"/>
    <w:rsid w:val="00CA3007"/>
    <w:rsid w:val="00CA319F"/>
    <w:rsid w:val="00CA38A1"/>
    <w:rsid w:val="00CA4727"/>
    <w:rsid w:val="00CA49BB"/>
    <w:rsid w:val="00CA4CC3"/>
    <w:rsid w:val="00CA5F31"/>
    <w:rsid w:val="00CA6AB8"/>
    <w:rsid w:val="00CA6F77"/>
    <w:rsid w:val="00CA76E2"/>
    <w:rsid w:val="00CA794B"/>
    <w:rsid w:val="00CA7A43"/>
    <w:rsid w:val="00CA7BE7"/>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972"/>
    <w:rsid w:val="00CC0BE1"/>
    <w:rsid w:val="00CC0D63"/>
    <w:rsid w:val="00CC0E12"/>
    <w:rsid w:val="00CC1732"/>
    <w:rsid w:val="00CC1A26"/>
    <w:rsid w:val="00CC1E50"/>
    <w:rsid w:val="00CC2450"/>
    <w:rsid w:val="00CC25BD"/>
    <w:rsid w:val="00CC27B5"/>
    <w:rsid w:val="00CC2CFD"/>
    <w:rsid w:val="00CC3BF5"/>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784"/>
    <w:rsid w:val="00CD2F5C"/>
    <w:rsid w:val="00CD3582"/>
    <w:rsid w:val="00CD3685"/>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219"/>
    <w:rsid w:val="00D175A9"/>
    <w:rsid w:val="00D17702"/>
    <w:rsid w:val="00D17E82"/>
    <w:rsid w:val="00D203C8"/>
    <w:rsid w:val="00D20680"/>
    <w:rsid w:val="00D20FF6"/>
    <w:rsid w:val="00D2139F"/>
    <w:rsid w:val="00D21EFC"/>
    <w:rsid w:val="00D227B5"/>
    <w:rsid w:val="00D2308A"/>
    <w:rsid w:val="00D23582"/>
    <w:rsid w:val="00D26D40"/>
    <w:rsid w:val="00D27F09"/>
    <w:rsid w:val="00D30D42"/>
    <w:rsid w:val="00D30ED0"/>
    <w:rsid w:val="00D31027"/>
    <w:rsid w:val="00D31806"/>
    <w:rsid w:val="00D31979"/>
    <w:rsid w:val="00D31D04"/>
    <w:rsid w:val="00D32133"/>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0EAC"/>
    <w:rsid w:val="00D41B6C"/>
    <w:rsid w:val="00D435E1"/>
    <w:rsid w:val="00D438B9"/>
    <w:rsid w:val="00D43E49"/>
    <w:rsid w:val="00D44191"/>
    <w:rsid w:val="00D44D7E"/>
    <w:rsid w:val="00D45302"/>
    <w:rsid w:val="00D45385"/>
    <w:rsid w:val="00D458DB"/>
    <w:rsid w:val="00D45997"/>
    <w:rsid w:val="00D45B98"/>
    <w:rsid w:val="00D4658C"/>
    <w:rsid w:val="00D465C8"/>
    <w:rsid w:val="00D4676E"/>
    <w:rsid w:val="00D4688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B5D"/>
    <w:rsid w:val="00D712B6"/>
    <w:rsid w:val="00D71F89"/>
    <w:rsid w:val="00D71FCA"/>
    <w:rsid w:val="00D722E9"/>
    <w:rsid w:val="00D72454"/>
    <w:rsid w:val="00D725DB"/>
    <w:rsid w:val="00D72844"/>
    <w:rsid w:val="00D72EA3"/>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5EB4"/>
    <w:rsid w:val="00D86004"/>
    <w:rsid w:val="00D8668D"/>
    <w:rsid w:val="00D86723"/>
    <w:rsid w:val="00D8676D"/>
    <w:rsid w:val="00D867A9"/>
    <w:rsid w:val="00D873ED"/>
    <w:rsid w:val="00D8771F"/>
    <w:rsid w:val="00D87EF3"/>
    <w:rsid w:val="00D902D5"/>
    <w:rsid w:val="00D90ED8"/>
    <w:rsid w:val="00D9185D"/>
    <w:rsid w:val="00D918C9"/>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08BF"/>
    <w:rsid w:val="00DA1CCC"/>
    <w:rsid w:val="00DA26B7"/>
    <w:rsid w:val="00DA33A3"/>
    <w:rsid w:val="00DA36E2"/>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A7B38"/>
    <w:rsid w:val="00DB0AB4"/>
    <w:rsid w:val="00DB0B4E"/>
    <w:rsid w:val="00DB0F6E"/>
    <w:rsid w:val="00DB145D"/>
    <w:rsid w:val="00DB2001"/>
    <w:rsid w:val="00DB23FB"/>
    <w:rsid w:val="00DB3019"/>
    <w:rsid w:val="00DB3205"/>
    <w:rsid w:val="00DB3344"/>
    <w:rsid w:val="00DB36CF"/>
    <w:rsid w:val="00DB3855"/>
    <w:rsid w:val="00DB3D91"/>
    <w:rsid w:val="00DB3E06"/>
    <w:rsid w:val="00DB472E"/>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563A"/>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E51"/>
    <w:rsid w:val="00DF7E5D"/>
    <w:rsid w:val="00E003D3"/>
    <w:rsid w:val="00E00A56"/>
    <w:rsid w:val="00E00B8E"/>
    <w:rsid w:val="00E01164"/>
    <w:rsid w:val="00E019F3"/>
    <w:rsid w:val="00E01D77"/>
    <w:rsid w:val="00E02EDA"/>
    <w:rsid w:val="00E02EF6"/>
    <w:rsid w:val="00E034A8"/>
    <w:rsid w:val="00E035A0"/>
    <w:rsid w:val="00E0382B"/>
    <w:rsid w:val="00E039D0"/>
    <w:rsid w:val="00E03A7F"/>
    <w:rsid w:val="00E03F85"/>
    <w:rsid w:val="00E04105"/>
    <w:rsid w:val="00E043D1"/>
    <w:rsid w:val="00E04487"/>
    <w:rsid w:val="00E045FE"/>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E71"/>
    <w:rsid w:val="00E20082"/>
    <w:rsid w:val="00E200EC"/>
    <w:rsid w:val="00E208FB"/>
    <w:rsid w:val="00E21027"/>
    <w:rsid w:val="00E21176"/>
    <w:rsid w:val="00E21203"/>
    <w:rsid w:val="00E2134F"/>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C6F"/>
    <w:rsid w:val="00E30D59"/>
    <w:rsid w:val="00E31198"/>
    <w:rsid w:val="00E31B57"/>
    <w:rsid w:val="00E31D8E"/>
    <w:rsid w:val="00E31DD8"/>
    <w:rsid w:val="00E32340"/>
    <w:rsid w:val="00E3251C"/>
    <w:rsid w:val="00E328C5"/>
    <w:rsid w:val="00E32939"/>
    <w:rsid w:val="00E332E5"/>
    <w:rsid w:val="00E339B2"/>
    <w:rsid w:val="00E33A72"/>
    <w:rsid w:val="00E33B83"/>
    <w:rsid w:val="00E34100"/>
    <w:rsid w:val="00E34453"/>
    <w:rsid w:val="00E34A26"/>
    <w:rsid w:val="00E34EA9"/>
    <w:rsid w:val="00E34EAE"/>
    <w:rsid w:val="00E353A8"/>
    <w:rsid w:val="00E358F6"/>
    <w:rsid w:val="00E36518"/>
    <w:rsid w:val="00E36D79"/>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4F7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688B"/>
    <w:rsid w:val="00E86ADC"/>
    <w:rsid w:val="00E86E4A"/>
    <w:rsid w:val="00E873CA"/>
    <w:rsid w:val="00E876AE"/>
    <w:rsid w:val="00E87811"/>
    <w:rsid w:val="00E878B6"/>
    <w:rsid w:val="00E87DDE"/>
    <w:rsid w:val="00E87E76"/>
    <w:rsid w:val="00E90269"/>
    <w:rsid w:val="00E902A6"/>
    <w:rsid w:val="00E9032A"/>
    <w:rsid w:val="00E90927"/>
    <w:rsid w:val="00E9099C"/>
    <w:rsid w:val="00E910A3"/>
    <w:rsid w:val="00E9147B"/>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6C8"/>
    <w:rsid w:val="00EA58DE"/>
    <w:rsid w:val="00EA62DA"/>
    <w:rsid w:val="00EA6556"/>
    <w:rsid w:val="00EA6B9B"/>
    <w:rsid w:val="00EA787E"/>
    <w:rsid w:val="00EA7B3E"/>
    <w:rsid w:val="00EA7E54"/>
    <w:rsid w:val="00EB00C2"/>
    <w:rsid w:val="00EB028C"/>
    <w:rsid w:val="00EB0BF9"/>
    <w:rsid w:val="00EB0CF7"/>
    <w:rsid w:val="00EB0D8C"/>
    <w:rsid w:val="00EB110F"/>
    <w:rsid w:val="00EB1BAD"/>
    <w:rsid w:val="00EB1C34"/>
    <w:rsid w:val="00EB1C96"/>
    <w:rsid w:val="00EB203F"/>
    <w:rsid w:val="00EB228C"/>
    <w:rsid w:val="00EB3219"/>
    <w:rsid w:val="00EB33F4"/>
    <w:rsid w:val="00EB3D01"/>
    <w:rsid w:val="00EB3EA7"/>
    <w:rsid w:val="00EB5196"/>
    <w:rsid w:val="00EB52F3"/>
    <w:rsid w:val="00EB535B"/>
    <w:rsid w:val="00EB5758"/>
    <w:rsid w:val="00EB613D"/>
    <w:rsid w:val="00EB709A"/>
    <w:rsid w:val="00EB74C6"/>
    <w:rsid w:val="00EB75D9"/>
    <w:rsid w:val="00EB77DD"/>
    <w:rsid w:val="00EB7F65"/>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2D3F"/>
    <w:rsid w:val="00F03481"/>
    <w:rsid w:val="00F03D7E"/>
    <w:rsid w:val="00F0410E"/>
    <w:rsid w:val="00F0474E"/>
    <w:rsid w:val="00F04BA2"/>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2C0"/>
    <w:rsid w:val="00F15834"/>
    <w:rsid w:val="00F15B97"/>
    <w:rsid w:val="00F15BD5"/>
    <w:rsid w:val="00F161ED"/>
    <w:rsid w:val="00F162FD"/>
    <w:rsid w:val="00F163D1"/>
    <w:rsid w:val="00F1691F"/>
    <w:rsid w:val="00F16E44"/>
    <w:rsid w:val="00F175B8"/>
    <w:rsid w:val="00F17F0D"/>
    <w:rsid w:val="00F2014E"/>
    <w:rsid w:val="00F2025D"/>
    <w:rsid w:val="00F208C9"/>
    <w:rsid w:val="00F20940"/>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0E86"/>
    <w:rsid w:val="00F6164B"/>
    <w:rsid w:val="00F61A65"/>
    <w:rsid w:val="00F61DEA"/>
    <w:rsid w:val="00F61EAB"/>
    <w:rsid w:val="00F62256"/>
    <w:rsid w:val="00F62B78"/>
    <w:rsid w:val="00F62DC7"/>
    <w:rsid w:val="00F63B0D"/>
    <w:rsid w:val="00F63D19"/>
    <w:rsid w:val="00F642E0"/>
    <w:rsid w:val="00F649EA"/>
    <w:rsid w:val="00F64AE0"/>
    <w:rsid w:val="00F64C2A"/>
    <w:rsid w:val="00F6512F"/>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AFA"/>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4C3E"/>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1E59"/>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325"/>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165"/>
    <w:rsid w:val="00FA61D3"/>
    <w:rsid w:val="00FA6747"/>
    <w:rsid w:val="00FA69CE"/>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37C"/>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AC"/>
    <w:rsid w:val="00FD4305"/>
    <w:rsid w:val="00FD48D9"/>
    <w:rsid w:val="00FD4AFA"/>
    <w:rsid w:val="00FD4C01"/>
    <w:rsid w:val="00FD51DE"/>
    <w:rsid w:val="00FD6EA0"/>
    <w:rsid w:val="00FD74F9"/>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character" w:customStyle="1" w:styleId="612pt">
    <w:name w:val="Основной текст (6) + 12 pt"/>
    <w:rsid w:val="002207E0"/>
    <w:rPr>
      <w:rFonts w:ascii="Times New Roman" w:eastAsia="Times New Roman" w:hAnsi="Times New Roman"/>
      <w:sz w:val="24"/>
      <w:szCs w:val="24"/>
      <w:shd w:val="clear" w:color="auto" w:fill="FFFFFF"/>
    </w:rPr>
  </w:style>
  <w:style w:type="character" w:customStyle="1" w:styleId="24">
    <w:name w:val="Основной текст (2)_"/>
    <w:link w:val="25"/>
    <w:rsid w:val="002207E0"/>
    <w:rPr>
      <w:rFonts w:ascii="Times New Roman" w:eastAsia="Times New Roman" w:hAnsi="Times New Roman"/>
      <w:sz w:val="23"/>
      <w:szCs w:val="23"/>
      <w:shd w:val="clear" w:color="auto" w:fill="FFFFFF"/>
    </w:rPr>
  </w:style>
  <w:style w:type="character" w:customStyle="1" w:styleId="211pt">
    <w:name w:val="Основной текст (2) + 11 pt;Не полужирный"/>
    <w:rsid w:val="002207E0"/>
    <w:rPr>
      <w:rFonts w:ascii="Times New Roman" w:eastAsia="Times New Roman" w:hAnsi="Times New Roman"/>
      <w:b/>
      <w:bCs/>
      <w:sz w:val="22"/>
      <w:szCs w:val="22"/>
      <w:shd w:val="clear" w:color="auto" w:fill="FFFFFF"/>
    </w:rPr>
  </w:style>
  <w:style w:type="character" w:customStyle="1" w:styleId="5">
    <w:name w:val="Основной текст (5)_"/>
    <w:link w:val="50"/>
    <w:uiPriority w:val="99"/>
    <w:rsid w:val="002207E0"/>
    <w:rPr>
      <w:rFonts w:ascii="Times New Roman" w:eastAsia="Times New Roman" w:hAnsi="Times New Roman"/>
      <w:sz w:val="16"/>
      <w:szCs w:val="16"/>
      <w:shd w:val="clear" w:color="auto" w:fill="FFFFFF"/>
    </w:rPr>
  </w:style>
  <w:style w:type="character" w:customStyle="1" w:styleId="311pt">
    <w:name w:val="Основной текст (3) + 11 pt;Не полужирный"/>
    <w:rsid w:val="002207E0"/>
    <w:rPr>
      <w:rFonts w:ascii="Times New Roman" w:eastAsia="Times New Roman" w:hAnsi="Times New Roman" w:cs="Times New Roman"/>
      <w:b/>
      <w:bCs/>
      <w:i w:val="0"/>
      <w:iCs w:val="0"/>
      <w:smallCaps w:val="0"/>
      <w:strike w:val="0"/>
      <w:spacing w:val="0"/>
      <w:sz w:val="22"/>
      <w:szCs w:val="22"/>
    </w:rPr>
  </w:style>
  <w:style w:type="character" w:customStyle="1" w:styleId="28pt">
    <w:name w:val="Основной текст (2) + 8 pt"/>
    <w:rsid w:val="002207E0"/>
    <w:rPr>
      <w:rFonts w:ascii="Times New Roman" w:eastAsia="Times New Roman" w:hAnsi="Times New Roman"/>
      <w:sz w:val="16"/>
      <w:szCs w:val="16"/>
      <w:shd w:val="clear" w:color="auto" w:fill="FFFFFF"/>
    </w:rPr>
  </w:style>
  <w:style w:type="paragraph" w:customStyle="1" w:styleId="25">
    <w:name w:val="Основной текст (2)"/>
    <w:basedOn w:val="a0"/>
    <w:link w:val="24"/>
    <w:rsid w:val="002207E0"/>
    <w:pPr>
      <w:shd w:val="clear" w:color="auto" w:fill="FFFFFF"/>
      <w:spacing w:before="0" w:line="0" w:lineRule="atLeast"/>
    </w:pPr>
    <w:rPr>
      <w:rFonts w:ascii="Times New Roman" w:hAnsi="Times New Roman" w:cstheme="minorBidi"/>
      <w:sz w:val="23"/>
      <w:szCs w:val="23"/>
      <w:lang w:eastAsia="en-US"/>
    </w:rPr>
  </w:style>
  <w:style w:type="paragraph" w:customStyle="1" w:styleId="50">
    <w:name w:val="Основной текст (5)"/>
    <w:basedOn w:val="a0"/>
    <w:link w:val="5"/>
    <w:uiPriority w:val="99"/>
    <w:rsid w:val="002207E0"/>
    <w:pPr>
      <w:shd w:val="clear" w:color="auto" w:fill="FFFFFF"/>
      <w:spacing w:before="0" w:line="0" w:lineRule="atLeast"/>
    </w:pPr>
    <w:rPr>
      <w:rFonts w:ascii="Times New Roman" w:hAnsi="Times New Roman" w:cstheme="minorBidi"/>
      <w:sz w:val="16"/>
      <w:szCs w:val="16"/>
      <w:lang w:eastAsia="en-US"/>
    </w:rPr>
  </w:style>
  <w:style w:type="character" w:customStyle="1" w:styleId="61">
    <w:name w:val="Основной текст (6)_"/>
    <w:basedOn w:val="a1"/>
    <w:link w:val="62"/>
    <w:uiPriority w:val="99"/>
    <w:locked/>
    <w:rsid w:val="00860E50"/>
    <w:rPr>
      <w:rFonts w:ascii="Arial" w:eastAsia="Times New Roman" w:hAnsi="Arial" w:cs="Arial"/>
      <w:sz w:val="19"/>
      <w:szCs w:val="19"/>
      <w:shd w:val="clear" w:color="auto" w:fill="FFFFFF"/>
    </w:rPr>
  </w:style>
  <w:style w:type="character" w:customStyle="1" w:styleId="610pt">
    <w:name w:val="Основной текст (6) + 10 pt"/>
    <w:aliases w:val="Полужирный1"/>
    <w:basedOn w:val="61"/>
    <w:uiPriority w:val="99"/>
    <w:rsid w:val="00860E50"/>
    <w:rPr>
      <w:rFonts w:ascii="Arial" w:eastAsia="Times New Roman" w:hAnsi="Arial" w:cs="Arial"/>
      <w:b/>
      <w:bCs/>
      <w:sz w:val="20"/>
      <w:szCs w:val="20"/>
      <w:shd w:val="clear" w:color="auto" w:fill="FFFFFF"/>
    </w:rPr>
  </w:style>
  <w:style w:type="character" w:customStyle="1" w:styleId="41">
    <w:name w:val="Основной текст (4)_"/>
    <w:basedOn w:val="a1"/>
    <w:link w:val="42"/>
    <w:uiPriority w:val="99"/>
    <w:locked/>
    <w:rsid w:val="00860E50"/>
    <w:rPr>
      <w:rFonts w:ascii="Arial" w:eastAsia="Times New Roman" w:hAnsi="Arial" w:cs="Arial"/>
      <w:shd w:val="clear" w:color="auto" w:fill="FFFFFF"/>
    </w:rPr>
  </w:style>
  <w:style w:type="character" w:customStyle="1" w:styleId="34">
    <w:name w:val="Заголовок №3_"/>
    <w:basedOn w:val="a1"/>
    <w:link w:val="35"/>
    <w:uiPriority w:val="99"/>
    <w:locked/>
    <w:rsid w:val="00860E50"/>
    <w:rPr>
      <w:rFonts w:ascii="Arial" w:eastAsia="Times New Roman" w:hAnsi="Arial" w:cs="Arial"/>
      <w:shd w:val="clear" w:color="auto" w:fill="FFFFFF"/>
    </w:rPr>
  </w:style>
  <w:style w:type="character" w:customStyle="1" w:styleId="afc">
    <w:name w:val="Подпись к таблице_"/>
    <w:basedOn w:val="a1"/>
    <w:link w:val="afd"/>
    <w:uiPriority w:val="99"/>
    <w:locked/>
    <w:rsid w:val="00860E50"/>
    <w:rPr>
      <w:rFonts w:ascii="Arial" w:eastAsia="Times New Roman" w:hAnsi="Arial" w:cs="Arial"/>
      <w:shd w:val="clear" w:color="auto" w:fill="FFFFFF"/>
    </w:rPr>
  </w:style>
  <w:style w:type="character" w:customStyle="1" w:styleId="afe">
    <w:name w:val="Основной текст_"/>
    <w:basedOn w:val="a1"/>
    <w:link w:val="15"/>
    <w:uiPriority w:val="99"/>
    <w:locked/>
    <w:rsid w:val="00860E50"/>
    <w:rPr>
      <w:rFonts w:ascii="Arial" w:eastAsia="Times New Roman" w:hAnsi="Arial" w:cs="Arial"/>
      <w:sz w:val="19"/>
      <w:szCs w:val="19"/>
      <w:shd w:val="clear" w:color="auto" w:fill="FFFFFF"/>
    </w:rPr>
  </w:style>
  <w:style w:type="paragraph" w:customStyle="1" w:styleId="62">
    <w:name w:val="Основной текст (6)"/>
    <w:basedOn w:val="a0"/>
    <w:link w:val="61"/>
    <w:uiPriority w:val="99"/>
    <w:rsid w:val="00860E50"/>
    <w:pPr>
      <w:shd w:val="clear" w:color="auto" w:fill="FFFFFF"/>
      <w:spacing w:before="0" w:after="120" w:line="240" w:lineRule="atLeast"/>
    </w:pPr>
    <w:rPr>
      <w:rFonts w:cs="Arial"/>
      <w:sz w:val="19"/>
      <w:szCs w:val="19"/>
      <w:lang w:eastAsia="en-US"/>
    </w:rPr>
  </w:style>
  <w:style w:type="paragraph" w:customStyle="1" w:styleId="42">
    <w:name w:val="Основной текст (4)"/>
    <w:basedOn w:val="a0"/>
    <w:link w:val="41"/>
    <w:uiPriority w:val="99"/>
    <w:rsid w:val="00860E50"/>
    <w:pPr>
      <w:shd w:val="clear" w:color="auto" w:fill="FFFFFF"/>
      <w:spacing w:before="0" w:line="240" w:lineRule="atLeast"/>
    </w:pPr>
    <w:rPr>
      <w:rFonts w:cs="Arial"/>
      <w:szCs w:val="22"/>
      <w:lang w:eastAsia="en-US"/>
    </w:rPr>
  </w:style>
  <w:style w:type="paragraph" w:customStyle="1" w:styleId="35">
    <w:name w:val="Заголовок №3"/>
    <w:basedOn w:val="a0"/>
    <w:link w:val="34"/>
    <w:uiPriority w:val="99"/>
    <w:rsid w:val="00860E50"/>
    <w:pPr>
      <w:shd w:val="clear" w:color="auto" w:fill="FFFFFF"/>
      <w:spacing w:before="0" w:line="432" w:lineRule="exact"/>
      <w:outlineLvl w:val="2"/>
    </w:pPr>
    <w:rPr>
      <w:rFonts w:cs="Arial"/>
      <w:szCs w:val="22"/>
      <w:lang w:eastAsia="en-US"/>
    </w:rPr>
  </w:style>
  <w:style w:type="paragraph" w:customStyle="1" w:styleId="afd">
    <w:name w:val="Подпись к таблице"/>
    <w:basedOn w:val="a0"/>
    <w:link w:val="afc"/>
    <w:uiPriority w:val="99"/>
    <w:rsid w:val="00860E50"/>
    <w:pPr>
      <w:shd w:val="clear" w:color="auto" w:fill="FFFFFF"/>
      <w:spacing w:before="0" w:line="240" w:lineRule="atLeast"/>
    </w:pPr>
    <w:rPr>
      <w:rFonts w:cs="Arial"/>
      <w:szCs w:val="22"/>
      <w:lang w:eastAsia="en-US"/>
    </w:rPr>
  </w:style>
  <w:style w:type="paragraph" w:customStyle="1" w:styleId="15">
    <w:name w:val="Основной текст1"/>
    <w:basedOn w:val="a0"/>
    <w:link w:val="afe"/>
    <w:uiPriority w:val="99"/>
    <w:rsid w:val="00860E50"/>
    <w:pPr>
      <w:shd w:val="clear" w:color="auto" w:fill="FFFFFF"/>
      <w:spacing w:before="0" w:line="240" w:lineRule="atLeast"/>
    </w:pPr>
    <w:rPr>
      <w:rFonts w:cs="Arial"/>
      <w:sz w:val="19"/>
      <w:szCs w:val="19"/>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darevVA@yanos.slavneft.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BedarevVA@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2486</Words>
  <Characters>14171</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16624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Зимина Надежда Владимировна</cp:lastModifiedBy>
  <cp:revision>4</cp:revision>
  <cp:lastPrinted>2016-01-15T06:17:00Z</cp:lastPrinted>
  <dcterms:created xsi:type="dcterms:W3CDTF">2015-12-29T09:20:00Z</dcterms:created>
  <dcterms:modified xsi:type="dcterms:W3CDTF">2016-01-15T06:18:00Z</dcterms:modified>
</cp:coreProperties>
</file>