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964EBA">
            <w:r>
              <w:t xml:space="preserve">Протокол № </w:t>
            </w:r>
            <w:r w:rsidR="00964EBA">
              <w:t>153</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964EBA" w:rsidP="00964EBA">
            <w:r>
              <w:t>«14</w:t>
            </w:r>
            <w:r w:rsidR="00C63311" w:rsidRPr="00E41367">
              <w:t xml:space="preserve">» </w:t>
            </w:r>
            <w:r>
              <w:t>сентября</w:t>
            </w:r>
            <w:r w:rsidR="00C63311" w:rsidRPr="00E41367">
              <w:t xml:space="preserve"> 201</w:t>
            </w:r>
            <w:r w:rsidR="00157BBA">
              <w:t>6</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02EC0">
        <w:t>338</w:t>
      </w:r>
      <w:r w:rsidRPr="004B37EE">
        <w:t>-КС</w:t>
      </w:r>
      <w:r w:rsidR="00D32451">
        <w:t>-</w:t>
      </w:r>
      <w:r w:rsidRPr="004B37EE">
        <w:t>201</w:t>
      </w:r>
      <w:r w:rsidR="00157BBA">
        <w:t>6</w:t>
      </w:r>
    </w:p>
    <w:p w:rsidR="006E2F20" w:rsidRPr="003F09CB" w:rsidRDefault="006E2F20" w:rsidP="006E2F20">
      <w:r w:rsidRPr="003F09CB">
        <w:t>«</w:t>
      </w:r>
      <w:r w:rsidR="00964EBA">
        <w:t>15</w:t>
      </w:r>
      <w:r w:rsidRPr="003F09CB">
        <w:t xml:space="preserve">» </w:t>
      </w:r>
      <w:r w:rsidR="00964EBA">
        <w:t>сентября</w:t>
      </w:r>
      <w:r w:rsidRPr="003F09CB">
        <w:t xml:space="preserve"> 201</w:t>
      </w:r>
      <w:r w:rsidR="0020789F">
        <w:t>5</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 xml:space="preserve">выполнение </w:t>
      </w:r>
      <w:r w:rsidR="00B64077" w:rsidRPr="00B64077">
        <w:rPr>
          <w:bCs/>
        </w:rPr>
        <w:t>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3-3181</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улучшением первоначальных оферт</w:t>
      </w:r>
      <w:r w:rsidRPr="00AF3240">
        <w:t>.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lastRenderedPageBreak/>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B64077">
        <w:rPr>
          <w:b/>
        </w:rPr>
        <w:t>30</w:t>
      </w:r>
      <w:r w:rsidRPr="008234DD">
        <w:rPr>
          <w:b/>
        </w:rPr>
        <w:t xml:space="preserve"> </w:t>
      </w:r>
      <w:r w:rsidR="00B64077">
        <w:rPr>
          <w:b/>
        </w:rPr>
        <w:t>ноября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A11E0A" w:rsidP="009241E0">
      <w:pPr>
        <w:numPr>
          <w:ilvl w:val="0"/>
          <w:numId w:val="8"/>
        </w:numPr>
        <w:tabs>
          <w:tab w:val="clear" w:pos="720"/>
          <w:tab w:val="num" w:pos="644"/>
          <w:tab w:val="num" w:pos="709"/>
        </w:tabs>
        <w:autoSpaceDE w:val="0"/>
        <w:jc w:val="both"/>
      </w:pP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00EA4CB1" w:rsidRPr="00E75DB0">
        <w:t>;</w:t>
      </w:r>
    </w:p>
    <w:p w:rsidR="00EA4CB1" w:rsidRPr="00E75DB0" w:rsidRDefault="005541C0" w:rsidP="009241E0">
      <w:pPr>
        <w:numPr>
          <w:ilvl w:val="0"/>
          <w:numId w:val="8"/>
        </w:numPr>
        <w:tabs>
          <w:tab w:val="clear" w:pos="720"/>
          <w:tab w:val="num" w:pos="644"/>
          <w:tab w:val="num" w:pos="709"/>
        </w:tabs>
        <w:autoSpaceDE w:val="0"/>
        <w:jc w:val="both"/>
      </w:pPr>
      <w:r w:rsidRPr="005541C0">
        <w:t>Письмо о готовности выполнить не менее 80% работ собственными силами (в % от стоимости оферты)</w:t>
      </w:r>
      <w:r w:rsidR="00EA4CB1" w:rsidRPr="00E75DB0">
        <w:t>;</w:t>
      </w:r>
    </w:p>
    <w:p w:rsidR="00EB55A3" w:rsidRDefault="00E75DB0" w:rsidP="009241E0">
      <w:pPr>
        <w:numPr>
          <w:ilvl w:val="0"/>
          <w:numId w:val="8"/>
        </w:numPr>
        <w:tabs>
          <w:tab w:val="clear" w:pos="720"/>
          <w:tab w:val="num" w:pos="644"/>
          <w:tab w:val="num" w:pos="709"/>
        </w:tabs>
        <w:autoSpaceDE w:val="0"/>
        <w:jc w:val="both"/>
      </w:pP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000D261C" w:rsidRPr="00E75DB0">
        <w:t>,</w:t>
      </w:r>
      <w:r w:rsidR="00A11E0A">
        <w:t xml:space="preserve"> предшествующие году подачи оферты,</w:t>
      </w:r>
      <w:r w:rsidR="000D261C" w:rsidRPr="00E75DB0">
        <w:t xml:space="preserve"> за подписью руководителя организации и скреплённая печатью организации</w:t>
      </w:r>
      <w:r w:rsidR="000D261C" w:rsidRPr="00E75DB0">
        <w:rPr>
          <w:iCs/>
        </w:rPr>
        <w:t xml:space="preserve"> (</w:t>
      </w:r>
      <w:r w:rsidR="00890C26">
        <w:rPr>
          <w:iCs/>
        </w:rPr>
        <w:t>Форма</w:t>
      </w:r>
      <w:r w:rsidR="000D261C" w:rsidRPr="00E75DB0">
        <w:rPr>
          <w:iCs/>
        </w:rPr>
        <w:t xml:space="preserve"> №5 </w:t>
      </w:r>
      <w:r w:rsidR="00890C26">
        <w:rPr>
          <w:iCs/>
        </w:rPr>
        <w:t xml:space="preserve">приложения </w:t>
      </w:r>
      <w:r w:rsidR="000D261C" w:rsidRPr="00E75DB0">
        <w:rPr>
          <w:iCs/>
        </w:rPr>
        <w:t>к настоящему ПДО)</w:t>
      </w:r>
      <w:r w:rsidR="00EB55A3" w:rsidRPr="00E75DB0">
        <w:t>;</w:t>
      </w:r>
    </w:p>
    <w:p w:rsidR="00047AD1" w:rsidRDefault="00A11E0A" w:rsidP="00A11E0A">
      <w:pPr>
        <w:numPr>
          <w:ilvl w:val="0"/>
          <w:numId w:val="8"/>
        </w:numPr>
        <w:tabs>
          <w:tab w:val="num" w:pos="644"/>
        </w:tabs>
        <w:autoSpaceDE w:val="0"/>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Pr="00A82A60">
        <w:t>), заверенная отделом кадров организации.</w:t>
      </w:r>
      <w:r>
        <w:t xml:space="preserve"> </w:t>
      </w:r>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00047AD1" w:rsidRPr="00047AD1">
        <w:t>;</w:t>
      </w:r>
    </w:p>
    <w:p w:rsidR="00890C26" w:rsidRPr="00890C26" w:rsidRDefault="00890C26" w:rsidP="00A11E0A">
      <w:pPr>
        <w:numPr>
          <w:ilvl w:val="0"/>
          <w:numId w:val="8"/>
        </w:numPr>
        <w:tabs>
          <w:tab w:val="num" w:pos="644"/>
        </w:tabs>
        <w:autoSpaceDE w:val="0"/>
        <w:jc w:val="both"/>
      </w:pP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EB55A3"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Заверенная копия «Отчета о прибылях и убытках» за последние 3 года, пр</w:t>
      </w:r>
      <w:r>
        <w:t>едшествующие году подачи оферты;</w:t>
      </w:r>
    </w:p>
    <w:p w:rsidR="00B910CB" w:rsidRDefault="00B910CB" w:rsidP="009241E0">
      <w:pPr>
        <w:numPr>
          <w:ilvl w:val="0"/>
          <w:numId w:val="8"/>
        </w:numPr>
        <w:tabs>
          <w:tab w:val="clear" w:pos="720"/>
          <w:tab w:val="num" w:pos="644"/>
          <w:tab w:val="num" w:pos="709"/>
        </w:tabs>
        <w:suppressAutoHyphens/>
        <w:autoSpaceDE w:val="0"/>
        <w:jc w:val="both"/>
      </w:pPr>
      <w:r w:rsidRPr="00E75DB0">
        <w:lastRenderedPageBreak/>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890C26">
        <w:t>8</w:t>
      </w:r>
      <w:r w:rsidRPr="00E75DB0">
        <w:t xml:space="preserve"> к настоящему ПДО);</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Справка (в свободной форме за подписью руководителя организации и заверенная печатью организации) с информацией:</w:t>
      </w:r>
    </w:p>
    <w:p w:rsidR="00047AD1" w:rsidRPr="00047AD1" w:rsidRDefault="00047AD1" w:rsidP="00047AD1">
      <w:pPr>
        <w:suppressAutoHyphens/>
        <w:autoSpaceDE w:val="0"/>
        <w:ind w:left="720"/>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047AD1" w:rsidRPr="00047AD1" w:rsidRDefault="00047AD1" w:rsidP="00047AD1">
      <w:pPr>
        <w:suppressAutoHyphens/>
        <w:autoSpaceDE w:val="0"/>
        <w:ind w:left="720"/>
        <w:jc w:val="both"/>
      </w:pPr>
      <w:r w:rsidRPr="00047AD1">
        <w:t>- среднегодовой объем выполненных работ (ПИР) за последние 3 года (предшествующие году подачи оферты);</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C748C6" w:rsidP="00047AD1">
      <w:pPr>
        <w:ind w:left="1069"/>
        <w:jc w:val="both"/>
        <w:rPr>
          <w:sz w:val="20"/>
          <w:szCs w:val="20"/>
        </w:rPr>
      </w:pP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964EBA">
        <w:rPr>
          <w:b/>
          <w:bCs/>
        </w:rPr>
        <w:t>15</w:t>
      </w:r>
      <w:r w:rsidRPr="000156BF">
        <w:rPr>
          <w:b/>
          <w:bCs/>
        </w:rPr>
        <w:t xml:space="preserve">» </w:t>
      </w:r>
      <w:r w:rsidR="00964EBA">
        <w:rPr>
          <w:b/>
          <w:bCs/>
        </w:rPr>
        <w:t>сентября</w:t>
      </w:r>
      <w:r w:rsidRPr="000156BF">
        <w:rPr>
          <w:b/>
          <w:bCs/>
        </w:rPr>
        <w:t xml:space="preserve"> 201</w:t>
      </w:r>
      <w:r w:rsidR="00157BBA">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964EBA">
        <w:rPr>
          <w:b/>
          <w:bCs/>
        </w:rPr>
        <w:t>16</w:t>
      </w:r>
      <w:r w:rsidR="00DE5CC2">
        <w:rPr>
          <w:b/>
        </w:rPr>
        <w:t>:</w:t>
      </w:r>
      <w:r w:rsidR="00964EBA">
        <w:rPr>
          <w:b/>
        </w:rPr>
        <w:t>00</w:t>
      </w:r>
      <w:r w:rsidRPr="000156BF">
        <w:rPr>
          <w:b/>
        </w:rPr>
        <w:t xml:space="preserve"> (время </w:t>
      </w:r>
      <w:r w:rsidRPr="00330AE7">
        <w:rPr>
          <w:b/>
        </w:rPr>
        <w:t>московское)</w:t>
      </w:r>
      <w:r w:rsidR="008F48CB" w:rsidRPr="00330AE7">
        <w:rPr>
          <w:b/>
        </w:rPr>
        <w:t xml:space="preserve"> </w:t>
      </w:r>
      <w:r w:rsidRPr="00330AE7">
        <w:rPr>
          <w:b/>
          <w:bCs/>
        </w:rPr>
        <w:t>«</w:t>
      </w:r>
      <w:r w:rsidR="00964EBA">
        <w:rPr>
          <w:b/>
          <w:bCs/>
        </w:rPr>
        <w:t>29</w:t>
      </w:r>
      <w:r w:rsidR="00DE5CC2" w:rsidRPr="00330AE7">
        <w:rPr>
          <w:b/>
          <w:bCs/>
        </w:rPr>
        <w:t xml:space="preserve">» </w:t>
      </w:r>
      <w:r w:rsidR="00964EBA">
        <w:rPr>
          <w:b/>
          <w:bCs/>
        </w:rPr>
        <w:t>сентября</w:t>
      </w:r>
      <w:r w:rsidR="003B60B7" w:rsidRPr="00330AE7">
        <w:rPr>
          <w:b/>
          <w:bCs/>
        </w:rPr>
        <w:t xml:space="preserve"> </w:t>
      </w:r>
      <w:r w:rsidRPr="00330AE7">
        <w:rPr>
          <w:b/>
          <w:bCs/>
        </w:rPr>
        <w:t>201</w:t>
      </w:r>
      <w:r w:rsidR="00157BB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B64077">
        <w:rPr>
          <w:b/>
          <w:bCs/>
        </w:rPr>
        <w:t>30</w:t>
      </w:r>
      <w:r w:rsidRPr="00330AE7">
        <w:rPr>
          <w:b/>
          <w:bCs/>
        </w:rPr>
        <w:t xml:space="preserve">» </w:t>
      </w:r>
      <w:r w:rsidR="00B64077">
        <w:rPr>
          <w:b/>
          <w:bCs/>
        </w:rPr>
        <w:t>ноября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B64077">
        <w:rPr>
          <w:b/>
          <w:u w:val="single"/>
        </w:rPr>
        <w:t>338</w:t>
      </w:r>
      <w:r>
        <w:rPr>
          <w:b/>
          <w:u w:val="single"/>
        </w:rPr>
        <w:t>-КС-201</w:t>
      </w:r>
      <w:r w:rsidR="00157BBA">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373230">
      <w:pPr>
        <w:ind w:left="851"/>
        <w:jc w:val="both"/>
      </w:pPr>
      <w:r w:rsidRPr="00D254A3">
        <w:t xml:space="preserve">- </w:t>
      </w:r>
      <w:r>
        <w:t xml:space="preserve"> </w:t>
      </w:r>
      <w:r w:rsidRPr="00D254A3">
        <w:t xml:space="preserve">приложения №№1, </w:t>
      </w:r>
      <w:r w:rsidR="00890C26">
        <w:t>8</w:t>
      </w:r>
      <w:r>
        <w:t xml:space="preserve"> </w:t>
      </w:r>
      <w:r w:rsidRPr="00D254A3">
        <w:t>к настоящему ПДО</w:t>
      </w:r>
      <w:r w:rsidR="00047AD1">
        <w:t>;</w:t>
      </w:r>
    </w:p>
    <w:p w:rsidR="00537FBF" w:rsidRPr="00D254A3" w:rsidRDefault="00047AD1" w:rsidP="00373230">
      <w:pPr>
        <w:ind w:left="851"/>
        <w:jc w:val="both"/>
      </w:pPr>
      <w:r>
        <w:t xml:space="preserve">- Копия подписанного Договора с приложением №3 (Сметы) без указания стоимости в договоре и сметах (только объёмы работ); </w:t>
      </w:r>
      <w:r w:rsidR="00537FBF" w:rsidRPr="00D254A3">
        <w:t xml:space="preserve"> </w:t>
      </w:r>
    </w:p>
    <w:p w:rsidR="001B5ADB" w:rsidRPr="00E75DB0" w:rsidRDefault="00537FBF" w:rsidP="001B5ADB">
      <w:pPr>
        <w:autoSpaceDE w:val="0"/>
        <w:ind w:left="720"/>
        <w:jc w:val="both"/>
      </w:pPr>
      <w:r w:rsidRPr="00D254A3">
        <w:lastRenderedPageBreak/>
        <w:t xml:space="preserve">- </w:t>
      </w:r>
      <w:r w:rsidR="001B5ADB" w:rsidRPr="00E75DB0">
        <w:t>Копия действующего свидетельства СРО;</w:t>
      </w:r>
    </w:p>
    <w:p w:rsidR="001B5ADB" w:rsidRPr="00E75DB0" w:rsidRDefault="001B5ADB" w:rsidP="001B5ADB">
      <w:pPr>
        <w:autoSpaceDE w:val="0"/>
        <w:ind w:left="720"/>
        <w:jc w:val="both"/>
      </w:pPr>
      <w:r>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1B5ADB" w:rsidRPr="00E75DB0" w:rsidRDefault="001B5ADB" w:rsidP="001B5ADB">
      <w:pPr>
        <w:autoSpaceDE w:val="0"/>
        <w:ind w:left="720"/>
        <w:jc w:val="both"/>
      </w:pPr>
      <w:r>
        <w:t xml:space="preserve">- </w:t>
      </w: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Pr="00E75DB0">
        <w:t>;</w:t>
      </w:r>
    </w:p>
    <w:p w:rsidR="001B5ADB" w:rsidRPr="00E75DB0" w:rsidRDefault="001B5ADB" w:rsidP="001B5ADB">
      <w:pPr>
        <w:autoSpaceDE w:val="0"/>
        <w:ind w:left="720"/>
        <w:jc w:val="both"/>
      </w:pPr>
      <w:r>
        <w:t xml:space="preserve">- </w:t>
      </w:r>
      <w:r w:rsidRPr="005541C0">
        <w:t>Письмо о готовности выполнить не менее 80% работ собственными силами (в % от стоимости оферты)</w:t>
      </w:r>
      <w:r w:rsidRPr="00E75DB0">
        <w:t>;</w:t>
      </w:r>
    </w:p>
    <w:p w:rsidR="001B5ADB" w:rsidRDefault="001B5ADB" w:rsidP="00890C26">
      <w:pPr>
        <w:autoSpaceDE w:val="0"/>
        <w:ind w:left="720" w:hanging="11"/>
        <w:jc w:val="both"/>
      </w:pPr>
      <w:r>
        <w:t xml:space="preserve">- </w:t>
      </w: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Pr="00E75DB0">
        <w:t>,</w:t>
      </w:r>
      <w:r>
        <w:t xml:space="preserve"> предшествующие году подачи оферты,</w:t>
      </w:r>
      <w:r w:rsidRPr="00E75DB0">
        <w:t xml:space="preserve"> за подписью руководителя организации и скреплённая печатью организации</w:t>
      </w:r>
      <w:r w:rsidRPr="00E75DB0">
        <w:rPr>
          <w:iCs/>
        </w:rPr>
        <w:t xml:space="preserve"> (</w:t>
      </w:r>
      <w:r w:rsidR="00890C26">
        <w:rPr>
          <w:iCs/>
        </w:rPr>
        <w:t>Форма</w:t>
      </w:r>
      <w:r w:rsidR="00890C26" w:rsidRPr="00E75DB0">
        <w:rPr>
          <w:iCs/>
        </w:rPr>
        <w:t xml:space="preserve"> №5 </w:t>
      </w:r>
      <w:r w:rsidR="00890C26">
        <w:rPr>
          <w:iCs/>
        </w:rPr>
        <w:t xml:space="preserve">приложения </w:t>
      </w:r>
      <w:r w:rsidR="00890C26" w:rsidRPr="00E75DB0">
        <w:rPr>
          <w:iCs/>
        </w:rPr>
        <w:t>к настоящему ПДО</w:t>
      </w:r>
      <w:r w:rsidRPr="00E75DB0">
        <w:rPr>
          <w:iCs/>
        </w:rPr>
        <w:t>)</w:t>
      </w:r>
      <w:r w:rsidRPr="00E75DB0">
        <w:t>;</w:t>
      </w:r>
    </w:p>
    <w:p w:rsidR="005541C0" w:rsidRDefault="005541C0" w:rsidP="00890C26">
      <w:pPr>
        <w:autoSpaceDE w:val="0"/>
        <w:ind w:left="720" w:hanging="11"/>
        <w:jc w:val="both"/>
      </w:pPr>
      <w:r>
        <w:t xml:space="preserve">- </w:t>
      </w:r>
      <w:r w:rsidR="001B5ADB"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001B5ADB" w:rsidRPr="00A82A60">
        <w:t>), заверенная отделом кадров организации.</w:t>
      </w:r>
      <w:r w:rsidR="001B5ADB">
        <w:t xml:space="preserve"> </w:t>
      </w:r>
      <w:r w:rsidR="001B5ADB"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Pr="00047AD1">
        <w:t>;</w:t>
      </w:r>
    </w:p>
    <w:p w:rsidR="00890C26" w:rsidRPr="00E75DB0" w:rsidRDefault="00890C26" w:rsidP="00890C26">
      <w:pPr>
        <w:autoSpaceDE w:val="0"/>
        <w:ind w:left="720" w:hanging="11"/>
        <w:jc w:val="both"/>
      </w:pPr>
      <w:r>
        <w:t xml:space="preserve">- </w:t>
      </w: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D166D2" w:rsidRDefault="00D166D2" w:rsidP="00890C26">
      <w:pPr>
        <w:suppressAutoHyphens/>
        <w:autoSpaceDE w:val="0"/>
        <w:ind w:left="720" w:hanging="11"/>
        <w:jc w:val="both"/>
      </w:pPr>
      <w:r>
        <w:t xml:space="preserve">- </w:t>
      </w:r>
      <w:r w:rsidRPr="00E75DB0">
        <w:t xml:space="preserve">Справка о среднегодовом обороте участника закупки по выполнению ПИР за последние 3 года; </w:t>
      </w:r>
    </w:p>
    <w:p w:rsidR="00D166D2" w:rsidRPr="00047AD1" w:rsidRDefault="00D166D2" w:rsidP="00D166D2">
      <w:pPr>
        <w:suppressAutoHyphens/>
        <w:autoSpaceDE w:val="0"/>
        <w:ind w:left="720"/>
        <w:jc w:val="both"/>
      </w:pPr>
      <w:r>
        <w:t xml:space="preserve">- </w:t>
      </w:r>
      <w:r w:rsidRPr="00047AD1">
        <w:t>Заверенная копия «Отчета о прибылях и убытках» за последние 3 года, пр</w:t>
      </w:r>
      <w:r>
        <w:t>едшествующие году подачи оферты;</w:t>
      </w:r>
    </w:p>
    <w:p w:rsidR="00D166D2" w:rsidRDefault="00D166D2" w:rsidP="00D166D2">
      <w:pPr>
        <w:suppressAutoHyphens/>
        <w:autoSpaceDE w:val="0"/>
        <w:ind w:left="720"/>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D166D2" w:rsidRPr="005541C0" w:rsidRDefault="00D166D2" w:rsidP="00D166D2">
      <w:pPr>
        <w:suppressAutoHyphens/>
        <w:autoSpaceDE w:val="0"/>
        <w:ind w:left="720"/>
        <w:jc w:val="both"/>
      </w:pPr>
      <w:r>
        <w:t xml:space="preserve">- </w:t>
      </w: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D166D2" w:rsidRPr="00E75DB0" w:rsidRDefault="00D166D2" w:rsidP="00D166D2">
      <w:pPr>
        <w:autoSpaceDE w:val="0"/>
        <w:ind w:left="720"/>
        <w:jc w:val="both"/>
      </w:pPr>
      <w:r>
        <w:t>- Письмо</w:t>
      </w:r>
      <w:r w:rsidRPr="00E75DB0">
        <w:t xml:space="preserve"> (в свободной форме) об </w:t>
      </w:r>
      <w:r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D166D2" w:rsidRDefault="00D166D2" w:rsidP="00D166D2">
      <w:pPr>
        <w:autoSpaceDE w:val="0"/>
        <w:ind w:left="720"/>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D166D2" w:rsidRPr="00E75DB0" w:rsidRDefault="00D166D2" w:rsidP="00D166D2">
      <w:pPr>
        <w:autoSpaceDE w:val="0"/>
        <w:ind w:left="720"/>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D166D2" w:rsidRDefault="00D166D2" w:rsidP="00D166D2">
      <w:pPr>
        <w:suppressAutoHyphens/>
        <w:autoSpaceDE w:val="0"/>
        <w:ind w:left="720"/>
        <w:jc w:val="both"/>
      </w:pPr>
      <w:r>
        <w:t xml:space="preserve">- </w:t>
      </w:r>
      <w:r w:rsidRPr="00E75DB0">
        <w:t xml:space="preserve">Перечень аффилированных организаций (Приложение № </w:t>
      </w:r>
      <w:r w:rsidR="00260412">
        <w:t>8</w:t>
      </w:r>
      <w:r w:rsidRPr="00E75DB0">
        <w:t xml:space="preserve"> к настоящему ПДО);</w:t>
      </w:r>
    </w:p>
    <w:p w:rsidR="005541C0" w:rsidRPr="005541C0" w:rsidRDefault="00D166D2" w:rsidP="00D166D2">
      <w:pPr>
        <w:suppressAutoHyphens/>
        <w:autoSpaceDE w:val="0"/>
        <w:ind w:left="709"/>
        <w:jc w:val="both"/>
      </w:pPr>
      <w:r>
        <w:t xml:space="preserve">- </w:t>
      </w:r>
      <w:r w:rsidRPr="005541C0">
        <w:t xml:space="preserve">Письмо о </w:t>
      </w:r>
      <w:r w:rsidRPr="005541C0">
        <w:rPr>
          <w:kern w:val="1"/>
          <w:lang w:eastAsia="ar-SA"/>
        </w:rPr>
        <w:t>согласии участника закупки с текстом договора и сроками выполнения работ</w:t>
      </w:r>
      <w:r w:rsidR="004C31EC">
        <w:t>;</w:t>
      </w:r>
    </w:p>
    <w:p w:rsidR="005541C0" w:rsidRPr="00047AD1" w:rsidRDefault="005541C0" w:rsidP="004C31EC">
      <w:pPr>
        <w:suppressAutoHyphens/>
        <w:autoSpaceDE w:val="0"/>
        <w:ind w:left="709"/>
        <w:jc w:val="both"/>
      </w:pPr>
      <w:r>
        <w:t xml:space="preserve">- </w:t>
      </w:r>
      <w:r w:rsidRPr="00047AD1">
        <w:t>Справка (в свободной форме за подписью руководителя организации и заверенная печатью организации) с информацией:</w:t>
      </w:r>
    </w:p>
    <w:p w:rsidR="005541C0" w:rsidRPr="00047AD1" w:rsidRDefault="005541C0" w:rsidP="00AF1532">
      <w:pPr>
        <w:suppressAutoHyphens/>
        <w:autoSpaceDE w:val="0"/>
        <w:ind w:left="1134"/>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5541C0" w:rsidRPr="00047AD1" w:rsidRDefault="005541C0" w:rsidP="00AF1532">
      <w:pPr>
        <w:suppressAutoHyphens/>
        <w:autoSpaceDE w:val="0"/>
        <w:ind w:left="1134"/>
        <w:jc w:val="both"/>
      </w:pPr>
      <w:r w:rsidRPr="00047AD1">
        <w:t>- среднегодовой объем выполненных работ (ПИР) за последние 3 года (предшествующие году подачи оферты);</w:t>
      </w:r>
    </w:p>
    <w:p w:rsidR="005541C0" w:rsidRPr="00E75DB0" w:rsidRDefault="005541C0" w:rsidP="00AF1532">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541C0" w:rsidRPr="00E75DB0" w:rsidRDefault="005541C0" w:rsidP="00AF1532">
      <w:pPr>
        <w:tabs>
          <w:tab w:val="num" w:pos="1134"/>
        </w:tabs>
        <w:suppressAutoHyphens/>
        <w:autoSpaceDE w:val="0"/>
        <w:ind w:left="851"/>
        <w:jc w:val="both"/>
      </w:pPr>
      <w:r w:rsidRPr="00E75DB0">
        <w:t>- смерть в результате несчастного случая;</w:t>
      </w:r>
    </w:p>
    <w:p w:rsidR="00537FBF" w:rsidRDefault="005541C0" w:rsidP="00AF1532">
      <w:pPr>
        <w:tabs>
          <w:tab w:val="num" w:pos="1134"/>
        </w:tabs>
        <w:autoSpaceDE w:val="0"/>
        <w:ind w:left="851"/>
        <w:jc w:val="both"/>
      </w:pP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964EBA">
        <w:rPr>
          <w:rStyle w:val="afd"/>
          <w:rFonts w:ascii="Times New Roman" w:hAnsi="Times New Roman"/>
          <w:color w:val="auto"/>
          <w:u w:val="none"/>
        </w:rPr>
        <w:t>27</w:t>
      </w:r>
      <w:r>
        <w:rPr>
          <w:rStyle w:val="afd"/>
          <w:rFonts w:ascii="Times New Roman" w:hAnsi="Times New Roman"/>
          <w:color w:val="auto"/>
          <w:u w:val="none"/>
        </w:rPr>
        <w:t xml:space="preserve">» </w:t>
      </w:r>
      <w:r w:rsidR="00964EBA">
        <w:rPr>
          <w:rStyle w:val="afd"/>
          <w:rFonts w:ascii="Times New Roman" w:hAnsi="Times New Roman"/>
          <w:color w:val="auto"/>
          <w:u w:val="none"/>
        </w:rPr>
        <w:t>сентября</w:t>
      </w:r>
      <w:r>
        <w:rPr>
          <w:rStyle w:val="afd"/>
          <w:rFonts w:ascii="Times New Roman" w:hAnsi="Times New Roman"/>
          <w:color w:val="auto"/>
          <w:u w:val="none"/>
        </w:rPr>
        <w:t xml:space="preserve"> 201</w:t>
      </w:r>
      <w:r w:rsidR="00260412">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964EBA" w:rsidP="00D748C0">
      <w:pPr>
        <w:spacing w:before="120"/>
        <w:rPr>
          <w:bCs/>
          <w:szCs w:val="16"/>
        </w:rPr>
      </w:pPr>
      <w:r>
        <w:rPr>
          <w:bCs/>
          <w:szCs w:val="16"/>
        </w:rPr>
        <w:lastRenderedPageBreak/>
        <w:t>Ведущему специалисту Тендерного комитета Кузьменкову Сергею Викторовичу</w:t>
      </w:r>
    </w:p>
    <w:p w:rsidR="00D748C0" w:rsidRPr="00403947" w:rsidRDefault="00D748C0" w:rsidP="00D748C0">
      <w:r w:rsidRPr="00403947">
        <w:t xml:space="preserve">Контактные данные: (4852) </w:t>
      </w:r>
      <w:r w:rsidR="00964EBA">
        <w:t>49-81-14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964EBA" w:rsidRPr="00CD2879">
          <w:rPr>
            <w:rStyle w:val="afd"/>
            <w:rFonts w:ascii="Times New Roman" w:hAnsi="Times New Roman"/>
          </w:rPr>
          <w:t>KuzmenkovSV@</w:t>
        </w:r>
        <w:r w:rsidR="00964EBA" w:rsidRPr="00CD2879">
          <w:rPr>
            <w:rStyle w:val="afd"/>
            <w:rFonts w:ascii="Times New Roman" w:hAnsi="Times New Roman"/>
            <w:lang w:val="en-US"/>
          </w:rPr>
          <w:t>yanos</w:t>
        </w:r>
        <w:r w:rsidR="00964EBA" w:rsidRPr="00CD2879">
          <w:rPr>
            <w:rStyle w:val="afd"/>
            <w:rFonts w:ascii="Times New Roman" w:hAnsi="Times New Roman"/>
          </w:rPr>
          <w:t>.</w:t>
        </w:r>
        <w:r w:rsidR="00964EBA" w:rsidRPr="00CD2879">
          <w:rPr>
            <w:rStyle w:val="afd"/>
            <w:rFonts w:ascii="Times New Roman" w:hAnsi="Times New Roman"/>
            <w:lang w:val="en-US"/>
          </w:rPr>
          <w:t>slavneft</w:t>
        </w:r>
        <w:r w:rsidR="00964EBA" w:rsidRPr="00CD2879">
          <w:rPr>
            <w:rStyle w:val="afd"/>
            <w:rFonts w:ascii="Times New Roman" w:hAnsi="Times New Roman"/>
          </w:rPr>
          <w:t>.</w:t>
        </w:r>
        <w:r w:rsidR="00964EBA" w:rsidRPr="00CD2879">
          <w:rPr>
            <w:rStyle w:val="afd"/>
            <w:rFonts w:ascii="Times New Roman" w:hAnsi="Times New Roman"/>
            <w:lang w:val="en-US"/>
          </w:rPr>
          <w:t>ru</w:t>
        </w:r>
      </w:hyperlink>
    </w:p>
    <w:p w:rsidR="00D748C0" w:rsidRPr="00BE67B4" w:rsidRDefault="00CA07B1"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964EBA" w:rsidRDefault="0036713B" w:rsidP="0036713B">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p>
    <w:p w:rsidR="0036713B" w:rsidRPr="00AF3240" w:rsidRDefault="00964EBA" w:rsidP="0036713B">
      <w:pPr>
        <w:ind w:firstLine="708"/>
        <w:jc w:val="both"/>
        <w:rPr>
          <w:rFonts w:cs="Arial"/>
          <w:szCs w:val="22"/>
        </w:rPr>
      </w:pPr>
      <w:r>
        <w:rPr>
          <w:rFonts w:cs="Arial"/>
          <w:szCs w:val="22"/>
        </w:rPr>
        <w:br w:type="page"/>
      </w:r>
      <w:r w:rsidR="0036713B" w:rsidRPr="00AF3240">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F1532" w:rsidRDefault="00AF1532" w:rsidP="00FC1259">
      <w:pPr>
        <w:rPr>
          <w:rFonts w:cs="Arial"/>
          <w:b/>
          <w:szCs w:val="22"/>
        </w:rPr>
      </w:pPr>
    </w:p>
    <w:p w:rsidR="00B05736" w:rsidRDefault="00A93D6C" w:rsidP="00CA07B1">
      <w:pPr>
        <w:rPr>
          <w:rFonts w:cs="Arial"/>
          <w:b/>
          <w:sz w:val="18"/>
          <w:szCs w:val="22"/>
        </w:rPr>
      </w:pPr>
      <w:r>
        <w:rPr>
          <w:rFonts w:cs="Arial"/>
          <w:b/>
          <w:szCs w:val="22"/>
        </w:rPr>
        <w:t>Директор по снабжению</w:t>
      </w:r>
      <w:r>
        <w:rPr>
          <w:rFonts w:cs="Arial"/>
          <w:b/>
          <w:szCs w:val="22"/>
        </w:rPr>
        <w:tab/>
        <w:t xml:space="preserve">                                   ___________________ В.Ф. Желязков</w:t>
      </w:r>
      <w:r>
        <w:rPr>
          <w:rFonts w:cs="Arial"/>
          <w:b/>
          <w:sz w:val="18"/>
          <w:szCs w:val="22"/>
        </w:rPr>
        <w:tab/>
      </w:r>
      <w:bookmarkStart w:id="0" w:name="_GoBack"/>
      <w:bookmarkEnd w:id="0"/>
    </w:p>
    <w:sectPr w:rsidR="00B05736" w:rsidSect="00CA07B1">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C26" w:rsidRDefault="00890C26">
      <w:r>
        <w:separator/>
      </w:r>
    </w:p>
  </w:endnote>
  <w:endnote w:type="continuationSeparator" w:id="0">
    <w:p w:rsidR="00890C26" w:rsidRDefault="008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26" w:rsidRDefault="00890C26">
    <w:pPr>
      <w:pStyle w:val="aa"/>
      <w:jc w:val="right"/>
    </w:pPr>
    <w:r>
      <w:fldChar w:fldCharType="begin"/>
    </w:r>
    <w:r>
      <w:instrText xml:space="preserve"> PAGE   \* MERGEFORMAT </w:instrText>
    </w:r>
    <w:r>
      <w:fldChar w:fldCharType="separate"/>
    </w:r>
    <w:r w:rsidR="00CA07B1">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C26" w:rsidRDefault="00890C26">
      <w:r>
        <w:separator/>
      </w:r>
    </w:p>
  </w:footnote>
  <w:footnote w:type="continuationSeparator" w:id="0">
    <w:p w:rsidR="00890C26" w:rsidRDefault="00890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4EB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B1"/>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1C37D93-9C12-463B-B164-856E2CBF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765FA-4D4F-407C-8DD4-8507111D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3382</Words>
  <Characters>19284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22621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8</cp:revision>
  <cp:lastPrinted>2016-09-15T08:05:00Z</cp:lastPrinted>
  <dcterms:created xsi:type="dcterms:W3CDTF">2016-08-29T06:42:00Z</dcterms:created>
  <dcterms:modified xsi:type="dcterms:W3CDTF">2016-09-15T08:07:00Z</dcterms:modified>
</cp:coreProperties>
</file>