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5" w:type="dxa"/>
        <w:tblInd w:w="1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7371"/>
        <w:gridCol w:w="3665"/>
      </w:tblGrid>
      <w:tr w:rsidR="00956527" w:rsidTr="00843C6B">
        <w:trPr>
          <w:trHeight w:val="737"/>
        </w:trPr>
        <w:tc>
          <w:tcPr>
            <w:tcW w:w="15005" w:type="dxa"/>
            <w:gridSpan w:val="3"/>
            <w:shd w:val="clear" w:color="auto" w:fill="auto"/>
          </w:tcPr>
          <w:p w:rsidR="00956527" w:rsidRDefault="00956527" w:rsidP="00843C6B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>Приложение № 3 к Договору</w:t>
            </w:r>
          </w:p>
          <w:p w:rsidR="00956527" w:rsidRDefault="00956527" w:rsidP="00843C6B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956527" w:rsidRDefault="00956527" w:rsidP="00843C6B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ремонту  </w:t>
            </w:r>
            <w:r w:rsidRPr="008F6B58">
              <w:rPr>
                <w:sz w:val="22"/>
                <w:szCs w:val="22"/>
              </w:rPr>
              <w:t xml:space="preserve">установки Стволы ГК  цех № 5 </w:t>
            </w:r>
            <w:proofErr w:type="gramStart"/>
            <w:r w:rsidRPr="008F6B58">
              <w:rPr>
                <w:sz w:val="22"/>
                <w:szCs w:val="22"/>
              </w:rPr>
              <w:t>согласно графика</w:t>
            </w:r>
            <w:proofErr w:type="gramEnd"/>
            <w:r w:rsidRPr="008F6B58">
              <w:rPr>
                <w:sz w:val="22"/>
                <w:szCs w:val="22"/>
              </w:rPr>
              <w:t xml:space="preserve"> простоев в 2017 г</w:t>
            </w:r>
            <w:r w:rsidRPr="005C3390">
              <w:rPr>
                <w:sz w:val="22"/>
                <w:szCs w:val="22"/>
                <w:lang w:val="ru-RU"/>
              </w:rPr>
              <w:t>.</w:t>
            </w:r>
          </w:p>
          <w:p w:rsidR="00956527" w:rsidRDefault="00956527" w:rsidP="00843C6B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56527" w:rsidTr="00843C6B">
        <w:trPr>
          <w:trHeight w:val="737"/>
        </w:trPr>
        <w:tc>
          <w:tcPr>
            <w:tcW w:w="15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527" w:rsidRPr="00A01769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</w:t>
            </w:r>
            <w:r>
              <w:rPr>
                <w:sz w:val="24"/>
                <w:szCs w:val="24"/>
              </w:rPr>
              <w:t xml:space="preserve">у ремонту  </w:t>
            </w:r>
            <w:r w:rsidRPr="008F6B58">
              <w:rPr>
                <w:sz w:val="22"/>
                <w:szCs w:val="22"/>
              </w:rPr>
              <w:t xml:space="preserve">установки Стволы ГК  цех № 5 </w:t>
            </w:r>
            <w:proofErr w:type="gramStart"/>
            <w:r w:rsidRPr="008F6B58">
              <w:rPr>
                <w:sz w:val="22"/>
                <w:szCs w:val="22"/>
              </w:rPr>
              <w:t>согласно графика</w:t>
            </w:r>
            <w:proofErr w:type="gramEnd"/>
            <w:r w:rsidRPr="008F6B58">
              <w:rPr>
                <w:sz w:val="22"/>
                <w:szCs w:val="22"/>
              </w:rPr>
              <w:t xml:space="preserve"> простоев в 2017 г.</w:t>
            </w:r>
          </w:p>
        </w:tc>
      </w:tr>
      <w:tr w:rsidR="00956527" w:rsidTr="00843C6B">
        <w:trPr>
          <w:trHeight w:val="718"/>
        </w:trPr>
        <w:tc>
          <w:tcPr>
            <w:tcW w:w="15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Pr="003E0782" w:rsidRDefault="00956527" w:rsidP="00843C6B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 w:rsidRPr="003E0782"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956527" w:rsidTr="00843C6B">
        <w:trPr>
          <w:trHeight w:val="445"/>
        </w:trPr>
        <w:tc>
          <w:tcPr>
            <w:tcW w:w="15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527" w:rsidRDefault="00956527" w:rsidP="00843C6B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Май</w:t>
            </w:r>
          </w:p>
          <w:p w:rsidR="00956527" w:rsidRPr="003E0782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956527" w:rsidTr="00843C6B">
        <w:trPr>
          <w:trHeight w:val="84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3 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дня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9 календарных дней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Pr="003E0782" w:rsidRDefault="00956527" w:rsidP="00843C6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3 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дня</w:t>
            </w:r>
          </w:p>
        </w:tc>
      </w:tr>
      <w:tr w:rsidR="00956527" w:rsidTr="00843C6B">
        <w:trPr>
          <w:trHeight w:val="164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Pr="00017DF2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Останов, подготовка установки к ремонту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Pr="003E0782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527" w:rsidRPr="003E0782" w:rsidRDefault="00956527" w:rsidP="00843C6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E0782">
              <w:rPr>
                <w:b w:val="0"/>
                <w:sz w:val="24"/>
                <w:szCs w:val="24"/>
                <w:lang w:val="ru-RU"/>
              </w:rPr>
              <w:t>Пуск</w:t>
            </w:r>
            <w:r>
              <w:rPr>
                <w:b w:val="0"/>
                <w:sz w:val="24"/>
                <w:szCs w:val="24"/>
                <w:lang w:val="ru-RU"/>
              </w:rPr>
              <w:t xml:space="preserve"> объекта</w:t>
            </w:r>
          </w:p>
        </w:tc>
      </w:tr>
    </w:tbl>
    <w:p w:rsidR="00956527" w:rsidRPr="00F4107C" w:rsidRDefault="00956527" w:rsidP="00956527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572.3pt;margin-top:-.35pt;width:0;height:19pt;flip:y;z-index:251663360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val="ru-RU" w:eastAsia="ru-RU"/>
        </w:rPr>
        <w:pict>
          <v:shape id="_x0000_s1027" type="#_x0000_t32" style="position:absolute;margin-left:204.8pt;margin-top:-.35pt;width:.05pt;height:19pt;flip:y;z-index:251661312;mso-position-horizontal-relative:text;mso-position-vertical-relative:text" o:connectortype="straight">
            <v:stroke endarrow="block"/>
          </v:shape>
        </w:pict>
      </w:r>
      <w:r>
        <w:rPr>
          <w:lang w:val="ru-RU"/>
        </w:rPr>
        <w:t xml:space="preserve">                                  </w:t>
      </w:r>
    </w:p>
    <w:p w:rsidR="00956527" w:rsidRDefault="00956527" w:rsidP="00956527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eastAsia="ru-RU"/>
        </w:rPr>
        <w:pict>
          <v:rect id="_x0000_s1028" style="position:absolute;margin-left:507.35pt;margin-top:2.55pt;width:126.3pt;height:35.3pt;z-index:251662336">
            <v:textbox>
              <w:txbxContent>
                <w:p w:rsidR="00956527" w:rsidRPr="00F4107C" w:rsidRDefault="00956527" w:rsidP="00956527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26" style="position:absolute;margin-left:144.65pt;margin-top:2.55pt;width:123.6pt;height:39.4pt;z-index:251660288">
            <v:textbox style="mso-next-textbox:#_x0000_s1026">
              <w:txbxContent>
                <w:p w:rsidR="00956527" w:rsidRPr="002612FE" w:rsidRDefault="00956527" w:rsidP="0095652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Сдача установки в капитальный ремонт</w:t>
                  </w:r>
                </w:p>
              </w:txbxContent>
            </v:textbox>
          </v:rect>
        </w:pict>
      </w:r>
    </w:p>
    <w:p w:rsidR="00956527" w:rsidRDefault="00956527" w:rsidP="00956527">
      <w:pPr>
        <w:pStyle w:val="a3"/>
        <w:rPr>
          <w:lang w:val="ru-RU"/>
        </w:rPr>
      </w:pPr>
    </w:p>
    <w:p w:rsidR="00956527" w:rsidRDefault="00956527" w:rsidP="00956527">
      <w:pPr>
        <w:pStyle w:val="a3"/>
        <w:rPr>
          <w:lang w:val="ru-RU"/>
        </w:rPr>
      </w:pPr>
    </w:p>
    <w:p w:rsidR="00956527" w:rsidRDefault="00956527" w:rsidP="00956527">
      <w:pPr>
        <w:rPr>
          <w:b/>
          <w:sz w:val="24"/>
          <w:szCs w:val="24"/>
        </w:rPr>
      </w:pPr>
    </w:p>
    <w:p w:rsidR="00956527" w:rsidRDefault="00956527" w:rsidP="00956527">
      <w:pPr>
        <w:rPr>
          <w:b/>
          <w:sz w:val="24"/>
          <w:szCs w:val="24"/>
        </w:rPr>
      </w:pPr>
    </w:p>
    <w:p w:rsidR="00956527" w:rsidRDefault="00956527" w:rsidP="00956527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956527" w:rsidRDefault="00956527" w:rsidP="00956527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956527" w:rsidRDefault="00956527" w:rsidP="00956527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956527" w:rsidRDefault="00956527" w:rsidP="00956527">
      <w:pPr>
        <w:rPr>
          <w:sz w:val="24"/>
          <w:szCs w:val="24"/>
        </w:rPr>
      </w:pPr>
    </w:p>
    <w:p w:rsidR="00956527" w:rsidRDefault="00956527" w:rsidP="00956527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956527" w:rsidRDefault="00956527" w:rsidP="00956527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956527" w:rsidRDefault="00956527" w:rsidP="00956527">
      <w:pPr>
        <w:rPr>
          <w:b/>
          <w:sz w:val="24"/>
          <w:szCs w:val="24"/>
        </w:rPr>
      </w:pPr>
    </w:p>
    <w:p w:rsidR="00956527" w:rsidRDefault="00956527" w:rsidP="00956527">
      <w:pPr>
        <w:pStyle w:val="a3"/>
        <w:rPr>
          <w:sz w:val="24"/>
          <w:szCs w:val="24"/>
          <w:lang w:val="ru-RU"/>
        </w:rPr>
        <w:sectPr w:rsidR="00956527" w:rsidSect="00805C65">
          <w:pgSz w:w="16837" w:h="11905" w:orient="landscape"/>
          <w:pgMar w:top="1134" w:right="794" w:bottom="851" w:left="794" w:header="720" w:footer="720" w:gutter="0"/>
          <w:cols w:space="720"/>
          <w:docGrid w:linePitch="360"/>
        </w:sectPr>
      </w:pPr>
    </w:p>
    <w:p w:rsidR="00956527" w:rsidRDefault="00956527" w:rsidP="00956527">
      <w:pPr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 № 4</w:t>
      </w:r>
    </w:p>
    <w:p w:rsidR="00956527" w:rsidRPr="00FE2CCD" w:rsidRDefault="00956527" w:rsidP="00956527">
      <w:pPr>
        <w:jc w:val="center"/>
        <w:rPr>
          <w:sz w:val="24"/>
          <w:szCs w:val="24"/>
        </w:rPr>
      </w:pPr>
      <w:r w:rsidRPr="00FE2CCD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956527" w:rsidRPr="00FE2CCD" w:rsidRDefault="00956527" w:rsidP="00956527">
      <w:pPr>
        <w:jc w:val="center"/>
        <w:rPr>
          <w:sz w:val="24"/>
          <w:szCs w:val="24"/>
        </w:rPr>
      </w:pPr>
      <w:r w:rsidRPr="00FE2CCD">
        <w:rPr>
          <w:sz w:val="24"/>
          <w:szCs w:val="24"/>
        </w:rPr>
        <w:t xml:space="preserve">(не </w:t>
      </w:r>
      <w:proofErr w:type="gramStart"/>
      <w:r w:rsidRPr="00FE2CCD">
        <w:rPr>
          <w:sz w:val="24"/>
          <w:szCs w:val="24"/>
        </w:rPr>
        <w:t>вошедшие</w:t>
      </w:r>
      <w:proofErr w:type="gramEnd"/>
      <w:r w:rsidRPr="00FE2CCD">
        <w:rPr>
          <w:sz w:val="24"/>
          <w:szCs w:val="24"/>
        </w:rPr>
        <w:t xml:space="preserve"> в основную дефектную ведомость)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956527" w:rsidRPr="00FE2CCD" w:rsidTr="00843C6B">
        <w:trPr>
          <w:trHeight w:val="290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2C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E2CCD">
              <w:rPr>
                <w:sz w:val="24"/>
                <w:szCs w:val="24"/>
              </w:rPr>
              <w:t>/</w:t>
            </w:r>
            <w:proofErr w:type="spellStart"/>
            <w:r w:rsidRPr="00FE2C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МАХ грузоподъемность, </w:t>
            </w:r>
            <w:proofErr w:type="gramStart"/>
            <w:r w:rsidRPr="00FE2CCD">
              <w:rPr>
                <w:sz w:val="24"/>
                <w:szCs w:val="24"/>
              </w:rPr>
              <w:t>т</w:t>
            </w:r>
            <w:proofErr w:type="gramEnd"/>
            <w:r w:rsidRPr="00FE2CC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МАХ длина стрелы, </w:t>
            </w:r>
            <w:proofErr w:type="gramStart"/>
            <w:r w:rsidRPr="00FE2CCD">
              <w:rPr>
                <w:sz w:val="24"/>
                <w:szCs w:val="24"/>
              </w:rPr>
              <w:t>м</w:t>
            </w:r>
            <w:proofErr w:type="gramEnd"/>
            <w:r w:rsidRPr="00FE2CCD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Стоимость</w:t>
            </w:r>
          </w:p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1 </w:t>
            </w:r>
            <w:proofErr w:type="spellStart"/>
            <w:r w:rsidRPr="00FE2CCD">
              <w:rPr>
                <w:sz w:val="24"/>
                <w:szCs w:val="24"/>
              </w:rPr>
              <w:t>маш</w:t>
            </w:r>
            <w:proofErr w:type="spellEnd"/>
            <w:r w:rsidRPr="00FE2CCD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956527" w:rsidRPr="00FE2CCD" w:rsidTr="00843C6B">
        <w:trPr>
          <w:trHeight w:val="290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b/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435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435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b/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42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Кран </w:t>
            </w:r>
            <w:r w:rsidRPr="00FE2CCD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  <w:lang w:val="en-US"/>
              </w:rPr>
              <w:t>59</w:t>
            </w:r>
            <w:r w:rsidRPr="00FE2CCD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  <w:r w:rsidRPr="00FE2CCD">
              <w:rPr>
                <w:sz w:val="24"/>
                <w:szCs w:val="24"/>
              </w:rPr>
              <w:t xml:space="preserve"> </w:t>
            </w:r>
            <w:r w:rsidRPr="00FE2CCD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 </w:t>
            </w:r>
            <w:r w:rsidRPr="00FE2CCD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Кран </w:t>
            </w:r>
            <w:r w:rsidRPr="00FE2CCD">
              <w:rPr>
                <w:sz w:val="24"/>
                <w:szCs w:val="24"/>
                <w:lang w:val="en-US"/>
              </w:rPr>
              <w:t>GROVE GMK-5130-</w:t>
            </w:r>
            <w:r w:rsidRPr="00FE2CC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  <w:r w:rsidRPr="00FE2CCD">
              <w:rPr>
                <w:sz w:val="24"/>
                <w:szCs w:val="24"/>
              </w:rPr>
              <w:t xml:space="preserve"> </w:t>
            </w:r>
            <w:r w:rsidRPr="00FE2CCD">
              <w:rPr>
                <w:sz w:val="24"/>
                <w:szCs w:val="24"/>
                <w:lang w:val="en-US"/>
              </w:rPr>
              <w:t>L</w:t>
            </w:r>
            <w:r w:rsidRPr="00FE2CCD">
              <w:rPr>
                <w:sz w:val="24"/>
                <w:szCs w:val="24"/>
              </w:rPr>
              <w:t>ТМ</w:t>
            </w:r>
            <w:r w:rsidRPr="00FE2CCD">
              <w:rPr>
                <w:sz w:val="24"/>
                <w:szCs w:val="24"/>
                <w:lang w:val="en-US"/>
              </w:rPr>
              <w:t>-1</w:t>
            </w:r>
            <w:r w:rsidRPr="00FE2CCD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6527" w:rsidRPr="00FE2CCD" w:rsidRDefault="00956527" w:rsidP="00956527"/>
    <w:p w:rsidR="00956527" w:rsidRPr="00FE2CCD" w:rsidRDefault="00956527" w:rsidP="00956527"/>
    <w:p w:rsidR="00956527" w:rsidRPr="00FE2CCD" w:rsidRDefault="00956527" w:rsidP="00956527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 LTM - 1</w:t>
            </w:r>
            <w:r w:rsidRPr="00FE2CCD">
              <w:rPr>
                <w:sz w:val="24"/>
                <w:szCs w:val="24"/>
              </w:rPr>
              <w:t>25</w:t>
            </w:r>
            <w:r w:rsidRPr="00FE2CC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 xml:space="preserve">Автокран LIEBHERR </w:t>
            </w:r>
            <w:r w:rsidRPr="00FE2CCD">
              <w:rPr>
                <w:sz w:val="24"/>
                <w:szCs w:val="24"/>
                <w:lang w:val="en-US"/>
              </w:rPr>
              <w:t>LR</w:t>
            </w:r>
            <w:r w:rsidRPr="00FE2CCD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9464" w:type="dxa"/>
            <w:gridSpan w:val="4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  <w:tr w:rsidR="00956527" w:rsidRPr="00FE2CCD" w:rsidTr="00843C6B">
        <w:trPr>
          <w:trHeight w:val="303"/>
        </w:trPr>
        <w:tc>
          <w:tcPr>
            <w:tcW w:w="681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956527" w:rsidRPr="00FE2CCD" w:rsidRDefault="00956527" w:rsidP="00843C6B">
            <w:pPr>
              <w:rPr>
                <w:sz w:val="24"/>
                <w:szCs w:val="24"/>
                <w:lang w:val="en-US"/>
              </w:rPr>
            </w:pPr>
            <w:r w:rsidRPr="00FE2CCD">
              <w:rPr>
                <w:sz w:val="24"/>
                <w:szCs w:val="24"/>
              </w:rPr>
              <w:t xml:space="preserve">Автокран </w:t>
            </w:r>
            <w:r w:rsidRPr="00FE2CCD">
              <w:rPr>
                <w:sz w:val="24"/>
                <w:szCs w:val="24"/>
                <w:lang w:val="en-US"/>
              </w:rPr>
              <w:t>LIEBHERR</w:t>
            </w:r>
            <w:r w:rsidRPr="00FE2CCD">
              <w:rPr>
                <w:sz w:val="24"/>
                <w:szCs w:val="24"/>
              </w:rPr>
              <w:t xml:space="preserve"> </w:t>
            </w:r>
            <w:r w:rsidRPr="00FE2CCD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  <w:r w:rsidRPr="00FE2CCD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56527" w:rsidRPr="00FE2CCD" w:rsidRDefault="00956527" w:rsidP="00843C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6527" w:rsidRPr="00FE2CCD" w:rsidRDefault="00956527" w:rsidP="00956527">
      <w:pPr>
        <w:rPr>
          <w:b/>
          <w:sz w:val="24"/>
          <w:szCs w:val="24"/>
          <w:vertAlign w:val="superscript"/>
        </w:rPr>
      </w:pPr>
    </w:p>
    <w:p w:rsidR="00956527" w:rsidRPr="00FE2CCD" w:rsidRDefault="00956527" w:rsidP="00956527">
      <w:pPr>
        <w:rPr>
          <w:b/>
          <w:sz w:val="24"/>
          <w:szCs w:val="24"/>
          <w:vertAlign w:val="superscript"/>
        </w:rPr>
      </w:pPr>
    </w:p>
    <w:p w:rsidR="00956527" w:rsidRPr="00FE2CCD" w:rsidRDefault="00956527" w:rsidP="00956527">
      <w:pPr>
        <w:rPr>
          <w:b/>
          <w:sz w:val="24"/>
          <w:szCs w:val="24"/>
          <w:vertAlign w:val="superscript"/>
        </w:rPr>
      </w:pPr>
    </w:p>
    <w:p w:rsidR="00956527" w:rsidRPr="00FE2CCD" w:rsidRDefault="00956527" w:rsidP="00956527">
      <w:pPr>
        <w:ind w:firstLine="708"/>
        <w:rPr>
          <w:b/>
          <w:sz w:val="24"/>
          <w:szCs w:val="24"/>
        </w:rPr>
      </w:pPr>
      <w:r w:rsidRPr="00FE2CCD">
        <w:rPr>
          <w:b/>
          <w:sz w:val="24"/>
          <w:szCs w:val="24"/>
        </w:rPr>
        <w:t>ЗАКАЗЧИК</w:t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</w:r>
      <w:r w:rsidRPr="00FE2CCD">
        <w:rPr>
          <w:b/>
          <w:sz w:val="24"/>
          <w:szCs w:val="24"/>
        </w:rPr>
        <w:tab/>
        <w:t>ПОДРЯДЧИК</w:t>
      </w:r>
    </w:p>
    <w:p w:rsidR="00956527" w:rsidRPr="00FE2CCD" w:rsidRDefault="00956527" w:rsidP="00956527">
      <w:pPr>
        <w:ind w:firstLine="708"/>
        <w:rPr>
          <w:sz w:val="24"/>
          <w:szCs w:val="24"/>
        </w:rPr>
      </w:pPr>
      <w:r w:rsidRPr="00FE2CCD">
        <w:rPr>
          <w:sz w:val="24"/>
          <w:szCs w:val="24"/>
        </w:rPr>
        <w:t xml:space="preserve">Главный инженер </w:t>
      </w:r>
    </w:p>
    <w:p w:rsidR="00956527" w:rsidRDefault="00956527" w:rsidP="00956527">
      <w:pPr>
        <w:ind w:firstLine="708"/>
        <w:rPr>
          <w:sz w:val="24"/>
          <w:szCs w:val="24"/>
        </w:rPr>
      </w:pPr>
      <w:r w:rsidRPr="00FE2CCD">
        <w:rPr>
          <w:sz w:val="24"/>
          <w:szCs w:val="24"/>
        </w:rPr>
        <w:t>ОАО «Славнефть-ЯНОС»</w:t>
      </w:r>
    </w:p>
    <w:p w:rsidR="00956527" w:rsidRPr="00FE2CCD" w:rsidRDefault="00956527" w:rsidP="00956527">
      <w:pPr>
        <w:ind w:firstLine="708"/>
        <w:rPr>
          <w:sz w:val="24"/>
          <w:szCs w:val="24"/>
        </w:rPr>
      </w:pPr>
    </w:p>
    <w:p w:rsidR="00956527" w:rsidRPr="00FE2CCD" w:rsidRDefault="00956527" w:rsidP="00956527">
      <w:pPr>
        <w:rPr>
          <w:sz w:val="24"/>
          <w:szCs w:val="24"/>
        </w:rPr>
      </w:pPr>
    </w:p>
    <w:p w:rsidR="00956527" w:rsidRPr="00FE2CCD" w:rsidRDefault="00956527" w:rsidP="00956527">
      <w:pPr>
        <w:ind w:firstLine="708"/>
        <w:rPr>
          <w:sz w:val="24"/>
          <w:szCs w:val="24"/>
        </w:rPr>
      </w:pPr>
      <w:r w:rsidRPr="00FE2CCD">
        <w:rPr>
          <w:sz w:val="24"/>
          <w:szCs w:val="24"/>
        </w:rPr>
        <w:t>________________Е.Н. Карасёв</w:t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  <w:t xml:space="preserve"> </w:t>
      </w:r>
      <w:r w:rsidRPr="00FE2CCD">
        <w:rPr>
          <w:sz w:val="24"/>
          <w:szCs w:val="24"/>
        </w:rPr>
        <w:tab/>
        <w:t xml:space="preserve">___________________ </w:t>
      </w:r>
    </w:p>
    <w:p w:rsidR="00956527" w:rsidRPr="00FE2CCD" w:rsidRDefault="00956527" w:rsidP="00956527">
      <w:r w:rsidRPr="00FE2CCD">
        <w:rPr>
          <w:sz w:val="24"/>
          <w:szCs w:val="24"/>
        </w:rPr>
        <w:t>М.П.</w:t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</w:r>
      <w:r w:rsidRPr="00FE2CCD">
        <w:rPr>
          <w:sz w:val="24"/>
          <w:szCs w:val="24"/>
        </w:rPr>
        <w:tab/>
        <w:t xml:space="preserve"> М.П.</w:t>
      </w:r>
    </w:p>
    <w:p w:rsidR="00956527" w:rsidRDefault="00956527" w:rsidP="00956527">
      <w:pPr>
        <w:pStyle w:val="a3"/>
        <w:rPr>
          <w:sz w:val="24"/>
          <w:lang w:val="ru-RU"/>
        </w:rPr>
      </w:pPr>
    </w:p>
    <w:p w:rsidR="00D722E9" w:rsidRDefault="00D722E9"/>
    <w:sectPr w:rsidR="00D722E9" w:rsidSect="009565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56527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6527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E50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2B6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27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6527"/>
    <w:rPr>
      <w:b/>
      <w:sz w:val="28"/>
      <w:lang/>
    </w:rPr>
  </w:style>
  <w:style w:type="character" w:customStyle="1" w:styleId="a4">
    <w:name w:val="Основной текст Знак"/>
    <w:basedOn w:val="a0"/>
    <w:link w:val="a3"/>
    <w:rsid w:val="00956527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401</Words>
  <Characters>2291</Characters>
  <Application>Microsoft Office Word</Application>
  <DocSecurity>0</DocSecurity>
  <Lines>19</Lines>
  <Paragraphs>5</Paragraphs>
  <ScaleCrop>false</ScaleCrop>
  <Company>YANOS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2016-08-25T13:49:00Z</dcterms:created>
  <dcterms:modified xsi:type="dcterms:W3CDTF">2016-08-25T13:50:00Z</dcterms:modified>
</cp:coreProperties>
</file>