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jc w:val="center"/>
        <w:tblInd w:w="108" w:type="dxa"/>
        <w:tblLook w:val="01E0" w:firstRow="1" w:lastRow="1" w:firstColumn="1" w:lastColumn="1" w:noHBand="0" w:noVBand="0"/>
      </w:tblPr>
      <w:tblGrid>
        <w:gridCol w:w="5103"/>
        <w:gridCol w:w="4253"/>
      </w:tblGrid>
      <w:tr w:rsidR="00DE7BED" w:rsidRPr="00C561F7" w:rsidTr="00F9183A">
        <w:trPr>
          <w:trHeight w:val="369"/>
          <w:jc w:val="center"/>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F9183A">
        <w:trPr>
          <w:trHeight w:val="369"/>
          <w:jc w:val="center"/>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F9183A">
        <w:trPr>
          <w:trHeight w:val="391"/>
          <w:jc w:val="center"/>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F9183A">
            <w:pPr>
              <w:jc w:val="right"/>
              <w:rPr>
                <w:rFonts w:ascii="Times New Roman" w:hAnsi="Times New Roman"/>
                <w:sz w:val="24"/>
              </w:rPr>
            </w:pPr>
            <w:r w:rsidRPr="00C561F7">
              <w:rPr>
                <w:rFonts w:ascii="Times New Roman" w:hAnsi="Times New Roman"/>
                <w:sz w:val="24"/>
              </w:rPr>
              <w:t xml:space="preserve">Протокол  № </w:t>
            </w:r>
            <w:r w:rsidR="00F9183A">
              <w:rPr>
                <w:rFonts w:ascii="Times New Roman" w:hAnsi="Times New Roman"/>
                <w:sz w:val="24"/>
              </w:rPr>
              <w:t>97</w:t>
            </w:r>
          </w:p>
        </w:tc>
      </w:tr>
      <w:tr w:rsidR="00DE7BED" w:rsidRPr="00C561F7" w:rsidTr="00F9183A">
        <w:trPr>
          <w:trHeight w:val="391"/>
          <w:jc w:val="center"/>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F9183A">
            <w:pPr>
              <w:jc w:val="right"/>
              <w:rPr>
                <w:rFonts w:ascii="Times New Roman" w:hAnsi="Times New Roman"/>
                <w:sz w:val="24"/>
              </w:rPr>
            </w:pPr>
            <w:r w:rsidRPr="00C561F7">
              <w:rPr>
                <w:rFonts w:ascii="Times New Roman" w:hAnsi="Times New Roman"/>
                <w:sz w:val="24"/>
              </w:rPr>
              <w:t>«</w:t>
            </w:r>
            <w:r w:rsidR="00F9183A">
              <w:rPr>
                <w:rFonts w:ascii="Times New Roman" w:hAnsi="Times New Roman"/>
                <w:sz w:val="24"/>
              </w:rPr>
              <w:t xml:space="preserve"> 15 </w:t>
            </w:r>
            <w:r w:rsidRPr="00C561F7">
              <w:rPr>
                <w:rFonts w:ascii="Times New Roman" w:hAnsi="Times New Roman"/>
                <w:sz w:val="24"/>
              </w:rPr>
              <w:t xml:space="preserve">» </w:t>
            </w:r>
            <w:r w:rsidR="00F9183A">
              <w:rPr>
                <w:rFonts w:ascii="Times New Roman" w:hAnsi="Times New Roman"/>
                <w:sz w:val="24"/>
              </w:rPr>
              <w:t>июня</w:t>
            </w:r>
            <w:r w:rsidRPr="00C561F7">
              <w:rPr>
                <w:rFonts w:ascii="Times New Roman" w:hAnsi="Times New Roman"/>
                <w:sz w:val="24"/>
              </w:rPr>
              <w:t xml:space="preserve">  </w:t>
            </w:r>
            <w:r w:rsidR="00F9183A">
              <w:rPr>
                <w:rFonts w:ascii="Times New Roman" w:hAnsi="Times New Roman"/>
                <w:sz w:val="24"/>
              </w:rPr>
              <w:t>2016</w:t>
            </w:r>
            <w:r w:rsidRPr="00C561F7">
              <w:rPr>
                <w:rFonts w:ascii="Times New Roman" w:hAnsi="Times New Roman"/>
                <w:sz w:val="24"/>
              </w:rPr>
              <w:t xml:space="preserve"> г.</w:t>
            </w:r>
          </w:p>
        </w:tc>
      </w:tr>
    </w:tbl>
    <w:p w:rsidR="00DE7BED" w:rsidRPr="00C561F7" w:rsidRDefault="00DE7BED" w:rsidP="00DE7BED">
      <w:pPr>
        <w:rPr>
          <w:rFonts w:ascii="Times New Roman" w:hAnsi="Times New Roman"/>
          <w:sz w:val="24"/>
        </w:rPr>
      </w:pPr>
    </w:p>
    <w:p w:rsidR="00641B85" w:rsidRPr="00F9183A" w:rsidRDefault="00641B85" w:rsidP="00DE7BED">
      <w:pPr>
        <w:rPr>
          <w:rFonts w:ascii="Times New Roman" w:hAnsi="Times New Roman"/>
          <w:b/>
          <w:vanish/>
          <w:sz w:val="24"/>
        </w:rPr>
      </w:pPr>
    </w:p>
    <w:p w:rsidR="00DE7BED" w:rsidRPr="00F9183A" w:rsidRDefault="00A03AA2" w:rsidP="00DE7BED">
      <w:pPr>
        <w:rPr>
          <w:rFonts w:ascii="Times New Roman" w:hAnsi="Times New Roman"/>
          <w:b/>
          <w:sz w:val="24"/>
        </w:rPr>
      </w:pPr>
      <w:r w:rsidRPr="00F9183A">
        <w:rPr>
          <w:rFonts w:ascii="Times New Roman" w:hAnsi="Times New Roman"/>
          <w:b/>
          <w:sz w:val="24"/>
        </w:rPr>
        <w:t>ПДО №</w:t>
      </w:r>
      <w:r w:rsidR="00057445" w:rsidRPr="00F9183A">
        <w:rPr>
          <w:rFonts w:ascii="Times New Roman" w:hAnsi="Times New Roman"/>
          <w:b/>
          <w:sz w:val="24"/>
        </w:rPr>
        <w:t xml:space="preserve"> </w:t>
      </w:r>
      <w:r w:rsidR="00F3785A" w:rsidRPr="00F9183A">
        <w:rPr>
          <w:rFonts w:ascii="Times New Roman" w:hAnsi="Times New Roman"/>
          <w:b/>
          <w:sz w:val="24"/>
        </w:rPr>
        <w:t>1</w:t>
      </w:r>
      <w:r w:rsidR="00B351CA" w:rsidRPr="00F9183A">
        <w:rPr>
          <w:rFonts w:ascii="Times New Roman" w:hAnsi="Times New Roman"/>
          <w:b/>
          <w:sz w:val="24"/>
        </w:rPr>
        <w:t>90</w:t>
      </w:r>
      <w:r w:rsidRPr="00F9183A">
        <w:rPr>
          <w:rFonts w:ascii="Times New Roman" w:hAnsi="Times New Roman"/>
          <w:b/>
          <w:sz w:val="24"/>
        </w:rPr>
        <w:t>-К</w:t>
      </w:r>
      <w:r w:rsidR="000F0FAB" w:rsidRPr="00F9183A">
        <w:rPr>
          <w:rFonts w:ascii="Times New Roman" w:hAnsi="Times New Roman"/>
          <w:b/>
          <w:sz w:val="24"/>
        </w:rPr>
        <w:t>С</w:t>
      </w:r>
      <w:r w:rsidRPr="00F9183A">
        <w:rPr>
          <w:rFonts w:ascii="Times New Roman" w:hAnsi="Times New Roman"/>
          <w:b/>
          <w:sz w:val="24"/>
        </w:rPr>
        <w:t>-201</w:t>
      </w:r>
      <w:r w:rsidR="00B61674" w:rsidRPr="00F9183A">
        <w:rPr>
          <w:rFonts w:ascii="Times New Roman" w:hAnsi="Times New Roman"/>
          <w:b/>
          <w:sz w:val="24"/>
        </w:rPr>
        <w:t>6</w:t>
      </w:r>
      <w:r w:rsidRPr="00F9183A">
        <w:rPr>
          <w:rFonts w:ascii="Times New Roman" w:hAnsi="Times New Roman"/>
          <w:b/>
          <w:sz w:val="24"/>
        </w:rPr>
        <w:t xml:space="preserve"> от </w:t>
      </w:r>
      <w:r w:rsidR="00F9183A" w:rsidRPr="00F9183A">
        <w:rPr>
          <w:rFonts w:ascii="Times New Roman" w:hAnsi="Times New Roman"/>
          <w:b/>
          <w:sz w:val="24"/>
        </w:rPr>
        <w:t>16.06.16</w:t>
      </w:r>
    </w:p>
    <w:p w:rsidR="00DE7BED" w:rsidRPr="00C561F7" w:rsidRDefault="00DE7BED" w:rsidP="00DE7BED">
      <w:pPr>
        <w:jc w:val="both"/>
        <w:rPr>
          <w:rFonts w:ascii="Times New Roman" w:hAnsi="Times New Roman"/>
          <w:sz w:val="24"/>
        </w:rPr>
      </w:pPr>
    </w:p>
    <w:p w:rsidR="0052104F" w:rsidRPr="0052104F" w:rsidRDefault="00DE7BED" w:rsidP="0052104F">
      <w:pPr>
        <w:ind w:firstLine="720"/>
        <w:jc w:val="both"/>
        <w:rPr>
          <w:rFonts w:ascii="Times New Roman" w:hAnsi="Times New Roman"/>
          <w:b/>
          <w:sz w:val="24"/>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135F9C">
        <w:rPr>
          <w:rFonts w:ascii="Times New Roman" w:hAnsi="Times New Roman"/>
          <w:b/>
          <w:sz w:val="24"/>
        </w:rPr>
        <w:t>выполнение проектно-изыскательских работ и осуществление авторского надзора за выполнением строительно-монтажных работ на объектах Заказчика в соответствии с КЗП-Т2</w:t>
      </w:r>
      <w:r w:rsidR="002C2B7C">
        <w:rPr>
          <w:rFonts w:ascii="Times New Roman" w:hAnsi="Times New Roman"/>
          <w:b/>
          <w:sz w:val="24"/>
        </w:rPr>
        <w:t>4</w:t>
      </w:r>
      <w:r w:rsidR="00135F9C">
        <w:rPr>
          <w:rFonts w:ascii="Times New Roman" w:hAnsi="Times New Roman"/>
          <w:b/>
          <w:sz w:val="24"/>
        </w:rPr>
        <w:t xml:space="preserve"> (</w:t>
      </w:r>
      <w:r w:rsidR="002C2B7C">
        <w:rPr>
          <w:rFonts w:ascii="Times New Roman" w:hAnsi="Times New Roman"/>
          <w:b/>
          <w:sz w:val="24"/>
        </w:rPr>
        <w:t>Замена электрооборудования</w:t>
      </w:r>
      <w:r w:rsidR="00135F9C">
        <w:rPr>
          <w:rFonts w:ascii="Times New Roman" w:hAnsi="Times New Roman"/>
          <w:b/>
          <w:sz w:val="24"/>
        </w:rPr>
        <w:t>)</w:t>
      </w:r>
      <w:r w:rsidR="0052104F">
        <w:rPr>
          <w:rFonts w:ascii="Times New Roman" w:hAnsi="Times New Roman"/>
          <w:b/>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AD669E">
        <w:rPr>
          <w:rFonts w:ascii="Times New Roman" w:hAnsi="Times New Roman"/>
          <w:sz w:val="24"/>
        </w:rPr>
        <w:t>Приложение № 3</w:t>
      </w:r>
      <w:r w:rsidRPr="00C561F7">
        <w:rPr>
          <w:rFonts w:ascii="Times New Roman" w:hAnsi="Times New Roman"/>
          <w:sz w:val="24"/>
        </w:rPr>
        <w:t>) при выполнении Требований к предмету оферты (</w:t>
      </w:r>
      <w:r w:rsidR="00AD669E">
        <w:rPr>
          <w:rFonts w:ascii="Times New Roman" w:hAnsi="Times New Roman"/>
          <w:sz w:val="24"/>
        </w:rPr>
        <w:t>Приложение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Pr="00C561F7"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DE7BED" w:rsidRPr="00C561F7" w:rsidRDefault="00DE7BED" w:rsidP="00DE7BED">
      <w:pPr>
        <w:ind w:firstLine="720"/>
        <w:jc w:val="both"/>
        <w:rPr>
          <w:rFonts w:ascii="Times New Roman" w:hAnsi="Times New Roman"/>
          <w:sz w:val="24"/>
        </w:rPr>
      </w:pPr>
      <w:proofErr w:type="gramStart"/>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062D43">
        <w:rPr>
          <w:rFonts w:ascii="Times New Roman" w:hAnsi="Times New Roman"/>
          <w:sz w:val="24"/>
        </w:rPr>
        <w:t xml:space="preserve">Приложение № </w:t>
      </w:r>
      <w:r w:rsidR="00BF375E">
        <w:rPr>
          <w:rFonts w:ascii="Times New Roman" w:hAnsi="Times New Roman"/>
          <w:sz w:val="24"/>
        </w:rPr>
        <w:t>4</w:t>
      </w:r>
      <w:r w:rsidRPr="00C561F7">
        <w:rPr>
          <w:rFonts w:ascii="Times New Roman" w:hAnsi="Times New Roman"/>
          <w:sz w:val="24"/>
        </w:rPr>
        <w:t>).</w:t>
      </w:r>
      <w:proofErr w:type="gramEnd"/>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A7500F">
        <w:rPr>
          <w:rFonts w:ascii="Times New Roman" w:hAnsi="Times New Roman"/>
          <w:sz w:val="24"/>
        </w:rPr>
        <w:t xml:space="preserve">Приложение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C561F7">
        <w:rPr>
          <w:rFonts w:ascii="Times New Roman" w:hAnsi="Times New Roman" w:cs="Times New Roman"/>
          <w:sz w:val="24"/>
          <w:szCs w:val="24"/>
        </w:rPr>
        <w:t>соответствия технической части оферты участника закупки</w:t>
      </w:r>
      <w:proofErr w:type="gramEnd"/>
      <w:r w:rsidRPr="00C561F7">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proofErr w:type="gramStart"/>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proofErr w:type="gramStart"/>
      <w:r w:rsidRPr="00C561F7">
        <w:rPr>
          <w:rFonts w:ascii="Times New Roman" w:hAnsi="Times New Roman" w:cs="Times New Roman"/>
          <w:sz w:val="24"/>
          <w:szCs w:val="24"/>
        </w:rPr>
        <w:t xml:space="preserve">согласно </w:t>
      </w:r>
      <w:r w:rsidR="00586130">
        <w:rPr>
          <w:rFonts w:ascii="Times New Roman" w:hAnsi="Times New Roman" w:cs="Times New Roman"/>
          <w:sz w:val="24"/>
          <w:szCs w:val="24"/>
        </w:rPr>
        <w:t>Приложения</w:t>
      </w:r>
      <w:proofErr w:type="gramEnd"/>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062D43">
        <w:rPr>
          <w:rFonts w:ascii="Times New Roman" w:hAnsi="Times New Roman" w:cs="Times New Roman"/>
          <w:sz w:val="24"/>
          <w:szCs w:val="24"/>
        </w:rPr>
        <w:t>Приложение № 1</w:t>
      </w:r>
      <w:r w:rsidRPr="00C561F7">
        <w:rPr>
          <w:rFonts w:ascii="Times New Roman" w:hAnsi="Times New Roman" w:cs="Times New Roman"/>
          <w:sz w:val="24"/>
          <w:szCs w:val="24"/>
        </w:rPr>
        <w:t>), участник закупки не прошел техническую оценку.</w:t>
      </w:r>
    </w:p>
    <w:p w:rsidR="00901C09" w:rsidRDefault="00901C09" w:rsidP="00901C09">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412F6F">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C561F7">
        <w:rPr>
          <w:rFonts w:ascii="Times New Roman" w:hAnsi="Times New Roman" w:cs="Times New Roman"/>
          <w:sz w:val="24"/>
          <w:szCs w:val="24"/>
        </w:rPr>
        <w:t>поданных</w:t>
      </w:r>
      <w:proofErr w:type="gramEnd"/>
      <w:r w:rsidRPr="00C561F7">
        <w:rPr>
          <w:rFonts w:ascii="Times New Roman" w:hAnsi="Times New Roman" w:cs="Times New Roman"/>
          <w:sz w:val="24"/>
          <w:szCs w:val="24"/>
        </w:rPr>
        <w:t xml:space="preserve"> участником закупки коммерческая часть оферты.</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2F1BBF">
        <w:rPr>
          <w:rFonts w:ascii="Times New Roman" w:hAnsi="Times New Roman"/>
          <w:b/>
          <w:sz w:val="24"/>
        </w:rPr>
        <w:t>3</w:t>
      </w:r>
      <w:r w:rsidR="00901C09">
        <w:rPr>
          <w:rFonts w:ascii="Times New Roman" w:hAnsi="Times New Roman"/>
          <w:b/>
          <w:sz w:val="24"/>
        </w:rPr>
        <w:t>1</w:t>
      </w:r>
      <w:r w:rsidR="00230908" w:rsidRPr="00C561F7">
        <w:rPr>
          <w:rFonts w:ascii="Times New Roman" w:hAnsi="Times New Roman"/>
          <w:b/>
          <w:sz w:val="24"/>
        </w:rPr>
        <w:t xml:space="preserve"> </w:t>
      </w:r>
      <w:r w:rsidR="00901C09">
        <w:rPr>
          <w:rFonts w:ascii="Times New Roman" w:hAnsi="Times New Roman"/>
          <w:b/>
          <w:sz w:val="24"/>
        </w:rPr>
        <w:t>августа</w:t>
      </w:r>
      <w:r w:rsidR="00230908" w:rsidRPr="00C561F7">
        <w:rPr>
          <w:rFonts w:ascii="Times New Roman" w:hAnsi="Times New Roman"/>
          <w:b/>
          <w:sz w:val="24"/>
        </w:rPr>
        <w:t xml:space="preserve"> 201</w:t>
      </w:r>
      <w:r w:rsidR="00BF5778" w:rsidRPr="00C561F7">
        <w:rPr>
          <w:rFonts w:ascii="Times New Roman" w:hAnsi="Times New Roman"/>
          <w:b/>
          <w:sz w:val="24"/>
        </w:rPr>
        <w:t>6</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proofErr w:type="gramStart"/>
      <w:r w:rsidRPr="00144FEC">
        <w:rPr>
          <w:rFonts w:ascii="Times New Roman" w:hAnsi="Times New Roman"/>
          <w:sz w:val="24"/>
        </w:rPr>
        <w:t>Извещение о согласии сделать оферту (</w:t>
      </w:r>
      <w:r w:rsidR="007F7250" w:rsidRPr="00144FEC">
        <w:rPr>
          <w:rFonts w:ascii="Times New Roman" w:hAnsi="Times New Roman"/>
          <w:sz w:val="24"/>
        </w:rPr>
        <w:t xml:space="preserve">Приложение № </w:t>
      </w:r>
      <w:r w:rsidR="00BF375E" w:rsidRPr="00144FEC">
        <w:rPr>
          <w:rFonts w:ascii="Times New Roman" w:hAnsi="Times New Roman"/>
          <w:sz w:val="24"/>
        </w:rPr>
        <w:t>2</w:t>
      </w:r>
      <w:r w:rsidR="007F7250" w:rsidRPr="00144FEC">
        <w:rPr>
          <w:rFonts w:ascii="Times New Roman" w:hAnsi="Times New Roman"/>
          <w:sz w:val="24"/>
        </w:rPr>
        <w:t xml:space="preserve"> к настоящему ПДО)</w:t>
      </w:r>
      <w:r w:rsidRPr="00144FEC">
        <w:rPr>
          <w:rFonts w:ascii="Times New Roman" w:hAnsi="Times New Roman"/>
          <w:sz w:val="24"/>
        </w:rPr>
        <w:t>, подписанная уполномоченным лицом и заверенная печатью участника закупки);</w:t>
      </w:r>
      <w:proofErr w:type="gramEnd"/>
    </w:p>
    <w:p w:rsidR="00E62819" w:rsidRPr="00144FEC" w:rsidRDefault="00E62819" w:rsidP="00DE7BED">
      <w:pPr>
        <w:pStyle w:val="a6"/>
        <w:numPr>
          <w:ilvl w:val="0"/>
          <w:numId w:val="2"/>
        </w:numPr>
        <w:tabs>
          <w:tab w:val="left" w:pos="1418"/>
        </w:tabs>
        <w:ind w:left="1418" w:hanging="341"/>
        <w:contextualSpacing w:val="0"/>
        <w:jc w:val="both"/>
        <w:rPr>
          <w:rFonts w:ascii="Times New Roman" w:hAnsi="Times New Roman"/>
          <w:sz w:val="24"/>
        </w:rPr>
      </w:pPr>
      <w:r w:rsidRPr="00E62819">
        <w:rPr>
          <w:rFonts w:ascii="Times New Roman" w:hAnsi="Times New Roman"/>
          <w:sz w:val="24"/>
        </w:rPr>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 (без указания стоимости)</w:t>
      </w:r>
      <w:r>
        <w:rPr>
          <w:rFonts w:ascii="Times New Roman" w:hAnsi="Times New Roman"/>
          <w:sz w:val="24"/>
        </w:rPr>
        <w:t xml:space="preserve">, </w:t>
      </w:r>
      <w:r w:rsidRPr="00E62819">
        <w:rPr>
          <w:rFonts w:ascii="Times New Roman" w:hAnsi="Times New Roman"/>
          <w:sz w:val="24"/>
        </w:rPr>
        <w:t>подписанн</w:t>
      </w:r>
      <w:r w:rsidR="00355592">
        <w:rPr>
          <w:rFonts w:ascii="Times New Roman" w:hAnsi="Times New Roman"/>
          <w:sz w:val="24"/>
        </w:rPr>
        <w:t>ая</w:t>
      </w:r>
      <w:r w:rsidRPr="00E62819">
        <w:rPr>
          <w:rFonts w:ascii="Times New Roman" w:hAnsi="Times New Roman"/>
          <w:sz w:val="24"/>
        </w:rPr>
        <w:t xml:space="preserve"> уполномоченным лицом и заверенн</w:t>
      </w:r>
      <w:r w:rsidR="00355592">
        <w:rPr>
          <w:rFonts w:ascii="Times New Roman" w:hAnsi="Times New Roman"/>
          <w:sz w:val="24"/>
        </w:rPr>
        <w:t>ая</w:t>
      </w:r>
      <w:r w:rsidRPr="00E62819">
        <w:rPr>
          <w:rFonts w:ascii="Times New Roman" w:hAnsi="Times New Roman"/>
          <w:sz w:val="24"/>
        </w:rPr>
        <w:t xml:space="preserve"> печатью участника закупки</w:t>
      </w:r>
      <w:r>
        <w:rPr>
          <w:rFonts w:ascii="Times New Roman" w:hAnsi="Times New Roman"/>
          <w:sz w:val="24"/>
        </w:rPr>
        <w:t>;</w:t>
      </w:r>
    </w:p>
    <w:p w:rsidR="00DE7BED" w:rsidRPr="00144FEC" w:rsidRDefault="006B525D" w:rsidP="00DE7BED">
      <w:pPr>
        <w:pStyle w:val="a6"/>
        <w:numPr>
          <w:ilvl w:val="0"/>
          <w:numId w:val="2"/>
        </w:numPr>
        <w:tabs>
          <w:tab w:val="left" w:pos="1418"/>
        </w:tabs>
        <w:ind w:left="1418" w:hanging="341"/>
        <w:contextualSpacing w:val="0"/>
        <w:jc w:val="both"/>
        <w:rPr>
          <w:rFonts w:ascii="Times New Roman" w:hAnsi="Times New Roman"/>
          <w:sz w:val="24"/>
        </w:rPr>
      </w:pPr>
      <w:r w:rsidRPr="006B525D">
        <w:rPr>
          <w:rFonts w:ascii="Times New Roman" w:hAnsi="Times New Roman"/>
          <w:sz w:val="24"/>
        </w:rPr>
        <w:t xml:space="preserve">Гарантийное письмо о согласии </w:t>
      </w:r>
      <w:r w:rsidR="00095013">
        <w:rPr>
          <w:rFonts w:ascii="Times New Roman" w:hAnsi="Times New Roman"/>
          <w:sz w:val="24"/>
        </w:rPr>
        <w:t>участника закупки</w:t>
      </w:r>
      <w:r w:rsidRPr="006B525D">
        <w:rPr>
          <w:rFonts w:ascii="Times New Roman" w:hAnsi="Times New Roman"/>
          <w:sz w:val="24"/>
        </w:rPr>
        <w:t xml:space="preserve"> с </w:t>
      </w:r>
      <w:r w:rsidR="00701F22" w:rsidRPr="00701F22">
        <w:rPr>
          <w:rFonts w:ascii="Times New Roman" w:hAnsi="Times New Roman"/>
          <w:sz w:val="24"/>
        </w:rPr>
        <w:t>текстом</w:t>
      </w:r>
      <w:r w:rsidRPr="006B525D">
        <w:rPr>
          <w:rFonts w:ascii="Times New Roman" w:hAnsi="Times New Roman"/>
          <w:sz w:val="24"/>
        </w:rPr>
        <w:t xml:space="preserve"> договора</w:t>
      </w:r>
      <w:r>
        <w:rPr>
          <w:rFonts w:ascii="Times New Roman" w:hAnsi="Times New Roman"/>
          <w:sz w:val="24"/>
        </w:rPr>
        <w:t xml:space="preserve"> и сроками выполнения работ,</w:t>
      </w:r>
      <w:r w:rsidRPr="006B525D">
        <w:rPr>
          <w:rFonts w:ascii="Times New Roman" w:hAnsi="Times New Roman"/>
          <w:sz w:val="24"/>
        </w:rPr>
        <w:t xml:space="preserve"> подписанное уполномоченным лицом и заверенное печатью участника закупки (без указания стоимости работ)</w:t>
      </w:r>
      <w:r w:rsidR="00DE7BED" w:rsidRPr="00144FEC">
        <w:rPr>
          <w:rFonts w:ascii="Times New Roman" w:hAnsi="Times New Roman"/>
          <w:sz w:val="24"/>
        </w:rPr>
        <w:t>;</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144FEC">
        <w:rPr>
          <w:rFonts w:ascii="Times New Roman" w:hAnsi="Times New Roman"/>
          <w:sz w:val="24"/>
        </w:rPr>
        <w:t>Перечень аффилированных организаций (</w:t>
      </w:r>
      <w:r w:rsidR="007F7250" w:rsidRPr="00144FEC">
        <w:rPr>
          <w:rFonts w:ascii="Times New Roman" w:hAnsi="Times New Roman"/>
          <w:sz w:val="24"/>
        </w:rPr>
        <w:t xml:space="preserve">Приложение № </w:t>
      </w:r>
      <w:r w:rsidR="00BF375E" w:rsidRPr="00144FEC">
        <w:rPr>
          <w:rFonts w:ascii="Times New Roman" w:hAnsi="Times New Roman"/>
          <w:sz w:val="24"/>
        </w:rPr>
        <w:t>5</w:t>
      </w:r>
      <w:r w:rsidR="007F7250" w:rsidRPr="00144FEC">
        <w:rPr>
          <w:rFonts w:ascii="Times New Roman" w:hAnsi="Times New Roman"/>
          <w:sz w:val="24"/>
        </w:rPr>
        <w:t xml:space="preserve"> к настоящему ПДО</w:t>
      </w:r>
      <w:r w:rsidR="0085017D" w:rsidRPr="00144FEC">
        <w:rPr>
          <w:rFonts w:ascii="Times New Roman" w:hAnsi="Times New Roman"/>
          <w:sz w:val="24"/>
        </w:rPr>
        <w:t>)</w:t>
      </w:r>
      <w:r w:rsidRPr="00144FEC">
        <w:rPr>
          <w:rFonts w:ascii="Times New Roman" w:hAnsi="Times New Roman"/>
          <w:sz w:val="24"/>
        </w:rPr>
        <w:t>, подписанн</w:t>
      </w:r>
      <w:r w:rsidR="007F7250" w:rsidRPr="00144FEC">
        <w:rPr>
          <w:rFonts w:ascii="Times New Roman" w:hAnsi="Times New Roman"/>
          <w:sz w:val="24"/>
        </w:rPr>
        <w:t>ый</w:t>
      </w:r>
      <w:r w:rsidRPr="00144FEC">
        <w:rPr>
          <w:rFonts w:ascii="Times New Roman" w:hAnsi="Times New Roman"/>
          <w:sz w:val="24"/>
        </w:rPr>
        <w:t xml:space="preserve"> уполномоченным лицом и заверенн</w:t>
      </w:r>
      <w:r w:rsidR="007F7250" w:rsidRPr="00144FEC">
        <w:rPr>
          <w:rFonts w:ascii="Times New Roman" w:hAnsi="Times New Roman"/>
          <w:sz w:val="24"/>
        </w:rPr>
        <w:t>ый</w:t>
      </w:r>
      <w:r w:rsidRPr="00144FEC">
        <w:rPr>
          <w:rFonts w:ascii="Times New Roman" w:hAnsi="Times New Roman"/>
          <w:sz w:val="24"/>
        </w:rPr>
        <w:t xml:space="preserve"> печатью участника закупки;</w:t>
      </w:r>
    </w:p>
    <w:p w:rsidR="00D865B4" w:rsidRDefault="00D865B4" w:rsidP="00DE7BED">
      <w:pPr>
        <w:pStyle w:val="a6"/>
        <w:numPr>
          <w:ilvl w:val="0"/>
          <w:numId w:val="2"/>
        </w:numPr>
        <w:tabs>
          <w:tab w:val="left" w:pos="1418"/>
        </w:tabs>
        <w:ind w:left="1418" w:hanging="341"/>
        <w:contextualSpacing w:val="0"/>
        <w:jc w:val="both"/>
        <w:rPr>
          <w:rFonts w:ascii="Times New Roman" w:hAnsi="Times New Roman"/>
          <w:sz w:val="24"/>
        </w:rPr>
      </w:pPr>
      <w:r w:rsidRPr="00D865B4">
        <w:rPr>
          <w:rFonts w:ascii="Times New Roman" w:hAnsi="Times New Roman"/>
          <w:sz w:val="24"/>
        </w:rPr>
        <w:t>Копия действующего свидетельства СРО</w:t>
      </w:r>
      <w:r>
        <w:rPr>
          <w:rFonts w:ascii="Times New Roman" w:hAnsi="Times New Roman"/>
          <w:sz w:val="24"/>
        </w:rPr>
        <w:t xml:space="preserve">,  </w:t>
      </w:r>
      <w:r w:rsidRPr="00D865B4">
        <w:rPr>
          <w:rFonts w:ascii="Times New Roman" w:hAnsi="Times New Roman"/>
          <w:sz w:val="24"/>
        </w:rPr>
        <w:t>заверенная уполномоченным лицом</w:t>
      </w:r>
      <w:r>
        <w:rPr>
          <w:rFonts w:ascii="Times New Roman" w:hAnsi="Times New Roman"/>
          <w:sz w:val="24"/>
        </w:rPr>
        <w:t>;</w:t>
      </w:r>
    </w:p>
    <w:p w:rsidR="00D865B4" w:rsidRDefault="00D865B4" w:rsidP="00DE7BED">
      <w:pPr>
        <w:pStyle w:val="a6"/>
        <w:numPr>
          <w:ilvl w:val="0"/>
          <w:numId w:val="2"/>
        </w:numPr>
        <w:tabs>
          <w:tab w:val="left" w:pos="1418"/>
        </w:tabs>
        <w:ind w:left="1418" w:hanging="341"/>
        <w:contextualSpacing w:val="0"/>
        <w:jc w:val="both"/>
        <w:rPr>
          <w:rFonts w:ascii="Times New Roman" w:hAnsi="Times New Roman"/>
          <w:sz w:val="24"/>
        </w:rPr>
      </w:pPr>
      <w:r>
        <w:rPr>
          <w:rFonts w:ascii="Times New Roman" w:hAnsi="Times New Roman"/>
          <w:sz w:val="24"/>
        </w:rPr>
        <w:t>К</w:t>
      </w:r>
      <w:r w:rsidRPr="00D865B4">
        <w:rPr>
          <w:rFonts w:ascii="Times New Roman" w:hAnsi="Times New Roman"/>
          <w:sz w:val="24"/>
        </w:rPr>
        <w:t>опия свидетельства СМК ИСО 9001</w:t>
      </w:r>
      <w:r>
        <w:rPr>
          <w:rFonts w:ascii="Times New Roman" w:hAnsi="Times New Roman"/>
          <w:sz w:val="24"/>
        </w:rPr>
        <w:t xml:space="preserve">, </w:t>
      </w:r>
      <w:r w:rsidRPr="00D865B4">
        <w:rPr>
          <w:rFonts w:ascii="Times New Roman" w:hAnsi="Times New Roman"/>
          <w:sz w:val="24"/>
        </w:rPr>
        <w:t>заверенная уполномоченным лицом</w:t>
      </w:r>
      <w:r>
        <w:rPr>
          <w:rFonts w:ascii="Times New Roman" w:hAnsi="Times New Roman"/>
          <w:sz w:val="24"/>
        </w:rPr>
        <w:t>;</w:t>
      </w:r>
    </w:p>
    <w:p w:rsidR="00935630" w:rsidRPr="00935630" w:rsidRDefault="00935630" w:rsidP="00935630">
      <w:pPr>
        <w:pStyle w:val="a6"/>
        <w:numPr>
          <w:ilvl w:val="0"/>
          <w:numId w:val="2"/>
        </w:numPr>
        <w:tabs>
          <w:tab w:val="left" w:pos="1418"/>
        </w:tabs>
        <w:ind w:left="1418" w:hanging="341"/>
        <w:contextualSpacing w:val="0"/>
        <w:jc w:val="both"/>
        <w:rPr>
          <w:rFonts w:ascii="Times New Roman" w:hAnsi="Times New Roman"/>
          <w:sz w:val="24"/>
        </w:rPr>
      </w:pPr>
      <w:r w:rsidRPr="00935630">
        <w:rPr>
          <w:rFonts w:ascii="Times New Roman" w:hAnsi="Times New Roman"/>
          <w:sz w:val="24"/>
        </w:rPr>
        <w:t>Копи</w:t>
      </w:r>
      <w:r>
        <w:rPr>
          <w:rFonts w:ascii="Times New Roman" w:hAnsi="Times New Roman"/>
          <w:sz w:val="24"/>
        </w:rPr>
        <w:t>и</w:t>
      </w:r>
      <w:r w:rsidRPr="00935630">
        <w:rPr>
          <w:rFonts w:ascii="Times New Roman" w:hAnsi="Times New Roman"/>
          <w:sz w:val="24"/>
        </w:rPr>
        <w:t xml:space="preserve"> заключени</w:t>
      </w:r>
      <w:r>
        <w:rPr>
          <w:rFonts w:ascii="Times New Roman" w:hAnsi="Times New Roman"/>
          <w:sz w:val="24"/>
        </w:rPr>
        <w:t>и</w:t>
      </w:r>
      <w:r w:rsidRPr="00935630">
        <w:rPr>
          <w:rFonts w:ascii="Times New Roman" w:hAnsi="Times New Roman"/>
          <w:sz w:val="24"/>
        </w:rPr>
        <w:t xml:space="preserve"> зарегистрированн</w:t>
      </w:r>
      <w:r>
        <w:rPr>
          <w:rFonts w:ascii="Times New Roman" w:hAnsi="Times New Roman"/>
          <w:sz w:val="24"/>
        </w:rPr>
        <w:t>ых</w:t>
      </w:r>
      <w:r w:rsidRPr="00935630">
        <w:rPr>
          <w:rFonts w:ascii="Times New Roman" w:hAnsi="Times New Roman"/>
          <w:sz w:val="24"/>
        </w:rPr>
        <w:t xml:space="preserve"> в </w:t>
      </w:r>
      <w:proofErr w:type="spellStart"/>
      <w:r w:rsidRPr="00935630">
        <w:rPr>
          <w:rFonts w:ascii="Times New Roman" w:hAnsi="Times New Roman"/>
          <w:sz w:val="24"/>
        </w:rPr>
        <w:t>Ростехнадзоре</w:t>
      </w:r>
      <w:proofErr w:type="spellEnd"/>
      <w:r w:rsidRPr="00935630">
        <w:rPr>
          <w:rFonts w:ascii="Times New Roman" w:hAnsi="Times New Roman"/>
          <w:sz w:val="24"/>
        </w:rPr>
        <w:t xml:space="preserve"> или копи</w:t>
      </w:r>
      <w:r>
        <w:rPr>
          <w:rFonts w:ascii="Times New Roman" w:hAnsi="Times New Roman"/>
          <w:sz w:val="24"/>
        </w:rPr>
        <w:t>и</w:t>
      </w:r>
      <w:r w:rsidRPr="00935630">
        <w:rPr>
          <w:rFonts w:ascii="Times New Roman" w:hAnsi="Times New Roman"/>
          <w:sz w:val="24"/>
        </w:rPr>
        <w:t xml:space="preserve"> уведомлени</w:t>
      </w:r>
      <w:r>
        <w:rPr>
          <w:rFonts w:ascii="Times New Roman" w:hAnsi="Times New Roman"/>
          <w:sz w:val="24"/>
        </w:rPr>
        <w:t>й</w:t>
      </w:r>
      <w:r w:rsidRPr="00935630">
        <w:rPr>
          <w:rFonts w:ascii="Times New Roman" w:hAnsi="Times New Roman"/>
          <w:sz w:val="24"/>
        </w:rPr>
        <w:t xml:space="preserve"> о внесении заключения экспертизы промышленной безопасности в реестр</w:t>
      </w:r>
      <w:r>
        <w:rPr>
          <w:rFonts w:ascii="Times New Roman" w:hAnsi="Times New Roman"/>
          <w:sz w:val="24"/>
        </w:rPr>
        <w:t>,</w:t>
      </w:r>
      <w:r w:rsidRPr="00935630">
        <w:rPr>
          <w:rFonts w:ascii="Times New Roman" w:hAnsi="Times New Roman"/>
          <w:sz w:val="24"/>
        </w:rPr>
        <w:t xml:space="preserve"> </w:t>
      </w:r>
      <w:r>
        <w:rPr>
          <w:rFonts w:ascii="Times New Roman" w:hAnsi="Times New Roman"/>
          <w:sz w:val="24"/>
        </w:rPr>
        <w:t>заверенные</w:t>
      </w:r>
      <w:r w:rsidRPr="00935630">
        <w:rPr>
          <w:rFonts w:ascii="Times New Roman" w:hAnsi="Times New Roman"/>
          <w:sz w:val="24"/>
        </w:rPr>
        <w:t xml:space="preserve"> уполномоченным лицом;</w:t>
      </w:r>
    </w:p>
    <w:p w:rsidR="00D865B4" w:rsidRPr="00C930FA" w:rsidRDefault="00D865B4" w:rsidP="008205E0">
      <w:pPr>
        <w:pStyle w:val="a6"/>
        <w:numPr>
          <w:ilvl w:val="0"/>
          <w:numId w:val="2"/>
        </w:numPr>
        <w:ind w:left="1418" w:hanging="283"/>
        <w:jc w:val="both"/>
        <w:rPr>
          <w:rFonts w:ascii="Times New Roman" w:hAnsi="Times New Roman"/>
          <w:sz w:val="24"/>
        </w:rPr>
      </w:pPr>
      <w:proofErr w:type="gramStart"/>
      <w:r w:rsidRPr="00C930FA">
        <w:rPr>
          <w:rFonts w:ascii="Times New Roman" w:hAnsi="Times New Roman"/>
          <w:sz w:val="24"/>
        </w:rPr>
        <w:t>Справка о заключенных и выполненных аналогичных договорах за последние 3 года (Приложение № 6 к настоящему ПДО)</w:t>
      </w:r>
      <w:r>
        <w:rPr>
          <w:rFonts w:ascii="Times New Roman" w:hAnsi="Times New Roman"/>
          <w:sz w:val="24"/>
        </w:rPr>
        <w:t>,</w:t>
      </w:r>
      <w:r w:rsidRPr="00215F23">
        <w:rPr>
          <w:rFonts w:ascii="Times New Roman" w:hAnsi="Times New Roman"/>
          <w:sz w:val="24"/>
        </w:rPr>
        <w:t xml:space="preserve"> подписанн</w:t>
      </w:r>
      <w:r>
        <w:rPr>
          <w:rFonts w:ascii="Times New Roman" w:hAnsi="Times New Roman"/>
          <w:sz w:val="24"/>
        </w:rPr>
        <w:t>ая</w:t>
      </w:r>
      <w:r w:rsidRPr="00215F23">
        <w:rPr>
          <w:rFonts w:ascii="Times New Roman" w:hAnsi="Times New Roman"/>
          <w:sz w:val="24"/>
        </w:rPr>
        <w:t xml:space="preserve"> уполномоченным лицом и заверенн</w:t>
      </w:r>
      <w:r>
        <w:rPr>
          <w:rFonts w:ascii="Times New Roman" w:hAnsi="Times New Roman"/>
          <w:sz w:val="24"/>
        </w:rPr>
        <w:t>ая</w:t>
      </w:r>
      <w:r w:rsidRPr="00215F23">
        <w:rPr>
          <w:rFonts w:ascii="Times New Roman" w:hAnsi="Times New Roman"/>
          <w:sz w:val="24"/>
        </w:rPr>
        <w:t xml:space="preserve"> печатью участника закупки</w:t>
      </w:r>
      <w:r w:rsidRPr="00C930FA">
        <w:rPr>
          <w:rFonts w:ascii="Times New Roman" w:hAnsi="Times New Roman"/>
          <w:sz w:val="24"/>
        </w:rPr>
        <w:t>;</w:t>
      </w:r>
      <w:proofErr w:type="gramEnd"/>
    </w:p>
    <w:p w:rsidR="00D865B4" w:rsidRPr="00D865B4" w:rsidRDefault="00D865B4" w:rsidP="008205E0">
      <w:pPr>
        <w:pStyle w:val="a6"/>
        <w:numPr>
          <w:ilvl w:val="0"/>
          <w:numId w:val="2"/>
        </w:numPr>
        <w:tabs>
          <w:tab w:val="left" w:pos="1418"/>
        </w:tabs>
        <w:ind w:left="1418" w:hanging="283"/>
        <w:jc w:val="both"/>
        <w:rPr>
          <w:rFonts w:ascii="Times New Roman" w:hAnsi="Times New Roman"/>
          <w:sz w:val="24"/>
        </w:rPr>
      </w:pPr>
      <w:r w:rsidRPr="00D865B4">
        <w:rPr>
          <w:rFonts w:ascii="Times New Roman" w:hAnsi="Times New Roman"/>
          <w:sz w:val="24"/>
        </w:rPr>
        <w:t>Справка (в свободной форме</w:t>
      </w:r>
      <w:r w:rsidR="008205E0">
        <w:rPr>
          <w:rFonts w:ascii="Times New Roman" w:hAnsi="Times New Roman"/>
          <w:sz w:val="24"/>
        </w:rPr>
        <w:t xml:space="preserve">), </w:t>
      </w:r>
      <w:r w:rsidR="008205E0" w:rsidRPr="008205E0">
        <w:rPr>
          <w:rFonts w:ascii="Times New Roman" w:hAnsi="Times New Roman"/>
          <w:sz w:val="24"/>
        </w:rPr>
        <w:t>подписанная уполномоченным лицом и заверенная печатью участника закупки</w:t>
      </w:r>
      <w:r w:rsidRPr="00D865B4">
        <w:rPr>
          <w:rFonts w:ascii="Times New Roman" w:hAnsi="Times New Roman"/>
          <w:sz w:val="24"/>
        </w:rPr>
        <w:t xml:space="preserve"> с информацией:</w:t>
      </w:r>
    </w:p>
    <w:p w:rsidR="00D865B4" w:rsidRPr="00D865B4" w:rsidRDefault="00D865B4" w:rsidP="00D865B4">
      <w:pPr>
        <w:pStyle w:val="a6"/>
        <w:tabs>
          <w:tab w:val="left" w:pos="1418"/>
        </w:tabs>
        <w:ind w:left="1495"/>
        <w:jc w:val="both"/>
        <w:rPr>
          <w:rFonts w:ascii="Times New Roman" w:hAnsi="Times New Roman"/>
          <w:sz w:val="24"/>
        </w:rPr>
      </w:pPr>
      <w:r w:rsidRPr="00D865B4">
        <w:rPr>
          <w:rFonts w:ascii="Times New Roman" w:hAnsi="Times New Roman"/>
          <w:sz w:val="24"/>
        </w:rPr>
        <w:t>-  объемы действующих обязательств контрагента (ПИР) в денежном выражении перед ОАО «Славнефть-ЯНОС», ОАО «НК «Роснефть», ОАО «Газпром нефть»;</w:t>
      </w:r>
    </w:p>
    <w:p w:rsidR="00D865B4" w:rsidRDefault="00D865B4" w:rsidP="00D865B4">
      <w:pPr>
        <w:pStyle w:val="a6"/>
        <w:tabs>
          <w:tab w:val="left" w:pos="1418"/>
        </w:tabs>
        <w:ind w:left="1495"/>
        <w:contextualSpacing w:val="0"/>
        <w:jc w:val="both"/>
        <w:rPr>
          <w:rFonts w:ascii="Times New Roman" w:hAnsi="Times New Roman"/>
          <w:sz w:val="24"/>
        </w:rPr>
      </w:pPr>
      <w:r w:rsidRPr="00D865B4">
        <w:rPr>
          <w:rFonts w:ascii="Times New Roman" w:hAnsi="Times New Roman"/>
          <w:sz w:val="24"/>
        </w:rPr>
        <w:t>- среднегодовой объем выполненных работ (ПИР) за последние 3 года (предшествующие году подачи оферты)</w:t>
      </w:r>
      <w:r w:rsidR="008205E0">
        <w:rPr>
          <w:rFonts w:ascii="Times New Roman" w:hAnsi="Times New Roman"/>
          <w:sz w:val="24"/>
        </w:rPr>
        <w:t>;</w:t>
      </w:r>
      <w:r w:rsidRPr="00D865B4">
        <w:rPr>
          <w:rFonts w:ascii="Times New Roman" w:hAnsi="Times New Roman"/>
          <w:sz w:val="24"/>
        </w:rPr>
        <w:t xml:space="preserve">  </w:t>
      </w:r>
    </w:p>
    <w:p w:rsidR="003B506E" w:rsidRPr="003B506E" w:rsidRDefault="003B506E" w:rsidP="003B506E">
      <w:pPr>
        <w:pStyle w:val="a6"/>
        <w:numPr>
          <w:ilvl w:val="0"/>
          <w:numId w:val="2"/>
        </w:numPr>
        <w:ind w:left="1418" w:hanging="283"/>
        <w:jc w:val="both"/>
        <w:rPr>
          <w:rFonts w:ascii="Times New Roman" w:hAnsi="Times New Roman"/>
          <w:sz w:val="24"/>
        </w:rPr>
      </w:pPr>
      <w:r w:rsidRPr="003B506E">
        <w:rPr>
          <w:rFonts w:ascii="Times New Roman" w:hAnsi="Times New Roman"/>
          <w:sz w:val="24"/>
        </w:rPr>
        <w:t>Справка о среднегодовом обороте участника закупки по выполнению ПИР за последние 3 года, предшествующие году подачи оферты</w:t>
      </w:r>
      <w:r>
        <w:rPr>
          <w:rFonts w:ascii="Times New Roman" w:hAnsi="Times New Roman"/>
          <w:sz w:val="24"/>
        </w:rPr>
        <w:t xml:space="preserve">, </w:t>
      </w:r>
      <w:r w:rsidRPr="003B506E">
        <w:rPr>
          <w:rFonts w:ascii="Times New Roman" w:hAnsi="Times New Roman"/>
          <w:sz w:val="24"/>
        </w:rPr>
        <w:t>подписанная уполномоченным лицом и заверенная печатью участника закупки</w:t>
      </w:r>
      <w:r>
        <w:rPr>
          <w:rFonts w:ascii="Times New Roman" w:hAnsi="Times New Roman"/>
          <w:sz w:val="24"/>
        </w:rPr>
        <w:t>;</w:t>
      </w:r>
    </w:p>
    <w:p w:rsidR="003B506E" w:rsidRDefault="003B506E" w:rsidP="003B506E">
      <w:pPr>
        <w:pStyle w:val="a6"/>
        <w:numPr>
          <w:ilvl w:val="0"/>
          <w:numId w:val="2"/>
        </w:numPr>
        <w:tabs>
          <w:tab w:val="left" w:pos="1418"/>
        </w:tabs>
        <w:ind w:left="1418" w:hanging="283"/>
        <w:contextualSpacing w:val="0"/>
        <w:jc w:val="both"/>
        <w:rPr>
          <w:rFonts w:ascii="Times New Roman" w:hAnsi="Times New Roman"/>
          <w:sz w:val="24"/>
        </w:rPr>
      </w:pPr>
      <w:r>
        <w:rPr>
          <w:rFonts w:ascii="Times New Roman" w:hAnsi="Times New Roman"/>
          <w:sz w:val="24"/>
        </w:rPr>
        <w:t>К</w:t>
      </w:r>
      <w:r w:rsidRPr="003B506E">
        <w:rPr>
          <w:rFonts w:ascii="Times New Roman" w:hAnsi="Times New Roman"/>
          <w:sz w:val="24"/>
        </w:rPr>
        <w:t>опия «Отчета о прибылях и убытках» за последние 3 года, пр</w:t>
      </w:r>
      <w:r>
        <w:rPr>
          <w:rFonts w:ascii="Times New Roman" w:hAnsi="Times New Roman"/>
          <w:sz w:val="24"/>
        </w:rPr>
        <w:t xml:space="preserve">едшествующие году подачи оферты, </w:t>
      </w:r>
      <w:r w:rsidRPr="003B506E">
        <w:rPr>
          <w:rFonts w:ascii="Times New Roman" w:hAnsi="Times New Roman"/>
          <w:sz w:val="24"/>
        </w:rPr>
        <w:t>заверенная уполномоченным лицом;</w:t>
      </w:r>
    </w:p>
    <w:p w:rsidR="00355592" w:rsidRPr="00355592" w:rsidRDefault="003B506E" w:rsidP="00355592">
      <w:pPr>
        <w:pStyle w:val="a6"/>
        <w:numPr>
          <w:ilvl w:val="0"/>
          <w:numId w:val="2"/>
        </w:numPr>
        <w:tabs>
          <w:tab w:val="left" w:pos="1418"/>
        </w:tabs>
        <w:ind w:left="1418" w:hanging="283"/>
        <w:contextualSpacing w:val="0"/>
        <w:jc w:val="both"/>
        <w:rPr>
          <w:rFonts w:ascii="Times New Roman" w:hAnsi="Times New Roman"/>
          <w:sz w:val="24"/>
        </w:rPr>
      </w:pPr>
      <w:r w:rsidRPr="00355592">
        <w:rPr>
          <w:rFonts w:ascii="Times New Roman" w:hAnsi="Times New Roman"/>
          <w:sz w:val="24"/>
        </w:rPr>
        <w:t xml:space="preserve">Справка о наличии кадровых ресурсов с указанием областей аттестации по промышленной безопасности, занимаемых должностей, а также выполняемых разделов проекта (Приложение № 7 к настоящему ПДО), </w:t>
      </w:r>
      <w:r w:rsidR="00355592" w:rsidRPr="00355592">
        <w:rPr>
          <w:rFonts w:ascii="Times New Roman" w:hAnsi="Times New Roman"/>
          <w:sz w:val="24"/>
        </w:rPr>
        <w:t>подписанная уполномоченным лицом и заверенная печатью участника закупки;</w:t>
      </w:r>
    </w:p>
    <w:p w:rsidR="003B506E" w:rsidRPr="00355592" w:rsidRDefault="003B506E" w:rsidP="00A60F05">
      <w:pPr>
        <w:pStyle w:val="a6"/>
        <w:numPr>
          <w:ilvl w:val="0"/>
          <w:numId w:val="2"/>
        </w:numPr>
        <w:tabs>
          <w:tab w:val="left" w:pos="1418"/>
        </w:tabs>
        <w:ind w:left="1418" w:hanging="283"/>
        <w:contextualSpacing w:val="0"/>
        <w:jc w:val="both"/>
        <w:rPr>
          <w:rFonts w:ascii="Times New Roman" w:hAnsi="Times New Roman"/>
          <w:sz w:val="24"/>
        </w:rPr>
      </w:pPr>
      <w:r w:rsidRPr="00355592">
        <w:rPr>
          <w:rFonts w:ascii="Times New Roman" w:hAnsi="Times New Roman"/>
          <w:sz w:val="24"/>
        </w:rPr>
        <w:t xml:space="preserve">Копии протоколов заседания аттестационной комиссии </w:t>
      </w:r>
      <w:proofErr w:type="spellStart"/>
      <w:r w:rsidRPr="00355592">
        <w:rPr>
          <w:rFonts w:ascii="Times New Roman" w:hAnsi="Times New Roman"/>
          <w:sz w:val="24"/>
        </w:rPr>
        <w:t>Ростехнадзора</w:t>
      </w:r>
      <w:proofErr w:type="spellEnd"/>
      <w:r w:rsidRPr="00355592">
        <w:rPr>
          <w:rFonts w:ascii="Times New Roman" w:hAnsi="Times New Roman"/>
          <w:sz w:val="24"/>
        </w:rPr>
        <w:t xml:space="preserve"> и удостоверений, подтверждающих аттестацию в области промышленной безопасности</w:t>
      </w:r>
      <w:r w:rsidR="005163BB" w:rsidRPr="00355592">
        <w:rPr>
          <w:rFonts w:ascii="Times New Roman" w:hAnsi="Times New Roman"/>
          <w:sz w:val="24"/>
        </w:rPr>
        <w:t>, заверенные уполномоченным лицом;</w:t>
      </w:r>
    </w:p>
    <w:p w:rsidR="006E7A05" w:rsidRPr="006E7A05" w:rsidRDefault="006E7A05" w:rsidP="00551B4B">
      <w:pPr>
        <w:pStyle w:val="a6"/>
        <w:numPr>
          <w:ilvl w:val="0"/>
          <w:numId w:val="2"/>
        </w:numPr>
        <w:jc w:val="both"/>
        <w:rPr>
          <w:rFonts w:ascii="Times New Roman" w:hAnsi="Times New Roman"/>
          <w:sz w:val="24"/>
        </w:rPr>
      </w:pPr>
      <w:r w:rsidRPr="006E7A05">
        <w:rPr>
          <w:rFonts w:ascii="Times New Roman" w:hAnsi="Times New Roman"/>
          <w:sz w:val="24"/>
        </w:rPr>
        <w:t>Гарантийное письмо об обязательстве привлекать к работам на территории ОАО "Славнефть-ЯНОС" только работников, являющихся гражданами Российской Федерации, подписанн</w:t>
      </w:r>
      <w:r w:rsidR="003617AB">
        <w:rPr>
          <w:rFonts w:ascii="Times New Roman" w:hAnsi="Times New Roman"/>
          <w:sz w:val="24"/>
        </w:rPr>
        <w:t>ое</w:t>
      </w:r>
      <w:r w:rsidRPr="006E7A05">
        <w:rPr>
          <w:rFonts w:ascii="Times New Roman" w:hAnsi="Times New Roman"/>
          <w:sz w:val="24"/>
        </w:rPr>
        <w:t xml:space="preserve"> уполномоченным лицом и заверенн</w:t>
      </w:r>
      <w:r w:rsidR="003617AB">
        <w:rPr>
          <w:rFonts w:ascii="Times New Roman" w:hAnsi="Times New Roman"/>
          <w:sz w:val="24"/>
        </w:rPr>
        <w:t>ое</w:t>
      </w:r>
      <w:r w:rsidRPr="006E7A05">
        <w:rPr>
          <w:rFonts w:ascii="Times New Roman" w:hAnsi="Times New Roman"/>
          <w:sz w:val="24"/>
        </w:rPr>
        <w:t xml:space="preserve"> печатью участника закупки;</w:t>
      </w:r>
    </w:p>
    <w:p w:rsidR="006E7A05" w:rsidRPr="006E7A05" w:rsidRDefault="006E7A05" w:rsidP="006E7A05">
      <w:pPr>
        <w:pStyle w:val="a6"/>
        <w:numPr>
          <w:ilvl w:val="0"/>
          <w:numId w:val="2"/>
        </w:numPr>
        <w:tabs>
          <w:tab w:val="left" w:pos="1418"/>
        </w:tabs>
        <w:ind w:left="1418" w:hanging="283"/>
        <w:contextualSpacing w:val="0"/>
        <w:jc w:val="both"/>
        <w:rPr>
          <w:rFonts w:ascii="Times New Roman" w:hAnsi="Times New Roman"/>
          <w:sz w:val="24"/>
        </w:rPr>
      </w:pPr>
      <w:r w:rsidRPr="006E7A05">
        <w:rPr>
          <w:rFonts w:ascii="Times New Roman" w:hAnsi="Times New Roman"/>
          <w:sz w:val="24"/>
        </w:rPr>
        <w:t>Гарантийное письмо</w:t>
      </w:r>
      <w:r w:rsidRPr="006E7A05">
        <w:rPr>
          <w:rFonts w:ascii="Times New Roman" w:hAnsi="Times New Roman"/>
          <w:sz w:val="20"/>
          <w:szCs w:val="20"/>
        </w:rPr>
        <w:t xml:space="preserve"> </w:t>
      </w:r>
      <w:r w:rsidRPr="006E7A05">
        <w:rPr>
          <w:rFonts w:ascii="Times New Roman" w:hAnsi="Times New Roman"/>
          <w:sz w:val="24"/>
        </w:rPr>
        <w:t>о возможности выполнения данных требований с указанием сведений о местах расположения офиса (филиалов) и транспортной доступности</w:t>
      </w:r>
      <w:r>
        <w:rPr>
          <w:rFonts w:ascii="Times New Roman" w:hAnsi="Times New Roman"/>
          <w:sz w:val="24"/>
        </w:rPr>
        <w:t xml:space="preserve">, </w:t>
      </w:r>
      <w:r w:rsidRPr="006E7A05">
        <w:rPr>
          <w:rFonts w:ascii="Times New Roman" w:hAnsi="Times New Roman"/>
          <w:sz w:val="24"/>
        </w:rPr>
        <w:t>подписанн</w:t>
      </w:r>
      <w:r w:rsidR="003617AB">
        <w:rPr>
          <w:rFonts w:ascii="Times New Roman" w:hAnsi="Times New Roman"/>
          <w:sz w:val="24"/>
        </w:rPr>
        <w:t>ое</w:t>
      </w:r>
      <w:r w:rsidRPr="006E7A05">
        <w:rPr>
          <w:rFonts w:ascii="Times New Roman" w:hAnsi="Times New Roman"/>
          <w:sz w:val="24"/>
        </w:rPr>
        <w:t xml:space="preserve"> уполномоченным лицом и заверенн</w:t>
      </w:r>
      <w:r w:rsidR="003617AB">
        <w:rPr>
          <w:rFonts w:ascii="Times New Roman" w:hAnsi="Times New Roman"/>
          <w:sz w:val="24"/>
        </w:rPr>
        <w:t>ое</w:t>
      </w:r>
      <w:r w:rsidRPr="006E7A05">
        <w:rPr>
          <w:rFonts w:ascii="Times New Roman" w:hAnsi="Times New Roman"/>
          <w:sz w:val="24"/>
        </w:rPr>
        <w:t xml:space="preserve"> печатью участника закупки;</w:t>
      </w:r>
    </w:p>
    <w:p w:rsidR="006E7A05" w:rsidRPr="003617AB" w:rsidRDefault="003617AB" w:rsidP="003617AB">
      <w:pPr>
        <w:pStyle w:val="a6"/>
        <w:numPr>
          <w:ilvl w:val="0"/>
          <w:numId w:val="2"/>
        </w:numPr>
        <w:tabs>
          <w:tab w:val="left" w:pos="1418"/>
        </w:tabs>
        <w:ind w:left="1418" w:hanging="283"/>
        <w:contextualSpacing w:val="0"/>
        <w:jc w:val="both"/>
        <w:rPr>
          <w:rFonts w:ascii="Times New Roman" w:hAnsi="Times New Roman"/>
          <w:sz w:val="24"/>
        </w:rPr>
      </w:pPr>
      <w:r w:rsidRPr="003617AB">
        <w:rPr>
          <w:rFonts w:ascii="Times New Roman" w:hAnsi="Times New Roman"/>
          <w:sz w:val="24"/>
        </w:rPr>
        <w:t>Гарантийное письмо о готовности выполнить не менее 80% работ собственными силами (</w:t>
      </w:r>
      <w:proofErr w:type="gramStart"/>
      <w:r w:rsidRPr="003617AB">
        <w:rPr>
          <w:rFonts w:ascii="Times New Roman" w:hAnsi="Times New Roman"/>
          <w:sz w:val="24"/>
        </w:rPr>
        <w:t>в</w:t>
      </w:r>
      <w:proofErr w:type="gramEnd"/>
      <w:r w:rsidRPr="003617AB">
        <w:rPr>
          <w:rFonts w:ascii="Times New Roman" w:hAnsi="Times New Roman"/>
          <w:sz w:val="24"/>
        </w:rPr>
        <w:t xml:space="preserve"> % </w:t>
      </w:r>
      <w:proofErr w:type="gramStart"/>
      <w:r w:rsidRPr="003617AB">
        <w:rPr>
          <w:rFonts w:ascii="Times New Roman" w:hAnsi="Times New Roman"/>
          <w:sz w:val="24"/>
        </w:rPr>
        <w:t>от</w:t>
      </w:r>
      <w:proofErr w:type="gramEnd"/>
      <w:r w:rsidRPr="003617AB">
        <w:rPr>
          <w:rFonts w:ascii="Times New Roman" w:hAnsi="Times New Roman"/>
          <w:sz w:val="24"/>
        </w:rPr>
        <w:t xml:space="preserve"> стоимости оферты)</w:t>
      </w:r>
      <w:r>
        <w:rPr>
          <w:rFonts w:ascii="Times New Roman" w:hAnsi="Times New Roman"/>
          <w:sz w:val="24"/>
        </w:rPr>
        <w:t xml:space="preserve">, </w:t>
      </w:r>
      <w:r w:rsidR="006E7A05" w:rsidRPr="003617AB">
        <w:rPr>
          <w:rFonts w:ascii="Times New Roman" w:hAnsi="Times New Roman"/>
          <w:sz w:val="24"/>
        </w:rPr>
        <w:t>подписанн</w:t>
      </w:r>
      <w:r w:rsidRPr="003617AB">
        <w:rPr>
          <w:rFonts w:ascii="Times New Roman" w:hAnsi="Times New Roman"/>
          <w:sz w:val="24"/>
        </w:rPr>
        <w:t>ое</w:t>
      </w:r>
      <w:r w:rsidR="006E7A05" w:rsidRPr="003617AB">
        <w:rPr>
          <w:rFonts w:ascii="Times New Roman" w:hAnsi="Times New Roman"/>
          <w:sz w:val="24"/>
        </w:rPr>
        <w:t xml:space="preserve"> уполномоченным лицом и заверенн</w:t>
      </w:r>
      <w:r>
        <w:rPr>
          <w:rFonts w:ascii="Times New Roman" w:hAnsi="Times New Roman"/>
          <w:sz w:val="24"/>
        </w:rPr>
        <w:t>ое</w:t>
      </w:r>
      <w:r w:rsidR="006E7A05" w:rsidRPr="003617AB">
        <w:rPr>
          <w:rFonts w:ascii="Times New Roman" w:hAnsi="Times New Roman"/>
          <w:sz w:val="24"/>
        </w:rPr>
        <w:t xml:space="preserve"> печатью участника закупки;</w:t>
      </w:r>
    </w:p>
    <w:p w:rsidR="007A67E9" w:rsidRPr="007A67E9" w:rsidRDefault="007A67E9" w:rsidP="007A67E9">
      <w:pPr>
        <w:pStyle w:val="a6"/>
        <w:numPr>
          <w:ilvl w:val="0"/>
          <w:numId w:val="2"/>
        </w:numPr>
        <w:tabs>
          <w:tab w:val="left" w:pos="1418"/>
        </w:tabs>
        <w:ind w:left="1418" w:hanging="283"/>
        <w:contextualSpacing w:val="0"/>
        <w:jc w:val="both"/>
        <w:rPr>
          <w:rFonts w:ascii="Times New Roman" w:hAnsi="Times New Roman"/>
          <w:sz w:val="24"/>
        </w:rPr>
      </w:pPr>
      <w:r w:rsidRPr="007A67E9">
        <w:rPr>
          <w:rFonts w:ascii="Times New Roman" w:hAnsi="Times New Roman"/>
          <w:sz w:val="24"/>
        </w:rPr>
        <w:t>Гарантийное письмо о готовности разработать рабочую документацию с использованием системы автоматизированного проектирования (САПР) и смет в программном комплексе "Смета-</w:t>
      </w:r>
      <w:proofErr w:type="spellStart"/>
      <w:r w:rsidRPr="007A67E9">
        <w:rPr>
          <w:rFonts w:ascii="Times New Roman" w:hAnsi="Times New Roman"/>
          <w:sz w:val="24"/>
        </w:rPr>
        <w:t>Багира</w:t>
      </w:r>
      <w:proofErr w:type="spellEnd"/>
      <w:r w:rsidRPr="007A67E9">
        <w:rPr>
          <w:rFonts w:ascii="Times New Roman" w:hAnsi="Times New Roman"/>
          <w:sz w:val="24"/>
        </w:rPr>
        <w:t>" (с указанием перечня имеющегося в наличии программного обеспечения)</w:t>
      </w:r>
      <w:r>
        <w:rPr>
          <w:rFonts w:ascii="Times New Roman" w:hAnsi="Times New Roman"/>
          <w:sz w:val="24"/>
        </w:rPr>
        <w:t>,</w:t>
      </w:r>
      <w:r w:rsidRPr="007A67E9">
        <w:rPr>
          <w:rFonts w:ascii="Times New Roman" w:hAnsi="Times New Roman"/>
          <w:sz w:val="24"/>
        </w:rPr>
        <w:t xml:space="preserve"> подписанное уполномоченным лицом и заверенное печатью участника закупки;</w:t>
      </w:r>
    </w:p>
    <w:p w:rsidR="005163BB" w:rsidRPr="007C0187" w:rsidRDefault="006A2882" w:rsidP="007C0187">
      <w:pPr>
        <w:pStyle w:val="a6"/>
        <w:numPr>
          <w:ilvl w:val="0"/>
          <w:numId w:val="2"/>
        </w:numPr>
        <w:tabs>
          <w:tab w:val="left" w:pos="1418"/>
        </w:tabs>
        <w:ind w:left="1418" w:hanging="283"/>
        <w:contextualSpacing w:val="0"/>
        <w:jc w:val="both"/>
        <w:rPr>
          <w:rFonts w:ascii="Times New Roman" w:hAnsi="Times New Roman"/>
          <w:sz w:val="24"/>
        </w:rPr>
      </w:pPr>
      <w:r w:rsidRPr="006A2882">
        <w:rPr>
          <w:rFonts w:ascii="Times New Roman" w:hAnsi="Times New Roman"/>
          <w:sz w:val="24"/>
        </w:rPr>
        <w:t>Письмо об отсутствии фактов нарушения сроков выполнения работ (более 1 месяца) хотя бы по одному действующему (незавершенному) договору проектирования с ОАО «Славнефть-ЯНОС», возникших по вине Подрядчика, подтвержденное отчетом контрагента о ходе выполнения проектных работ</w:t>
      </w:r>
      <w:r>
        <w:rPr>
          <w:rFonts w:ascii="Times New Roman" w:hAnsi="Times New Roman"/>
          <w:sz w:val="24"/>
        </w:rPr>
        <w:t xml:space="preserve">, </w:t>
      </w:r>
      <w:r w:rsidRPr="006A2882">
        <w:rPr>
          <w:rFonts w:ascii="Times New Roman" w:hAnsi="Times New Roman"/>
          <w:sz w:val="24"/>
        </w:rPr>
        <w:t>подписанное уполномоченным лицом и заверенное печатью участника закупки;</w:t>
      </w:r>
    </w:p>
    <w:p w:rsidR="005A2225" w:rsidRPr="007C0187" w:rsidRDefault="00140506" w:rsidP="007C0187">
      <w:pPr>
        <w:pStyle w:val="a6"/>
        <w:numPr>
          <w:ilvl w:val="0"/>
          <w:numId w:val="2"/>
        </w:numPr>
        <w:rPr>
          <w:rFonts w:ascii="Times New Roman" w:hAnsi="Times New Roman"/>
          <w:sz w:val="24"/>
        </w:rPr>
      </w:pPr>
      <w:r w:rsidRPr="007C0187">
        <w:rPr>
          <w:rFonts w:ascii="Times New Roman" w:hAnsi="Times New Roman"/>
          <w:sz w:val="24"/>
        </w:rPr>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rsidR="007C0187" w:rsidRPr="007C0187">
        <w:t xml:space="preserve"> </w:t>
      </w:r>
      <w:r w:rsidR="007C0187" w:rsidRPr="007C0187">
        <w:rPr>
          <w:rFonts w:ascii="Times New Roman" w:hAnsi="Times New Roman"/>
          <w:sz w:val="24"/>
        </w:rPr>
        <w:t>подписанн</w:t>
      </w:r>
      <w:r w:rsidR="007C0187">
        <w:rPr>
          <w:rFonts w:ascii="Times New Roman" w:hAnsi="Times New Roman"/>
          <w:sz w:val="24"/>
        </w:rPr>
        <w:t>ая</w:t>
      </w:r>
      <w:r w:rsidR="007C0187" w:rsidRPr="007C0187">
        <w:rPr>
          <w:rFonts w:ascii="Times New Roman" w:hAnsi="Times New Roman"/>
          <w:sz w:val="24"/>
        </w:rPr>
        <w:t xml:space="preserve"> уполномоченным лицом и заверенн</w:t>
      </w:r>
      <w:r w:rsidR="007C0187">
        <w:rPr>
          <w:rFonts w:ascii="Times New Roman" w:hAnsi="Times New Roman"/>
          <w:sz w:val="24"/>
        </w:rPr>
        <w:t>ая</w:t>
      </w:r>
      <w:r w:rsidR="007C0187" w:rsidRPr="007C0187">
        <w:rPr>
          <w:rFonts w:ascii="Times New Roman" w:hAnsi="Times New Roman"/>
          <w:sz w:val="24"/>
        </w:rPr>
        <w:t xml:space="preserve"> печатью участника закупки;</w:t>
      </w:r>
    </w:p>
    <w:p w:rsidR="00C808B7" w:rsidRPr="00C87E8C" w:rsidRDefault="00C808B7" w:rsidP="00C808B7">
      <w:pPr>
        <w:pStyle w:val="a6"/>
        <w:numPr>
          <w:ilvl w:val="0"/>
          <w:numId w:val="2"/>
        </w:numPr>
        <w:tabs>
          <w:tab w:val="left" w:pos="1418"/>
        </w:tabs>
        <w:ind w:left="1418" w:hanging="283"/>
        <w:contextualSpacing w:val="0"/>
        <w:jc w:val="both"/>
        <w:rPr>
          <w:rFonts w:ascii="Times New Roman" w:hAnsi="Times New Roman"/>
          <w:sz w:val="24"/>
        </w:rPr>
      </w:pPr>
      <w:proofErr w:type="gramStart"/>
      <w:r w:rsidRPr="00C87E8C">
        <w:rPr>
          <w:rFonts w:ascii="Times New Roman" w:hAnsi="Times New Roman"/>
          <w:sz w:val="24"/>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C87E8C">
        <w:rPr>
          <w:rFonts w:ascii="Times New Roman" w:hAnsi="Times New Roman"/>
          <w:sz w:val="24"/>
        </w:rPr>
        <w:t xml:space="preserve"> связи с существенными нарушениями его условий;</w:t>
      </w:r>
    </w:p>
    <w:p w:rsidR="00DE7BED" w:rsidRPr="005A2225"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930FA">
        <w:rPr>
          <w:rFonts w:ascii="Times New Roman" w:hAnsi="Times New Roman"/>
          <w:sz w:val="24"/>
        </w:rPr>
        <w:t>Копия уведомления о прохождении аккредитации</w:t>
      </w:r>
      <w:r w:rsidRPr="005A2225">
        <w:rPr>
          <w:rFonts w:ascii="Times New Roman" w:hAnsi="Times New Roman"/>
          <w:sz w:val="24"/>
        </w:rPr>
        <w:t xml:space="preserve"> участника закупки, при условии, что статус «аккредитован» действителен в течение не </w:t>
      </w:r>
      <w:r w:rsidR="0088678C" w:rsidRPr="005A2225">
        <w:rPr>
          <w:rFonts w:ascii="Times New Roman" w:hAnsi="Times New Roman"/>
          <w:sz w:val="24"/>
        </w:rPr>
        <w:t>менее 4 (ч</w:t>
      </w:r>
      <w:r w:rsidRPr="005A2225">
        <w:rPr>
          <w:rFonts w:ascii="Times New Roman" w:hAnsi="Times New Roman"/>
          <w:sz w:val="24"/>
        </w:rPr>
        <w:t>етырех) месяцев после даты окончания приема оферт;</w:t>
      </w:r>
    </w:p>
    <w:p w:rsidR="000D53F7" w:rsidRPr="00374789" w:rsidRDefault="000D53F7" w:rsidP="000D53F7">
      <w:pPr>
        <w:pStyle w:val="a6"/>
        <w:numPr>
          <w:ilvl w:val="0"/>
          <w:numId w:val="2"/>
        </w:numPr>
        <w:tabs>
          <w:tab w:val="left" w:pos="1418"/>
        </w:tabs>
        <w:ind w:left="1418" w:hanging="341"/>
        <w:contextualSpacing w:val="0"/>
        <w:jc w:val="both"/>
        <w:rPr>
          <w:rFonts w:ascii="Times New Roman" w:hAnsi="Times New Roman"/>
          <w:sz w:val="24"/>
        </w:rPr>
      </w:pPr>
      <w:r w:rsidRPr="00374789">
        <w:rPr>
          <w:rFonts w:ascii="Times New Roman" w:hAnsi="Times New Roman"/>
          <w:sz w:val="24"/>
        </w:rPr>
        <w:t>Опись документов технической части оферты</w:t>
      </w:r>
      <w:r>
        <w:rPr>
          <w:rFonts w:ascii="Times New Roman" w:hAnsi="Times New Roman"/>
          <w:sz w:val="24"/>
        </w:rPr>
        <w:t xml:space="preserve">, с указанием сквозной нумерацией всех листов, </w:t>
      </w:r>
      <w:r w:rsidRPr="00374789">
        <w:rPr>
          <w:rFonts w:ascii="Times New Roman" w:hAnsi="Times New Roman"/>
          <w:sz w:val="24"/>
        </w:rPr>
        <w:t xml:space="preserve"> (подписанная уполномоченным лицом и заверенная печатью участника закупки);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proofErr w:type="gramStart"/>
      <w:r w:rsidRPr="00C561F7">
        <w:rPr>
          <w:rFonts w:ascii="Times New Roman" w:hAnsi="Times New Roman"/>
          <w:sz w:val="24"/>
        </w:rPr>
        <w:t>Предложение о заключении договора с указанием цен, стоимости (</w:t>
      </w:r>
      <w:r w:rsidR="00FA2773" w:rsidRPr="00C561F7">
        <w:rPr>
          <w:rFonts w:ascii="Times New Roman" w:hAnsi="Times New Roman"/>
          <w:sz w:val="24"/>
        </w:rPr>
        <w:t xml:space="preserve">Приложение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roofErr w:type="gramEnd"/>
    </w:p>
    <w:p w:rsidR="00DE7BED"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 xml:space="preserve">Подписанный договор подряда (Приложение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5508EA" w:rsidRPr="005508EA" w:rsidRDefault="005508EA" w:rsidP="00BF4F16">
      <w:pPr>
        <w:pStyle w:val="a6"/>
        <w:numPr>
          <w:ilvl w:val="0"/>
          <w:numId w:val="2"/>
        </w:numPr>
        <w:ind w:left="1418" w:hanging="283"/>
        <w:jc w:val="both"/>
        <w:rPr>
          <w:rFonts w:ascii="Times New Roman" w:hAnsi="Times New Roman"/>
          <w:sz w:val="24"/>
        </w:rPr>
      </w:pPr>
      <w:r w:rsidRPr="005508EA">
        <w:rPr>
          <w:rFonts w:ascii="Times New Roman" w:hAnsi="Times New Roman"/>
          <w:sz w:val="24"/>
        </w:rPr>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 подписанное уполномоченным лицом и заверенное печатью участника закупки;</w:t>
      </w:r>
    </w:p>
    <w:p w:rsidR="000D53F7" w:rsidRPr="00C561F7" w:rsidRDefault="005508EA" w:rsidP="000D53F7">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 xml:space="preserve"> </w:t>
      </w:r>
      <w:r w:rsidR="000D53F7" w:rsidRPr="00C561F7">
        <w:rPr>
          <w:rFonts w:ascii="Times New Roman" w:hAnsi="Times New Roman"/>
          <w:sz w:val="24"/>
        </w:rPr>
        <w:t>Опись документов коммерческой части оферты</w:t>
      </w:r>
      <w:r w:rsidR="000D53F7" w:rsidRPr="009E116C">
        <w:rPr>
          <w:rFonts w:ascii="Times New Roman" w:hAnsi="Times New Roman"/>
          <w:sz w:val="24"/>
        </w:rPr>
        <w:t>, с указанием сквозной нумерацией всех листов,</w:t>
      </w:r>
      <w:r w:rsidR="000D53F7" w:rsidRPr="00C561F7">
        <w:rPr>
          <w:rFonts w:ascii="Times New Roman" w:hAnsi="Times New Roman"/>
          <w:sz w:val="24"/>
        </w:rPr>
        <w:t xml:space="preserve"> (подписанная уполномоченным лицом и заверенная печатью участника закупки).</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5E7936">
        <w:rPr>
          <w:rFonts w:ascii="Times New Roman" w:hAnsi="Times New Roman"/>
          <w:sz w:val="24"/>
        </w:rPr>
        <w:t>1</w:t>
      </w:r>
      <w:r w:rsidR="00864903">
        <w:rPr>
          <w:rFonts w:ascii="Times New Roman" w:hAnsi="Times New Roman"/>
          <w:sz w:val="24"/>
        </w:rPr>
        <w:t>90</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F96329">
        <w:rPr>
          <w:rFonts w:ascii="Times New Roman" w:hAnsi="Times New Roman"/>
          <w:sz w:val="24"/>
        </w:rPr>
        <w:t>6</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F9183A">
        <w:rPr>
          <w:rFonts w:ascii="Times New Roman" w:hAnsi="Times New Roman"/>
          <w:sz w:val="24"/>
        </w:rPr>
        <w:t>16.06.16»</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915215">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915215">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915215">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915215">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915215">
      <w:pPr>
        <w:widowControl w:val="0"/>
        <w:overflowPunct w:val="0"/>
        <w:autoSpaceDE w:val="0"/>
        <w:autoSpaceDN w:val="0"/>
        <w:adjustRightInd w:val="0"/>
        <w:spacing w:before="6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proofErr w:type="gramStart"/>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C561F7">
        <w:rPr>
          <w:rFonts w:ascii="Times New Roman" w:hAnsi="Times New Roman"/>
          <w:kern w:val="28"/>
          <w:sz w:val="24"/>
        </w:rPr>
        <w:t xml:space="preserve"> </w:t>
      </w:r>
      <w:proofErr w:type="gramStart"/>
      <w:r w:rsidRPr="00C561F7">
        <w:rPr>
          <w:rFonts w:ascii="Times New Roman" w:hAnsi="Times New Roman"/>
          <w:kern w:val="28"/>
          <w:sz w:val="24"/>
        </w:rPr>
        <w:t>Скан-копии</w:t>
      </w:r>
      <w:proofErr w:type="gramEnd"/>
      <w:r w:rsidRPr="00C561F7">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915215">
      <w:pPr>
        <w:spacing w:before="60"/>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C561F7">
        <w:rPr>
          <w:rFonts w:ascii="Times New Roman" w:hAnsi="Times New Roman"/>
          <w:sz w:val="24"/>
        </w:rPr>
        <w:t>экспресс-почтой</w:t>
      </w:r>
      <w:proofErr w:type="gramEnd"/>
      <w:r w:rsidRPr="00C561F7">
        <w:rPr>
          <w:rFonts w:ascii="Times New Roman" w:hAnsi="Times New Roman"/>
          <w:sz w:val="24"/>
        </w:rPr>
        <w:t xml:space="preserve">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915215">
      <w:pPr>
        <w:spacing w:before="60"/>
        <w:ind w:left="708"/>
        <w:jc w:val="both"/>
        <w:rPr>
          <w:rFonts w:ascii="Times New Roman" w:hAnsi="Times New Roman"/>
          <w:b/>
          <w:sz w:val="24"/>
        </w:rPr>
      </w:pPr>
      <w:r w:rsidRPr="00C561F7">
        <w:rPr>
          <w:rFonts w:ascii="Times New Roman" w:hAnsi="Times New Roman"/>
          <w:b/>
          <w:sz w:val="24"/>
        </w:rPr>
        <w:t>Начало приема оферт – «</w:t>
      </w:r>
      <w:r w:rsidR="00F9183A">
        <w:rPr>
          <w:rFonts w:ascii="Times New Roman" w:hAnsi="Times New Roman"/>
          <w:b/>
          <w:sz w:val="24"/>
        </w:rPr>
        <w:t xml:space="preserve"> 16 </w:t>
      </w:r>
      <w:r w:rsidRPr="00C561F7">
        <w:rPr>
          <w:rFonts w:ascii="Times New Roman" w:hAnsi="Times New Roman"/>
          <w:b/>
          <w:sz w:val="24"/>
        </w:rPr>
        <w:t xml:space="preserve">» </w:t>
      </w:r>
      <w:r w:rsidR="00F9183A">
        <w:rPr>
          <w:rFonts w:ascii="Times New Roman" w:hAnsi="Times New Roman"/>
          <w:b/>
          <w:sz w:val="24"/>
        </w:rPr>
        <w:t>июня</w:t>
      </w:r>
      <w:r w:rsidRPr="00C561F7">
        <w:rPr>
          <w:rFonts w:ascii="Times New Roman" w:hAnsi="Times New Roman"/>
          <w:b/>
          <w:sz w:val="24"/>
        </w:rPr>
        <w:t xml:space="preserve"> </w:t>
      </w:r>
      <w:r w:rsidR="00F9183A">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w:t>
      </w:r>
      <w:proofErr w:type="spellStart"/>
      <w:r w:rsidRPr="00C561F7">
        <w:rPr>
          <w:rFonts w:ascii="Times New Roman" w:hAnsi="Times New Roman"/>
          <w:b/>
          <w:sz w:val="24"/>
        </w:rPr>
        <w:t>приема</w:t>
      </w:r>
      <w:proofErr w:type="spellEnd"/>
      <w:r w:rsidRPr="00C561F7">
        <w:rPr>
          <w:rFonts w:ascii="Times New Roman" w:hAnsi="Times New Roman"/>
          <w:b/>
          <w:sz w:val="24"/>
        </w:rPr>
        <w:t xml:space="preserve"> оферт – </w:t>
      </w:r>
      <w:r w:rsidR="00F9183A">
        <w:rPr>
          <w:rFonts w:ascii="Times New Roman" w:hAnsi="Times New Roman"/>
          <w:b/>
          <w:sz w:val="24"/>
        </w:rPr>
        <w:t>16</w:t>
      </w:r>
      <w:r w:rsidRPr="00C561F7">
        <w:rPr>
          <w:rFonts w:ascii="Times New Roman" w:hAnsi="Times New Roman"/>
          <w:b/>
          <w:sz w:val="24"/>
        </w:rPr>
        <w:t>:</w:t>
      </w:r>
      <w:r w:rsidR="00F9183A">
        <w:rPr>
          <w:rFonts w:ascii="Times New Roman" w:hAnsi="Times New Roman"/>
          <w:b/>
          <w:sz w:val="24"/>
        </w:rPr>
        <w:t>00</w:t>
      </w:r>
      <w:r w:rsidRPr="00C561F7">
        <w:rPr>
          <w:rFonts w:ascii="Times New Roman" w:hAnsi="Times New Roman"/>
          <w:b/>
          <w:sz w:val="24"/>
        </w:rPr>
        <w:t xml:space="preserve"> «</w:t>
      </w:r>
      <w:r w:rsidR="00F9183A">
        <w:rPr>
          <w:rFonts w:ascii="Times New Roman" w:hAnsi="Times New Roman"/>
          <w:b/>
          <w:sz w:val="24"/>
        </w:rPr>
        <w:t xml:space="preserve"> 30 </w:t>
      </w:r>
      <w:r w:rsidRPr="00C561F7">
        <w:rPr>
          <w:rFonts w:ascii="Times New Roman" w:hAnsi="Times New Roman"/>
          <w:b/>
          <w:sz w:val="24"/>
        </w:rPr>
        <w:t xml:space="preserve">» </w:t>
      </w:r>
      <w:r w:rsidR="00F9183A">
        <w:rPr>
          <w:rFonts w:ascii="Times New Roman" w:hAnsi="Times New Roman"/>
          <w:b/>
          <w:sz w:val="24"/>
        </w:rPr>
        <w:t>июня</w:t>
      </w:r>
      <w:r w:rsidRPr="00C561F7">
        <w:rPr>
          <w:rFonts w:ascii="Times New Roman" w:hAnsi="Times New Roman"/>
          <w:b/>
          <w:sz w:val="24"/>
        </w:rPr>
        <w:t xml:space="preserve"> </w:t>
      </w:r>
      <w:r w:rsidR="00F9183A">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F9183A">
        <w:rPr>
          <w:rFonts w:ascii="Times New Roman" w:hAnsi="Times New Roman"/>
          <w:b/>
          <w:sz w:val="24"/>
        </w:rPr>
        <w:t xml:space="preserve"> 31 </w:t>
      </w:r>
      <w:r w:rsidRPr="00C561F7">
        <w:rPr>
          <w:rFonts w:ascii="Times New Roman" w:hAnsi="Times New Roman"/>
          <w:b/>
          <w:sz w:val="24"/>
        </w:rPr>
        <w:t xml:space="preserve">» </w:t>
      </w:r>
      <w:r w:rsidR="00F9183A">
        <w:rPr>
          <w:rFonts w:ascii="Times New Roman" w:hAnsi="Times New Roman"/>
          <w:b/>
          <w:sz w:val="24"/>
        </w:rPr>
        <w:t>августа</w:t>
      </w:r>
      <w:r w:rsidRPr="00C561F7">
        <w:rPr>
          <w:rFonts w:ascii="Times New Roman" w:hAnsi="Times New Roman"/>
          <w:b/>
          <w:sz w:val="24"/>
        </w:rPr>
        <w:t xml:space="preserve"> </w:t>
      </w:r>
      <w:r w:rsidR="00F9183A">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F9183A">
        <w:rPr>
          <w:rFonts w:ascii="Times New Roman" w:hAnsi="Times New Roman"/>
          <w:sz w:val="24"/>
        </w:rPr>
        <w:t xml:space="preserve"> 27 </w:t>
      </w:r>
      <w:r w:rsidRPr="00C561F7">
        <w:rPr>
          <w:rFonts w:ascii="Times New Roman" w:hAnsi="Times New Roman"/>
          <w:sz w:val="24"/>
        </w:rPr>
        <w:t xml:space="preserve">» </w:t>
      </w:r>
      <w:r w:rsidR="00F9183A">
        <w:rPr>
          <w:rFonts w:ascii="Times New Roman" w:hAnsi="Times New Roman"/>
          <w:sz w:val="24"/>
        </w:rPr>
        <w:t>июня</w:t>
      </w:r>
      <w:r w:rsidRPr="00C561F7">
        <w:rPr>
          <w:rFonts w:ascii="Times New Roman" w:hAnsi="Times New Roman"/>
          <w:sz w:val="24"/>
        </w:rPr>
        <w:t xml:space="preserve"> </w:t>
      </w:r>
      <w:r w:rsidR="00F9183A">
        <w:rPr>
          <w:rFonts w:ascii="Times New Roman" w:hAnsi="Times New Roman"/>
          <w:sz w:val="24"/>
        </w:rPr>
        <w:t>2016</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915215" w:rsidRPr="002B6C37" w:rsidRDefault="00915215" w:rsidP="00915215">
      <w:pPr>
        <w:spacing w:before="60"/>
        <w:jc w:val="both"/>
        <w:rPr>
          <w:rFonts w:ascii="Times New Roman" w:hAnsi="Times New Roman"/>
          <w:b/>
          <w:sz w:val="24"/>
          <w:u w:val="single"/>
        </w:rPr>
      </w:pPr>
      <w:r w:rsidRPr="002B6C37">
        <w:rPr>
          <w:rFonts w:ascii="Times New Roman" w:hAnsi="Times New Roman"/>
          <w:b/>
          <w:sz w:val="24"/>
          <w:u w:val="single"/>
        </w:rPr>
        <w:t>По вопросам технического характера обращаться:</w:t>
      </w:r>
    </w:p>
    <w:p w:rsidR="00915215" w:rsidRDefault="00915215" w:rsidP="00915215">
      <w:pPr>
        <w:spacing w:before="0" w:line="276" w:lineRule="auto"/>
        <w:jc w:val="both"/>
        <w:rPr>
          <w:rFonts w:ascii="Times New Roman" w:hAnsi="Times New Roman"/>
          <w:sz w:val="24"/>
        </w:rPr>
      </w:pPr>
      <w:r>
        <w:rPr>
          <w:rFonts w:ascii="Times New Roman" w:hAnsi="Times New Roman"/>
          <w:sz w:val="24"/>
        </w:rPr>
        <w:t xml:space="preserve">Специалист </w:t>
      </w:r>
      <w:r w:rsidRPr="00C561F7">
        <w:rPr>
          <w:rFonts w:ascii="Times New Roman" w:hAnsi="Times New Roman"/>
          <w:sz w:val="24"/>
        </w:rPr>
        <w:t xml:space="preserve">отдела закупки услуг ОАО «Славнефть-ЯНОС» </w:t>
      </w:r>
    </w:p>
    <w:p w:rsidR="00915215" w:rsidRPr="00C561F7" w:rsidRDefault="00915215" w:rsidP="00915215">
      <w:pPr>
        <w:spacing w:before="0" w:line="276" w:lineRule="auto"/>
        <w:jc w:val="both"/>
        <w:rPr>
          <w:rFonts w:ascii="Times New Roman" w:hAnsi="Times New Roman"/>
          <w:sz w:val="24"/>
        </w:rPr>
      </w:pPr>
      <w:r>
        <w:rPr>
          <w:rFonts w:ascii="Times New Roman" w:hAnsi="Times New Roman"/>
          <w:sz w:val="24"/>
        </w:rPr>
        <w:t>Прокофьева Елена Геннадьевна</w:t>
      </w:r>
      <w:r w:rsidRPr="00C561F7">
        <w:rPr>
          <w:rFonts w:ascii="Times New Roman" w:hAnsi="Times New Roman"/>
          <w:sz w:val="24"/>
        </w:rPr>
        <w:t>.</w:t>
      </w:r>
    </w:p>
    <w:p w:rsidR="00915215" w:rsidRDefault="00915215" w:rsidP="00915215">
      <w:pPr>
        <w:spacing w:before="0" w:line="276" w:lineRule="auto"/>
        <w:jc w:val="both"/>
        <w:rPr>
          <w:rFonts w:ascii="Times New Roman" w:hAnsi="Times New Roman"/>
          <w:bCs/>
          <w:sz w:val="24"/>
        </w:rPr>
      </w:pPr>
      <w:r w:rsidRPr="00C561F7">
        <w:rPr>
          <w:rFonts w:ascii="Times New Roman" w:hAnsi="Times New Roman"/>
          <w:sz w:val="24"/>
        </w:rPr>
        <w:t xml:space="preserve">Контактные данные: телефон: (4852) 49-87-15, факс (4852) </w:t>
      </w:r>
      <w:r w:rsidRPr="00C561F7">
        <w:rPr>
          <w:rFonts w:ascii="Times New Roman" w:hAnsi="Times New Roman"/>
          <w:bCs/>
          <w:sz w:val="24"/>
        </w:rPr>
        <w:t xml:space="preserve">49-93-00 </w:t>
      </w:r>
    </w:p>
    <w:p w:rsidR="00915215" w:rsidRPr="00BE4E37" w:rsidRDefault="00915215" w:rsidP="00915215">
      <w:pPr>
        <w:spacing w:before="0" w:line="276" w:lineRule="auto"/>
        <w:jc w:val="both"/>
        <w:rPr>
          <w:rFonts w:ascii="Times New Roman" w:hAnsi="Times New Roman"/>
          <w:sz w:val="24"/>
          <w:u w:val="single"/>
          <w:lang w:val="en-US"/>
        </w:rPr>
      </w:pPr>
      <w:r w:rsidRPr="00C561F7">
        <w:rPr>
          <w:rFonts w:ascii="Times New Roman" w:hAnsi="Times New Roman"/>
          <w:sz w:val="24"/>
          <w:lang w:val="en-US"/>
        </w:rPr>
        <w:t>E</w:t>
      </w:r>
      <w:r w:rsidRPr="00BE4E37">
        <w:rPr>
          <w:rFonts w:ascii="Times New Roman" w:hAnsi="Times New Roman"/>
          <w:sz w:val="24"/>
          <w:lang w:val="en-US"/>
        </w:rPr>
        <w:t>-</w:t>
      </w:r>
      <w:r w:rsidRPr="00C561F7">
        <w:rPr>
          <w:rFonts w:ascii="Times New Roman" w:hAnsi="Times New Roman"/>
          <w:sz w:val="24"/>
          <w:lang w:val="en-US"/>
        </w:rPr>
        <w:t>mail</w:t>
      </w:r>
      <w:r w:rsidRPr="00BE4E37">
        <w:rPr>
          <w:rFonts w:ascii="Times New Roman" w:hAnsi="Times New Roman"/>
          <w:sz w:val="24"/>
          <w:lang w:val="en-US"/>
        </w:rPr>
        <w:t>:</w:t>
      </w:r>
      <w:r w:rsidRPr="00BE4E37">
        <w:rPr>
          <w:rFonts w:ascii="Times New Roman" w:hAnsi="Times New Roman"/>
          <w:bCs/>
          <w:sz w:val="24"/>
          <w:lang w:val="en-US"/>
        </w:rPr>
        <w:t xml:space="preserve"> </w:t>
      </w:r>
      <w:hyperlink r:id="rId9" w:history="1">
        <w:r w:rsidRPr="00C561F7">
          <w:rPr>
            <w:rStyle w:val="a8"/>
            <w:rFonts w:ascii="Times New Roman" w:hAnsi="Times New Roman"/>
            <w:sz w:val="24"/>
            <w:lang w:val="en-US"/>
          </w:rPr>
          <w:t>ProkofievaEG</w:t>
        </w:r>
        <w:r w:rsidRPr="00BE4E37">
          <w:rPr>
            <w:rStyle w:val="a8"/>
            <w:rFonts w:ascii="Times New Roman" w:hAnsi="Times New Roman"/>
            <w:sz w:val="24"/>
            <w:lang w:val="en-US"/>
          </w:rPr>
          <w:t>@</w:t>
        </w:r>
        <w:r w:rsidRPr="00C561F7">
          <w:rPr>
            <w:rStyle w:val="a8"/>
            <w:rFonts w:ascii="Times New Roman" w:hAnsi="Times New Roman"/>
            <w:sz w:val="24"/>
            <w:lang w:val="en-US"/>
          </w:rPr>
          <w:t>yanos</w:t>
        </w:r>
        <w:r w:rsidRPr="00BE4E37">
          <w:rPr>
            <w:rStyle w:val="a8"/>
            <w:rFonts w:ascii="Times New Roman" w:hAnsi="Times New Roman"/>
            <w:sz w:val="24"/>
            <w:lang w:val="en-US"/>
          </w:rPr>
          <w:t>.</w:t>
        </w:r>
        <w:r w:rsidRPr="00C561F7">
          <w:rPr>
            <w:rStyle w:val="a8"/>
            <w:rFonts w:ascii="Times New Roman" w:hAnsi="Times New Roman"/>
            <w:sz w:val="24"/>
            <w:lang w:val="en-US"/>
          </w:rPr>
          <w:t>slavneft</w:t>
        </w:r>
        <w:r w:rsidRPr="00BE4E37">
          <w:rPr>
            <w:rStyle w:val="a8"/>
            <w:rFonts w:ascii="Times New Roman" w:hAnsi="Times New Roman"/>
            <w:sz w:val="24"/>
            <w:lang w:val="en-US"/>
          </w:rPr>
          <w:t>.</w:t>
        </w:r>
        <w:r w:rsidRPr="00C561F7">
          <w:rPr>
            <w:rStyle w:val="a8"/>
            <w:rFonts w:ascii="Times New Roman" w:hAnsi="Times New Roman"/>
            <w:sz w:val="24"/>
            <w:lang w:val="en-US"/>
          </w:rPr>
          <w:t>ru</w:t>
        </w:r>
      </w:hyperlink>
    </w:p>
    <w:p w:rsidR="00915215" w:rsidRPr="002B6C37" w:rsidRDefault="00915215" w:rsidP="00915215">
      <w:pPr>
        <w:spacing w:before="60"/>
        <w:jc w:val="both"/>
        <w:rPr>
          <w:rFonts w:ascii="Times New Roman" w:hAnsi="Times New Roman"/>
          <w:b/>
          <w:sz w:val="24"/>
          <w:u w:val="single"/>
        </w:rPr>
      </w:pPr>
      <w:r w:rsidRPr="002B6C37">
        <w:rPr>
          <w:rFonts w:ascii="Times New Roman" w:hAnsi="Times New Roman"/>
          <w:b/>
          <w:sz w:val="24"/>
          <w:u w:val="single"/>
        </w:rPr>
        <w:t>По вопросам организационного характера обращаться:</w:t>
      </w:r>
    </w:p>
    <w:p w:rsidR="00915215" w:rsidRPr="002B6C37" w:rsidRDefault="00915215" w:rsidP="00915215">
      <w:pPr>
        <w:spacing w:before="0" w:line="276" w:lineRule="auto"/>
        <w:jc w:val="both"/>
        <w:rPr>
          <w:rFonts w:ascii="Times New Roman" w:hAnsi="Times New Roman"/>
          <w:sz w:val="24"/>
        </w:rPr>
      </w:pPr>
      <w:r w:rsidRPr="002B6C37">
        <w:rPr>
          <w:rFonts w:ascii="Times New Roman" w:hAnsi="Times New Roman"/>
          <w:sz w:val="24"/>
        </w:rPr>
        <w:t>Ведущий специалист Тендерного комитета ОАО «Славнефть-ЯНОС»</w:t>
      </w:r>
    </w:p>
    <w:p w:rsidR="00915215" w:rsidRPr="002B6C37" w:rsidRDefault="00915215" w:rsidP="00915215">
      <w:pPr>
        <w:tabs>
          <w:tab w:val="left" w:pos="8273"/>
        </w:tabs>
        <w:spacing w:before="0" w:line="276" w:lineRule="auto"/>
        <w:jc w:val="both"/>
        <w:rPr>
          <w:rFonts w:ascii="Times New Roman" w:hAnsi="Times New Roman"/>
          <w:color w:val="FF0000"/>
          <w:sz w:val="24"/>
        </w:rPr>
      </w:pPr>
      <w:r w:rsidRPr="002B6C37">
        <w:rPr>
          <w:rFonts w:ascii="Times New Roman" w:hAnsi="Times New Roman"/>
          <w:sz w:val="24"/>
        </w:rPr>
        <w:t xml:space="preserve">Кузьменков Сергей Викторович. </w:t>
      </w:r>
    </w:p>
    <w:p w:rsidR="00915215" w:rsidRDefault="00915215" w:rsidP="00915215">
      <w:pPr>
        <w:spacing w:before="0" w:line="276" w:lineRule="auto"/>
        <w:jc w:val="both"/>
        <w:rPr>
          <w:rFonts w:ascii="Times New Roman" w:hAnsi="Times New Roman"/>
          <w:sz w:val="24"/>
        </w:rPr>
      </w:pPr>
      <w:r w:rsidRPr="002B6C37">
        <w:rPr>
          <w:rFonts w:ascii="Times New Roman" w:hAnsi="Times New Roman"/>
          <w:sz w:val="24"/>
        </w:rPr>
        <w:t xml:space="preserve">Контактные данные: телефон: (4852) 49-81-14, факс: (4852) 49-93-00, </w:t>
      </w:r>
    </w:p>
    <w:p w:rsidR="00915215" w:rsidRPr="002B6C37" w:rsidRDefault="00915215" w:rsidP="00915215">
      <w:pPr>
        <w:tabs>
          <w:tab w:val="left" w:pos="8273"/>
        </w:tabs>
        <w:spacing w:before="0" w:line="276" w:lineRule="auto"/>
        <w:jc w:val="both"/>
        <w:rPr>
          <w:rFonts w:ascii="Times New Roman" w:hAnsi="Times New Roman"/>
          <w:color w:val="FF0000"/>
          <w:sz w:val="24"/>
          <w:lang w:val="en-US"/>
        </w:rPr>
      </w:pPr>
      <w:r w:rsidRPr="002B6C37">
        <w:rPr>
          <w:rFonts w:ascii="Times New Roman" w:hAnsi="Times New Roman"/>
          <w:sz w:val="24"/>
          <w:lang w:val="en-US"/>
        </w:rPr>
        <w:t>E-mail:</w:t>
      </w:r>
      <w:r w:rsidRPr="002B6C37">
        <w:rPr>
          <w:rFonts w:ascii="Times New Roman" w:hAnsi="Times New Roman"/>
          <w:color w:val="FF0000"/>
          <w:sz w:val="24"/>
          <w:lang w:val="en-US"/>
        </w:rPr>
        <w:t xml:space="preserve"> </w:t>
      </w:r>
      <w:hyperlink r:id="rId10" w:history="1">
        <w:r w:rsidRPr="002B6C37">
          <w:rPr>
            <w:rStyle w:val="a8"/>
            <w:rFonts w:ascii="Times New Roman" w:hAnsi="Times New Roman"/>
            <w:sz w:val="24"/>
            <w:lang w:val="en-US"/>
          </w:rPr>
          <w:t>KuzmenkovSV@yanos.slavneft.ru</w:t>
        </w:r>
      </w:hyperlink>
    </w:p>
    <w:p w:rsidR="00DE7BED" w:rsidRPr="00C561F7" w:rsidRDefault="00DE7BED" w:rsidP="00915215">
      <w:pPr>
        <w:spacing w:before="60"/>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 xml:space="preserve">Внимание: настоящее </w:t>
      </w:r>
      <w:proofErr w:type="gramStart"/>
      <w:r w:rsidRPr="00C561F7">
        <w:rPr>
          <w:rFonts w:ascii="Times New Roman" w:hAnsi="Times New Roman"/>
          <w:b/>
          <w:sz w:val="24"/>
        </w:rPr>
        <w:t>предложение</w:t>
      </w:r>
      <w:proofErr w:type="gramEnd"/>
      <w:r w:rsidRPr="00C561F7">
        <w:rPr>
          <w:rFonts w:ascii="Times New Roman" w:hAnsi="Times New Roman"/>
          <w:b/>
          <w:sz w:val="24"/>
        </w:rPr>
        <w:t xml:space="preserve"> ни при </w:t>
      </w:r>
      <w:proofErr w:type="gramStart"/>
      <w:r w:rsidRPr="00C561F7">
        <w:rPr>
          <w:rFonts w:ascii="Times New Roman" w:hAnsi="Times New Roman"/>
          <w:b/>
          <w:sz w:val="24"/>
        </w:rPr>
        <w:t>каких</w:t>
      </w:r>
      <w:proofErr w:type="gramEnd"/>
      <w:r w:rsidRPr="00C561F7">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C561F7">
        <w:rPr>
          <w:rFonts w:ascii="Times New Roman" w:hAnsi="Times New Roman"/>
          <w:b/>
          <w:sz w:val="24"/>
        </w:rPr>
        <w:t>несет какой бы то ни было</w:t>
      </w:r>
      <w:proofErr w:type="gramEnd"/>
      <w:r w:rsidRPr="00C561F7">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proofErr w:type="gramStart"/>
      <w:r w:rsidRPr="00C561F7">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C561F7">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C561F7">
        <w:rPr>
          <w:rFonts w:ascii="Times New Roman" w:hAnsi="Times New Roman"/>
          <w:sz w:val="24"/>
        </w:rPr>
        <w:t>с даты получения</w:t>
      </w:r>
      <w:proofErr w:type="gramEnd"/>
      <w:r w:rsidRPr="00C561F7">
        <w:rPr>
          <w:rFonts w:ascii="Times New Roman" w:hAnsi="Times New Roman"/>
          <w:sz w:val="24"/>
        </w:rPr>
        <w:t xml:space="preserve">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9183A" w:rsidRDefault="00DE7BED" w:rsidP="00DE7BED">
      <w:pPr>
        <w:ind w:firstLine="708"/>
        <w:jc w:val="both"/>
        <w:rPr>
          <w:rFonts w:ascii="Times New Roman" w:hAnsi="Times New Roman"/>
          <w:sz w:val="24"/>
        </w:rPr>
      </w:pPr>
      <w:proofErr w:type="gramStart"/>
      <w:r w:rsidRPr="00C561F7">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C561F7">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w:t>
      </w:r>
      <w:proofErr w:type="gramStart"/>
      <w:r w:rsidRPr="00C561F7">
        <w:rPr>
          <w:rFonts w:ascii="Times New Roman" w:hAnsi="Times New Roman"/>
          <w:sz w:val="24"/>
        </w:rPr>
        <w:t>на</w:t>
      </w:r>
      <w:proofErr w:type="gramEnd"/>
      <w:r w:rsidRPr="00C561F7">
        <w:rPr>
          <w:rFonts w:ascii="Times New Roman" w:hAnsi="Times New Roman"/>
          <w:sz w:val="24"/>
        </w:rPr>
        <w:t xml:space="preserve">  </w:t>
      </w:r>
    </w:p>
    <w:p w:rsidR="00DE7BED" w:rsidRPr="00C561F7" w:rsidRDefault="00B51481" w:rsidP="00F9183A">
      <w:pPr>
        <w:spacing w:before="0"/>
        <w:ind w:firstLine="708"/>
        <w:jc w:val="both"/>
        <w:rPr>
          <w:rFonts w:ascii="Times New Roman" w:hAnsi="Times New Roman"/>
          <w:color w:val="FF0000"/>
          <w:sz w:val="24"/>
        </w:rPr>
      </w:pPr>
      <w:r w:rsidRPr="00C561F7">
        <w:rPr>
          <w:rFonts w:ascii="Times New Roman" w:hAnsi="Times New Roman"/>
          <w:color w:val="0000FF"/>
          <w:sz w:val="24"/>
          <w:u w:val="single"/>
        </w:rPr>
        <w:t>http://www.refinery.yaroslavl.su/index.php?module=tend&amp;page=stop</w:t>
      </w:r>
      <w:r w:rsidR="00DE7BED"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proofErr w:type="gramStart"/>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C561F7">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C561F7">
        <w:rPr>
          <w:rFonts w:ascii="Times New Roman" w:hAnsi="Times New Roman"/>
          <w:sz w:val="24"/>
        </w:rPr>
        <w:t>действий</w:t>
      </w:r>
      <w:proofErr w:type="gramEnd"/>
      <w:r w:rsidRPr="00C561F7">
        <w:rPr>
          <w:rFonts w:ascii="Times New Roman" w:hAnsi="Times New Roman"/>
          <w:sz w:val="24"/>
        </w:rPr>
        <w:t xml:space="preserve"> как работниками Общества, так и в отношении них. Телефон «Горячей линии»: </w:t>
      </w:r>
      <w:r w:rsidR="001D0E4A" w:rsidRPr="00C561F7">
        <w:rPr>
          <w:rFonts w:ascii="Times New Roman" w:hAnsi="Times New Roman"/>
          <w:sz w:val="24"/>
        </w:rPr>
        <w:t xml:space="preserve">+7 (4852) 49-93-33, электронная </w:t>
      </w:r>
      <w:r w:rsidR="00F9183A">
        <w:rPr>
          <w:rFonts w:ascii="Times New Roman" w:hAnsi="Times New Roman"/>
          <w:sz w:val="24"/>
        </w:rPr>
        <w:t xml:space="preserve">почта </w:t>
      </w:r>
      <w:hyperlink r:id="rId11" w:history="1">
        <w:r w:rsidR="00F9183A" w:rsidRPr="00887945">
          <w:rPr>
            <w:rStyle w:val="a8"/>
            <w:rFonts w:ascii="Times New Roman" w:hAnsi="Times New Roman"/>
            <w:sz w:val="24"/>
          </w:rPr>
          <w:t>hotline@yanos.slavneft.ru</w:t>
        </w:r>
      </w:hyperlink>
    </w:p>
    <w:p w:rsidR="00B25A57" w:rsidRPr="00C561F7" w:rsidRDefault="00B25A57" w:rsidP="00DE7BED">
      <w:pPr>
        <w:rPr>
          <w:rFonts w:ascii="Times New Roman" w:hAnsi="Times New Roman"/>
          <w:sz w:val="24"/>
        </w:rPr>
      </w:pP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DF2B24">
        <w:rPr>
          <w:rFonts w:ascii="Times New Roman" w:hAnsi="Times New Roman"/>
          <w:sz w:val="24"/>
        </w:rPr>
        <w:t>1</w:t>
      </w:r>
      <w:r w:rsidR="00864903">
        <w:rPr>
          <w:rFonts w:ascii="Times New Roman" w:hAnsi="Times New Roman"/>
          <w:sz w:val="24"/>
        </w:rPr>
        <w:t>90</w:t>
      </w:r>
      <w:r w:rsidR="00D549DA" w:rsidRPr="00C561F7">
        <w:rPr>
          <w:rFonts w:ascii="Times New Roman" w:hAnsi="Times New Roman"/>
          <w:sz w:val="24"/>
        </w:rPr>
        <w:t>-КС</w:t>
      </w:r>
      <w:r w:rsidR="00E85DE8" w:rsidRPr="00C561F7">
        <w:rPr>
          <w:rFonts w:ascii="Times New Roman" w:hAnsi="Times New Roman"/>
          <w:sz w:val="24"/>
        </w:rPr>
        <w:t>-201</w:t>
      </w:r>
      <w:r w:rsidR="00525ADE">
        <w:rPr>
          <w:rFonts w:ascii="Times New Roman" w:hAnsi="Times New Roman"/>
          <w:sz w:val="24"/>
        </w:rPr>
        <w:t>6</w:t>
      </w:r>
      <w:r w:rsidRPr="00C561F7">
        <w:rPr>
          <w:rFonts w:ascii="Times New Roman" w:hAnsi="Times New Roman"/>
          <w:sz w:val="24"/>
        </w:rPr>
        <w:t xml:space="preserve"> от </w:t>
      </w:r>
      <w:r w:rsidR="00F9183A">
        <w:rPr>
          <w:rFonts w:ascii="Times New Roman" w:hAnsi="Times New Roman"/>
          <w:sz w:val="24"/>
        </w:rPr>
        <w:t>16.06.16:</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(Приложение № 1).</w:t>
      </w:r>
    </w:p>
    <w:p w:rsidR="00DE7BED" w:rsidRPr="00C561F7" w:rsidRDefault="00763AF5" w:rsidP="00DE7BED">
      <w:pPr>
        <w:rPr>
          <w:rFonts w:ascii="Times New Roman" w:hAnsi="Times New Roman"/>
          <w:sz w:val="24"/>
        </w:rPr>
      </w:pPr>
      <w:r>
        <w:rPr>
          <w:rFonts w:ascii="Times New Roman" w:hAnsi="Times New Roman"/>
          <w:sz w:val="24"/>
        </w:rPr>
        <w:t xml:space="preserve">3. </w:t>
      </w:r>
      <w:r w:rsid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Извещение о согласии сделать оферту</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(Приложение №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w:t>
      </w:r>
      <w:r w:rsidR="005A2671" w:rsidRP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Предложение о заключении договора</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27E52">
        <w:rPr>
          <w:rFonts w:ascii="Times New Roman" w:hAnsi="Times New Roman"/>
          <w:sz w:val="24"/>
        </w:rPr>
        <w:t>Приложение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подряда </w:t>
      </w:r>
      <w:r w:rsidR="00682F70">
        <w:rPr>
          <w:rFonts w:ascii="Times New Roman" w:hAnsi="Times New Roman"/>
          <w:sz w:val="24"/>
        </w:rPr>
        <w:t xml:space="preserve"> 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27E52">
        <w:rPr>
          <w:rFonts w:ascii="Times New Roman" w:hAnsi="Times New Roman"/>
          <w:sz w:val="24"/>
        </w:rPr>
        <w:t>Приложение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xml:space="preserve">. </w:t>
      </w:r>
      <w:r w:rsidR="005A2671" w:rsidRPr="005A2671">
        <w:rPr>
          <w:rFonts w:ascii="Times New Roman" w:hAnsi="Times New Roman"/>
          <w:sz w:val="24"/>
        </w:rPr>
        <w:t xml:space="preserve">Форма </w:t>
      </w:r>
      <w:r w:rsidR="005A2671">
        <w:rPr>
          <w:rFonts w:ascii="Times New Roman" w:hAnsi="Times New Roman"/>
          <w:sz w:val="24"/>
        </w:rPr>
        <w:t>«</w:t>
      </w:r>
      <w:r w:rsidR="00DE7BED" w:rsidRPr="00C561F7">
        <w:rPr>
          <w:rFonts w:ascii="Times New Roman" w:hAnsi="Times New Roman"/>
          <w:sz w:val="24"/>
        </w:rPr>
        <w:t>Перечень аффилированных организаций» в 1 экз.</w:t>
      </w:r>
      <w:r w:rsidR="002C40E6" w:rsidRPr="002C40E6">
        <w:rPr>
          <w:rFonts w:ascii="Times New Roman" w:hAnsi="Times New Roman"/>
          <w:sz w:val="24"/>
        </w:rPr>
        <w:t xml:space="preserve"> (Приложение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proofErr w:type="gramStart"/>
      <w:r w:rsidR="005A2671" w:rsidRPr="005A2671">
        <w:rPr>
          <w:rFonts w:ascii="Times New Roman" w:hAnsi="Times New Roman"/>
          <w:sz w:val="24"/>
        </w:rPr>
        <w:t>Форма</w:t>
      </w:r>
      <w:r w:rsidR="004930BA" w:rsidRPr="004930BA">
        <w:rPr>
          <w:rFonts w:ascii="Times New Roman" w:hAnsi="Times New Roman"/>
          <w:sz w:val="24"/>
        </w:rPr>
        <w:t xml:space="preserve"> </w:t>
      </w:r>
      <w:r w:rsidR="004930BA">
        <w:rPr>
          <w:rFonts w:ascii="Times New Roman" w:hAnsi="Times New Roman"/>
          <w:sz w:val="24"/>
        </w:rPr>
        <w:t>«</w:t>
      </w:r>
      <w:r w:rsidR="00923CDA" w:rsidRPr="00C561F7">
        <w:rPr>
          <w:rFonts w:ascii="Times New Roman" w:hAnsi="Times New Roman"/>
          <w:sz w:val="24"/>
        </w:rPr>
        <w:t xml:space="preserve">Справка об опыте работы за последние </w:t>
      </w:r>
      <w:r w:rsidR="005A2671">
        <w:rPr>
          <w:rFonts w:ascii="Times New Roman" w:hAnsi="Times New Roman"/>
          <w:sz w:val="24"/>
        </w:rPr>
        <w:t>3 года</w:t>
      </w:r>
      <w:r w:rsidR="00B25A57" w:rsidRPr="00C561F7">
        <w:rPr>
          <w:rFonts w:ascii="Times New Roman" w:hAnsi="Times New Roman"/>
          <w:sz w:val="24"/>
        </w:rPr>
        <w:t>»</w:t>
      </w:r>
      <w:r w:rsidR="00923CDA" w:rsidRPr="00C561F7">
        <w:rPr>
          <w:rFonts w:ascii="Times New Roman" w:hAnsi="Times New Roman"/>
          <w:sz w:val="24"/>
        </w:rPr>
        <w:t xml:space="preserve"> в 1 экз.</w:t>
      </w:r>
      <w:r w:rsidR="002C40E6" w:rsidRPr="002C40E6">
        <w:rPr>
          <w:rFonts w:ascii="Times New Roman" w:hAnsi="Times New Roman"/>
          <w:sz w:val="24"/>
        </w:rPr>
        <w:t xml:space="preserve"> (Приложение № </w:t>
      </w:r>
      <w:r w:rsidR="00D27E52">
        <w:rPr>
          <w:rFonts w:ascii="Times New Roman" w:hAnsi="Times New Roman"/>
          <w:sz w:val="24"/>
        </w:rPr>
        <w:t>6</w:t>
      </w:r>
      <w:r w:rsidR="002C40E6" w:rsidRPr="002C40E6">
        <w:rPr>
          <w:rFonts w:ascii="Times New Roman" w:hAnsi="Times New Roman"/>
          <w:sz w:val="24"/>
        </w:rPr>
        <w:t>).</w:t>
      </w:r>
      <w:proofErr w:type="gramEnd"/>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xml:space="preserve">. </w:t>
      </w:r>
      <w:r w:rsidR="005A2671" w:rsidRPr="005A2671">
        <w:rPr>
          <w:rFonts w:ascii="Times New Roman" w:hAnsi="Times New Roman"/>
          <w:sz w:val="24"/>
        </w:rPr>
        <w:t xml:space="preserve">Форма </w:t>
      </w:r>
      <w:r w:rsidR="004930BA">
        <w:rPr>
          <w:rFonts w:ascii="Times New Roman" w:hAnsi="Times New Roman"/>
          <w:sz w:val="24"/>
        </w:rPr>
        <w:t>«</w:t>
      </w:r>
      <w:r w:rsidR="00BA2B15" w:rsidRPr="00C561F7">
        <w:rPr>
          <w:rFonts w:ascii="Times New Roman" w:hAnsi="Times New Roman"/>
          <w:sz w:val="24"/>
        </w:rPr>
        <w:t>Справка о кадровых ресурсах» в 1 экз.</w:t>
      </w:r>
      <w:r w:rsidR="00D27E52" w:rsidRPr="00D27E52">
        <w:t xml:space="preserve"> </w:t>
      </w:r>
      <w:r w:rsidR="00D27E52">
        <w:rPr>
          <w:rFonts w:ascii="Times New Roman" w:hAnsi="Times New Roman"/>
          <w:sz w:val="24"/>
        </w:rPr>
        <w:t>(Приложение № 7</w:t>
      </w:r>
      <w:r w:rsidR="00D27E52" w:rsidRPr="00D27E52">
        <w:rPr>
          <w:rFonts w:ascii="Times New Roman" w:hAnsi="Times New Roman"/>
          <w:sz w:val="24"/>
        </w:rPr>
        <w:t>).</w:t>
      </w:r>
    </w:p>
    <w:p w:rsidR="00990EB8" w:rsidRDefault="00990EB8" w:rsidP="00BA2B15">
      <w:pPr>
        <w:rPr>
          <w:rFonts w:ascii="Times New Roman" w:hAnsi="Times New Roman"/>
          <w:sz w:val="24"/>
        </w:rPr>
      </w:pPr>
      <w:r>
        <w:rPr>
          <w:rFonts w:ascii="Times New Roman" w:hAnsi="Times New Roman"/>
          <w:sz w:val="24"/>
        </w:rPr>
        <w:t>9. Комплексное з</w:t>
      </w:r>
      <w:r w:rsidR="00F35AA3">
        <w:rPr>
          <w:rFonts w:ascii="Times New Roman" w:hAnsi="Times New Roman"/>
          <w:sz w:val="24"/>
        </w:rPr>
        <w:t>адание на проектирование КЗП-Т24</w:t>
      </w:r>
      <w:r>
        <w:rPr>
          <w:rFonts w:ascii="Times New Roman" w:hAnsi="Times New Roman"/>
          <w:sz w:val="24"/>
        </w:rPr>
        <w:t>, с включенными в него заданиями (Приложение № 1 к проекту договора).</w:t>
      </w:r>
    </w:p>
    <w:p w:rsidR="0044404E" w:rsidRPr="00C561F7" w:rsidRDefault="0044404E" w:rsidP="00BA2B15">
      <w:pPr>
        <w:rPr>
          <w:rFonts w:ascii="Times New Roman" w:hAnsi="Times New Roman"/>
          <w:sz w:val="24"/>
        </w:rPr>
      </w:pPr>
    </w:p>
    <w:p w:rsidR="00923CDA" w:rsidRPr="00C561F7" w:rsidRDefault="00923CDA" w:rsidP="00DE7BED">
      <w:pPr>
        <w:rPr>
          <w:rFonts w:ascii="Times New Roman" w:hAnsi="Times New Roman"/>
          <w:sz w:val="24"/>
        </w:rPr>
      </w:pPr>
    </w:p>
    <w:p w:rsidR="00FC1E54" w:rsidRPr="00C561F7" w:rsidRDefault="00FC1E54" w:rsidP="00DE7BED">
      <w:pPr>
        <w:rPr>
          <w:rFonts w:ascii="Times New Roman" w:hAnsi="Times New Roman"/>
          <w:color w:val="FF0000"/>
          <w:sz w:val="24"/>
        </w:rPr>
      </w:pPr>
    </w:p>
    <w:p w:rsidR="00AE32FD" w:rsidRPr="00506763" w:rsidRDefault="00AE32FD" w:rsidP="00AE32FD">
      <w:pPr>
        <w:rPr>
          <w:rFonts w:ascii="Times New Roman" w:hAnsi="Times New Roman"/>
          <w:b/>
          <w:sz w:val="24"/>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В.Ф. Желязков</w:t>
      </w:r>
    </w:p>
    <w:p w:rsidR="00BF4F16" w:rsidRDefault="00BF4F16">
      <w:pPr>
        <w:rPr>
          <w:rFonts w:ascii="Times New Roman" w:hAnsi="Times New Roman"/>
          <w:b/>
        </w:rPr>
      </w:pPr>
      <w:bookmarkStart w:id="0" w:name="_GoBack"/>
      <w:bookmarkEnd w:id="0"/>
    </w:p>
    <w:sectPr w:rsidR="00BF4F16" w:rsidSect="00020737">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29B" w:rsidRDefault="0056729B" w:rsidP="00FB07D9">
      <w:pPr>
        <w:spacing w:before="0"/>
      </w:pPr>
      <w:r>
        <w:separator/>
      </w:r>
    </w:p>
  </w:endnote>
  <w:endnote w:type="continuationSeparator" w:id="0">
    <w:p w:rsidR="0056729B" w:rsidRDefault="0056729B"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29B" w:rsidRDefault="0056729B" w:rsidP="00FB07D9">
      <w:pPr>
        <w:spacing w:before="0"/>
      </w:pPr>
      <w:r>
        <w:separator/>
      </w:r>
    </w:p>
  </w:footnote>
  <w:footnote w:type="continuationSeparator" w:id="0">
    <w:p w:rsidR="0056729B" w:rsidRDefault="0056729B"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48AF36EE"/>
    <w:multiLevelType w:val="multilevel"/>
    <w:tmpl w:val="DD3E30C0"/>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530"/>
        </w:tabs>
        <w:ind w:left="360" w:firstLine="0"/>
      </w:pPr>
      <w:rPr>
        <w:rFonts w:hint="default"/>
        <w:color w:val="auto"/>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nsid w:val="494A5E1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508D7AC2"/>
    <w:multiLevelType w:val="hybridMultilevel"/>
    <w:tmpl w:val="85B6191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0F28F6"/>
    <w:multiLevelType w:val="hybridMultilevel"/>
    <w:tmpl w:val="1D30282E"/>
    <w:lvl w:ilvl="0" w:tplc="5A084FF4">
      <w:start w:val="1"/>
      <w:numFmt w:val="decimal"/>
      <w:lvlText w:val="5.%1."/>
      <w:lvlJc w:val="left"/>
      <w:pPr>
        <w:tabs>
          <w:tab w:val="num" w:pos="795"/>
        </w:tabs>
        <w:ind w:left="795" w:hanging="435"/>
      </w:pPr>
      <w:rPr>
        <w:rFonts w:hint="default"/>
      </w:rPr>
    </w:lvl>
    <w:lvl w:ilvl="1" w:tplc="E26E224A">
      <w:start w:val="1"/>
      <w:numFmt w:val="decimal"/>
      <w:lvlText w:val="2.%2."/>
      <w:lvlJc w:val="left"/>
      <w:pPr>
        <w:tabs>
          <w:tab w:val="num" w:pos="-180"/>
        </w:tabs>
        <w:ind w:left="540" w:hanging="360"/>
      </w:pPr>
      <w:rPr>
        <w:rFonts w:hint="default"/>
      </w:rPr>
    </w:lvl>
    <w:lvl w:ilvl="2" w:tplc="0419001B" w:tentative="1">
      <w:start w:val="1"/>
      <w:numFmt w:val="lowerRoman"/>
      <w:lvlText w:val="%3."/>
      <w:lvlJc w:val="right"/>
      <w:pPr>
        <w:tabs>
          <w:tab w:val="num" w:pos="2160"/>
        </w:tabs>
        <w:ind w:left="2160" w:hanging="180"/>
      </w:pPr>
    </w:lvl>
    <w:lvl w:ilvl="3" w:tplc="0242E0E4">
      <w:start w:val="1"/>
      <w:numFmt w:val="decimal"/>
      <w:lvlText w:val="2.%4."/>
      <w:lvlJc w:val="left"/>
      <w:pPr>
        <w:tabs>
          <w:tab w:val="num" w:pos="-360"/>
        </w:tabs>
        <w:ind w:left="360" w:hanging="360"/>
      </w:pPr>
      <w:rPr>
        <w:rFonts w:hint="default"/>
      </w:rPr>
    </w:lvl>
    <w:lvl w:ilvl="4" w:tplc="E0DCDC12">
      <w:start w:val="1"/>
      <w:numFmt w:val="bullet"/>
      <w:lvlText w:val=""/>
      <w:lvlJc w:val="left"/>
      <w:pPr>
        <w:tabs>
          <w:tab w:val="num" w:pos="3600"/>
        </w:tabs>
        <w:ind w:left="3600" w:hanging="360"/>
      </w:pPr>
      <w:rPr>
        <w:rFonts w:ascii="Symbol" w:hAnsi="Symbol" w:hint="default"/>
      </w:r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62A206D"/>
    <w:multiLevelType w:val="hybridMultilevel"/>
    <w:tmpl w:val="6F907750"/>
    <w:lvl w:ilvl="0" w:tplc="A1DCFA86">
      <w:start w:val="1"/>
      <w:numFmt w:val="bullet"/>
      <w:lvlText w:val=""/>
      <w:lvlJc w:val="left"/>
      <w:pPr>
        <w:ind w:left="1495"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2"/>
  </w:num>
  <w:num w:numId="2">
    <w:abstractNumId w:val="15"/>
  </w:num>
  <w:num w:numId="3">
    <w:abstractNumId w:val="0"/>
  </w:num>
  <w:num w:numId="4">
    <w:abstractNumId w:val="9"/>
  </w:num>
  <w:num w:numId="5">
    <w:abstractNumId w:val="11"/>
  </w:num>
  <w:num w:numId="6">
    <w:abstractNumId w:val="13"/>
  </w:num>
  <w:num w:numId="7">
    <w:abstractNumId w:val="14"/>
  </w:num>
  <w:num w:numId="8">
    <w:abstractNumId w:val="10"/>
  </w:num>
  <w:num w:numId="9">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737"/>
    <w:rsid w:val="00020C97"/>
    <w:rsid w:val="000210B5"/>
    <w:rsid w:val="000218EC"/>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15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013"/>
    <w:rsid w:val="00095235"/>
    <w:rsid w:val="000959C0"/>
    <w:rsid w:val="00096932"/>
    <w:rsid w:val="00096A5A"/>
    <w:rsid w:val="00096E5D"/>
    <w:rsid w:val="000970CE"/>
    <w:rsid w:val="000973FE"/>
    <w:rsid w:val="0009759E"/>
    <w:rsid w:val="0009767A"/>
    <w:rsid w:val="000976DE"/>
    <w:rsid w:val="00097A49"/>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8BA"/>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0CC9"/>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3F7"/>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0FAB"/>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57D7"/>
    <w:rsid w:val="000F6356"/>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7E19"/>
    <w:rsid w:val="001103D2"/>
    <w:rsid w:val="001104DB"/>
    <w:rsid w:val="00111B67"/>
    <w:rsid w:val="00111E4A"/>
    <w:rsid w:val="00112185"/>
    <w:rsid w:val="00112425"/>
    <w:rsid w:val="001125E5"/>
    <w:rsid w:val="001129C5"/>
    <w:rsid w:val="001133B1"/>
    <w:rsid w:val="001137C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7AC"/>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5F9C"/>
    <w:rsid w:val="001400F3"/>
    <w:rsid w:val="00140131"/>
    <w:rsid w:val="0014019D"/>
    <w:rsid w:val="0014044C"/>
    <w:rsid w:val="00140506"/>
    <w:rsid w:val="00140B7C"/>
    <w:rsid w:val="00140B99"/>
    <w:rsid w:val="00140F31"/>
    <w:rsid w:val="00141418"/>
    <w:rsid w:val="00141E5A"/>
    <w:rsid w:val="00142024"/>
    <w:rsid w:val="00142690"/>
    <w:rsid w:val="00142B50"/>
    <w:rsid w:val="00143132"/>
    <w:rsid w:val="001431F0"/>
    <w:rsid w:val="00143A8D"/>
    <w:rsid w:val="00143CAA"/>
    <w:rsid w:val="00144996"/>
    <w:rsid w:val="00144A3A"/>
    <w:rsid w:val="00144B29"/>
    <w:rsid w:val="00144D58"/>
    <w:rsid w:val="00144FEC"/>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7D"/>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1FF6"/>
    <w:rsid w:val="001A2468"/>
    <w:rsid w:val="001A2D36"/>
    <w:rsid w:val="001A3195"/>
    <w:rsid w:val="001A338B"/>
    <w:rsid w:val="001A3A79"/>
    <w:rsid w:val="001A3EDC"/>
    <w:rsid w:val="001A4135"/>
    <w:rsid w:val="001A41D8"/>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2CE"/>
    <w:rsid w:val="001D54D7"/>
    <w:rsid w:val="001D55C7"/>
    <w:rsid w:val="001D55FD"/>
    <w:rsid w:val="001D6AB9"/>
    <w:rsid w:val="001D7175"/>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91C"/>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F23"/>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8EC"/>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14D"/>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C94"/>
    <w:rsid w:val="00284061"/>
    <w:rsid w:val="0028449A"/>
    <w:rsid w:val="00285D7F"/>
    <w:rsid w:val="00285D9E"/>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B78"/>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B7C"/>
    <w:rsid w:val="002C2F87"/>
    <w:rsid w:val="002C3008"/>
    <w:rsid w:val="002C3128"/>
    <w:rsid w:val="002C3A62"/>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652"/>
    <w:rsid w:val="002E09B1"/>
    <w:rsid w:val="002E0D63"/>
    <w:rsid w:val="002E11ED"/>
    <w:rsid w:val="002E17CC"/>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8F7"/>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BBF"/>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4C6E"/>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34E"/>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592"/>
    <w:rsid w:val="00355B41"/>
    <w:rsid w:val="003561D9"/>
    <w:rsid w:val="00356513"/>
    <w:rsid w:val="00356560"/>
    <w:rsid w:val="0035663F"/>
    <w:rsid w:val="003568EE"/>
    <w:rsid w:val="00356CB5"/>
    <w:rsid w:val="00357941"/>
    <w:rsid w:val="00357E11"/>
    <w:rsid w:val="00357E55"/>
    <w:rsid w:val="003608A7"/>
    <w:rsid w:val="00360E71"/>
    <w:rsid w:val="003611FE"/>
    <w:rsid w:val="003617AB"/>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4CC"/>
    <w:rsid w:val="00376821"/>
    <w:rsid w:val="003768BB"/>
    <w:rsid w:val="0037700D"/>
    <w:rsid w:val="003775DB"/>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D4F"/>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06E"/>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52D"/>
    <w:rsid w:val="003D78DA"/>
    <w:rsid w:val="003D7B97"/>
    <w:rsid w:val="003E0C42"/>
    <w:rsid w:val="003E0E81"/>
    <w:rsid w:val="003E15DB"/>
    <w:rsid w:val="003E1D46"/>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B17"/>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342"/>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4D00"/>
    <w:rsid w:val="004751AF"/>
    <w:rsid w:val="00475520"/>
    <w:rsid w:val="004764E9"/>
    <w:rsid w:val="004771A8"/>
    <w:rsid w:val="0047728E"/>
    <w:rsid w:val="00477FC6"/>
    <w:rsid w:val="00480ED9"/>
    <w:rsid w:val="00481485"/>
    <w:rsid w:val="00481BAB"/>
    <w:rsid w:val="00482143"/>
    <w:rsid w:val="00482FA2"/>
    <w:rsid w:val="0048315E"/>
    <w:rsid w:val="00483803"/>
    <w:rsid w:val="004846B2"/>
    <w:rsid w:val="004854FF"/>
    <w:rsid w:val="00485CB4"/>
    <w:rsid w:val="00487380"/>
    <w:rsid w:val="004874A4"/>
    <w:rsid w:val="00487591"/>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80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4929"/>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51AE"/>
    <w:rsid w:val="00515204"/>
    <w:rsid w:val="005162F8"/>
    <w:rsid w:val="005163BB"/>
    <w:rsid w:val="00516496"/>
    <w:rsid w:val="00516BF1"/>
    <w:rsid w:val="00516C19"/>
    <w:rsid w:val="00516C9B"/>
    <w:rsid w:val="00516E9D"/>
    <w:rsid w:val="005173DA"/>
    <w:rsid w:val="0051796C"/>
    <w:rsid w:val="005179A8"/>
    <w:rsid w:val="00520024"/>
    <w:rsid w:val="00520354"/>
    <w:rsid w:val="00520B8F"/>
    <w:rsid w:val="00520FD0"/>
    <w:rsid w:val="0052104F"/>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ADE"/>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9FE"/>
    <w:rsid w:val="00547C70"/>
    <w:rsid w:val="005508EA"/>
    <w:rsid w:val="00550DB5"/>
    <w:rsid w:val="0055155C"/>
    <w:rsid w:val="00551766"/>
    <w:rsid w:val="00551B4B"/>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7EA"/>
    <w:rsid w:val="00563961"/>
    <w:rsid w:val="00563AFC"/>
    <w:rsid w:val="00563C2F"/>
    <w:rsid w:val="00563DEA"/>
    <w:rsid w:val="005640C3"/>
    <w:rsid w:val="0056421C"/>
    <w:rsid w:val="005647CB"/>
    <w:rsid w:val="00564C44"/>
    <w:rsid w:val="005652AD"/>
    <w:rsid w:val="005656F0"/>
    <w:rsid w:val="00565879"/>
    <w:rsid w:val="00565B3B"/>
    <w:rsid w:val="00565B8A"/>
    <w:rsid w:val="00565C82"/>
    <w:rsid w:val="00565CFE"/>
    <w:rsid w:val="00566357"/>
    <w:rsid w:val="005670E6"/>
    <w:rsid w:val="0056729B"/>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1FE8"/>
    <w:rsid w:val="005A2225"/>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02D"/>
    <w:rsid w:val="005D032A"/>
    <w:rsid w:val="005D0E93"/>
    <w:rsid w:val="005D12B7"/>
    <w:rsid w:val="005D137F"/>
    <w:rsid w:val="005D1499"/>
    <w:rsid w:val="005D1CD4"/>
    <w:rsid w:val="005D2308"/>
    <w:rsid w:val="005D25E5"/>
    <w:rsid w:val="005D280D"/>
    <w:rsid w:val="005D35FA"/>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36"/>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869"/>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3A"/>
    <w:rsid w:val="00617CC7"/>
    <w:rsid w:val="0062132A"/>
    <w:rsid w:val="006216FF"/>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23D9"/>
    <w:rsid w:val="00653469"/>
    <w:rsid w:val="00653D5C"/>
    <w:rsid w:val="006544E1"/>
    <w:rsid w:val="0065452C"/>
    <w:rsid w:val="00654BFF"/>
    <w:rsid w:val="00655A5F"/>
    <w:rsid w:val="00655EAA"/>
    <w:rsid w:val="00655ECD"/>
    <w:rsid w:val="00655F36"/>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9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15A"/>
    <w:rsid w:val="006947CA"/>
    <w:rsid w:val="00694B1C"/>
    <w:rsid w:val="00694C04"/>
    <w:rsid w:val="0069615B"/>
    <w:rsid w:val="00696A78"/>
    <w:rsid w:val="00696AF0"/>
    <w:rsid w:val="00697012"/>
    <w:rsid w:val="00697072"/>
    <w:rsid w:val="00697783"/>
    <w:rsid w:val="00697B62"/>
    <w:rsid w:val="00697D08"/>
    <w:rsid w:val="00697DC0"/>
    <w:rsid w:val="006A0274"/>
    <w:rsid w:val="006A0DB3"/>
    <w:rsid w:val="006A0EF4"/>
    <w:rsid w:val="006A1DD3"/>
    <w:rsid w:val="006A1F94"/>
    <w:rsid w:val="006A22CF"/>
    <w:rsid w:val="006A2432"/>
    <w:rsid w:val="006A2751"/>
    <w:rsid w:val="006A2882"/>
    <w:rsid w:val="006A295D"/>
    <w:rsid w:val="006A2C66"/>
    <w:rsid w:val="006A39EE"/>
    <w:rsid w:val="006A3ED4"/>
    <w:rsid w:val="006A4314"/>
    <w:rsid w:val="006A49EA"/>
    <w:rsid w:val="006A5DC2"/>
    <w:rsid w:val="006A5E0F"/>
    <w:rsid w:val="006A621C"/>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25D"/>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8E7"/>
    <w:rsid w:val="006C39D9"/>
    <w:rsid w:val="006C3EB8"/>
    <w:rsid w:val="006C4584"/>
    <w:rsid w:val="006C546C"/>
    <w:rsid w:val="006C5926"/>
    <w:rsid w:val="006C5AC7"/>
    <w:rsid w:val="006C617E"/>
    <w:rsid w:val="006C6297"/>
    <w:rsid w:val="006C64F3"/>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351"/>
    <w:rsid w:val="006E2C66"/>
    <w:rsid w:val="006E2CD9"/>
    <w:rsid w:val="006E2D66"/>
    <w:rsid w:val="006E321D"/>
    <w:rsid w:val="006E3644"/>
    <w:rsid w:val="006E3702"/>
    <w:rsid w:val="006E3BE1"/>
    <w:rsid w:val="006E4301"/>
    <w:rsid w:val="006E53AA"/>
    <w:rsid w:val="006E54D0"/>
    <w:rsid w:val="006E573A"/>
    <w:rsid w:val="006E611B"/>
    <w:rsid w:val="006E6216"/>
    <w:rsid w:val="006E665D"/>
    <w:rsid w:val="006E6B5B"/>
    <w:rsid w:val="006E71F2"/>
    <w:rsid w:val="006E71FC"/>
    <w:rsid w:val="006E7336"/>
    <w:rsid w:val="006E7A05"/>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1F22"/>
    <w:rsid w:val="00702DB0"/>
    <w:rsid w:val="00702E7B"/>
    <w:rsid w:val="00703165"/>
    <w:rsid w:val="007032D3"/>
    <w:rsid w:val="00703564"/>
    <w:rsid w:val="007039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82F"/>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CC9"/>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0DD3"/>
    <w:rsid w:val="00761E9A"/>
    <w:rsid w:val="0076282C"/>
    <w:rsid w:val="00763960"/>
    <w:rsid w:val="00763A2B"/>
    <w:rsid w:val="00763AF5"/>
    <w:rsid w:val="00763BE4"/>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7E9"/>
    <w:rsid w:val="007A68A1"/>
    <w:rsid w:val="007A6CA0"/>
    <w:rsid w:val="007B044E"/>
    <w:rsid w:val="007B062A"/>
    <w:rsid w:val="007B096F"/>
    <w:rsid w:val="007B0CBB"/>
    <w:rsid w:val="007B13EC"/>
    <w:rsid w:val="007B1CCF"/>
    <w:rsid w:val="007B1EF2"/>
    <w:rsid w:val="007B2743"/>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187"/>
    <w:rsid w:val="007C044B"/>
    <w:rsid w:val="007C05D5"/>
    <w:rsid w:val="007C0813"/>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295"/>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05E0"/>
    <w:rsid w:val="0082130E"/>
    <w:rsid w:val="00821C19"/>
    <w:rsid w:val="008228D3"/>
    <w:rsid w:val="00822B13"/>
    <w:rsid w:val="00822BF6"/>
    <w:rsid w:val="0082368E"/>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605"/>
    <w:rsid w:val="00864457"/>
    <w:rsid w:val="00864640"/>
    <w:rsid w:val="008647F5"/>
    <w:rsid w:val="00864903"/>
    <w:rsid w:val="00865798"/>
    <w:rsid w:val="008663F1"/>
    <w:rsid w:val="008668BA"/>
    <w:rsid w:val="00866CAE"/>
    <w:rsid w:val="00866FC2"/>
    <w:rsid w:val="0086737B"/>
    <w:rsid w:val="00867542"/>
    <w:rsid w:val="00867952"/>
    <w:rsid w:val="00867F3C"/>
    <w:rsid w:val="00870483"/>
    <w:rsid w:val="0087067B"/>
    <w:rsid w:val="008709A4"/>
    <w:rsid w:val="008709E8"/>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B20"/>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2DC"/>
    <w:rsid w:val="008D2BDB"/>
    <w:rsid w:val="008D2DA6"/>
    <w:rsid w:val="008D2FF3"/>
    <w:rsid w:val="008D3534"/>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308"/>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C09"/>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215"/>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9AC"/>
    <w:rsid w:val="00934ABB"/>
    <w:rsid w:val="00934EA0"/>
    <w:rsid w:val="00935144"/>
    <w:rsid w:val="00935630"/>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2873"/>
    <w:rsid w:val="009531F8"/>
    <w:rsid w:val="00953FF4"/>
    <w:rsid w:val="0095415A"/>
    <w:rsid w:val="00954537"/>
    <w:rsid w:val="009559FB"/>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0EB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0E1"/>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240"/>
    <w:rsid w:val="009E0A9B"/>
    <w:rsid w:val="009E0BA8"/>
    <w:rsid w:val="009E14F8"/>
    <w:rsid w:val="009E176E"/>
    <w:rsid w:val="009E18CF"/>
    <w:rsid w:val="009E27CC"/>
    <w:rsid w:val="009E3C24"/>
    <w:rsid w:val="009E468B"/>
    <w:rsid w:val="009E4716"/>
    <w:rsid w:val="009E4B1C"/>
    <w:rsid w:val="009E51AE"/>
    <w:rsid w:val="009E535F"/>
    <w:rsid w:val="009E5692"/>
    <w:rsid w:val="009E661B"/>
    <w:rsid w:val="009E6AD7"/>
    <w:rsid w:val="009E6E41"/>
    <w:rsid w:val="009E6FDA"/>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07FF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0F05"/>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81C"/>
    <w:rsid w:val="00A769D5"/>
    <w:rsid w:val="00A76EA5"/>
    <w:rsid w:val="00A77016"/>
    <w:rsid w:val="00A77054"/>
    <w:rsid w:val="00A775C1"/>
    <w:rsid w:val="00A7794F"/>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3B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97FCD"/>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37F"/>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2B"/>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1FB9"/>
    <w:rsid w:val="00AF2B15"/>
    <w:rsid w:val="00AF35E6"/>
    <w:rsid w:val="00AF3F4A"/>
    <w:rsid w:val="00AF42D2"/>
    <w:rsid w:val="00AF5802"/>
    <w:rsid w:val="00AF5846"/>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1CA"/>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E51"/>
    <w:rsid w:val="00B44FD0"/>
    <w:rsid w:val="00B4587E"/>
    <w:rsid w:val="00B45DB1"/>
    <w:rsid w:val="00B46122"/>
    <w:rsid w:val="00B464F0"/>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674"/>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C55"/>
    <w:rsid w:val="00B82E3B"/>
    <w:rsid w:val="00B82E41"/>
    <w:rsid w:val="00B82EB6"/>
    <w:rsid w:val="00B832E8"/>
    <w:rsid w:val="00B8359F"/>
    <w:rsid w:val="00B835F3"/>
    <w:rsid w:val="00B83CF1"/>
    <w:rsid w:val="00B83DA6"/>
    <w:rsid w:val="00B84672"/>
    <w:rsid w:val="00B846F0"/>
    <w:rsid w:val="00B8475A"/>
    <w:rsid w:val="00B84BB3"/>
    <w:rsid w:val="00B84C58"/>
    <w:rsid w:val="00B85C1A"/>
    <w:rsid w:val="00B85D6F"/>
    <w:rsid w:val="00B86286"/>
    <w:rsid w:val="00B862D7"/>
    <w:rsid w:val="00B86597"/>
    <w:rsid w:val="00B8672F"/>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864"/>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398"/>
    <w:rsid w:val="00BE5450"/>
    <w:rsid w:val="00BE5531"/>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75E"/>
    <w:rsid w:val="00BF3DBD"/>
    <w:rsid w:val="00BF4ACE"/>
    <w:rsid w:val="00BF4F16"/>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2D6"/>
    <w:rsid w:val="00C73946"/>
    <w:rsid w:val="00C73978"/>
    <w:rsid w:val="00C73B3C"/>
    <w:rsid w:val="00C747F1"/>
    <w:rsid w:val="00C75A56"/>
    <w:rsid w:val="00C75BD8"/>
    <w:rsid w:val="00C75CCC"/>
    <w:rsid w:val="00C75CF4"/>
    <w:rsid w:val="00C762CB"/>
    <w:rsid w:val="00C765C5"/>
    <w:rsid w:val="00C76B9A"/>
    <w:rsid w:val="00C76E15"/>
    <w:rsid w:val="00C76FD3"/>
    <w:rsid w:val="00C77394"/>
    <w:rsid w:val="00C77F56"/>
    <w:rsid w:val="00C77FCA"/>
    <w:rsid w:val="00C8000B"/>
    <w:rsid w:val="00C800D4"/>
    <w:rsid w:val="00C8052B"/>
    <w:rsid w:val="00C806DF"/>
    <w:rsid w:val="00C808B7"/>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E8C"/>
    <w:rsid w:val="00C87F43"/>
    <w:rsid w:val="00C90077"/>
    <w:rsid w:val="00C90180"/>
    <w:rsid w:val="00C90542"/>
    <w:rsid w:val="00C90B70"/>
    <w:rsid w:val="00C91189"/>
    <w:rsid w:val="00C9134E"/>
    <w:rsid w:val="00C930FA"/>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58AA"/>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ABD"/>
    <w:rsid w:val="00CB2F13"/>
    <w:rsid w:val="00CB2F2B"/>
    <w:rsid w:val="00CB30C8"/>
    <w:rsid w:val="00CB32BE"/>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8DA"/>
    <w:rsid w:val="00CD0E03"/>
    <w:rsid w:val="00CD1468"/>
    <w:rsid w:val="00CD1FAD"/>
    <w:rsid w:val="00CD24C5"/>
    <w:rsid w:val="00CD2784"/>
    <w:rsid w:val="00CD28FE"/>
    <w:rsid w:val="00CD3582"/>
    <w:rsid w:val="00CD3685"/>
    <w:rsid w:val="00CD3BC8"/>
    <w:rsid w:val="00CD3DA7"/>
    <w:rsid w:val="00CD425F"/>
    <w:rsid w:val="00CD6117"/>
    <w:rsid w:val="00CD6176"/>
    <w:rsid w:val="00CD6887"/>
    <w:rsid w:val="00CD6B99"/>
    <w:rsid w:val="00CD74C4"/>
    <w:rsid w:val="00CD78E5"/>
    <w:rsid w:val="00CD7C78"/>
    <w:rsid w:val="00CD7E5C"/>
    <w:rsid w:val="00CE01F7"/>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6DC"/>
    <w:rsid w:val="00CF188D"/>
    <w:rsid w:val="00CF1999"/>
    <w:rsid w:val="00CF1E6D"/>
    <w:rsid w:val="00CF1FA7"/>
    <w:rsid w:val="00CF21D6"/>
    <w:rsid w:val="00CF2545"/>
    <w:rsid w:val="00CF2B08"/>
    <w:rsid w:val="00CF2D82"/>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CF8"/>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1D7C"/>
    <w:rsid w:val="00D435E1"/>
    <w:rsid w:val="00D438B9"/>
    <w:rsid w:val="00D43A15"/>
    <w:rsid w:val="00D43E49"/>
    <w:rsid w:val="00D44191"/>
    <w:rsid w:val="00D44D7E"/>
    <w:rsid w:val="00D45302"/>
    <w:rsid w:val="00D45385"/>
    <w:rsid w:val="00D4554F"/>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04F"/>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634"/>
    <w:rsid w:val="00D85797"/>
    <w:rsid w:val="00D85B13"/>
    <w:rsid w:val="00D86004"/>
    <w:rsid w:val="00D865B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3E9"/>
    <w:rsid w:val="00D97544"/>
    <w:rsid w:val="00D97743"/>
    <w:rsid w:val="00DA0275"/>
    <w:rsid w:val="00DA0359"/>
    <w:rsid w:val="00DA08BA"/>
    <w:rsid w:val="00DA1934"/>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7B3"/>
    <w:rsid w:val="00DA69C6"/>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AD"/>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549"/>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B24"/>
    <w:rsid w:val="00DF2D2B"/>
    <w:rsid w:val="00DF307C"/>
    <w:rsid w:val="00DF3188"/>
    <w:rsid w:val="00DF31E8"/>
    <w:rsid w:val="00DF35FA"/>
    <w:rsid w:val="00DF3966"/>
    <w:rsid w:val="00DF3EAA"/>
    <w:rsid w:val="00DF4537"/>
    <w:rsid w:val="00DF4F3B"/>
    <w:rsid w:val="00DF5669"/>
    <w:rsid w:val="00DF60B9"/>
    <w:rsid w:val="00DF649D"/>
    <w:rsid w:val="00DF64B4"/>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605A"/>
    <w:rsid w:val="00E16191"/>
    <w:rsid w:val="00E16267"/>
    <w:rsid w:val="00E16353"/>
    <w:rsid w:val="00E16434"/>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3B"/>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29E3"/>
    <w:rsid w:val="00E332E5"/>
    <w:rsid w:val="00E339B2"/>
    <w:rsid w:val="00E33A72"/>
    <w:rsid w:val="00E33B83"/>
    <w:rsid w:val="00E34100"/>
    <w:rsid w:val="00E34453"/>
    <w:rsid w:val="00E34A26"/>
    <w:rsid w:val="00E34DF3"/>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2819"/>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3B42"/>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A3"/>
    <w:rsid w:val="00F35EBA"/>
    <w:rsid w:val="00F366E5"/>
    <w:rsid w:val="00F3739B"/>
    <w:rsid w:val="00F374B2"/>
    <w:rsid w:val="00F377E7"/>
    <w:rsid w:val="00F3785A"/>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183A"/>
    <w:rsid w:val="00F93449"/>
    <w:rsid w:val="00F9358D"/>
    <w:rsid w:val="00F937A9"/>
    <w:rsid w:val="00F93AE2"/>
    <w:rsid w:val="00F93CED"/>
    <w:rsid w:val="00F950C2"/>
    <w:rsid w:val="00F95460"/>
    <w:rsid w:val="00F9574D"/>
    <w:rsid w:val="00F957BB"/>
    <w:rsid w:val="00F95ACB"/>
    <w:rsid w:val="00F95CA1"/>
    <w:rsid w:val="00F95E92"/>
    <w:rsid w:val="00F96329"/>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9D"/>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811"/>
    <w:rsid w:val="00FE0C42"/>
    <w:rsid w:val="00FE1137"/>
    <w:rsid w:val="00FE1DA5"/>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otline@yanos.slavneft.ru" TargetMode="External"/><Relationship Id="rId5" Type="http://schemas.openxmlformats.org/officeDocument/2006/relationships/settings" Target="settings.xml"/><Relationship Id="rId10" Type="http://schemas.openxmlformats.org/officeDocument/2006/relationships/hyperlink" Target="mailto:KuzmenkovSV@yanos.slavneft.ru" TargetMode="External"/><Relationship Id="rId4" Type="http://schemas.microsoft.com/office/2007/relationships/stylesWithEffects" Target="stylesWithEffects.xml"/><Relationship Id="rId9" Type="http://schemas.openxmlformats.org/officeDocument/2006/relationships/hyperlink" Target="mailto:ProkofievaEG@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EA394-F033-4696-9854-A60D1AE39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3055</Words>
  <Characters>17417</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2016-06-16T05:13:00Z</cp:lastPrinted>
  <dcterms:created xsi:type="dcterms:W3CDTF">2016-06-16T05:15:00Z</dcterms:created>
  <dcterms:modified xsi:type="dcterms:W3CDTF">2016-06-16T05:15:00Z</dcterms:modified>
</cp:coreProperties>
</file>