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D95DB0">
            <w:r>
              <w:t xml:space="preserve">Протокол № </w:t>
            </w:r>
            <w:r w:rsidR="00D95DB0">
              <w:t>19</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D95DB0">
            <w:r w:rsidRPr="00E41367">
              <w:t>«</w:t>
            </w:r>
            <w:r w:rsidR="00D95DB0">
              <w:t>16</w:t>
            </w:r>
            <w:r w:rsidRPr="00E41367">
              <w:t xml:space="preserve">» </w:t>
            </w:r>
            <w:r w:rsidR="00D95DB0">
              <w:t>февраля</w:t>
            </w:r>
            <w:r w:rsidRPr="00E41367">
              <w:t xml:space="preserve"> 201</w:t>
            </w:r>
            <w:r w:rsidR="00694F1E">
              <w:t>6</w:t>
            </w:r>
            <w:r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694F1E">
        <w:t>031</w:t>
      </w:r>
      <w:r w:rsidRPr="004B37EE">
        <w:t>-К</w:t>
      </w:r>
      <w:r w:rsidR="001A3479">
        <w:t>Р</w:t>
      </w:r>
      <w:r w:rsidR="00D32451">
        <w:t>-</w:t>
      </w:r>
      <w:r w:rsidRPr="004B37EE">
        <w:t>201</w:t>
      </w:r>
      <w:r w:rsidR="00FF6983">
        <w:t>5</w:t>
      </w:r>
    </w:p>
    <w:p w:rsidR="006E2F20" w:rsidRPr="003F09CB" w:rsidRDefault="006E2F20" w:rsidP="006E2F20">
      <w:r w:rsidRPr="003F09CB">
        <w:t>«</w:t>
      </w:r>
      <w:r w:rsidR="00D95DB0">
        <w:t>17</w:t>
      </w:r>
      <w:r w:rsidRPr="003F09CB">
        <w:t xml:space="preserve">» </w:t>
      </w:r>
      <w:r w:rsidR="00D95DB0">
        <w:t>февраля</w:t>
      </w:r>
      <w:r w:rsidRPr="003F09CB">
        <w:t xml:space="preserve"> 201</w:t>
      </w:r>
      <w:r w:rsidR="00694F1E">
        <w:t>6</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6953C7" w:rsidRPr="006953C7">
        <w:rPr>
          <w:b/>
          <w:color w:val="000000"/>
        </w:rPr>
        <w:t>Выполнение работ по экспертизе промышленной безопасности технологического  оборудования, зданий и сооружений на объектах ОАО «Славнефть-ЯНОС</w:t>
      </w:r>
      <w:r w:rsidR="00A915FA">
        <w:rPr>
          <w:b/>
        </w:rPr>
        <w:t>»</w:t>
      </w:r>
      <w:r w:rsidR="004666EC">
        <w:t>.</w:t>
      </w:r>
    </w:p>
    <w:p w:rsidR="00F61A9F" w:rsidRDefault="00F61A9F" w:rsidP="00F61A9F">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rsidR="006F0547">
        <w:t xml:space="preserve">на </w:t>
      </w:r>
      <w:r>
        <w:t>выполнени</w:t>
      </w:r>
      <w:r w:rsidR="006F0547">
        <w:t xml:space="preserve">е </w:t>
      </w:r>
      <w:r w:rsidRPr="00407AC6">
        <w:t>вышеуказанны</w:t>
      </w:r>
      <w:r>
        <w:t>х</w:t>
      </w:r>
      <w:r w:rsidRPr="00407AC6">
        <w:t xml:space="preserve"> работ. Предпочтение при отборе будет отдано Контрагенту, предложившему наилучшие условия </w:t>
      </w:r>
      <w:r w:rsidRPr="00794D0B">
        <w:t>(наименьшая стоимость работ, соответствие сроков выполнения работ ус</w:t>
      </w:r>
      <w:r>
        <w:t xml:space="preserve">ловиям, предложенным заказчиком, при соответствии требованиям ПДО к контрагенту и </w:t>
      </w:r>
      <w:r w:rsidR="006F0547">
        <w:t>выполняемым работам</w:t>
      </w:r>
      <w:r w:rsidRPr="00794D0B">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F61A9F">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07AC6" w:rsidRDefault="00F61A9F" w:rsidP="00F61A9F">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F61A9F" w:rsidRDefault="00F61A9F" w:rsidP="00F61A9F">
      <w:pPr>
        <w:ind w:firstLine="720"/>
        <w:jc w:val="both"/>
      </w:pPr>
      <w:r>
        <w:t>Отбор проводится в два</w:t>
      </w:r>
      <w:r w:rsidRPr="00407AC6">
        <w:t xml:space="preserve"> этап</w:t>
      </w:r>
      <w:r>
        <w:t>а</w:t>
      </w:r>
      <w:r w:rsidRPr="00407AC6">
        <w:t xml:space="preserve">: </w:t>
      </w:r>
      <w:r>
        <w:t>оценка технической части</w:t>
      </w:r>
      <w:r w:rsidRPr="00407AC6">
        <w:t xml:space="preserve"> оферт</w:t>
      </w:r>
      <w:r>
        <w:t xml:space="preserve"> и оценка </w:t>
      </w:r>
      <w:r w:rsidRPr="00407AC6">
        <w:t>коммерческой</w:t>
      </w:r>
      <w:r>
        <w:t xml:space="preserve"> части</w:t>
      </w:r>
      <w:r w:rsidRPr="00407AC6">
        <w:t xml:space="preserve"> оферт</w:t>
      </w:r>
      <w:r w:rsidRPr="006C6D68">
        <w:t>.</w:t>
      </w:r>
    </w:p>
    <w:p w:rsidR="00F61A9F" w:rsidRDefault="00F61A9F" w:rsidP="00F61A9F">
      <w:pPr>
        <w:ind w:firstLine="720"/>
        <w:jc w:val="both"/>
      </w:pPr>
      <w:r w:rsidRPr="00AF3240">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AF3240">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AF3240">
        <w:t xml:space="preserve"> Коммерческие части оферт, поступившие в Общество позже установленного срока, к рассмотрению не принимаются.</w:t>
      </w:r>
    </w:p>
    <w:p w:rsidR="00F61A9F" w:rsidRPr="00A34D93" w:rsidRDefault="00F61A9F" w:rsidP="00F61A9F">
      <w:pPr>
        <w:pStyle w:val="a3"/>
        <w:numPr>
          <w:ilvl w:val="0"/>
          <w:numId w:val="0"/>
        </w:numPr>
        <w:tabs>
          <w:tab w:val="left" w:pos="284"/>
        </w:tabs>
        <w:ind w:firstLine="709"/>
        <w:rPr>
          <w:rFonts w:ascii="Times New Roman" w:hAnsi="Times New Roman" w:cs="Times New Roman"/>
        </w:rPr>
      </w:pPr>
      <w:proofErr w:type="gramStart"/>
      <w:r w:rsidRPr="00A34D93">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61A9F" w:rsidRPr="00A34D93" w:rsidRDefault="00F61A9F" w:rsidP="00F61A9F">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Участник закупки допускается до участия в коммерческой оценке оферт, если его оферта соответствует всем требованиям к предмету оферты (</w:t>
      </w:r>
      <w:proofErr w:type="gramStart"/>
      <w:r w:rsidRPr="00A34D93">
        <w:rPr>
          <w:rFonts w:ascii="Times New Roman" w:hAnsi="Times New Roman" w:cs="Times New Roman"/>
        </w:rPr>
        <w:t xml:space="preserve">согласно </w:t>
      </w:r>
      <w:r>
        <w:rPr>
          <w:rFonts w:ascii="Times New Roman" w:hAnsi="Times New Roman" w:cs="Times New Roman"/>
        </w:rPr>
        <w:t>Приложения</w:t>
      </w:r>
      <w:proofErr w:type="gramEnd"/>
      <w:r>
        <w:rPr>
          <w:rFonts w:ascii="Times New Roman" w:hAnsi="Times New Roman" w:cs="Times New Roman"/>
        </w:rPr>
        <w:t xml:space="preserve"> №3</w:t>
      </w:r>
      <w:r w:rsidRPr="00A34D93">
        <w:rPr>
          <w:rFonts w:ascii="Times New Roman" w:hAnsi="Times New Roman" w:cs="Times New Roman"/>
        </w:rPr>
        <w:t>).</w:t>
      </w:r>
    </w:p>
    <w:p w:rsidR="00F61A9F" w:rsidRPr="00AF3240" w:rsidRDefault="00F61A9F" w:rsidP="00F61A9F">
      <w:pPr>
        <w:pStyle w:val="a3"/>
        <w:numPr>
          <w:ilvl w:val="0"/>
          <w:numId w:val="0"/>
        </w:numPr>
        <w:tabs>
          <w:tab w:val="left" w:pos="284"/>
        </w:tabs>
        <w:ind w:firstLine="709"/>
      </w:pPr>
      <w:r w:rsidRPr="00A34D93">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Pr>
          <w:rFonts w:ascii="Times New Roman" w:hAnsi="Times New Roman" w:cs="Times New Roman"/>
        </w:rPr>
        <w:t>Приложение №3</w:t>
      </w:r>
      <w:r w:rsidRPr="00A34D93">
        <w:rPr>
          <w:rFonts w:ascii="Times New Roman" w:hAnsi="Times New Roman" w:cs="Times New Roman"/>
        </w:rPr>
        <w:t>), участник закупки не прошел техническую оценку.</w:t>
      </w:r>
    </w:p>
    <w:p w:rsidR="00F61A9F" w:rsidRPr="006C6D68" w:rsidRDefault="00681044" w:rsidP="00F61A9F">
      <w:pPr>
        <w:ind w:firstLine="720"/>
        <w:jc w:val="both"/>
        <w:rPr>
          <w:color w:val="FF0000"/>
        </w:rPr>
      </w:pPr>
      <w:r w:rsidRPr="00AF3240">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AF3240">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681044" w:rsidRDefault="00681044" w:rsidP="00F61A9F">
      <w:pPr>
        <w:ind w:firstLine="720"/>
        <w:jc w:val="both"/>
      </w:pPr>
      <w:r w:rsidRPr="00AF3240">
        <w:lastRenderedPageBreak/>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AF3240">
        <w:t>поданных</w:t>
      </w:r>
      <w:proofErr w:type="gramEnd"/>
      <w:r w:rsidRPr="00AF3240">
        <w:t xml:space="preserve"> участником закупки коммерческая часть оферты</w:t>
      </w:r>
      <w:r>
        <w:t>.</w:t>
      </w:r>
    </w:p>
    <w:p w:rsidR="00F61A9F" w:rsidRDefault="00F61A9F" w:rsidP="00F61A9F">
      <w:pPr>
        <w:ind w:firstLine="720"/>
        <w:jc w:val="both"/>
      </w:pPr>
      <w:r w:rsidRPr="00407AC6">
        <w:t>Оферта должна быть представлена на всю номенклатуру работ/услуг, указанных в  техническом задании</w:t>
      </w:r>
      <w:r w:rsidR="00681044">
        <w:t xml:space="preserve"> по соответствующему лоту</w:t>
      </w:r>
      <w:r w:rsidRPr="00407AC6">
        <w:t>.</w:t>
      </w:r>
      <w:r>
        <w:t xml:space="preserve"> В случае нарушения данного условия оферта не рассматривается и в отборе не участвует.</w:t>
      </w:r>
    </w:p>
    <w:p w:rsidR="00F61A9F" w:rsidRDefault="00F61A9F" w:rsidP="00F61A9F">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F61A9F" w:rsidP="00F61A9F">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t>ген</w:t>
      </w:r>
      <w:r w:rsidRPr="00407AC6">
        <w:t xml:space="preserve">подряда должно оформляться безотзывной офертой со сроком акцепта </w:t>
      </w:r>
      <w:r w:rsidRPr="008234DD">
        <w:rPr>
          <w:b/>
        </w:rPr>
        <w:t xml:space="preserve">до </w:t>
      </w:r>
      <w:r w:rsidR="00694F1E">
        <w:rPr>
          <w:b/>
        </w:rPr>
        <w:t>31</w:t>
      </w:r>
      <w:r>
        <w:rPr>
          <w:b/>
        </w:rPr>
        <w:t xml:space="preserve"> </w:t>
      </w:r>
      <w:r w:rsidR="00694F1E">
        <w:rPr>
          <w:b/>
        </w:rPr>
        <w:t>марта</w:t>
      </w:r>
      <w:r w:rsidRPr="008234DD">
        <w:rPr>
          <w:b/>
        </w:rPr>
        <w:t xml:space="preserve"> 201</w:t>
      </w:r>
      <w:r>
        <w:rPr>
          <w:b/>
        </w:rPr>
        <w:t>6</w:t>
      </w:r>
      <w:r w:rsidRPr="008234DD">
        <w:rPr>
          <w:b/>
        </w:rPr>
        <w:t xml:space="preserve"> 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D95DB0">
        <w:t xml:space="preserve"> </w:t>
      </w:r>
      <w:r w:rsidR="002D13EA" w:rsidRPr="00407AC6">
        <w:t xml:space="preserve">(Приложение №1 к настоящему ПДО) </w:t>
      </w:r>
      <w:r w:rsidRPr="00407AC6">
        <w:t>с нижеуказанным комплектом документов:</w:t>
      </w:r>
    </w:p>
    <w:p w:rsidR="00EB55A3" w:rsidRPr="00B52E9A" w:rsidRDefault="00EB55A3" w:rsidP="00236DB0">
      <w:pPr>
        <w:pStyle w:val="ae"/>
        <w:numPr>
          <w:ilvl w:val="0"/>
          <w:numId w:val="22"/>
        </w:numPr>
        <w:tabs>
          <w:tab w:val="clear" w:pos="720"/>
          <w:tab w:val="num" w:pos="993"/>
        </w:tabs>
        <w:ind w:left="993" w:hanging="426"/>
        <w:jc w:val="both"/>
      </w:pPr>
      <w:r w:rsidRPr="00B52E9A">
        <w:t>Предложение о заключении договора (безотзывная оферта) (Приложение №2 к настоящему ПДО);</w:t>
      </w:r>
    </w:p>
    <w:p w:rsidR="00EB55A3" w:rsidRPr="00B52E9A" w:rsidRDefault="009B2B75" w:rsidP="00236DB0">
      <w:pPr>
        <w:numPr>
          <w:ilvl w:val="0"/>
          <w:numId w:val="8"/>
        </w:numPr>
        <w:tabs>
          <w:tab w:val="clear" w:pos="720"/>
          <w:tab w:val="num" w:pos="644"/>
          <w:tab w:val="num" w:pos="993"/>
        </w:tabs>
        <w:autoSpaceDE w:val="0"/>
        <w:ind w:left="993" w:hanging="426"/>
        <w:jc w:val="both"/>
        <w:rPr>
          <w:iCs/>
        </w:rPr>
      </w:pPr>
      <w:r w:rsidRPr="00B52E9A">
        <w:t>Договор (Приложение №4 к настоящему ПДО), подписанный и скрепленный печатью организации в редакции Заказчика, в 2 (двух) экземплярах</w:t>
      </w:r>
      <w:r w:rsidR="00EB55A3" w:rsidRPr="00B52E9A">
        <w:t>;</w:t>
      </w:r>
    </w:p>
    <w:p w:rsidR="00F85735" w:rsidRPr="00B52E9A" w:rsidRDefault="00F85735" w:rsidP="00236DB0">
      <w:pPr>
        <w:numPr>
          <w:ilvl w:val="0"/>
          <w:numId w:val="8"/>
        </w:numPr>
        <w:tabs>
          <w:tab w:val="clear" w:pos="720"/>
          <w:tab w:val="num" w:pos="993"/>
        </w:tabs>
        <w:suppressAutoHyphens/>
        <w:autoSpaceDE w:val="0"/>
        <w:ind w:left="993" w:hanging="426"/>
        <w:jc w:val="both"/>
      </w:pPr>
      <w:r w:rsidRPr="00B52E9A">
        <w:t>Письмо (в произвольной форме), гарантирующее качество выполненных работ;</w:t>
      </w:r>
    </w:p>
    <w:p w:rsidR="00F85735" w:rsidRDefault="00F85735" w:rsidP="00236DB0">
      <w:pPr>
        <w:numPr>
          <w:ilvl w:val="0"/>
          <w:numId w:val="8"/>
        </w:numPr>
        <w:tabs>
          <w:tab w:val="clear" w:pos="720"/>
          <w:tab w:val="num" w:pos="993"/>
        </w:tabs>
        <w:suppressAutoHyphens/>
        <w:autoSpaceDE w:val="0"/>
        <w:ind w:left="993" w:hanging="426"/>
        <w:jc w:val="both"/>
      </w:pPr>
      <w:r w:rsidRPr="00B52E9A">
        <w:t>Письмо (в произвольной форме), гарантирующее выполнение данного вида работ в установленные Заказчиком сроки;</w:t>
      </w:r>
    </w:p>
    <w:p w:rsidR="004B7CA3" w:rsidRPr="004B7CA3" w:rsidRDefault="004B7CA3" w:rsidP="00236DB0">
      <w:pPr>
        <w:numPr>
          <w:ilvl w:val="0"/>
          <w:numId w:val="8"/>
        </w:numPr>
        <w:tabs>
          <w:tab w:val="clear" w:pos="720"/>
          <w:tab w:val="num" w:pos="993"/>
        </w:tabs>
        <w:suppressAutoHyphens/>
        <w:autoSpaceDE w:val="0"/>
        <w:ind w:left="993" w:hanging="426"/>
        <w:jc w:val="both"/>
      </w:pPr>
      <w:r w:rsidRPr="004B7CA3">
        <w:t>Письмо (в произвольной форме), о согласии с формой договора</w:t>
      </w:r>
      <w:r>
        <w:t>;</w:t>
      </w:r>
    </w:p>
    <w:p w:rsidR="00F85735" w:rsidRPr="00B52E9A" w:rsidRDefault="00F85735" w:rsidP="00236DB0">
      <w:pPr>
        <w:numPr>
          <w:ilvl w:val="0"/>
          <w:numId w:val="8"/>
        </w:numPr>
        <w:tabs>
          <w:tab w:val="clear" w:pos="720"/>
          <w:tab w:val="num" w:pos="993"/>
        </w:tabs>
        <w:suppressAutoHyphens/>
        <w:autoSpaceDE w:val="0"/>
        <w:ind w:left="993" w:hanging="426"/>
        <w:jc w:val="both"/>
      </w:pPr>
      <w:r w:rsidRPr="00B52E9A">
        <w:t xml:space="preserve">Копию </w:t>
      </w:r>
      <w:r w:rsidR="00C51F46" w:rsidRPr="00B52E9A">
        <w:rPr>
          <w:color w:val="000000"/>
        </w:rPr>
        <w:t>лицензии на осуществление деятельности по проведению экспертизы промышленной безопасности (в дальнейшем ЭПБ) технических устрой</w:t>
      </w:r>
      <w:proofErr w:type="gramStart"/>
      <w:r w:rsidR="00C51F46" w:rsidRPr="00B52E9A">
        <w:rPr>
          <w:color w:val="000000"/>
        </w:rPr>
        <w:t>ств в сл</w:t>
      </w:r>
      <w:proofErr w:type="gramEnd"/>
      <w:r w:rsidR="00C51F46" w:rsidRPr="00B52E9A">
        <w:rPr>
          <w:color w:val="000000"/>
        </w:rPr>
        <w:t>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w:t>
      </w:r>
      <w:r w:rsidRPr="00B52E9A">
        <w:t>;</w:t>
      </w:r>
    </w:p>
    <w:p w:rsidR="00C51F46" w:rsidRDefault="004B7CA3" w:rsidP="00236DB0">
      <w:pPr>
        <w:numPr>
          <w:ilvl w:val="0"/>
          <w:numId w:val="8"/>
        </w:numPr>
        <w:tabs>
          <w:tab w:val="clear" w:pos="720"/>
          <w:tab w:val="num" w:pos="993"/>
        </w:tabs>
        <w:suppressAutoHyphens/>
        <w:autoSpaceDE w:val="0"/>
        <w:ind w:left="993" w:hanging="426"/>
        <w:jc w:val="both"/>
      </w:pPr>
      <w:r w:rsidRPr="004B7CA3">
        <w:t>Копия свидетельства СРО о допуске к работам по обследованию конструкций зданий и сооружений</w:t>
      </w:r>
      <w:r w:rsidR="00C51F46" w:rsidRPr="00B52E9A">
        <w:t>;</w:t>
      </w:r>
    </w:p>
    <w:p w:rsidR="00F85735" w:rsidRPr="00B52E9A" w:rsidRDefault="00F85735" w:rsidP="00236DB0">
      <w:pPr>
        <w:numPr>
          <w:ilvl w:val="0"/>
          <w:numId w:val="8"/>
        </w:numPr>
        <w:tabs>
          <w:tab w:val="clear" w:pos="720"/>
          <w:tab w:val="num" w:pos="644"/>
          <w:tab w:val="num" w:pos="993"/>
        </w:tabs>
        <w:autoSpaceDE w:val="0"/>
        <w:ind w:left="993" w:hanging="426"/>
        <w:jc w:val="both"/>
      </w:pPr>
      <w:r w:rsidRPr="00B52E9A">
        <w:t>Перечень аффилированных организаций</w:t>
      </w:r>
      <w:r w:rsidR="004C0570" w:rsidRPr="00B52E9A">
        <w:t xml:space="preserve"> </w:t>
      </w:r>
      <w:r w:rsidRPr="00B52E9A">
        <w:t>(Приложение «</w:t>
      </w:r>
      <w:r w:rsidR="00236DB0" w:rsidRPr="00B52E9A">
        <w:t>6</w:t>
      </w:r>
      <w:r w:rsidRPr="00B52E9A">
        <w:t>» к настоящему ПДО)</w:t>
      </w:r>
      <w:r w:rsidR="004C0570" w:rsidRPr="00B52E9A">
        <w:t>;</w:t>
      </w:r>
    </w:p>
    <w:p w:rsidR="00F85735" w:rsidRPr="00B52E9A" w:rsidRDefault="00C51F46" w:rsidP="00236DB0">
      <w:pPr>
        <w:numPr>
          <w:ilvl w:val="0"/>
          <w:numId w:val="8"/>
        </w:numPr>
        <w:tabs>
          <w:tab w:val="clear" w:pos="720"/>
          <w:tab w:val="num" w:pos="993"/>
        </w:tabs>
        <w:autoSpaceDE w:val="0"/>
        <w:ind w:left="993" w:hanging="426"/>
        <w:jc w:val="both"/>
      </w:pPr>
      <w:r w:rsidRPr="00B52E9A">
        <w:rPr>
          <w:color w:val="000000"/>
        </w:rPr>
        <w:t>Справка о наличии средств индивидуальной защиты (</w:t>
      </w:r>
      <w:proofErr w:type="gramStart"/>
      <w:r w:rsidRPr="00B52E9A">
        <w:rPr>
          <w:color w:val="000000"/>
        </w:rPr>
        <w:t>СИЗ</w:t>
      </w:r>
      <w:proofErr w:type="gramEnd"/>
      <w:r w:rsidRPr="00B52E9A">
        <w:rPr>
          <w:color w:val="000000"/>
        </w:rPr>
        <w:t>) при выполнении работ по техническому диагностированию, согласно требований законодательства РФ;</w:t>
      </w:r>
    </w:p>
    <w:p w:rsidR="00EB55A3" w:rsidRDefault="004B7CA3" w:rsidP="00236DB0">
      <w:pPr>
        <w:numPr>
          <w:ilvl w:val="0"/>
          <w:numId w:val="8"/>
        </w:numPr>
        <w:tabs>
          <w:tab w:val="clear" w:pos="720"/>
          <w:tab w:val="num" w:pos="993"/>
        </w:tabs>
        <w:autoSpaceDE w:val="0"/>
        <w:ind w:left="993" w:hanging="426"/>
        <w:jc w:val="both"/>
      </w:pPr>
      <w:r w:rsidRPr="004B7CA3">
        <w:t>Справка о выполнении договоров по экспертизе промышленной безопасности на предприятиях нефтеперерабатывающей промышленности</w:t>
      </w:r>
      <w:r w:rsidR="00C51F46" w:rsidRPr="002706EC">
        <w:t xml:space="preserve"> в 2014-15гг.</w:t>
      </w:r>
      <w:r w:rsidR="000D261C" w:rsidRPr="002706EC">
        <w:rPr>
          <w:iCs/>
        </w:rPr>
        <w:t xml:space="preserve"> (Приложение №5 к настоящему ПДО)</w:t>
      </w:r>
      <w:r w:rsidR="00EB55A3" w:rsidRPr="002706EC">
        <w:t>;</w:t>
      </w:r>
    </w:p>
    <w:p w:rsidR="004B7CA3" w:rsidRDefault="004B7CA3" w:rsidP="00236DB0">
      <w:pPr>
        <w:numPr>
          <w:ilvl w:val="0"/>
          <w:numId w:val="8"/>
        </w:numPr>
        <w:tabs>
          <w:tab w:val="clear" w:pos="720"/>
          <w:tab w:val="num" w:pos="993"/>
        </w:tabs>
        <w:autoSpaceDE w:val="0"/>
        <w:ind w:left="993" w:hanging="426"/>
        <w:jc w:val="both"/>
      </w:pPr>
      <w:r w:rsidRPr="004B7CA3">
        <w:t>Справка о выполнении договоров по обследованию технического состояния или  ЭПБ дымовых труб</w:t>
      </w:r>
      <w:r>
        <w:t xml:space="preserve"> (для лота №11);</w:t>
      </w:r>
    </w:p>
    <w:p w:rsidR="004B7CA3" w:rsidRPr="004B7CA3" w:rsidRDefault="004B7CA3" w:rsidP="00236DB0">
      <w:pPr>
        <w:numPr>
          <w:ilvl w:val="0"/>
          <w:numId w:val="8"/>
        </w:numPr>
        <w:tabs>
          <w:tab w:val="clear" w:pos="720"/>
          <w:tab w:val="num" w:pos="993"/>
        </w:tabs>
        <w:autoSpaceDE w:val="0"/>
        <w:ind w:left="993" w:hanging="426"/>
        <w:jc w:val="both"/>
      </w:pPr>
      <w:r w:rsidRPr="004B7CA3">
        <w:rPr>
          <w:color w:val="000000"/>
        </w:rPr>
        <w:t xml:space="preserve">Копии документов о прохождении аттестации по промышленной безопасности в Территориальном управлении </w:t>
      </w:r>
      <w:proofErr w:type="spellStart"/>
      <w:r w:rsidRPr="004B7CA3">
        <w:rPr>
          <w:color w:val="000000"/>
        </w:rPr>
        <w:t>Ростехнадзора</w:t>
      </w:r>
      <w:proofErr w:type="spellEnd"/>
      <w:r w:rsidRPr="004B7CA3">
        <w:rPr>
          <w:color w:val="000000"/>
        </w:rPr>
        <w:t xml:space="preserve"> специалистами, которых планируется задействовать для проведения работ по техническому диагностированию</w:t>
      </w:r>
      <w:r>
        <w:rPr>
          <w:color w:val="000000"/>
        </w:rPr>
        <w:t>;</w:t>
      </w:r>
    </w:p>
    <w:p w:rsidR="004B7CA3" w:rsidRPr="004B7CA3" w:rsidRDefault="004B7CA3" w:rsidP="00236DB0">
      <w:pPr>
        <w:numPr>
          <w:ilvl w:val="0"/>
          <w:numId w:val="8"/>
        </w:numPr>
        <w:tabs>
          <w:tab w:val="clear" w:pos="720"/>
          <w:tab w:val="num" w:pos="644"/>
          <w:tab w:val="num" w:pos="993"/>
        </w:tabs>
        <w:autoSpaceDE w:val="0"/>
        <w:ind w:left="993" w:hanging="426"/>
        <w:jc w:val="both"/>
      </w:pPr>
      <w:r w:rsidRPr="004B7CA3">
        <w:t xml:space="preserve">Копии квалификационных удостоверений </w:t>
      </w:r>
      <w:r w:rsidRPr="004B7CA3">
        <w:rPr>
          <w:color w:val="000000"/>
        </w:rPr>
        <w:t xml:space="preserve">экспертов </w:t>
      </w:r>
      <w:r w:rsidRPr="004B7CA3">
        <w:t>в области промышленной безопасности</w:t>
      </w:r>
      <w:r w:rsidRPr="004B7CA3">
        <w:rPr>
          <w:color w:val="000000"/>
        </w:rPr>
        <w:t>,</w:t>
      </w:r>
      <w:r w:rsidRPr="004B7CA3">
        <w:t xml:space="preserve"> которых планируется задействовать для исполнения работ по договору и аттестованных в качестве</w:t>
      </w:r>
      <w:r w:rsidRPr="004B7CA3">
        <w:rPr>
          <w:color w:val="000000"/>
        </w:rPr>
        <w:t>:</w:t>
      </w:r>
    </w:p>
    <w:p w:rsidR="00EB55A3" w:rsidRPr="004B7CA3" w:rsidRDefault="004B7CA3" w:rsidP="004B7CA3">
      <w:pPr>
        <w:tabs>
          <w:tab w:val="num" w:pos="993"/>
        </w:tabs>
        <w:autoSpaceDE w:val="0"/>
        <w:ind w:left="993"/>
        <w:jc w:val="both"/>
        <w:rPr>
          <w:color w:val="000000"/>
        </w:rPr>
      </w:pPr>
      <w:r w:rsidRPr="004B7CA3">
        <w:rPr>
          <w:color w:val="000000"/>
        </w:rPr>
        <w:t xml:space="preserve">- экспертов, </w:t>
      </w:r>
      <w:r w:rsidRPr="004B7CA3">
        <w:t xml:space="preserve">имеющих право осуществления экспертизы промышленной безопасности технических устройств в отношении опасных производственных объектов нефтеперерабатывающих производств </w:t>
      </w:r>
      <w:r w:rsidRPr="004B7CA3">
        <w:rPr>
          <w:color w:val="000000"/>
        </w:rPr>
        <w:t>(для лотов №№1,2,3,4,5,6,7,8,9)</w:t>
      </w:r>
      <w:r w:rsidR="00236DB0" w:rsidRPr="004B7CA3">
        <w:rPr>
          <w:color w:val="000000"/>
        </w:rPr>
        <w:t>;</w:t>
      </w:r>
    </w:p>
    <w:p w:rsidR="004B7CA3" w:rsidRPr="004B7CA3" w:rsidRDefault="004B7CA3" w:rsidP="004B7CA3">
      <w:pPr>
        <w:tabs>
          <w:tab w:val="num" w:pos="993"/>
        </w:tabs>
        <w:autoSpaceDE w:val="0"/>
        <w:ind w:left="993"/>
        <w:jc w:val="both"/>
      </w:pPr>
      <w:r w:rsidRPr="004B7CA3">
        <w:rPr>
          <w:color w:val="000000"/>
        </w:rPr>
        <w:t xml:space="preserve">- экспертов, имеющих </w:t>
      </w:r>
      <w:r w:rsidRPr="004B7CA3">
        <w:t xml:space="preserve">право осуществления экспертизы промышленной безопасности в отношении объектов, на которых используются подъемные сооружения </w:t>
      </w:r>
      <w:r w:rsidRPr="004B7CA3">
        <w:rPr>
          <w:color w:val="000000"/>
        </w:rPr>
        <w:t>(для лота №10)</w:t>
      </w:r>
      <w:r>
        <w:rPr>
          <w:color w:val="000000"/>
        </w:rPr>
        <w:t>;</w:t>
      </w:r>
    </w:p>
    <w:p w:rsidR="00C748C6" w:rsidRPr="00B52E9A" w:rsidRDefault="00C748C6" w:rsidP="00236DB0">
      <w:pPr>
        <w:numPr>
          <w:ilvl w:val="0"/>
          <w:numId w:val="8"/>
        </w:numPr>
        <w:tabs>
          <w:tab w:val="clear" w:pos="720"/>
          <w:tab w:val="num" w:pos="993"/>
        </w:tabs>
        <w:suppressAutoHyphens/>
        <w:autoSpaceDE w:val="0"/>
        <w:ind w:left="993" w:hanging="426"/>
        <w:jc w:val="both"/>
      </w:pPr>
      <w:r w:rsidRPr="00B52E9A">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B52E9A" w:rsidRDefault="009241E0" w:rsidP="00236DB0">
      <w:pPr>
        <w:tabs>
          <w:tab w:val="num" w:pos="993"/>
        </w:tabs>
        <w:suppressAutoHyphens/>
        <w:autoSpaceDE w:val="0"/>
        <w:ind w:left="993" w:hanging="426"/>
        <w:jc w:val="both"/>
      </w:pPr>
      <w:r w:rsidRPr="00B52E9A">
        <w:tab/>
      </w:r>
      <w:r w:rsidR="00C748C6" w:rsidRPr="00B52E9A">
        <w:t>- смерть в результате несчастного случая;</w:t>
      </w:r>
    </w:p>
    <w:p w:rsidR="00D95DB0" w:rsidRDefault="009241E0" w:rsidP="00236DB0">
      <w:pPr>
        <w:tabs>
          <w:tab w:val="num" w:pos="993"/>
        </w:tabs>
        <w:autoSpaceDE w:val="0"/>
        <w:ind w:left="993" w:hanging="426"/>
        <w:jc w:val="both"/>
      </w:pPr>
      <w:r w:rsidRPr="00B52E9A">
        <w:tab/>
      </w:r>
    </w:p>
    <w:p w:rsidR="00C748C6" w:rsidRDefault="00C748C6" w:rsidP="00236DB0">
      <w:pPr>
        <w:tabs>
          <w:tab w:val="num" w:pos="993"/>
        </w:tabs>
        <w:autoSpaceDE w:val="0"/>
        <w:ind w:left="993" w:hanging="426"/>
        <w:jc w:val="both"/>
      </w:pPr>
      <w:r w:rsidRPr="00B52E9A">
        <w:lastRenderedPageBreak/>
        <w:t xml:space="preserve">- постоянная (полная) утрата трудоспособности в результате несчастного случая с установлением </w:t>
      </w:r>
      <w:r w:rsidRPr="00B52E9A">
        <w:rPr>
          <w:lang w:val="en-US"/>
        </w:rPr>
        <w:t>I</w:t>
      </w:r>
      <w:r w:rsidRPr="00B52E9A">
        <w:t xml:space="preserve">, </w:t>
      </w:r>
      <w:r w:rsidRPr="00B52E9A">
        <w:rPr>
          <w:lang w:val="en-US"/>
        </w:rPr>
        <w:t>II</w:t>
      </w:r>
      <w:r w:rsidRPr="00B52E9A">
        <w:t xml:space="preserve">, </w:t>
      </w:r>
      <w:r w:rsidRPr="00B52E9A">
        <w:rPr>
          <w:lang w:val="en-US"/>
        </w:rPr>
        <w:t>III</w:t>
      </w:r>
      <w:r w:rsidRPr="00B52E9A">
        <w:t xml:space="preserve"> групп инвалидности</w:t>
      </w:r>
      <w:r w:rsidR="007E279C">
        <w:t>.</w:t>
      </w:r>
    </w:p>
    <w:p w:rsidR="00C748C6" w:rsidRPr="009A7FBB" w:rsidRDefault="00C748C6" w:rsidP="00F85735">
      <w:pPr>
        <w:ind w:left="720"/>
        <w:jc w:val="both"/>
        <w:rPr>
          <w:sz w:val="20"/>
          <w:szCs w:val="20"/>
        </w:rPr>
      </w:pPr>
    </w:p>
    <w:p w:rsidR="00DE5CC2" w:rsidRDefault="00DE5CC2" w:rsidP="00C748C6">
      <w:pPr>
        <w:pStyle w:val="37"/>
        <w:widowControl/>
        <w:spacing w:before="60" w:line="240" w:lineRule="auto"/>
        <w:jc w:val="left"/>
        <w:rPr>
          <w:bCs/>
        </w:rPr>
      </w:pPr>
      <w:r w:rsidRPr="00DE5CC2">
        <w:rPr>
          <w:bCs/>
        </w:rPr>
        <w:t>Оферта предоставляется на русском языке.</w:t>
      </w:r>
    </w:p>
    <w:p w:rsidR="00F044F7" w:rsidRDefault="00F044F7" w:rsidP="00C748C6">
      <w:pPr>
        <w:pStyle w:val="37"/>
        <w:widowControl/>
        <w:spacing w:before="60" w:line="240" w:lineRule="auto"/>
        <w:jc w:val="left"/>
        <w:rPr>
          <w:b/>
          <w:bCs/>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D95DB0">
        <w:rPr>
          <w:b/>
          <w:bCs/>
        </w:rPr>
        <w:t>17</w:t>
      </w:r>
      <w:r w:rsidRPr="000156BF">
        <w:rPr>
          <w:b/>
          <w:bCs/>
        </w:rPr>
        <w:t xml:space="preserve">» </w:t>
      </w:r>
      <w:r w:rsidR="00D95DB0">
        <w:rPr>
          <w:b/>
          <w:bCs/>
        </w:rPr>
        <w:t>февраля</w:t>
      </w:r>
      <w:r w:rsidRPr="000156BF">
        <w:rPr>
          <w:b/>
          <w:bCs/>
        </w:rPr>
        <w:t xml:space="preserve"> 201</w:t>
      </w:r>
      <w:r w:rsidR="00694F1E">
        <w:rPr>
          <w:b/>
          <w:bCs/>
        </w:rPr>
        <w:t>6</w:t>
      </w:r>
      <w:r w:rsidRPr="000156BF">
        <w:rPr>
          <w:b/>
          <w:bCs/>
        </w:rPr>
        <w:t xml:space="preserve"> года.</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D95DB0">
        <w:rPr>
          <w:b/>
          <w:bCs/>
        </w:rPr>
        <w:t>16</w:t>
      </w:r>
      <w:r w:rsidR="00DE5CC2">
        <w:rPr>
          <w:b/>
        </w:rPr>
        <w:t>:</w:t>
      </w:r>
      <w:r w:rsidR="00D95DB0">
        <w:rPr>
          <w:b/>
        </w:rPr>
        <w:t>00</w:t>
      </w:r>
      <w:r w:rsidRPr="000156BF">
        <w:rPr>
          <w:b/>
        </w:rPr>
        <w:t xml:space="preserve"> (время </w:t>
      </w:r>
      <w:r w:rsidRPr="00330AE7">
        <w:rPr>
          <w:b/>
        </w:rPr>
        <w:t>московское)</w:t>
      </w:r>
      <w:r w:rsidR="004C0570">
        <w:rPr>
          <w:b/>
        </w:rPr>
        <w:t xml:space="preserve"> </w:t>
      </w:r>
      <w:r w:rsidRPr="00330AE7">
        <w:rPr>
          <w:b/>
          <w:bCs/>
        </w:rPr>
        <w:t>«</w:t>
      </w:r>
      <w:r w:rsidR="00D95DB0">
        <w:rPr>
          <w:b/>
          <w:bCs/>
        </w:rPr>
        <w:t>03</w:t>
      </w:r>
      <w:r w:rsidR="00DE5CC2" w:rsidRPr="00330AE7">
        <w:rPr>
          <w:b/>
          <w:bCs/>
        </w:rPr>
        <w:t xml:space="preserve">» </w:t>
      </w:r>
      <w:r w:rsidR="00D95DB0">
        <w:rPr>
          <w:b/>
          <w:bCs/>
        </w:rPr>
        <w:t>марта</w:t>
      </w:r>
      <w:r w:rsidRPr="00330AE7">
        <w:rPr>
          <w:b/>
          <w:bCs/>
        </w:rPr>
        <w:t>201</w:t>
      </w:r>
      <w:r w:rsidR="00694F1E">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694F1E">
        <w:rPr>
          <w:b/>
          <w:bCs/>
        </w:rPr>
        <w:t>31</w:t>
      </w:r>
      <w:r w:rsidRPr="00330AE7">
        <w:rPr>
          <w:b/>
          <w:bCs/>
        </w:rPr>
        <w:t xml:space="preserve">» </w:t>
      </w:r>
      <w:r w:rsidR="00694F1E">
        <w:rPr>
          <w:b/>
          <w:bCs/>
        </w:rPr>
        <w:t>марта</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694F1E">
        <w:rPr>
          <w:b/>
          <w:u w:val="single"/>
        </w:rPr>
        <w:t>031</w:t>
      </w:r>
      <w:r>
        <w:rPr>
          <w:b/>
          <w:u w:val="single"/>
        </w:rPr>
        <w:t>-К</w:t>
      </w:r>
      <w:r w:rsidR="006953C7">
        <w:rPr>
          <w:b/>
          <w:u w:val="single"/>
        </w:rPr>
        <w:t>Р</w:t>
      </w:r>
      <w:r>
        <w:rPr>
          <w:b/>
          <w:u w:val="single"/>
        </w:rPr>
        <w:t>-201</w:t>
      </w:r>
      <w:r w:rsidR="00694F1E">
        <w:rPr>
          <w:b/>
          <w:u w:val="single"/>
        </w:rPr>
        <w:t>6</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proofErr w:type="gramStart"/>
      <w:r w:rsidRPr="00D254A3">
        <w:t>один</w:t>
      </w:r>
      <w:proofErr w:type="gramEnd"/>
      <w:r w:rsidRPr="00D254A3">
        <w:t xml:space="preserve"> из которых содержит оригиналы документов </w:t>
      </w:r>
    </w:p>
    <w:p w:rsidR="00537FBF" w:rsidRDefault="00537FBF" w:rsidP="00235EB8">
      <w:pPr>
        <w:ind w:left="851" w:firstLine="142"/>
        <w:jc w:val="both"/>
      </w:pPr>
      <w:r w:rsidRPr="00D254A3">
        <w:t>- приложения №№1, 5, 6</w:t>
      </w:r>
      <w:r>
        <w:t xml:space="preserve"> </w:t>
      </w:r>
      <w:r w:rsidRPr="00D254A3">
        <w:t>к настоящему ПДО</w:t>
      </w:r>
      <w:r w:rsidR="004C0570">
        <w:t>;</w:t>
      </w:r>
    </w:p>
    <w:p w:rsidR="00E104C7" w:rsidRPr="00D254A3" w:rsidRDefault="00E104C7" w:rsidP="00235EB8">
      <w:pPr>
        <w:ind w:left="851" w:firstLine="142"/>
        <w:jc w:val="both"/>
      </w:pPr>
      <w:r>
        <w:t>- п</w:t>
      </w:r>
      <w:r w:rsidRPr="004B7CA3">
        <w:t>исьмо (в произвольной форме), о согласии с формой договора</w:t>
      </w:r>
      <w:r w:rsidRPr="00B52E9A">
        <w:t>;</w:t>
      </w:r>
    </w:p>
    <w:p w:rsidR="00235EB8" w:rsidRPr="00A821C3" w:rsidRDefault="00235EB8" w:rsidP="00235EB8">
      <w:pPr>
        <w:suppressAutoHyphens/>
        <w:autoSpaceDE w:val="0"/>
        <w:ind w:left="993"/>
        <w:jc w:val="both"/>
      </w:pPr>
      <w:r>
        <w:t>- п</w:t>
      </w:r>
      <w:r w:rsidRPr="00A821C3">
        <w:t>исьмо (в произвольной форме), гарантирующее качество выполненных работ;</w:t>
      </w:r>
    </w:p>
    <w:p w:rsidR="007E279C" w:rsidRPr="00B52E9A" w:rsidRDefault="007E279C" w:rsidP="007E279C">
      <w:pPr>
        <w:suppressAutoHyphens/>
        <w:autoSpaceDE w:val="0"/>
        <w:ind w:left="993"/>
        <w:jc w:val="both"/>
      </w:pPr>
      <w:r>
        <w:t>- п</w:t>
      </w:r>
      <w:r w:rsidRPr="00B52E9A">
        <w:t>исьмо (в произвольной форме), гарантирующее выполнение данного вида работ в установленные Заказчиком сроки;</w:t>
      </w:r>
    </w:p>
    <w:p w:rsidR="007E279C" w:rsidRPr="00B52E9A" w:rsidRDefault="007E279C" w:rsidP="007E279C">
      <w:pPr>
        <w:suppressAutoHyphens/>
        <w:autoSpaceDE w:val="0"/>
        <w:ind w:left="993"/>
        <w:jc w:val="both"/>
      </w:pPr>
      <w:r>
        <w:t>- к</w:t>
      </w:r>
      <w:r w:rsidRPr="00B52E9A">
        <w:t xml:space="preserve">опию </w:t>
      </w:r>
      <w:r w:rsidRPr="00B52E9A">
        <w:rPr>
          <w:color w:val="000000"/>
        </w:rPr>
        <w:t>лицензии на осуществление деятельности по проведению экспертизы промышленной безопасности (в дальнейшем ЭПБ) технических устрой</w:t>
      </w:r>
      <w:proofErr w:type="gramStart"/>
      <w:r w:rsidRPr="00B52E9A">
        <w:rPr>
          <w:color w:val="000000"/>
        </w:rPr>
        <w:t>ств в сл</w:t>
      </w:r>
      <w:proofErr w:type="gramEnd"/>
      <w:r w:rsidRPr="00B52E9A">
        <w:rPr>
          <w:color w:val="000000"/>
        </w:rPr>
        <w:t>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w:t>
      </w:r>
      <w:r w:rsidRPr="00B52E9A">
        <w:t>;</w:t>
      </w:r>
    </w:p>
    <w:p w:rsidR="007E279C" w:rsidRPr="00B52E9A" w:rsidRDefault="007E279C" w:rsidP="007E279C">
      <w:pPr>
        <w:suppressAutoHyphens/>
        <w:autoSpaceDE w:val="0"/>
        <w:ind w:left="993"/>
        <w:jc w:val="both"/>
      </w:pPr>
      <w:r>
        <w:rPr>
          <w:color w:val="000000"/>
        </w:rPr>
        <w:t>- к</w:t>
      </w:r>
      <w:r w:rsidRPr="00B52E9A">
        <w:rPr>
          <w:color w:val="000000"/>
        </w:rPr>
        <w:t xml:space="preserve">опию </w:t>
      </w:r>
      <w:r w:rsidR="00E104C7" w:rsidRPr="004B7CA3">
        <w:t>свидетельства СРО о допуске к работам по обследованию конструкций зданий и сооружений</w:t>
      </w:r>
      <w:r w:rsidRPr="00B52E9A">
        <w:t>;</w:t>
      </w:r>
    </w:p>
    <w:p w:rsidR="00E104C7" w:rsidRPr="00B52E9A" w:rsidRDefault="00E104C7" w:rsidP="00E104C7">
      <w:pPr>
        <w:autoSpaceDE w:val="0"/>
        <w:ind w:left="993"/>
        <w:jc w:val="both"/>
      </w:pPr>
      <w:r>
        <w:rPr>
          <w:color w:val="000000"/>
        </w:rPr>
        <w:t>- с</w:t>
      </w:r>
      <w:r w:rsidRPr="00B52E9A">
        <w:rPr>
          <w:color w:val="000000"/>
        </w:rPr>
        <w:t>правка о наличии средств индивидуальной защиты (</w:t>
      </w:r>
      <w:proofErr w:type="gramStart"/>
      <w:r w:rsidRPr="00B52E9A">
        <w:rPr>
          <w:color w:val="000000"/>
        </w:rPr>
        <w:t>СИЗ</w:t>
      </w:r>
      <w:proofErr w:type="gramEnd"/>
      <w:r w:rsidRPr="00B52E9A">
        <w:rPr>
          <w:color w:val="000000"/>
        </w:rPr>
        <w:t>) при выполнении работ по техническому диагностированию, согласно требований законодательства РФ;</w:t>
      </w:r>
    </w:p>
    <w:p w:rsidR="00E104C7" w:rsidRDefault="00E104C7" w:rsidP="00E104C7">
      <w:pPr>
        <w:autoSpaceDE w:val="0"/>
        <w:ind w:left="993"/>
        <w:jc w:val="both"/>
      </w:pPr>
      <w:r>
        <w:t>- с</w:t>
      </w:r>
      <w:r w:rsidRPr="004B7CA3">
        <w:t>правка о выполнении договоров по экспертизе промышленной безопасности на предприятиях нефтеперерабатывающей промышленности</w:t>
      </w:r>
      <w:r w:rsidRPr="002706EC">
        <w:t xml:space="preserve"> в 2014-15гг.</w:t>
      </w:r>
      <w:r w:rsidRPr="002706EC">
        <w:rPr>
          <w:iCs/>
        </w:rPr>
        <w:t xml:space="preserve"> (Приложение №5 к настоящему ПДО)</w:t>
      </w:r>
      <w:r w:rsidRPr="002706EC">
        <w:t>;</w:t>
      </w:r>
    </w:p>
    <w:p w:rsidR="00E104C7" w:rsidRDefault="00E104C7" w:rsidP="00E104C7">
      <w:pPr>
        <w:autoSpaceDE w:val="0"/>
        <w:ind w:left="993"/>
        <w:jc w:val="both"/>
      </w:pPr>
      <w:r>
        <w:t>- с</w:t>
      </w:r>
      <w:r w:rsidRPr="004B7CA3">
        <w:t>правка о выполнении договоров по обследованию технического состояния или  ЭПБ дымовых труб</w:t>
      </w:r>
      <w:r>
        <w:t xml:space="preserve"> (для лота №11);</w:t>
      </w:r>
    </w:p>
    <w:p w:rsidR="00E104C7" w:rsidRPr="004B7CA3" w:rsidRDefault="00E104C7" w:rsidP="00E104C7">
      <w:pPr>
        <w:autoSpaceDE w:val="0"/>
        <w:ind w:left="993"/>
        <w:jc w:val="both"/>
      </w:pPr>
      <w:r>
        <w:rPr>
          <w:color w:val="000000"/>
        </w:rPr>
        <w:t>- к</w:t>
      </w:r>
      <w:r w:rsidRPr="004B7CA3">
        <w:rPr>
          <w:color w:val="000000"/>
        </w:rPr>
        <w:t xml:space="preserve">опии документов о прохождении аттестации по промышленной безопасности в Территориальном управлении </w:t>
      </w:r>
      <w:proofErr w:type="spellStart"/>
      <w:r w:rsidRPr="004B7CA3">
        <w:rPr>
          <w:color w:val="000000"/>
        </w:rPr>
        <w:t>Ростехнадзора</w:t>
      </w:r>
      <w:proofErr w:type="spellEnd"/>
      <w:r w:rsidRPr="004B7CA3">
        <w:rPr>
          <w:color w:val="000000"/>
        </w:rPr>
        <w:t xml:space="preserve"> специалистами, которых планируется задействовать для проведения работ по техническому диагностированию</w:t>
      </w:r>
      <w:r>
        <w:rPr>
          <w:color w:val="000000"/>
        </w:rPr>
        <w:t>;</w:t>
      </w:r>
    </w:p>
    <w:p w:rsidR="00E104C7" w:rsidRPr="004B7CA3" w:rsidRDefault="00E104C7" w:rsidP="00E104C7">
      <w:pPr>
        <w:tabs>
          <w:tab w:val="num" w:pos="993"/>
        </w:tabs>
        <w:autoSpaceDE w:val="0"/>
        <w:ind w:left="993"/>
        <w:jc w:val="both"/>
      </w:pPr>
      <w:r>
        <w:t>- к</w:t>
      </w:r>
      <w:r w:rsidRPr="004B7CA3">
        <w:t xml:space="preserve">опии квалификационных удостоверений </w:t>
      </w:r>
      <w:r w:rsidRPr="004B7CA3">
        <w:rPr>
          <w:color w:val="000000"/>
        </w:rPr>
        <w:t xml:space="preserve">экспертов </w:t>
      </w:r>
      <w:r w:rsidRPr="004B7CA3">
        <w:t>в области промышленной безопасности</w:t>
      </w:r>
      <w:r w:rsidRPr="004B7CA3">
        <w:rPr>
          <w:color w:val="000000"/>
        </w:rPr>
        <w:t>,</w:t>
      </w:r>
      <w:r w:rsidRPr="004B7CA3">
        <w:t xml:space="preserve"> которых планируется задействовать для исполнения работ по договору и аттестованных в качестве</w:t>
      </w:r>
      <w:r w:rsidRPr="004B7CA3">
        <w:rPr>
          <w:color w:val="000000"/>
        </w:rPr>
        <w:t>:</w:t>
      </w:r>
    </w:p>
    <w:p w:rsidR="00E104C7" w:rsidRPr="004B7CA3" w:rsidRDefault="00E104C7" w:rsidP="00E104C7">
      <w:pPr>
        <w:tabs>
          <w:tab w:val="num" w:pos="993"/>
        </w:tabs>
        <w:autoSpaceDE w:val="0"/>
        <w:ind w:left="993"/>
        <w:jc w:val="both"/>
        <w:rPr>
          <w:color w:val="000000"/>
        </w:rPr>
      </w:pPr>
      <w:r>
        <w:rPr>
          <w:color w:val="000000"/>
        </w:rPr>
        <w:tab/>
      </w:r>
      <w:r w:rsidRPr="004B7CA3">
        <w:rPr>
          <w:color w:val="000000"/>
        </w:rPr>
        <w:t xml:space="preserve">- экспертов, </w:t>
      </w:r>
      <w:r w:rsidRPr="004B7CA3">
        <w:t xml:space="preserve">имеющих право осуществления экспертизы промышленной безопасности технических устройств в отношении опасных производственных объектов нефтеперерабатывающих производств </w:t>
      </w:r>
      <w:r w:rsidRPr="004B7CA3">
        <w:rPr>
          <w:color w:val="000000"/>
        </w:rPr>
        <w:t>(для лотов №№1,2,3,4,5,6,7,8,9);</w:t>
      </w:r>
    </w:p>
    <w:p w:rsidR="007E279C" w:rsidRPr="00B52E9A" w:rsidRDefault="00E104C7" w:rsidP="00E104C7">
      <w:pPr>
        <w:tabs>
          <w:tab w:val="num" w:pos="993"/>
        </w:tabs>
        <w:autoSpaceDE w:val="0"/>
        <w:ind w:left="993"/>
        <w:jc w:val="both"/>
      </w:pPr>
      <w:r>
        <w:rPr>
          <w:color w:val="000000"/>
        </w:rPr>
        <w:tab/>
      </w:r>
      <w:r w:rsidRPr="004B7CA3">
        <w:rPr>
          <w:color w:val="000000"/>
        </w:rPr>
        <w:t xml:space="preserve">- экспертов, имеющих </w:t>
      </w:r>
      <w:r w:rsidRPr="004B7CA3">
        <w:t xml:space="preserve">право осуществления экспертизы промышленной безопасности в отношении объектов, на которых используются подъемные сооружения </w:t>
      </w:r>
      <w:r w:rsidRPr="004B7CA3">
        <w:rPr>
          <w:color w:val="000000"/>
        </w:rPr>
        <w:t>(для лота №10)</w:t>
      </w:r>
      <w:r>
        <w:rPr>
          <w:color w:val="000000"/>
        </w:rPr>
        <w:t>;</w:t>
      </w:r>
    </w:p>
    <w:p w:rsidR="007E279C" w:rsidRPr="00B52E9A" w:rsidRDefault="007E279C" w:rsidP="007E279C">
      <w:pPr>
        <w:suppressAutoHyphens/>
        <w:autoSpaceDE w:val="0"/>
        <w:ind w:left="993"/>
        <w:jc w:val="both"/>
      </w:pPr>
      <w:r>
        <w:t>- г</w:t>
      </w:r>
      <w:r w:rsidRPr="00B52E9A">
        <w:t>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7E279C" w:rsidRPr="00B52E9A" w:rsidRDefault="007E279C" w:rsidP="007E279C">
      <w:pPr>
        <w:tabs>
          <w:tab w:val="num" w:pos="993"/>
        </w:tabs>
        <w:suppressAutoHyphens/>
        <w:autoSpaceDE w:val="0"/>
        <w:ind w:left="993" w:hanging="426"/>
        <w:jc w:val="both"/>
      </w:pPr>
      <w:r w:rsidRPr="00B52E9A">
        <w:tab/>
      </w:r>
      <w:r w:rsidR="00FE47D8">
        <w:tab/>
      </w:r>
      <w:r w:rsidRPr="00B52E9A">
        <w:t>- смерть в результате несчастного случая;</w:t>
      </w:r>
    </w:p>
    <w:p w:rsidR="00537FBF" w:rsidRDefault="007E279C" w:rsidP="007E279C">
      <w:pPr>
        <w:suppressAutoHyphens/>
        <w:autoSpaceDE w:val="0"/>
        <w:ind w:left="993"/>
        <w:jc w:val="both"/>
      </w:pPr>
      <w:r w:rsidRPr="00B52E9A">
        <w:tab/>
        <w:t xml:space="preserve">- постоянная (полная) утрата трудоспособности в результате несчастного случая с установлением </w:t>
      </w:r>
      <w:r w:rsidRPr="00B52E9A">
        <w:rPr>
          <w:lang w:val="en-US"/>
        </w:rPr>
        <w:t>I</w:t>
      </w:r>
      <w:r w:rsidRPr="00B52E9A">
        <w:t xml:space="preserve">, </w:t>
      </w:r>
      <w:r w:rsidRPr="00B52E9A">
        <w:rPr>
          <w:lang w:val="en-US"/>
        </w:rPr>
        <w:t>II</w:t>
      </w:r>
      <w:r w:rsidRPr="00B52E9A">
        <w:t xml:space="preserve">, </w:t>
      </w:r>
      <w:r w:rsidRPr="00B52E9A">
        <w:rPr>
          <w:lang w:val="en-US"/>
        </w:rPr>
        <w:t>III</w:t>
      </w:r>
      <w:r w:rsidRPr="00B52E9A">
        <w:t xml:space="preserve"> групп инвалидности</w:t>
      </w:r>
      <w:r w:rsidR="00235EB8">
        <w:t>;</w:t>
      </w:r>
    </w:p>
    <w:p w:rsidR="00A91FFB" w:rsidRPr="007F27EE" w:rsidRDefault="00A91FFB" w:rsidP="00537FBF">
      <w:pPr>
        <w:ind w:left="851"/>
        <w:jc w:val="both"/>
        <w:rPr>
          <w:sz w:val="20"/>
          <w:szCs w:val="20"/>
        </w:rPr>
      </w:pPr>
    </w:p>
    <w:p w:rsidR="001838F2" w:rsidRDefault="00537FBF" w:rsidP="00537FBF">
      <w:pPr>
        <w:ind w:left="851"/>
        <w:jc w:val="both"/>
      </w:pPr>
      <w:r w:rsidRPr="00390735">
        <w:t xml:space="preserve">второй – копии всех документов конверта с оригиналами. В конверт с пометкой </w:t>
      </w:r>
      <w:r w:rsidRPr="00390735">
        <w:rPr>
          <w:b/>
        </w:rPr>
        <w:t xml:space="preserve">«Оригинал </w:t>
      </w:r>
      <w:r w:rsidRPr="00390735">
        <w:rPr>
          <w:b/>
          <w:i/>
        </w:rPr>
        <w:t>технической</w:t>
      </w:r>
      <w:r w:rsidRPr="00390735">
        <w:rPr>
          <w:b/>
        </w:rPr>
        <w:t xml:space="preserve"> части оферты»</w:t>
      </w:r>
      <w:r w:rsidRPr="00390735">
        <w:t xml:space="preserve"> вкладывается электронный носитель информации с  </w:t>
      </w:r>
      <w:r w:rsidRPr="00390735">
        <w:lastRenderedPageBreak/>
        <w:t>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r w:rsidR="001838F2">
        <w:t xml:space="preserve"> </w:t>
      </w:r>
    </w:p>
    <w:p w:rsidR="001838F2" w:rsidRDefault="001838F2" w:rsidP="00537FBF">
      <w:pPr>
        <w:ind w:left="851"/>
        <w:jc w:val="both"/>
      </w:pPr>
    </w:p>
    <w:p w:rsidR="00537FBF" w:rsidRPr="001838F2" w:rsidRDefault="001838F2" w:rsidP="00537FBF">
      <w:pPr>
        <w:ind w:left="851"/>
        <w:jc w:val="both"/>
        <w:rPr>
          <w:b/>
        </w:rPr>
      </w:pPr>
      <w:r w:rsidRPr="001838F2">
        <w:rPr>
          <w:b/>
        </w:rPr>
        <w:t>На конверт</w:t>
      </w:r>
      <w:r>
        <w:rPr>
          <w:b/>
        </w:rPr>
        <w:t>ах</w:t>
      </w:r>
      <w:r w:rsidRPr="001838F2">
        <w:rPr>
          <w:b/>
        </w:rPr>
        <w:t xml:space="preserve"> необходимо указать номера лотов, в которых участвует организация</w:t>
      </w:r>
      <w:r>
        <w:rPr>
          <w:b/>
        </w:rPr>
        <w:t>.</w:t>
      </w:r>
    </w:p>
    <w:p w:rsidR="00537FBF" w:rsidRPr="00293FD1" w:rsidRDefault="00537FBF" w:rsidP="00537FBF">
      <w:pPr>
        <w:ind w:left="720"/>
        <w:jc w:val="both"/>
        <w:rPr>
          <w:color w:val="FF0000"/>
          <w:sz w:val="20"/>
          <w:szCs w:val="20"/>
        </w:rPr>
      </w:pPr>
    </w:p>
    <w:p w:rsidR="00537FBF" w:rsidRPr="00324619" w:rsidRDefault="00537FBF" w:rsidP="00537FBF">
      <w:pPr>
        <w:numPr>
          <w:ilvl w:val="0"/>
          <w:numId w:val="13"/>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proofErr w:type="gramStart"/>
      <w:r w:rsidRPr="00324619">
        <w:t>один</w:t>
      </w:r>
      <w:proofErr w:type="gramEnd"/>
      <w:r w:rsidRPr="00324619">
        <w:t xml:space="preserve"> из которых содержит оригиналы документов:</w:t>
      </w:r>
    </w:p>
    <w:p w:rsidR="00537FBF" w:rsidRPr="00324619" w:rsidRDefault="00537FBF" w:rsidP="00537FBF">
      <w:pPr>
        <w:ind w:left="709"/>
        <w:jc w:val="both"/>
      </w:pPr>
      <w:r w:rsidRPr="00324619">
        <w:t xml:space="preserve">- приложение №2 к настоящему ПДО, </w:t>
      </w:r>
    </w:p>
    <w:p w:rsidR="00537FBF" w:rsidRPr="00324619" w:rsidRDefault="00537FBF" w:rsidP="00537FBF">
      <w:pPr>
        <w:ind w:left="709"/>
        <w:jc w:val="both"/>
      </w:pPr>
      <w:r w:rsidRPr="00324619">
        <w:t xml:space="preserve">- </w:t>
      </w:r>
      <w:r>
        <w:t>Договор (</w:t>
      </w:r>
      <w:r w:rsidRPr="00324619">
        <w:t>приложение №4 к настоящему ПДО</w:t>
      </w:r>
      <w:r>
        <w:t>)</w:t>
      </w:r>
    </w:p>
    <w:p w:rsidR="00537FBF" w:rsidRPr="000C2E80" w:rsidRDefault="00537FBF" w:rsidP="00537FBF">
      <w:pPr>
        <w:ind w:left="709"/>
        <w:jc w:val="both"/>
        <w:rPr>
          <w:i/>
        </w:rPr>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proofErr w:type="gramStart"/>
      <w:r w:rsidRPr="000C2E80">
        <w:t>,</w:t>
      </w:r>
      <w:r w:rsidRPr="000C2E80">
        <w:rPr>
          <w:rStyle w:val="affb"/>
          <w:i w:val="0"/>
        </w:rPr>
        <w:t>ч</w:t>
      </w:r>
      <w:proofErr w:type="gramEnd"/>
      <w:r w:rsidRPr="000C2E80">
        <w:rPr>
          <w:rStyle w:val="affb"/>
          <w:i w:val="0"/>
        </w:rPr>
        <w:t xml:space="preserve">/б, с разрешением не выше 200 </w:t>
      </w:r>
      <w:r w:rsidRPr="000C2E80">
        <w:rPr>
          <w:rStyle w:val="affb"/>
          <w:i w:val="0"/>
          <w:lang w:val="en-US"/>
        </w:rPr>
        <w:t>dpi</w:t>
      </w:r>
      <w:r w:rsidRPr="000C2E80">
        <w:rPr>
          <w:i/>
        </w:rPr>
        <w:t>.</w:t>
      </w:r>
    </w:p>
    <w:p w:rsidR="000E3711" w:rsidRDefault="000E3711" w:rsidP="000E3711">
      <w:pPr>
        <w:ind w:firstLine="681"/>
        <w:jc w:val="both"/>
      </w:pPr>
    </w:p>
    <w:p w:rsidR="008A23D9" w:rsidRDefault="000E3711" w:rsidP="000E3711">
      <w:pPr>
        <w:ind w:firstLine="720"/>
        <w:jc w:val="both"/>
        <w:rPr>
          <w:b/>
          <w:u w:val="single"/>
        </w:rPr>
      </w:pPr>
      <w:r w:rsidRPr="005C5E2E">
        <w:t>Документы в конверте с пометкой «Оригинал» являются официальной офертой.</w:t>
      </w:r>
    </w:p>
    <w:p w:rsidR="004E37CF" w:rsidRDefault="004E37CF" w:rsidP="004E37CF">
      <w:pPr>
        <w:ind w:firstLine="681"/>
        <w:jc w:val="both"/>
        <w:rPr>
          <w:color w:val="000000"/>
        </w:rPr>
      </w:pPr>
    </w:p>
    <w:p w:rsidR="00F044F7" w:rsidRPr="00AF3240" w:rsidRDefault="00F044F7" w:rsidP="00F044F7">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044F7" w:rsidRPr="004C0570" w:rsidRDefault="00F044F7" w:rsidP="00F044F7">
      <w:pPr>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F044F7">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F044F7" w:rsidRPr="00AF3240" w:rsidRDefault="00F044F7" w:rsidP="00F044F7">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F044F7">
      <w:pPr>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F044F7" w:rsidRDefault="00F044F7" w:rsidP="00F044F7">
      <w:pPr>
        <w:ind w:firstLine="681"/>
        <w:jc w:val="both"/>
        <w:rPr>
          <w:color w:val="000000"/>
        </w:rPr>
      </w:pPr>
    </w:p>
    <w:p w:rsidR="004E37CF" w:rsidRDefault="004E37CF" w:rsidP="004E37CF">
      <w:pPr>
        <w:ind w:firstLine="681"/>
        <w:jc w:val="both"/>
        <w:rPr>
          <w:color w:val="000000"/>
        </w:rPr>
      </w:pPr>
      <w:r>
        <w:rPr>
          <w:color w:val="000000"/>
        </w:rPr>
        <w:t xml:space="preserve">Конверты доставляются представителем Претендента, </w:t>
      </w:r>
      <w:proofErr w:type="gramStart"/>
      <w:r>
        <w:rPr>
          <w:color w:val="000000"/>
        </w:rPr>
        <w:t>экспресс-почтой</w:t>
      </w:r>
      <w:proofErr w:type="gramEnd"/>
      <w:r>
        <w:rPr>
          <w:color w:val="000000"/>
        </w:rPr>
        <w:t xml:space="preserve">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proofErr w:type="gramStart"/>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roofErr w:type="gramEnd"/>
      <w:r w:rsidR="004D3F19" w:rsidRPr="00B603C2">
        <w:rPr>
          <w:rFonts w:ascii="Times New Roman" w:hAnsi="Times New Roman" w:cs="Times New Roman"/>
          <w:sz w:val="24"/>
          <w:szCs w:val="24"/>
        </w:rPr>
        <w:t>!</w:t>
      </w:r>
    </w:p>
    <w:p w:rsidR="004A29A1" w:rsidRDefault="004A29A1" w:rsidP="00A80684"/>
    <w:p w:rsidR="001E2DD9" w:rsidRDefault="00F044F7" w:rsidP="00A80684">
      <w:r>
        <w:tab/>
      </w:r>
      <w:r w:rsidR="006F6C78">
        <w:t>ОАО «Славнефть-ЯНОС»</w:t>
      </w:r>
      <w:r w:rsidR="001E2DD9">
        <w:t xml:space="preserve"> имеет право продлить срок подачи оферт.</w:t>
      </w:r>
    </w:p>
    <w:p w:rsidR="00F044F7" w:rsidRPr="00B20CF9" w:rsidRDefault="00F044F7" w:rsidP="00A80684"/>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044F7" w:rsidRPr="00F044F7"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D95DB0">
        <w:rPr>
          <w:rStyle w:val="afd"/>
          <w:rFonts w:ascii="Times New Roman" w:hAnsi="Times New Roman"/>
          <w:color w:val="auto"/>
          <w:u w:val="none"/>
        </w:rPr>
        <w:t>01</w:t>
      </w:r>
      <w:r>
        <w:rPr>
          <w:rStyle w:val="afd"/>
          <w:rFonts w:ascii="Times New Roman" w:hAnsi="Times New Roman"/>
          <w:color w:val="auto"/>
          <w:u w:val="none"/>
        </w:rPr>
        <w:t xml:space="preserve">» </w:t>
      </w:r>
      <w:r w:rsidR="00D95DB0">
        <w:rPr>
          <w:rStyle w:val="afd"/>
          <w:rFonts w:ascii="Times New Roman" w:hAnsi="Times New Roman"/>
          <w:color w:val="auto"/>
          <w:u w:val="none"/>
        </w:rPr>
        <w:t>марта</w:t>
      </w:r>
      <w:r>
        <w:rPr>
          <w:rStyle w:val="afd"/>
          <w:rFonts w:ascii="Times New Roman" w:hAnsi="Times New Roman"/>
          <w:color w:val="auto"/>
          <w:u w:val="none"/>
        </w:rPr>
        <w:t xml:space="preserve"> 201</w:t>
      </w:r>
      <w:r w:rsidR="00694F1E">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3C2050" w:rsidRDefault="00D748C0" w:rsidP="00D748C0">
      <w:pPr>
        <w:spacing w:before="120"/>
        <w:rPr>
          <w:b/>
        </w:rPr>
      </w:pPr>
      <w:r w:rsidRPr="003C2050">
        <w:rPr>
          <w:b/>
        </w:rPr>
        <w:t>По вопросам технического характера обращаться</w:t>
      </w:r>
      <w:r w:rsidR="00681044">
        <w:rPr>
          <w:b/>
        </w:rPr>
        <w:t xml:space="preserve"> </w:t>
      </w:r>
      <w:proofErr w:type="gramStart"/>
      <w:r>
        <w:rPr>
          <w:b/>
        </w:rPr>
        <w:t>к</w:t>
      </w:r>
      <w:proofErr w:type="gramEnd"/>
    </w:p>
    <w:p w:rsidR="00D748C0" w:rsidRDefault="00E67C07" w:rsidP="00D748C0">
      <w:pPr>
        <w:spacing w:before="60"/>
        <w:rPr>
          <w:bCs/>
          <w:color w:val="000000"/>
          <w:szCs w:val="16"/>
        </w:rPr>
      </w:pPr>
      <w:r>
        <w:rPr>
          <w:bCs/>
          <w:color w:val="000000"/>
          <w:szCs w:val="16"/>
        </w:rPr>
        <w:t>Начальнику сектора</w:t>
      </w:r>
      <w:r w:rsidR="00D748C0">
        <w:rPr>
          <w:bCs/>
          <w:color w:val="000000"/>
          <w:szCs w:val="16"/>
        </w:rPr>
        <w:t xml:space="preserve">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p>
    <w:p w:rsidR="00D748C0" w:rsidRPr="00953150" w:rsidRDefault="008C418F" w:rsidP="00D748C0">
      <w:pPr>
        <w:rPr>
          <w:bCs/>
          <w:color w:val="000000"/>
          <w:szCs w:val="16"/>
        </w:rPr>
      </w:pPr>
      <w:r>
        <w:rPr>
          <w:bCs/>
          <w:color w:val="000000"/>
          <w:szCs w:val="16"/>
        </w:rPr>
        <w:t>Деткову Александру Игоревичу</w:t>
      </w:r>
    </w:p>
    <w:p w:rsidR="00D748C0" w:rsidRPr="009B2B75"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w:t>
      </w:r>
      <w:r w:rsidR="00E67C07" w:rsidRPr="009B2B75">
        <w:rPr>
          <w:bCs/>
          <w:szCs w:val="16"/>
        </w:rPr>
        <w:t>3</w:t>
      </w:r>
      <w:r>
        <w:rPr>
          <w:bCs/>
          <w:szCs w:val="16"/>
        </w:rPr>
        <w:t>-</w:t>
      </w:r>
      <w:r w:rsidR="00E67C07"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00E67C07" w:rsidRPr="009B2B75">
        <w:rPr>
          <w:bCs/>
          <w:szCs w:val="16"/>
        </w:rPr>
        <w:t>2</w:t>
      </w:r>
    </w:p>
    <w:p w:rsidR="00D748C0" w:rsidRPr="00F61A9F" w:rsidRDefault="00D748C0" w:rsidP="00D748C0">
      <w:r w:rsidRPr="00E17FDB">
        <w:rPr>
          <w:lang w:val="en-US"/>
        </w:rPr>
        <w:t>E</w:t>
      </w:r>
      <w:r w:rsidRPr="00F61A9F">
        <w:t>-</w:t>
      </w:r>
      <w:r w:rsidRPr="00E17FDB">
        <w:rPr>
          <w:lang w:val="en-US"/>
        </w:rPr>
        <w:t>mail</w:t>
      </w:r>
      <w:r w:rsidRPr="00F61A9F">
        <w:t>:</w:t>
      </w:r>
      <w:hyperlink r:id="rId9" w:history="1">
        <w:r w:rsidR="00E67C07" w:rsidRPr="00C94D3C">
          <w:rPr>
            <w:rStyle w:val="afd"/>
            <w:lang w:val="en-US"/>
          </w:rPr>
          <w:t>DetkovAI</w:t>
        </w:r>
        <w:r w:rsidR="00E67C07" w:rsidRPr="00F61A9F">
          <w:rPr>
            <w:rStyle w:val="afd"/>
          </w:rPr>
          <w:t>@</w:t>
        </w:r>
        <w:r w:rsidR="00E67C07" w:rsidRPr="00C94D3C">
          <w:rPr>
            <w:rStyle w:val="afd"/>
            <w:lang w:val="en-US"/>
          </w:rPr>
          <w:t>yanos</w:t>
        </w:r>
        <w:r w:rsidR="00E67C07" w:rsidRPr="00F61A9F">
          <w:rPr>
            <w:rStyle w:val="afd"/>
          </w:rPr>
          <w:t>.</w:t>
        </w:r>
        <w:r w:rsidR="00E67C07" w:rsidRPr="00C94D3C">
          <w:rPr>
            <w:rStyle w:val="afd"/>
            <w:lang w:val="en-US"/>
          </w:rPr>
          <w:t>slavneft</w:t>
        </w:r>
        <w:r w:rsidR="00E67C07" w:rsidRPr="00F61A9F">
          <w:rPr>
            <w:rStyle w:val="afd"/>
          </w:rPr>
          <w:t>.</w:t>
        </w:r>
        <w:r w:rsidR="00E67C07" w:rsidRPr="00C94D3C">
          <w:rPr>
            <w:rStyle w:val="afd"/>
            <w:lang w:val="en-US"/>
          </w:rPr>
          <w:t>ru</w:t>
        </w:r>
      </w:hyperlink>
    </w:p>
    <w:p w:rsidR="00D748C0" w:rsidRPr="00762B55" w:rsidRDefault="00D748C0" w:rsidP="00D748C0">
      <w:pPr>
        <w:spacing w:before="120"/>
        <w:rPr>
          <w:b/>
        </w:rPr>
      </w:pPr>
      <w:r w:rsidRPr="003C2050">
        <w:rPr>
          <w:b/>
        </w:rPr>
        <w:t>По вопросам организационного характера обращаться</w:t>
      </w:r>
      <w:r w:rsidR="00681044">
        <w:rPr>
          <w:b/>
        </w:rPr>
        <w:t xml:space="preserve"> </w:t>
      </w:r>
      <w:proofErr w:type="gramStart"/>
      <w:r>
        <w:rPr>
          <w:b/>
        </w:rPr>
        <w:t>к</w:t>
      </w:r>
      <w:proofErr w:type="gramEnd"/>
    </w:p>
    <w:p w:rsidR="00D748C0" w:rsidRPr="006F0158" w:rsidRDefault="00D95DB0" w:rsidP="00D748C0">
      <w:pPr>
        <w:spacing w:before="120"/>
        <w:rPr>
          <w:bCs/>
          <w:szCs w:val="16"/>
        </w:rPr>
      </w:pPr>
      <w:r>
        <w:rPr>
          <w:bCs/>
          <w:szCs w:val="16"/>
        </w:rPr>
        <w:t>Ведущий специалист Тендерного комитета</w:t>
      </w:r>
    </w:p>
    <w:p w:rsidR="00D748C0" w:rsidRPr="00403947" w:rsidRDefault="00D95DB0" w:rsidP="00D748C0">
      <w:r>
        <w:lastRenderedPageBreak/>
        <w:t>Кириллова Надежда Владимировна</w:t>
      </w:r>
    </w:p>
    <w:p w:rsidR="00D748C0" w:rsidRPr="00403947" w:rsidRDefault="00D748C0" w:rsidP="00D748C0">
      <w:r w:rsidRPr="00403947">
        <w:t xml:space="preserve">Контактные данные: (4852) </w:t>
      </w:r>
      <w:r w:rsidR="00D95DB0">
        <w:t>49-82-64</w:t>
      </w:r>
      <w:r w:rsidRPr="00403947">
        <w:t xml:space="preserve"> факс: (4852) 49-93-00</w:t>
      </w:r>
    </w:p>
    <w:p w:rsidR="00D748C0" w:rsidRPr="00A80684" w:rsidRDefault="00D748C0" w:rsidP="00D748C0">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rPr>
      </w:pPr>
      <w:r w:rsidRPr="00403947">
        <w:rPr>
          <w:rFonts w:ascii="Times New Roman" w:hAnsi="Times New Roman"/>
          <w:lang w:val="en-US"/>
        </w:rPr>
        <w:t>E</w:t>
      </w:r>
      <w:r w:rsidRPr="00403947">
        <w:rPr>
          <w:rFonts w:ascii="Times New Roman" w:hAnsi="Times New Roman"/>
        </w:rPr>
        <w:t>-</w:t>
      </w:r>
      <w:r w:rsidRPr="00403947">
        <w:rPr>
          <w:rFonts w:ascii="Times New Roman" w:hAnsi="Times New Roman"/>
          <w:lang w:val="en-US"/>
        </w:rPr>
        <w:t>mail</w:t>
      </w:r>
      <w:r w:rsidRPr="00403947">
        <w:rPr>
          <w:rFonts w:ascii="Times New Roman" w:hAnsi="Times New Roman"/>
        </w:rPr>
        <w:t>:</w:t>
      </w:r>
      <w:r w:rsidRPr="00403947">
        <w:rPr>
          <w:rFonts w:ascii="Tahoma" w:hAnsi="Tahoma" w:cs="Tahoma"/>
          <w:sz w:val="20"/>
          <w:szCs w:val="20"/>
        </w:rPr>
        <w:tab/>
      </w:r>
      <w:hyperlink r:id="rId10" w:history="1">
        <w:r w:rsidR="00D95DB0" w:rsidRPr="00507336">
          <w:rPr>
            <w:rStyle w:val="afd"/>
            <w:rFonts w:ascii="Times New Roman" w:hAnsi="Times New Roman"/>
            <w:lang w:val="en-US"/>
          </w:rPr>
          <w:t>KirillovaNV</w:t>
        </w:r>
        <w:r w:rsidR="00D95DB0" w:rsidRPr="00507336">
          <w:rPr>
            <w:rStyle w:val="afd"/>
            <w:rFonts w:ascii="Times New Roman" w:hAnsi="Times New Roman"/>
          </w:rPr>
          <w:t>@</w:t>
        </w:r>
        <w:r w:rsidR="00D95DB0" w:rsidRPr="00507336">
          <w:rPr>
            <w:rStyle w:val="afd"/>
            <w:rFonts w:ascii="Times New Roman" w:hAnsi="Times New Roman"/>
            <w:lang w:val="en-US"/>
          </w:rPr>
          <w:t>yanos</w:t>
        </w:r>
        <w:r w:rsidR="00D95DB0" w:rsidRPr="00507336">
          <w:rPr>
            <w:rStyle w:val="afd"/>
            <w:rFonts w:ascii="Times New Roman" w:hAnsi="Times New Roman"/>
          </w:rPr>
          <w:t>.</w:t>
        </w:r>
        <w:r w:rsidR="00D95DB0" w:rsidRPr="00507336">
          <w:rPr>
            <w:rStyle w:val="afd"/>
            <w:rFonts w:ascii="Times New Roman" w:hAnsi="Times New Roman"/>
            <w:lang w:val="en-US"/>
          </w:rPr>
          <w:t>slavneft</w:t>
        </w:r>
        <w:r w:rsidR="00D95DB0" w:rsidRPr="00507336">
          <w:rPr>
            <w:rStyle w:val="afd"/>
            <w:rFonts w:ascii="Times New Roman" w:hAnsi="Times New Roman"/>
          </w:rPr>
          <w:t>.</w:t>
        </w:r>
        <w:proofErr w:type="spellStart"/>
        <w:r w:rsidR="00D95DB0" w:rsidRPr="00507336">
          <w:rPr>
            <w:rStyle w:val="afd"/>
            <w:rFonts w:ascii="Times New Roman" w:hAnsi="Times New Roman"/>
            <w:lang w:val="en-US"/>
          </w:rPr>
          <w:t>ru</w:t>
        </w:r>
        <w:proofErr w:type="spellEnd"/>
      </w:hyperlink>
    </w:p>
    <w:p w:rsidR="00D748C0" w:rsidRPr="00BE67B4" w:rsidRDefault="00D95DB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11" w:history="1">
        <w:r w:rsidR="00D748C0" w:rsidRPr="00CF3EDF">
          <w:rPr>
            <w:rStyle w:val="afd"/>
            <w:rFonts w:ascii="Times New Roman" w:hAnsi="Times New Roman"/>
            <w:lang w:val="en-US"/>
          </w:rPr>
          <w:t>tender</w:t>
        </w:r>
        <w:r w:rsidR="00D748C0" w:rsidRPr="00776E88">
          <w:rPr>
            <w:rStyle w:val="afd"/>
            <w:rFonts w:ascii="Times New Roman" w:hAnsi="Times New Roman"/>
          </w:rPr>
          <w:t>@</w:t>
        </w:r>
        <w:proofErr w:type="spellStart"/>
        <w:r w:rsidR="00D748C0" w:rsidRPr="00CF3EDF">
          <w:rPr>
            <w:rStyle w:val="afd"/>
            <w:rFonts w:ascii="Times New Roman" w:hAnsi="Times New Roman"/>
            <w:lang w:val="en-US"/>
          </w:rPr>
          <w:t>yanos</w:t>
        </w:r>
        <w:proofErr w:type="spellEnd"/>
        <w:r w:rsidR="00D748C0" w:rsidRPr="00776E88">
          <w:rPr>
            <w:rStyle w:val="afd"/>
            <w:rFonts w:ascii="Times New Roman" w:hAnsi="Times New Roman"/>
          </w:rPr>
          <w:t>.</w:t>
        </w:r>
        <w:proofErr w:type="spellStart"/>
        <w:r w:rsidR="00D748C0" w:rsidRPr="00CF3EDF">
          <w:rPr>
            <w:rStyle w:val="afd"/>
            <w:rFonts w:ascii="Times New Roman" w:hAnsi="Times New Roman"/>
            <w:lang w:val="en-US"/>
          </w:rPr>
          <w:t>slavneft</w:t>
        </w:r>
        <w:proofErr w:type="spellEnd"/>
        <w:r w:rsidR="00D748C0" w:rsidRPr="00776E88">
          <w:rPr>
            <w:rStyle w:val="afd"/>
            <w:rFonts w:ascii="Times New Roman" w:hAnsi="Times New Roman"/>
          </w:rPr>
          <w:t>.</w:t>
        </w:r>
        <w:proofErr w:type="spellStart"/>
        <w:r w:rsidR="00D748C0" w:rsidRPr="00CF3EDF">
          <w:rPr>
            <w:rStyle w:val="afd"/>
            <w:rFonts w:ascii="Times New Roman" w:hAnsi="Times New Roman"/>
            <w:lang w:val="en-US"/>
          </w:rPr>
          <w:t>ru</w:t>
        </w:r>
        <w:proofErr w:type="spellEnd"/>
      </w:hyperlink>
    </w:p>
    <w:p w:rsidR="00D748C0" w:rsidRDefault="00D748C0" w:rsidP="00CC7745">
      <w:pPr>
        <w:spacing w:before="60" w:after="60"/>
        <w:ind w:firstLine="567"/>
        <w:jc w:val="both"/>
        <w:rPr>
          <w:b/>
          <w:bCs/>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w:t>
      </w:r>
      <w:proofErr w:type="gramStart"/>
      <w:r>
        <w:rPr>
          <w:b/>
          <w:bCs/>
        </w:rPr>
        <w:t>несет какой бы то ни было</w:t>
      </w:r>
      <w:proofErr w:type="gramEnd"/>
      <w:r>
        <w:rPr>
          <w:b/>
          <w:bCs/>
        </w:rPr>
        <w:t xml:space="preserve">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rFonts w:cs="Arial"/>
          <w:szCs w:val="22"/>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 в составе оферты необходимо направить протокол разногласий, подписанный уполномоченным представителем поставщика.</w:t>
      </w:r>
    </w:p>
    <w:p w:rsidR="00F044F7" w:rsidRPr="00AF3240" w:rsidRDefault="00F044F7" w:rsidP="00F044F7">
      <w:pPr>
        <w:ind w:firstLine="708"/>
        <w:jc w:val="both"/>
        <w:rPr>
          <w:rFonts w:cs="Arial"/>
          <w:szCs w:val="22"/>
        </w:rPr>
      </w:pPr>
      <w:proofErr w:type="gramStart"/>
      <w:r w:rsidRPr="00AF3240">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AF3240">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F044F7">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Default="00F044F7" w:rsidP="00F044F7">
      <w:pPr>
        <w:pStyle w:val="aff9"/>
        <w:numPr>
          <w:ilvl w:val="0"/>
          <w:numId w:val="47"/>
        </w:numPr>
        <w:spacing w:before="120"/>
        <w:ind w:left="1134" w:hanging="425"/>
        <w:jc w:val="both"/>
        <w:rPr>
          <w:rFonts w:cs="Arial"/>
          <w:szCs w:val="22"/>
        </w:rPr>
      </w:pPr>
      <w:r w:rsidRPr="00AF3240">
        <w:rPr>
          <w:rFonts w:cs="Arial"/>
          <w:szCs w:val="22"/>
        </w:rPr>
        <w:t>все поданные оферты отклонены.</w:t>
      </w:r>
    </w:p>
    <w:p w:rsidR="00F044F7" w:rsidRPr="00AF3240" w:rsidRDefault="00F044F7" w:rsidP="00F044F7">
      <w:pPr>
        <w:pStyle w:val="aff9"/>
        <w:spacing w:before="120"/>
        <w:ind w:left="1134"/>
        <w:jc w:val="both"/>
        <w:rPr>
          <w:rFonts w:cs="Arial"/>
          <w:szCs w:val="22"/>
        </w:rPr>
      </w:pPr>
    </w:p>
    <w:p w:rsidR="00F044F7" w:rsidRPr="002B1BD0" w:rsidRDefault="00F044F7" w:rsidP="00F044F7">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Pr="002B1BD0" w:rsidRDefault="00F044F7" w:rsidP="00F044F7">
      <w:pPr>
        <w:ind w:firstLine="709"/>
        <w:jc w:val="both"/>
        <w:rPr>
          <w:rFonts w:cs="Arial"/>
          <w:b/>
          <w:szCs w:val="22"/>
        </w:rPr>
      </w:pPr>
      <w:r w:rsidRPr="002B1BD0">
        <w:rPr>
          <w:rFonts w:cs="Arial"/>
          <w:b/>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B1BD0">
        <w:rPr>
          <w:rFonts w:cs="Arial"/>
          <w:b/>
          <w:szCs w:val="22"/>
        </w:rPr>
        <w:t>с даты получения</w:t>
      </w:r>
      <w:proofErr w:type="gramEnd"/>
      <w:r w:rsidRPr="002B1BD0">
        <w:rPr>
          <w:rFonts w:cs="Arial"/>
          <w:b/>
          <w:szCs w:val="22"/>
        </w:rPr>
        <w:t xml:space="preserve">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F044F7" w:rsidRDefault="00F044F7" w:rsidP="00F044F7">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Pr="00AF3240" w:rsidRDefault="00F044F7" w:rsidP="00F044F7">
      <w:pPr>
        <w:ind w:firstLine="708"/>
        <w:jc w:val="both"/>
        <w:rPr>
          <w:rFonts w:cs="Arial"/>
          <w:szCs w:val="22"/>
        </w:rPr>
      </w:pPr>
    </w:p>
    <w:p w:rsidR="00F044F7" w:rsidRPr="00AF3240" w:rsidRDefault="00F044F7" w:rsidP="00F044F7">
      <w:pPr>
        <w:ind w:firstLine="708"/>
        <w:jc w:val="both"/>
        <w:rPr>
          <w:rFonts w:cs="Arial"/>
          <w:szCs w:val="22"/>
        </w:rPr>
      </w:pPr>
      <w:proofErr w:type="gramStart"/>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AF3240">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F044F7" w:rsidRDefault="00F044F7" w:rsidP="00F044F7">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95DB0" w:rsidRDefault="00D95DB0" w:rsidP="00F044F7">
      <w:pPr>
        <w:ind w:firstLine="708"/>
        <w:jc w:val="both"/>
        <w:rPr>
          <w:rFonts w:cs="Arial"/>
          <w:b/>
          <w:szCs w:val="22"/>
        </w:rPr>
      </w:pPr>
    </w:p>
    <w:p w:rsidR="00347045" w:rsidRDefault="00347045" w:rsidP="00F044F7">
      <w:pPr>
        <w:ind w:firstLine="708"/>
        <w:jc w:val="both"/>
        <w:rPr>
          <w:rFonts w:cs="Arial"/>
          <w:szCs w:val="22"/>
        </w:rPr>
      </w:pPr>
      <w:bookmarkStart w:id="0" w:name="_GoBack"/>
      <w:bookmarkEnd w:id="0"/>
      <w:r w:rsidRPr="00347045">
        <w:rPr>
          <w:rFonts w:cs="Arial"/>
          <w:b/>
          <w:szCs w:val="22"/>
        </w:rPr>
        <w:lastRenderedPageBreak/>
        <w:t>Внимание:</w:t>
      </w:r>
      <w:r w:rsidRPr="00347045">
        <w:rPr>
          <w:rFonts w:cs="Arial"/>
          <w:szCs w:val="22"/>
        </w:rPr>
        <w:t xml:space="preserve"> контрагент может быть признан победителем </w:t>
      </w:r>
      <w:proofErr w:type="gramStart"/>
      <w:r w:rsidRPr="00347045">
        <w:rPr>
          <w:rFonts w:cs="Arial"/>
          <w:szCs w:val="22"/>
        </w:rPr>
        <w:t>тендера</w:t>
      </w:r>
      <w:proofErr w:type="gramEnd"/>
      <w:r w:rsidRPr="00347045">
        <w:rPr>
          <w:rFonts w:cs="Arial"/>
          <w:szCs w:val="22"/>
        </w:rPr>
        <w:t xml:space="preserve">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347045" w:rsidRPr="00AF3240" w:rsidRDefault="00347045" w:rsidP="00F044F7">
      <w:pPr>
        <w:ind w:firstLine="708"/>
        <w:jc w:val="both"/>
        <w:rPr>
          <w:rFonts w:cs="Arial"/>
          <w:szCs w:val="22"/>
        </w:rPr>
      </w:pPr>
    </w:p>
    <w:p w:rsidR="00F044F7" w:rsidRPr="00AF3240" w:rsidRDefault="00F044F7" w:rsidP="00F044F7">
      <w:pPr>
        <w:ind w:firstLine="708"/>
        <w:jc w:val="both"/>
        <w:rPr>
          <w:szCs w:val="22"/>
        </w:rPr>
      </w:pPr>
      <w:proofErr w:type="gramStart"/>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AF3240">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F044F7">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F044F7">
      <w:pPr>
        <w:spacing w:before="60" w:after="6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r>
        <w:rPr>
          <w:color w:val="000000"/>
          <w:lang w:val="en-US"/>
        </w:rPr>
        <w:t>hotline</w:t>
      </w:r>
      <w:r w:rsidRPr="008D1046">
        <w:rPr>
          <w:color w:val="000000"/>
        </w:rPr>
        <w:t>@</w:t>
      </w:r>
      <w:proofErr w:type="spellStart"/>
      <w:r>
        <w:rPr>
          <w:color w:val="000000"/>
          <w:lang w:val="en-US"/>
        </w:rPr>
        <w:t>yanos</w:t>
      </w:r>
      <w:proofErr w:type="spellEnd"/>
      <w:r w:rsidRPr="008D1046">
        <w:rPr>
          <w:color w:val="000000"/>
        </w:rPr>
        <w:t>.</w:t>
      </w:r>
      <w:proofErr w:type="spellStart"/>
      <w:r>
        <w:rPr>
          <w:color w:val="000000"/>
          <w:lang w:val="en-US"/>
        </w:rPr>
        <w:t>slavneft</w:t>
      </w:r>
      <w:proofErr w:type="spellEnd"/>
      <w:r w:rsidRPr="006C517B">
        <w:rPr>
          <w:color w:val="000000"/>
        </w:rPr>
        <w:t>.</w:t>
      </w:r>
      <w:proofErr w:type="spellStart"/>
      <w:r>
        <w:rPr>
          <w:color w:val="000000"/>
          <w:lang w:val="en-US"/>
        </w:rPr>
        <w:t>ru</w:t>
      </w:r>
      <w:proofErr w:type="spellEnd"/>
      <w:r w:rsidR="00451AEB">
        <w:rPr>
          <w:color w:val="000000"/>
        </w:rPr>
        <w:t>.</w:t>
      </w:r>
    </w:p>
    <w:p w:rsidR="00A93D6C" w:rsidRDefault="00A93D6C" w:rsidP="00A93D6C">
      <w:pPr>
        <w:jc w:val="right"/>
        <w:rPr>
          <w:b/>
          <w:bCs/>
        </w:rPr>
      </w:pPr>
    </w:p>
    <w:p w:rsidR="00A93D6C" w:rsidRDefault="00A93D6C"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A93D6C" w:rsidRDefault="00A93D6C" w:rsidP="00A93D6C">
      <w:pPr>
        <w:ind w:left="4956" w:firstLine="708"/>
        <w:jc w:val="both"/>
        <w:rPr>
          <w:rFonts w:cs="Arial"/>
          <w:b/>
          <w:sz w:val="18"/>
          <w:szCs w:val="22"/>
        </w:rPr>
      </w:pPr>
    </w:p>
    <w:p w:rsidR="007E7FB8" w:rsidRDefault="00A93D6C" w:rsidP="00F73B74">
      <w:pPr>
        <w:ind w:left="4956" w:firstLine="708"/>
        <w:jc w:val="both"/>
        <w:rPr>
          <w:b/>
          <w:bCs/>
        </w:rPr>
      </w:pPr>
      <w:r>
        <w:rPr>
          <w:rFonts w:cs="Arial"/>
          <w:b/>
          <w:sz w:val="18"/>
          <w:szCs w:val="22"/>
        </w:rPr>
        <w:tab/>
      </w:r>
    </w:p>
    <w:sectPr w:rsidR="007E7FB8" w:rsidSect="00D95DB0">
      <w:type w:val="continuous"/>
      <w:pgSz w:w="11907" w:h="16840" w:code="9"/>
      <w:pgMar w:top="568"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609" w:rsidRDefault="00843609">
      <w:r>
        <w:separator/>
      </w:r>
    </w:p>
  </w:endnote>
  <w:endnote w:type="continuationSeparator" w:id="0">
    <w:p w:rsidR="00843609" w:rsidRDefault="00843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609" w:rsidRDefault="00843609">
      <w:r>
        <w:separator/>
      </w:r>
    </w:p>
  </w:footnote>
  <w:footnote w:type="continuationSeparator" w:id="0">
    <w:p w:rsidR="00843609" w:rsidRDefault="008436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4">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6">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1">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4">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7">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8">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1">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6">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8">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4">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7">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9">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0">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0"/>
  </w:num>
  <w:num w:numId="2">
    <w:abstractNumId w:val="23"/>
  </w:num>
  <w:num w:numId="3">
    <w:abstractNumId w:val="21"/>
  </w:num>
  <w:num w:numId="4">
    <w:abstractNumId w:val="32"/>
  </w:num>
  <w:num w:numId="5">
    <w:abstractNumId w:val="1"/>
  </w:num>
  <w:num w:numId="6">
    <w:abstractNumId w:val="48"/>
  </w:num>
  <w:num w:numId="7">
    <w:abstractNumId w:val="10"/>
  </w:num>
  <w:num w:numId="8">
    <w:abstractNumId w:val="2"/>
  </w:num>
  <w:num w:numId="9">
    <w:abstractNumId w:val="18"/>
  </w:num>
  <w:num w:numId="10">
    <w:abstractNumId w:val="16"/>
  </w:num>
  <w:num w:numId="11">
    <w:abstractNumId w:val="33"/>
  </w:num>
  <w:num w:numId="12">
    <w:abstractNumId w:val="34"/>
  </w:num>
  <w:num w:numId="13">
    <w:abstractNumId w:val="7"/>
  </w:num>
  <w:num w:numId="14">
    <w:abstractNumId w:val="46"/>
  </w:num>
  <w:num w:numId="15">
    <w:abstractNumId w:val="31"/>
  </w:num>
  <w:num w:numId="16">
    <w:abstractNumId w:val="51"/>
  </w:num>
  <w:num w:numId="17">
    <w:abstractNumId w:val="37"/>
  </w:num>
  <w:num w:numId="18">
    <w:abstractNumId w:val="36"/>
  </w:num>
  <w:num w:numId="19">
    <w:abstractNumId w:val="30"/>
  </w:num>
  <w:num w:numId="20">
    <w:abstractNumId w:val="29"/>
  </w:num>
  <w:num w:numId="21">
    <w:abstractNumId w:val="22"/>
  </w:num>
  <w:num w:numId="22">
    <w:abstractNumId w:val="41"/>
  </w:num>
  <w:num w:numId="23">
    <w:abstractNumId w:val="28"/>
  </w:num>
  <w:num w:numId="24">
    <w:abstractNumId w:val="3"/>
  </w:num>
  <w:num w:numId="25">
    <w:abstractNumId w:val="42"/>
  </w:num>
  <w:num w:numId="26">
    <w:abstractNumId w:val="50"/>
  </w:num>
  <w:num w:numId="27">
    <w:abstractNumId w:val="24"/>
  </w:num>
  <w:num w:numId="28">
    <w:abstractNumId w:val="49"/>
  </w:num>
  <w:num w:numId="29">
    <w:abstractNumId w:val="26"/>
  </w:num>
  <w:num w:numId="30">
    <w:abstractNumId w:val="44"/>
  </w:num>
  <w:num w:numId="31">
    <w:abstractNumId w:val="35"/>
  </w:num>
  <w:num w:numId="32">
    <w:abstractNumId w:val="9"/>
  </w:num>
  <w:num w:numId="33">
    <w:abstractNumId w:val="27"/>
  </w:num>
  <w:num w:numId="34">
    <w:abstractNumId w:val="17"/>
  </w:num>
  <w:num w:numId="35">
    <w:abstractNumId w:val="14"/>
  </w:num>
  <w:num w:numId="36">
    <w:abstractNumId w:val="19"/>
  </w:num>
  <w:num w:numId="37">
    <w:abstractNumId w:val="43"/>
  </w:num>
  <w:num w:numId="38">
    <w:abstractNumId w:val="13"/>
  </w:num>
  <w:num w:numId="39">
    <w:abstractNumId w:val="38"/>
  </w:num>
  <w:num w:numId="40">
    <w:abstractNumId w:val="11"/>
  </w:num>
  <w:num w:numId="41">
    <w:abstractNumId w:val="39"/>
  </w:num>
  <w:num w:numId="42">
    <w:abstractNumId w:val="40"/>
  </w:num>
  <w:num w:numId="43">
    <w:abstractNumId w:val="8"/>
  </w:num>
  <w:num w:numId="44">
    <w:abstractNumId w:val="47"/>
  </w:num>
  <w:num w:numId="45">
    <w:abstractNumId w:val="25"/>
  </w:num>
  <w:num w:numId="46">
    <w:abstractNumId w:val="15"/>
  </w:num>
  <w:num w:numId="47">
    <w:abstractNumId w:val="45"/>
  </w:num>
  <w:num w:numId="48">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532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8090B"/>
    <w:rsid w:val="00081869"/>
    <w:rsid w:val="00083046"/>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2DA"/>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389"/>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5DB0"/>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yanos.slavneft.ru" TargetMode="External"/><Relationship Id="rId5" Type="http://schemas.openxmlformats.org/officeDocument/2006/relationships/settings" Target="settings.xml"/><Relationship Id="rId10" Type="http://schemas.openxmlformats.org/officeDocument/2006/relationships/hyperlink" Target="mailto:KirillovaNV@yanos.slavneft.ru" TargetMode="External"/><Relationship Id="rId4" Type="http://schemas.microsoft.com/office/2007/relationships/stylesWithEffects" Target="stylesWithEffects.xml"/><Relationship Id="rId9" Type="http://schemas.openxmlformats.org/officeDocument/2006/relationships/hyperlink" Target="mailto:DetkovAI@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F4E9F-B33F-467F-8A23-FB8C0C3A6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6</Pages>
  <Words>2335</Words>
  <Characters>16882</Characters>
  <Application>Microsoft Office Word</Application>
  <DocSecurity>0</DocSecurity>
  <Lines>140</Lines>
  <Paragraphs>38</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19179</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9</cp:revision>
  <cp:lastPrinted>2016-02-17T08:18:00Z</cp:lastPrinted>
  <dcterms:created xsi:type="dcterms:W3CDTF">2016-02-01T06:28:00Z</dcterms:created>
  <dcterms:modified xsi:type="dcterms:W3CDTF">2016-02-17T08:21:00Z</dcterms:modified>
</cp:coreProperties>
</file>