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F55818">
            <w:pPr>
              <w:jc w:val="right"/>
              <w:rPr>
                <w:rFonts w:cs="Arial"/>
              </w:rPr>
            </w:pPr>
            <w:proofErr w:type="gramStart"/>
            <w:r w:rsidRPr="002E571A">
              <w:rPr>
                <w:rFonts w:cs="Arial"/>
                <w:szCs w:val="22"/>
              </w:rPr>
              <w:t>Протокол  №</w:t>
            </w:r>
            <w:proofErr w:type="gramEnd"/>
            <w:r w:rsidRPr="002E571A">
              <w:rPr>
                <w:rFonts w:cs="Arial"/>
                <w:szCs w:val="22"/>
              </w:rPr>
              <w:t xml:space="preserve"> </w:t>
            </w:r>
            <w:r w:rsidR="00F55818">
              <w:rPr>
                <w:rFonts w:cs="Arial"/>
                <w:szCs w:val="22"/>
              </w:rPr>
              <w:t>103</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F55818" w:rsidP="00F55818">
            <w:pPr>
              <w:jc w:val="right"/>
              <w:rPr>
                <w:rFonts w:cs="Arial"/>
              </w:rPr>
            </w:pPr>
            <w:r>
              <w:rPr>
                <w:rFonts w:cs="Arial"/>
                <w:szCs w:val="22"/>
              </w:rPr>
              <w:t>«17</w:t>
            </w:r>
            <w:r w:rsidR="00DE7BED" w:rsidRPr="002E571A">
              <w:rPr>
                <w:rFonts w:cs="Arial"/>
                <w:szCs w:val="22"/>
              </w:rPr>
              <w:t xml:space="preserve">» </w:t>
            </w:r>
            <w:proofErr w:type="gramStart"/>
            <w:r>
              <w:rPr>
                <w:rFonts w:cs="Arial"/>
                <w:szCs w:val="22"/>
              </w:rPr>
              <w:t>июня</w:t>
            </w:r>
            <w:r w:rsidR="00DE7BED" w:rsidRPr="002E571A">
              <w:rPr>
                <w:rFonts w:cs="Arial"/>
                <w:szCs w:val="22"/>
              </w:rPr>
              <w:t xml:space="preserve">  </w:t>
            </w:r>
            <w:r>
              <w:rPr>
                <w:rFonts w:cs="Arial"/>
                <w:szCs w:val="22"/>
              </w:rPr>
              <w:t>2016</w:t>
            </w:r>
            <w:proofErr w:type="gramEnd"/>
            <w:r w:rsidR="00DE7BED"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Pr>
          <w:rFonts w:cs="Arial"/>
          <w:szCs w:val="22"/>
        </w:rPr>
        <w:t xml:space="preserve">ПДО </w:t>
      </w:r>
      <w:r w:rsidRPr="002E26AF">
        <w:rPr>
          <w:rFonts w:cs="Arial"/>
          <w:szCs w:val="22"/>
        </w:rPr>
        <w:t>№</w:t>
      </w:r>
      <w:r w:rsidR="001150C1" w:rsidRPr="00A32C35">
        <w:rPr>
          <w:rFonts w:cs="Arial"/>
          <w:szCs w:val="22"/>
        </w:rPr>
        <w:t>1</w:t>
      </w:r>
      <w:r w:rsidR="00A32C35" w:rsidRPr="00A32C35">
        <w:rPr>
          <w:rFonts w:cs="Arial"/>
          <w:szCs w:val="22"/>
        </w:rPr>
        <w:t>99</w:t>
      </w:r>
      <w:r w:rsidRPr="00A32C35">
        <w:rPr>
          <w:rFonts w:cs="Arial"/>
          <w:szCs w:val="22"/>
        </w:rPr>
        <w:t>-КР-201</w:t>
      </w:r>
      <w:r w:rsidR="00AD52B4" w:rsidRPr="00A32C35">
        <w:rPr>
          <w:rFonts w:cs="Arial"/>
          <w:szCs w:val="22"/>
        </w:rPr>
        <w:t>6</w:t>
      </w:r>
      <w:r>
        <w:rPr>
          <w:rFonts w:cs="Arial"/>
          <w:szCs w:val="22"/>
        </w:rPr>
        <w:t xml:space="preserve"> от </w:t>
      </w:r>
      <w:r w:rsidR="00F55818">
        <w:rPr>
          <w:rFonts w:cs="Arial"/>
          <w:szCs w:val="22"/>
        </w:rPr>
        <w:t>«17» июня 2016г.</w:t>
      </w:r>
    </w:p>
    <w:p w:rsidR="00DE7BED" w:rsidRPr="00B25A57" w:rsidRDefault="00DE7BED" w:rsidP="00DE7BED">
      <w:pPr>
        <w:jc w:val="both"/>
        <w:rPr>
          <w:rFonts w:cs="Arial"/>
          <w:sz w:val="16"/>
          <w:szCs w:val="16"/>
        </w:rPr>
      </w:pPr>
    </w:p>
    <w:p w:rsidR="00DE7BED" w:rsidRPr="00B7070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Pr="0047728E">
        <w:rPr>
          <w:rFonts w:cs="Arial"/>
          <w:b/>
          <w:szCs w:val="22"/>
        </w:rPr>
        <w:t xml:space="preserve">выполнение работ </w:t>
      </w:r>
      <w:r w:rsidR="00116181" w:rsidRPr="00116181">
        <w:rPr>
          <w:rFonts w:cs="Arial"/>
          <w:b/>
          <w:szCs w:val="22"/>
        </w:rPr>
        <w:t xml:space="preserve">по </w:t>
      </w:r>
      <w:r w:rsidR="00DC6F37" w:rsidRPr="00DC6F37">
        <w:rPr>
          <w:rFonts w:cs="Arial"/>
          <w:b/>
          <w:szCs w:val="22"/>
        </w:rPr>
        <w:t>замене, ремонту оконных блоков и дверных проемов объектов</w:t>
      </w:r>
      <w:r w:rsidR="00116181" w:rsidRPr="00116181">
        <w:rPr>
          <w:rFonts w:cs="Arial"/>
          <w:b/>
          <w:szCs w:val="22"/>
        </w:rPr>
        <w:t xml:space="preserve">  </w:t>
      </w:r>
      <w:r w:rsidR="00AD52B4" w:rsidRPr="00AD52B4">
        <w:rPr>
          <w:rFonts w:cs="Arial"/>
          <w:b/>
          <w:szCs w:val="22"/>
        </w:rPr>
        <w:t>ОАО «Славнефть-ЯНОС»</w:t>
      </w:r>
      <w:r w:rsidR="00AD52B4">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sidRPr="00DC6F37">
        <w:rPr>
          <w:rFonts w:cs="Arial"/>
          <w:szCs w:val="22"/>
        </w:rPr>
        <w:t xml:space="preserve">наименьшая </w:t>
      </w:r>
      <w:r w:rsidR="00DC6F37">
        <w:rPr>
          <w:rFonts w:cs="Arial"/>
          <w:szCs w:val="22"/>
        </w:rPr>
        <w:t xml:space="preserve">приведенная стоимость предложения, рассчитанная по </w:t>
      </w:r>
      <w:r w:rsidR="00DC6F37" w:rsidRPr="00DC6F37">
        <w:rPr>
          <w:rFonts w:cs="Arial"/>
          <w:szCs w:val="22"/>
        </w:rPr>
        <w:t xml:space="preserve">Методике оценки предложений </w:t>
      </w:r>
      <w:r w:rsidR="00DC6F37" w:rsidRPr="00A7573B">
        <w:rPr>
          <w:rFonts w:cs="Arial"/>
          <w:szCs w:val="22"/>
        </w:rPr>
        <w:t>контрагентов (Форма 10)</w:t>
      </w:r>
      <w:r w:rsidR="003679E5" w:rsidRPr="00A7573B">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w:t>
      </w:r>
      <w:proofErr w:type="gramStart"/>
      <w:r w:rsidRPr="002E571A">
        <w:t>переговоры</w:t>
      </w:r>
      <w:proofErr w:type="gramEnd"/>
      <w:r w:rsidRPr="002E571A">
        <w:t xml:space="preserve">,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116181">
        <w:rPr>
          <w:rFonts w:cs="Arial"/>
          <w:b/>
          <w:szCs w:val="22"/>
        </w:rPr>
        <w:t>3</w:t>
      </w:r>
      <w:r w:rsidR="00DA6A4C" w:rsidRPr="0060733A">
        <w:rPr>
          <w:rFonts w:cs="Arial"/>
          <w:b/>
          <w:szCs w:val="22"/>
        </w:rPr>
        <w:t>0</w:t>
      </w:r>
      <w:r w:rsidR="00230908" w:rsidRPr="0060733A">
        <w:rPr>
          <w:rFonts w:cs="Arial"/>
          <w:b/>
          <w:szCs w:val="22"/>
        </w:rPr>
        <w:t xml:space="preserve"> </w:t>
      </w:r>
      <w:r w:rsidR="00567054">
        <w:rPr>
          <w:rFonts w:cs="Arial"/>
          <w:b/>
          <w:szCs w:val="22"/>
        </w:rPr>
        <w:t>августа</w:t>
      </w:r>
      <w:r w:rsidR="00230908" w:rsidRPr="0060733A">
        <w:rPr>
          <w:rFonts w:cs="Arial"/>
          <w:b/>
          <w:szCs w:val="22"/>
        </w:rPr>
        <w:t xml:space="preserve"> 201</w:t>
      </w:r>
      <w:r w:rsidR="00BF5778" w:rsidRPr="0060733A">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C642BA" w:rsidRDefault="00DE7BED" w:rsidP="00DE7BED">
      <w:pPr>
        <w:pStyle w:val="ac"/>
        <w:numPr>
          <w:ilvl w:val="0"/>
          <w:numId w:val="2"/>
        </w:numPr>
        <w:tabs>
          <w:tab w:val="left" w:pos="1418"/>
        </w:tabs>
        <w:ind w:left="1418" w:hanging="341"/>
        <w:contextualSpacing w:val="0"/>
        <w:jc w:val="both"/>
        <w:rPr>
          <w:rFonts w:cs="Arial"/>
          <w:szCs w:val="22"/>
        </w:rPr>
      </w:pPr>
      <w:r w:rsidRPr="00C642BA">
        <w:rPr>
          <w:rFonts w:cs="Arial"/>
          <w:szCs w:val="22"/>
        </w:rPr>
        <w:t>Подписанный проект договора, без указания информации о стоимости</w:t>
      </w:r>
      <w:r w:rsidR="00727CF0" w:rsidRPr="00C642BA">
        <w:rPr>
          <w:rFonts w:cs="Arial"/>
          <w:szCs w:val="22"/>
        </w:rPr>
        <w:t xml:space="preserve"> в </w:t>
      </w:r>
      <w:r w:rsidR="00294470">
        <w:rPr>
          <w:rFonts w:cs="Arial"/>
          <w:szCs w:val="22"/>
        </w:rPr>
        <w:t>Приложении №1 к Договору</w:t>
      </w:r>
      <w:r w:rsidR="009614FF" w:rsidRPr="00C642BA">
        <w:rPr>
          <w:rFonts w:cs="Arial"/>
          <w:szCs w:val="22"/>
        </w:rPr>
        <w:t>;</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 xml:space="preserve">Перечень аффилированных организаций (форма </w:t>
      </w:r>
      <w:r w:rsidR="0006495D" w:rsidRPr="003A050B">
        <w:rPr>
          <w:rFonts w:cs="Arial"/>
          <w:szCs w:val="22"/>
        </w:rPr>
        <w:t>6</w:t>
      </w:r>
      <w:r w:rsidRPr="003A050B">
        <w:rPr>
          <w:rFonts w:cs="Arial"/>
          <w:szCs w:val="22"/>
        </w:rPr>
        <w:t>, подписанная уполномоченным лицом и заверенная печатью участника закупки);</w:t>
      </w:r>
    </w:p>
    <w:p w:rsidR="00911C30" w:rsidRPr="003A050B" w:rsidRDefault="00911C30" w:rsidP="00911C30">
      <w:pPr>
        <w:pStyle w:val="ac"/>
        <w:numPr>
          <w:ilvl w:val="0"/>
          <w:numId w:val="2"/>
        </w:numPr>
        <w:tabs>
          <w:tab w:val="left" w:pos="1418"/>
        </w:tabs>
        <w:ind w:left="1418" w:hanging="341"/>
        <w:contextualSpacing w:val="0"/>
        <w:jc w:val="both"/>
        <w:rPr>
          <w:rFonts w:cs="Arial"/>
          <w:szCs w:val="22"/>
        </w:rPr>
      </w:pPr>
      <w:r w:rsidRPr="003A050B">
        <w:rPr>
          <w:rFonts w:cs="Arial"/>
          <w:szCs w:val="22"/>
        </w:rPr>
        <w:t xml:space="preserve">Справка об опыте работы за последние 3 года, за подписью руководителя организации (Форма </w:t>
      </w:r>
      <w:r w:rsidR="009A48A3" w:rsidRPr="003A050B">
        <w:rPr>
          <w:rFonts w:cs="Arial"/>
          <w:szCs w:val="22"/>
        </w:rPr>
        <w:t>7</w:t>
      </w:r>
      <w:r w:rsidR="002B2AE0" w:rsidRPr="003A050B">
        <w:rPr>
          <w:rFonts w:cs="Arial"/>
          <w:szCs w:val="22"/>
        </w:rPr>
        <w:t>)</w:t>
      </w:r>
      <w:r w:rsidRPr="003A050B">
        <w:rPr>
          <w:rFonts w:cs="Arial"/>
          <w:szCs w:val="22"/>
        </w:rPr>
        <w:t>;</w:t>
      </w:r>
    </w:p>
    <w:p w:rsidR="00911C30" w:rsidRDefault="00911C30" w:rsidP="00911C30">
      <w:pPr>
        <w:pStyle w:val="ac"/>
        <w:numPr>
          <w:ilvl w:val="0"/>
          <w:numId w:val="2"/>
        </w:numPr>
        <w:tabs>
          <w:tab w:val="left" w:pos="1418"/>
        </w:tabs>
        <w:ind w:left="1418" w:hanging="341"/>
        <w:contextualSpacing w:val="0"/>
        <w:jc w:val="both"/>
        <w:rPr>
          <w:rFonts w:cs="Arial"/>
          <w:szCs w:val="22"/>
        </w:rPr>
      </w:pPr>
      <w:r w:rsidRPr="003A050B">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w:t>
      </w:r>
      <w:r w:rsidR="009A48A3" w:rsidRPr="003A050B">
        <w:rPr>
          <w:rFonts w:cs="Arial"/>
          <w:szCs w:val="22"/>
        </w:rPr>
        <w:t>8</w:t>
      </w:r>
      <w:r w:rsidRPr="003A050B">
        <w:rPr>
          <w:rFonts w:cs="Arial"/>
          <w:szCs w:val="22"/>
        </w:rPr>
        <w:t>);</w:t>
      </w:r>
    </w:p>
    <w:p w:rsidR="003A050B" w:rsidRDefault="003A050B" w:rsidP="00911C30">
      <w:pPr>
        <w:pStyle w:val="ac"/>
        <w:numPr>
          <w:ilvl w:val="0"/>
          <w:numId w:val="2"/>
        </w:numPr>
        <w:tabs>
          <w:tab w:val="left" w:pos="1418"/>
        </w:tabs>
        <w:ind w:left="1418" w:hanging="341"/>
        <w:contextualSpacing w:val="0"/>
        <w:jc w:val="both"/>
        <w:rPr>
          <w:rFonts w:cs="Arial"/>
          <w:szCs w:val="22"/>
        </w:rPr>
      </w:pPr>
      <w:r w:rsidRPr="003A050B">
        <w:rPr>
          <w:rFonts w:cs="Arial"/>
          <w:szCs w:val="22"/>
        </w:rPr>
        <w:t>Копии сертификатов на используемые материалы;</w:t>
      </w:r>
    </w:p>
    <w:p w:rsidR="00C642BA" w:rsidRPr="003A050B" w:rsidRDefault="00C642BA" w:rsidP="00911C30">
      <w:pPr>
        <w:pStyle w:val="ac"/>
        <w:numPr>
          <w:ilvl w:val="0"/>
          <w:numId w:val="2"/>
        </w:numPr>
        <w:tabs>
          <w:tab w:val="left" w:pos="1418"/>
        </w:tabs>
        <w:ind w:left="1418" w:hanging="341"/>
        <w:contextualSpacing w:val="0"/>
        <w:jc w:val="both"/>
        <w:rPr>
          <w:rFonts w:cs="Arial"/>
          <w:szCs w:val="22"/>
        </w:rPr>
      </w:pPr>
      <w:r w:rsidRPr="00C642BA">
        <w:rPr>
          <w:rFonts w:cs="Arial"/>
          <w:szCs w:val="22"/>
        </w:rPr>
        <w:t>Копии свидетельств и протоколов комиссий об аттестации специалиста по охране труда;</w:t>
      </w:r>
    </w:p>
    <w:p w:rsidR="00911C30" w:rsidRPr="003A050B" w:rsidRDefault="009A48A3" w:rsidP="00911C30">
      <w:pPr>
        <w:pStyle w:val="ac"/>
        <w:numPr>
          <w:ilvl w:val="0"/>
          <w:numId w:val="2"/>
        </w:numPr>
        <w:tabs>
          <w:tab w:val="left" w:pos="1418"/>
        </w:tabs>
        <w:ind w:left="1418" w:hanging="341"/>
        <w:contextualSpacing w:val="0"/>
        <w:jc w:val="both"/>
        <w:rPr>
          <w:rFonts w:cs="Arial"/>
          <w:szCs w:val="22"/>
        </w:rPr>
      </w:pPr>
      <w:r w:rsidRPr="003A050B">
        <w:rPr>
          <w:szCs w:val="22"/>
        </w:rPr>
        <w:t>Справка о наличии производственных мощностей</w:t>
      </w:r>
      <w:r w:rsidR="00911C30" w:rsidRPr="003A050B">
        <w:rPr>
          <w:szCs w:val="22"/>
        </w:rPr>
        <w:t xml:space="preserve"> (Форма</w:t>
      </w:r>
      <w:r w:rsidR="00911C30" w:rsidRPr="003A050B">
        <w:rPr>
          <w:rFonts w:cs="Arial"/>
          <w:szCs w:val="22"/>
        </w:rPr>
        <w:t xml:space="preserve"> </w:t>
      </w:r>
      <w:r w:rsidRPr="003A050B">
        <w:rPr>
          <w:rFonts w:cs="Arial"/>
          <w:szCs w:val="22"/>
        </w:rPr>
        <w:t>9</w:t>
      </w:r>
      <w:r w:rsidR="00911C30" w:rsidRPr="003A050B">
        <w:rPr>
          <w:rFonts w:cs="Arial"/>
          <w:szCs w:val="22"/>
        </w:rPr>
        <w:t>);</w:t>
      </w:r>
    </w:p>
    <w:p w:rsidR="00911C30" w:rsidRPr="00C642BA" w:rsidRDefault="00911C30" w:rsidP="00911C30">
      <w:pPr>
        <w:pStyle w:val="ac"/>
        <w:numPr>
          <w:ilvl w:val="0"/>
          <w:numId w:val="2"/>
        </w:numPr>
        <w:tabs>
          <w:tab w:val="left" w:pos="1418"/>
        </w:tabs>
        <w:ind w:left="1418" w:hanging="341"/>
        <w:contextualSpacing w:val="0"/>
        <w:jc w:val="both"/>
        <w:rPr>
          <w:rFonts w:cs="Arial"/>
          <w:szCs w:val="22"/>
        </w:rPr>
      </w:pPr>
      <w:r w:rsidRPr="00C642BA">
        <w:rPr>
          <w:rFonts w:cs="Arial"/>
          <w:szCs w:val="22"/>
        </w:rPr>
        <w:t>Перечень субподрядных организаций, привлекаемых для данного вида деятельности (с указанием % субподряда);</w:t>
      </w:r>
    </w:p>
    <w:p w:rsidR="00911C30" w:rsidRPr="00C642BA" w:rsidRDefault="00911C30" w:rsidP="00911C30">
      <w:pPr>
        <w:pStyle w:val="ac"/>
        <w:numPr>
          <w:ilvl w:val="0"/>
          <w:numId w:val="2"/>
        </w:numPr>
        <w:tabs>
          <w:tab w:val="left" w:pos="1418"/>
        </w:tabs>
        <w:ind w:left="1418" w:hanging="341"/>
        <w:contextualSpacing w:val="0"/>
        <w:jc w:val="both"/>
        <w:rPr>
          <w:rFonts w:cs="Arial"/>
          <w:szCs w:val="22"/>
        </w:rPr>
      </w:pPr>
      <w:r w:rsidRPr="00C642BA">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6831FE" w:rsidRDefault="00911C30" w:rsidP="00911C30">
      <w:pPr>
        <w:pStyle w:val="ac"/>
        <w:numPr>
          <w:ilvl w:val="0"/>
          <w:numId w:val="2"/>
        </w:numPr>
        <w:tabs>
          <w:tab w:val="left" w:pos="1418"/>
        </w:tabs>
        <w:ind w:left="1418" w:hanging="341"/>
        <w:contextualSpacing w:val="0"/>
        <w:jc w:val="both"/>
        <w:rPr>
          <w:rFonts w:cs="Arial"/>
          <w:szCs w:val="22"/>
        </w:rPr>
      </w:pPr>
      <w:r w:rsidRPr="006831FE">
        <w:rPr>
          <w:rFonts w:cs="Arial"/>
          <w:szCs w:val="22"/>
        </w:rPr>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w:t>
      </w:r>
      <w:proofErr w:type="gramStart"/>
      <w:r w:rsidRPr="006831FE">
        <w:rPr>
          <w:rFonts w:cs="Arial"/>
          <w:szCs w:val="22"/>
        </w:rPr>
        <w:t>случаев  расторжения</w:t>
      </w:r>
      <w:proofErr w:type="gramEnd"/>
      <w:r w:rsidRPr="006831FE">
        <w:rPr>
          <w:rFonts w:cs="Arial"/>
          <w:szCs w:val="22"/>
        </w:rPr>
        <w:t xml:space="preserve"> ОАО «Славнефть-ЯНОС», ОАО «НК «Роснефть», ОАО «Газпром нефть» в </w:t>
      </w:r>
      <w:r w:rsidRPr="006831FE">
        <w:rPr>
          <w:rFonts w:cs="Arial"/>
          <w:szCs w:val="22"/>
        </w:rPr>
        <w:lastRenderedPageBreak/>
        <w:t>одностороннем порядке договоров в связи с существенными нарушениями его условий;</w:t>
      </w:r>
    </w:p>
    <w:p w:rsidR="00113098" w:rsidRPr="006831FE" w:rsidRDefault="00113098" w:rsidP="00911C30">
      <w:pPr>
        <w:pStyle w:val="ac"/>
        <w:numPr>
          <w:ilvl w:val="0"/>
          <w:numId w:val="2"/>
        </w:numPr>
        <w:tabs>
          <w:tab w:val="left" w:pos="1418"/>
        </w:tabs>
        <w:ind w:left="1418" w:hanging="341"/>
        <w:contextualSpacing w:val="0"/>
        <w:jc w:val="both"/>
        <w:rPr>
          <w:rFonts w:cs="Arial"/>
          <w:szCs w:val="22"/>
        </w:rPr>
      </w:pPr>
      <w:r w:rsidRPr="006831FE">
        <w:rPr>
          <w:rFonts w:cs="Arial"/>
          <w:szCs w:val="22"/>
        </w:rPr>
        <w:t>Письмо (в свободной форме) за подписью руководителя организации об отсутствии</w:t>
      </w:r>
      <w:r w:rsidRPr="006831FE">
        <w:rPr>
          <w:szCs w:val="22"/>
        </w:rPr>
        <w:t xml:space="preserve"> на дату публикации ПДО неурегулированных претензий со стороны ОАО «Славнефть-ЯНОС»;</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6831FE">
        <w:rPr>
          <w:rFonts w:cs="Arial"/>
          <w:szCs w:val="22"/>
        </w:rPr>
        <w:t xml:space="preserve">менее </w:t>
      </w:r>
      <w:r w:rsidR="008E35C6">
        <w:rPr>
          <w:rFonts w:cs="Arial"/>
          <w:szCs w:val="22"/>
        </w:rPr>
        <w:t>2</w:t>
      </w:r>
      <w:r w:rsidR="0088678C" w:rsidRPr="006831FE">
        <w:rPr>
          <w:rFonts w:cs="Arial"/>
          <w:szCs w:val="22"/>
        </w:rPr>
        <w:t xml:space="preserve"> (</w:t>
      </w:r>
      <w:r w:rsidR="008E35C6">
        <w:rPr>
          <w:rFonts w:cs="Arial"/>
          <w:szCs w:val="22"/>
        </w:rPr>
        <w:t>двух</w:t>
      </w:r>
      <w:r w:rsidRPr="006831FE">
        <w:rPr>
          <w:rFonts w:cs="Arial"/>
          <w:szCs w:val="22"/>
        </w:rPr>
        <w:t>) месяцев после даты окончания приема оферт;</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C642BA" w:rsidRDefault="00DE7BED" w:rsidP="00DE7BED">
      <w:pPr>
        <w:pStyle w:val="ac"/>
        <w:numPr>
          <w:ilvl w:val="0"/>
          <w:numId w:val="2"/>
        </w:numPr>
        <w:tabs>
          <w:tab w:val="left" w:pos="1418"/>
        </w:tabs>
        <w:ind w:left="1418" w:hanging="341"/>
        <w:contextualSpacing w:val="0"/>
        <w:jc w:val="both"/>
        <w:rPr>
          <w:rFonts w:cs="Arial"/>
          <w:szCs w:val="22"/>
        </w:rPr>
      </w:pPr>
      <w:r w:rsidRPr="00C642BA">
        <w:rPr>
          <w:rFonts w:cs="Arial"/>
          <w:szCs w:val="22"/>
        </w:rPr>
        <w:t xml:space="preserve">Предложение о заключении договора с указанием цен, стоимости </w:t>
      </w:r>
      <w:r w:rsidR="00D71C19" w:rsidRPr="00C642BA">
        <w:rPr>
          <w:rFonts w:cs="Arial"/>
          <w:szCs w:val="22"/>
        </w:rPr>
        <w:t>(Ф</w:t>
      </w:r>
      <w:r w:rsidRPr="00C642BA">
        <w:rPr>
          <w:rFonts w:cs="Arial"/>
          <w:szCs w:val="22"/>
        </w:rPr>
        <w:t xml:space="preserve">орма </w:t>
      </w:r>
      <w:r w:rsidR="006831FE" w:rsidRPr="00C642BA">
        <w:rPr>
          <w:rFonts w:cs="Arial"/>
          <w:szCs w:val="22"/>
        </w:rPr>
        <w:t>5</w:t>
      </w:r>
      <w:r w:rsidRPr="00C642BA">
        <w:rPr>
          <w:rFonts w:cs="Arial"/>
          <w:szCs w:val="22"/>
        </w:rPr>
        <w:t>, подписанная уполномоченным лицом и заверенная печатью участника закупки);</w:t>
      </w:r>
    </w:p>
    <w:p w:rsidR="00DE7BED" w:rsidRDefault="0087067B" w:rsidP="00DE7BED">
      <w:pPr>
        <w:pStyle w:val="ac"/>
        <w:numPr>
          <w:ilvl w:val="0"/>
          <w:numId w:val="2"/>
        </w:numPr>
        <w:tabs>
          <w:tab w:val="left" w:pos="1418"/>
        </w:tabs>
        <w:ind w:left="1418" w:hanging="341"/>
        <w:contextualSpacing w:val="0"/>
        <w:jc w:val="both"/>
        <w:rPr>
          <w:rFonts w:cs="Arial"/>
          <w:szCs w:val="22"/>
        </w:rPr>
      </w:pPr>
      <w:r w:rsidRPr="00542FA4">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542FA4">
        <w:rPr>
          <w:rFonts w:cs="Arial"/>
          <w:szCs w:val="22"/>
        </w:rPr>
        <w:t>(Форма 3</w:t>
      </w:r>
      <w:r w:rsidRPr="00542FA4">
        <w:rPr>
          <w:rFonts w:cs="Arial"/>
          <w:szCs w:val="22"/>
        </w:rPr>
        <w:t>);</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1150C1">
        <w:rPr>
          <w:rFonts w:cs="Arial"/>
          <w:szCs w:val="22"/>
        </w:rPr>
        <w:t xml:space="preserve">ПДО </w:t>
      </w:r>
      <w:r w:rsidR="003523B8" w:rsidRPr="001150C1">
        <w:rPr>
          <w:rFonts w:cs="Arial"/>
          <w:szCs w:val="22"/>
        </w:rPr>
        <w:t>№</w:t>
      </w:r>
      <w:r w:rsidR="001150C1" w:rsidRPr="00A32C35">
        <w:rPr>
          <w:rFonts w:cs="Arial"/>
          <w:szCs w:val="22"/>
        </w:rPr>
        <w:t>1</w:t>
      </w:r>
      <w:r w:rsidR="00A32C35" w:rsidRPr="00A32C35">
        <w:rPr>
          <w:rFonts w:cs="Arial"/>
          <w:szCs w:val="22"/>
        </w:rPr>
        <w:t>99</w:t>
      </w:r>
      <w:r w:rsidR="003523B8" w:rsidRPr="00A32C35">
        <w:rPr>
          <w:rFonts w:cs="Arial"/>
          <w:szCs w:val="22"/>
        </w:rPr>
        <w:t>-КР-</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F55818">
        <w:rPr>
          <w:rFonts w:cs="Arial"/>
          <w:szCs w:val="22"/>
        </w:rPr>
        <w:t>«17» июня 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w:t>
      </w:r>
      <w:proofErr w:type="gramStart"/>
      <w:r w:rsidRPr="002E571A">
        <w:rPr>
          <w:rFonts w:cs="Arial"/>
          <w:kern w:val="28"/>
        </w:rPr>
        <w:t>документов  должны</w:t>
      </w:r>
      <w:proofErr w:type="gramEnd"/>
      <w:r w:rsidRPr="002E571A">
        <w:rPr>
          <w:rFonts w:cs="Arial"/>
          <w:kern w:val="28"/>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lastRenderedPageBreak/>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F55818">
        <w:rPr>
          <w:rFonts w:cs="Arial"/>
          <w:b/>
          <w:szCs w:val="22"/>
        </w:rPr>
        <w:t>17</w:t>
      </w:r>
      <w:r w:rsidRPr="002E571A">
        <w:rPr>
          <w:rFonts w:cs="Arial"/>
          <w:b/>
          <w:szCs w:val="22"/>
        </w:rPr>
        <w:t xml:space="preserve">» </w:t>
      </w:r>
      <w:r w:rsidR="00F55818">
        <w:rPr>
          <w:rFonts w:cs="Arial"/>
          <w:b/>
          <w:szCs w:val="22"/>
        </w:rPr>
        <w:t>июня</w:t>
      </w:r>
      <w:r w:rsidRPr="002E571A">
        <w:rPr>
          <w:rFonts w:cs="Arial"/>
          <w:b/>
          <w:szCs w:val="22"/>
        </w:rPr>
        <w:t xml:space="preserve"> </w:t>
      </w:r>
      <w:r w:rsidR="00F55818">
        <w:rPr>
          <w:rFonts w:cs="Arial"/>
          <w:b/>
          <w:szCs w:val="22"/>
        </w:rPr>
        <w:t>2016</w:t>
      </w:r>
      <w:r w:rsidRPr="002E571A">
        <w:rPr>
          <w:rFonts w:cs="Arial"/>
          <w:b/>
          <w:szCs w:val="22"/>
        </w:rPr>
        <w:t xml:space="preserve"> года.</w:t>
      </w:r>
    </w:p>
    <w:p w:rsidR="00DE7BED" w:rsidRPr="002E571A" w:rsidRDefault="00F55818" w:rsidP="00DE7BED">
      <w:pPr>
        <w:ind w:left="708"/>
        <w:jc w:val="both"/>
        <w:rPr>
          <w:rFonts w:cs="Arial"/>
          <w:b/>
          <w:szCs w:val="22"/>
        </w:rPr>
      </w:pPr>
      <w:r>
        <w:rPr>
          <w:rFonts w:cs="Arial"/>
          <w:b/>
          <w:szCs w:val="22"/>
        </w:rPr>
        <w:t>Окончание приема оферт – 15:00</w:t>
      </w:r>
      <w:r w:rsidR="00DE7BED" w:rsidRPr="002E571A">
        <w:rPr>
          <w:rFonts w:cs="Arial"/>
          <w:b/>
          <w:szCs w:val="22"/>
        </w:rPr>
        <w:t xml:space="preserve"> «</w:t>
      </w:r>
      <w:r>
        <w:rPr>
          <w:rFonts w:cs="Arial"/>
          <w:b/>
          <w:szCs w:val="22"/>
        </w:rPr>
        <w:t>01</w:t>
      </w:r>
      <w:r w:rsidR="00DE7BED" w:rsidRPr="002E571A">
        <w:rPr>
          <w:rFonts w:cs="Arial"/>
          <w:b/>
          <w:szCs w:val="22"/>
        </w:rPr>
        <w:t xml:space="preserve">» </w:t>
      </w:r>
      <w:r>
        <w:rPr>
          <w:rFonts w:cs="Arial"/>
          <w:b/>
          <w:szCs w:val="22"/>
        </w:rPr>
        <w:t>июля</w:t>
      </w:r>
      <w:r w:rsidR="00DE7BED" w:rsidRPr="002E571A">
        <w:rPr>
          <w:rFonts w:cs="Arial"/>
          <w:b/>
          <w:szCs w:val="22"/>
        </w:rPr>
        <w:t xml:space="preserve"> </w:t>
      </w:r>
      <w:r>
        <w:rPr>
          <w:rFonts w:cs="Arial"/>
          <w:b/>
          <w:szCs w:val="22"/>
        </w:rPr>
        <w:t>2016</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F55818">
        <w:rPr>
          <w:rFonts w:cs="Arial"/>
          <w:b/>
          <w:szCs w:val="22"/>
        </w:rPr>
        <w:t>30</w:t>
      </w:r>
      <w:r w:rsidRPr="002E571A">
        <w:rPr>
          <w:rFonts w:cs="Arial"/>
          <w:b/>
          <w:szCs w:val="22"/>
        </w:rPr>
        <w:t xml:space="preserve">» </w:t>
      </w:r>
      <w:r w:rsidR="00F55818">
        <w:rPr>
          <w:rFonts w:cs="Arial"/>
          <w:b/>
          <w:szCs w:val="22"/>
        </w:rPr>
        <w:t>августа</w:t>
      </w:r>
      <w:r w:rsidRPr="002E571A">
        <w:rPr>
          <w:rFonts w:cs="Arial"/>
          <w:b/>
          <w:szCs w:val="22"/>
        </w:rPr>
        <w:t xml:space="preserve"> </w:t>
      </w:r>
      <w:r w:rsidR="00F55818">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w:t>
      </w:r>
      <w:r w:rsidR="00F55818">
        <w:rPr>
          <w:rFonts w:cs="Arial"/>
          <w:szCs w:val="22"/>
        </w:rPr>
        <w:t>нные не позднее «29</w:t>
      </w:r>
      <w:r w:rsidRPr="002E571A">
        <w:rPr>
          <w:rFonts w:cs="Arial"/>
          <w:szCs w:val="22"/>
        </w:rPr>
        <w:t xml:space="preserve">» </w:t>
      </w:r>
      <w:r w:rsidR="00F55818">
        <w:rPr>
          <w:rFonts w:cs="Arial"/>
          <w:szCs w:val="22"/>
        </w:rPr>
        <w:t>июня</w:t>
      </w:r>
      <w:r w:rsidRPr="002E571A">
        <w:rPr>
          <w:rFonts w:cs="Arial"/>
          <w:szCs w:val="22"/>
        </w:rPr>
        <w:t xml:space="preserve"> </w:t>
      </w:r>
      <w:r w:rsidR="00F55818">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8"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DE7BED" w:rsidRDefault="00F55818" w:rsidP="00DE7BED">
      <w:pPr>
        <w:ind w:firstLine="708"/>
        <w:jc w:val="both"/>
        <w:rPr>
          <w:rFonts w:cs="Arial"/>
          <w:szCs w:val="22"/>
        </w:rPr>
      </w:pPr>
      <w:r>
        <w:rPr>
          <w:rFonts w:cs="Arial"/>
          <w:szCs w:val="22"/>
        </w:rPr>
        <w:t>Ведущий специалист Тендерного комитета Кириллова Надежда Владимировна</w:t>
      </w:r>
    </w:p>
    <w:p w:rsidR="00F55818" w:rsidRDefault="00F55818" w:rsidP="00F55818">
      <w:pPr>
        <w:ind w:firstLine="567"/>
        <w:jc w:val="both"/>
        <w:rPr>
          <w:rStyle w:val="ae"/>
          <w:rFonts w:cs="Arial"/>
        </w:rPr>
      </w:pPr>
      <w:r w:rsidRPr="006C094E">
        <w:rPr>
          <w:rFonts w:cs="Arial"/>
          <w:szCs w:val="22"/>
        </w:rPr>
        <w:t>Контактные данные: телефон: (4852) 49-8</w:t>
      </w:r>
      <w:r>
        <w:rPr>
          <w:rFonts w:cs="Arial"/>
          <w:szCs w:val="22"/>
        </w:rPr>
        <w:t>2</w:t>
      </w:r>
      <w:r w:rsidRPr="006C094E">
        <w:rPr>
          <w:rFonts w:cs="Arial"/>
          <w:szCs w:val="22"/>
        </w:rPr>
        <w:t>-</w:t>
      </w:r>
      <w:r>
        <w:rPr>
          <w:rFonts w:cs="Arial"/>
          <w:szCs w:val="22"/>
        </w:rPr>
        <w:t>64</w:t>
      </w:r>
      <w:r w:rsidRPr="006C094E">
        <w:rPr>
          <w:rFonts w:cs="Arial"/>
          <w:szCs w:val="22"/>
        </w:rPr>
        <w:t>,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9" w:history="1">
        <w:r w:rsidRPr="00C65D90">
          <w:rPr>
            <w:rStyle w:val="ae"/>
            <w:rFonts w:cs="Arial"/>
            <w:lang w:val="en-US"/>
          </w:rPr>
          <w:t>KirillovaNV</w:t>
        </w:r>
        <w:r w:rsidRPr="00C65D90">
          <w:rPr>
            <w:rStyle w:val="ae"/>
            <w:rFonts w:cs="Arial"/>
          </w:rPr>
          <w:t>@</w:t>
        </w:r>
        <w:r w:rsidRPr="00C65D90">
          <w:rPr>
            <w:rStyle w:val="ae"/>
            <w:rFonts w:cs="Arial"/>
            <w:lang w:val="en-US"/>
          </w:rPr>
          <w:t>yanos</w:t>
        </w:r>
        <w:r w:rsidRPr="00C65D90">
          <w:rPr>
            <w:rStyle w:val="ae"/>
            <w:rFonts w:cs="Arial"/>
          </w:rPr>
          <w:t>.</w:t>
        </w:r>
        <w:r w:rsidRPr="00C65D90">
          <w:rPr>
            <w:rStyle w:val="ae"/>
            <w:rFonts w:cs="Arial"/>
            <w:lang w:val="en-US"/>
          </w:rPr>
          <w:t>slavneft</w:t>
        </w:r>
        <w:r w:rsidRPr="00C65D90">
          <w:rPr>
            <w:rStyle w:val="ae"/>
            <w:rFonts w:cs="Arial"/>
          </w:rPr>
          <w:t>.</w:t>
        </w:r>
        <w:proofErr w:type="spellStart"/>
        <w:r w:rsidRPr="00C65D90">
          <w:rPr>
            <w:rStyle w:val="ae"/>
            <w:rFonts w:cs="Arial"/>
            <w:lang w:val="en-US"/>
          </w:rPr>
          <w:t>ru</w:t>
        </w:r>
        <w:proofErr w:type="spellEnd"/>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573929">
        <w:rPr>
          <w:rFonts w:cs="Arial"/>
          <w:szCs w:val="22"/>
        </w:rPr>
        <w:t>2</w:t>
      </w:r>
      <w:r w:rsidRPr="002E571A">
        <w:rPr>
          <w:rFonts w:cs="Arial"/>
          <w:szCs w:val="22"/>
        </w:rPr>
        <w:t xml:space="preserve"> (</w:t>
      </w:r>
      <w:r w:rsidR="00573929">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w:t>
      </w:r>
      <w:bookmarkStart w:id="0" w:name="_GoBack"/>
      <w:bookmarkEnd w:id="0"/>
      <w:r w:rsidRPr="002E571A">
        <w:rPr>
          <w:szCs w:val="22"/>
        </w:rPr>
        <w:t>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B25A57" w:rsidRPr="007C4407" w:rsidRDefault="00B25A57" w:rsidP="00DE7BED">
      <w:pPr>
        <w:rPr>
          <w:sz w:val="16"/>
          <w:szCs w:val="16"/>
        </w:rPr>
      </w:pPr>
    </w:p>
    <w:p w:rsidR="00DE7BED" w:rsidRPr="00F55818" w:rsidRDefault="00DE7BED" w:rsidP="00DE7BED">
      <w:r w:rsidRPr="00B445D7">
        <w:t>Перечень документов в сост</w:t>
      </w:r>
      <w:r w:rsidR="00E85DE8">
        <w:t xml:space="preserve">аве Предложения делать </w:t>
      </w:r>
      <w:r w:rsidR="00E85DE8" w:rsidRPr="00954C5D">
        <w:t>оферты №</w:t>
      </w:r>
      <w:r w:rsidR="001150C1" w:rsidRPr="00A32C35">
        <w:t>1</w:t>
      </w:r>
      <w:r w:rsidR="00A32C35" w:rsidRPr="00A32C35">
        <w:t>99</w:t>
      </w:r>
      <w:r w:rsidR="00E85DE8" w:rsidRPr="00A32C35">
        <w:t>-КР-</w:t>
      </w:r>
      <w:r w:rsidR="00E85DE8">
        <w:t>201</w:t>
      </w:r>
      <w:r w:rsidR="00D87DD5">
        <w:t>6</w:t>
      </w:r>
      <w:r w:rsidRPr="00B445D7">
        <w:t xml:space="preserve"> от </w:t>
      </w:r>
      <w:r w:rsidR="00F55818">
        <w:t>«17» июня 2016г.</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3. Проект договора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Справка об опыте работы за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BA2B15">
      <w:pPr>
        <w:rPr>
          <w:rFonts w:cs="Arial"/>
          <w:szCs w:val="22"/>
        </w:rPr>
      </w:pPr>
      <w:r w:rsidRPr="00542FA4">
        <w:rPr>
          <w:rFonts w:cs="Arial"/>
          <w:szCs w:val="22"/>
        </w:rPr>
        <w:t xml:space="preserve">8. </w:t>
      </w:r>
      <w:r w:rsidRPr="00542FA4">
        <w:t>Форма</w:t>
      </w:r>
      <w:r w:rsidRPr="00542FA4">
        <w:rPr>
          <w:rFonts w:cs="Arial"/>
          <w:szCs w:val="22"/>
        </w:rPr>
        <w:t xml:space="preserve"> «Справка о Справка о кадровых ресурсах» в 1 экз</w:t>
      </w:r>
      <w:r w:rsidRPr="00542FA4">
        <w:t>.</w:t>
      </w:r>
    </w:p>
    <w:p w:rsidR="00923CDA" w:rsidRPr="00FC1E54" w:rsidRDefault="00923CDA" w:rsidP="00DE7BED">
      <w:pPr>
        <w:rPr>
          <w:rFonts w:cs="Arial"/>
          <w:szCs w:val="22"/>
        </w:rPr>
      </w:pPr>
      <w:r w:rsidRPr="00542FA4">
        <w:rPr>
          <w:rFonts w:cs="Arial"/>
          <w:szCs w:val="22"/>
        </w:rPr>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FC1E54" w:rsidRDefault="002D0902" w:rsidP="00DE7BED">
      <w:pPr>
        <w:rPr>
          <w:rFonts w:cs="Arial"/>
          <w:color w:val="FF0000"/>
          <w:szCs w:val="22"/>
        </w:rPr>
      </w:pPr>
      <w:r w:rsidRPr="002D0902">
        <w:rPr>
          <w:rFonts w:cs="Arial"/>
          <w:szCs w:val="22"/>
        </w:rPr>
        <w:t>10. Форма «Методике</w:t>
      </w:r>
      <w:r w:rsidRPr="00DC6F37">
        <w:rPr>
          <w:rFonts w:cs="Arial"/>
          <w:szCs w:val="22"/>
        </w:rPr>
        <w:t xml:space="preserve"> оценки предложений контрагентов</w:t>
      </w:r>
      <w:r>
        <w:rPr>
          <w:rFonts w:cs="Arial"/>
          <w:szCs w:val="22"/>
        </w:rPr>
        <w:t xml:space="preserve">» в </w:t>
      </w:r>
      <w:r w:rsidRPr="00542FA4">
        <w:t>1 экз.</w:t>
      </w:r>
    </w:p>
    <w:p w:rsidR="00923CDA" w:rsidRPr="003C5F16" w:rsidRDefault="00923CDA" w:rsidP="00DE7BED">
      <w:pPr>
        <w:rPr>
          <w:rFonts w:cs="Arial"/>
          <w:color w:val="FF0000"/>
          <w:szCs w:val="22"/>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w:t>
      </w:r>
      <w:proofErr w:type="spellStart"/>
      <w:r w:rsidRPr="00AE32FD">
        <w:rPr>
          <w:rFonts w:cs="Arial"/>
          <w:szCs w:val="22"/>
        </w:rPr>
        <w:t>Желязков</w:t>
      </w:r>
      <w:proofErr w:type="spellEnd"/>
    </w:p>
    <w:sectPr w:rsidR="00EF1336" w:rsidSect="00F55818">
      <w:footerReference w:type="default" r:id="rId10"/>
      <w:pgSz w:w="11906" w:h="16838"/>
      <w:pgMar w:top="1134" w:right="1133"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5B94" w:rsidRDefault="00575B94" w:rsidP="00FB07D9">
      <w:pPr>
        <w:spacing w:before="0"/>
      </w:pPr>
      <w:r>
        <w:separator/>
      </w:r>
    </w:p>
  </w:endnote>
  <w:endnote w:type="continuationSeparator" w:id="0">
    <w:p w:rsidR="00575B94" w:rsidRDefault="00575B9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5E9C" w:rsidRDefault="009C5E9C">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5B94" w:rsidRDefault="00575B94" w:rsidP="00FB07D9">
      <w:pPr>
        <w:spacing w:before="0"/>
      </w:pPr>
      <w:r>
        <w:separator/>
      </w:r>
    </w:p>
  </w:footnote>
  <w:footnote w:type="continuationSeparator" w:id="0">
    <w:p w:rsidR="00575B94" w:rsidRDefault="00575B94"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8">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2"/>
  </w:num>
  <w:num w:numId="2">
    <w:abstractNumId w:val="13"/>
  </w:num>
  <w:num w:numId="3">
    <w:abstractNumId w:val="0"/>
  </w:num>
  <w:num w:numId="4">
    <w:abstractNumId w:val="2"/>
  </w:num>
  <w:num w:numId="5">
    <w:abstractNumId w:val="11"/>
  </w:num>
  <w:num w:numId="6">
    <w:abstractNumId w:val="8"/>
  </w:num>
  <w:num w:numId="7">
    <w:abstractNumId w:val="9"/>
  </w:num>
  <w:num w:numId="8">
    <w:abstractNumId w:val="10"/>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ADC"/>
    <w:rsid w:val="000D5DFF"/>
    <w:rsid w:val="000D640E"/>
    <w:rsid w:val="000D66F3"/>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70A5"/>
    <w:rsid w:val="000E781D"/>
    <w:rsid w:val="000F03F2"/>
    <w:rsid w:val="000F0AB9"/>
    <w:rsid w:val="000F18D0"/>
    <w:rsid w:val="000F22D3"/>
    <w:rsid w:val="000F2541"/>
    <w:rsid w:val="000F29EA"/>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17"/>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734"/>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3C31"/>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929"/>
    <w:rsid w:val="00573C18"/>
    <w:rsid w:val="00573CE0"/>
    <w:rsid w:val="00573D83"/>
    <w:rsid w:val="005740AD"/>
    <w:rsid w:val="00574BC9"/>
    <w:rsid w:val="005756B3"/>
    <w:rsid w:val="00575706"/>
    <w:rsid w:val="00575B94"/>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6DB"/>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12A"/>
    <w:rsid w:val="008E2562"/>
    <w:rsid w:val="008E2871"/>
    <w:rsid w:val="008E3545"/>
    <w:rsid w:val="008E35C6"/>
    <w:rsid w:val="008E3843"/>
    <w:rsid w:val="008E3911"/>
    <w:rsid w:val="008E3F64"/>
    <w:rsid w:val="008E41E1"/>
    <w:rsid w:val="008E42F4"/>
    <w:rsid w:val="008E4F3E"/>
    <w:rsid w:val="008E5607"/>
    <w:rsid w:val="008E58F2"/>
    <w:rsid w:val="008E58F3"/>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8B2"/>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53A"/>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219F"/>
    <w:rsid w:val="0096222D"/>
    <w:rsid w:val="009624BA"/>
    <w:rsid w:val="00963619"/>
    <w:rsid w:val="0096376A"/>
    <w:rsid w:val="00963841"/>
    <w:rsid w:val="00963B04"/>
    <w:rsid w:val="0096538F"/>
    <w:rsid w:val="0096542D"/>
    <w:rsid w:val="009656EC"/>
    <w:rsid w:val="00965C40"/>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E9C"/>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B87"/>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2F"/>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0E4"/>
    <w:rsid w:val="00C44BB8"/>
    <w:rsid w:val="00C4515A"/>
    <w:rsid w:val="00C45D46"/>
    <w:rsid w:val="00C46785"/>
    <w:rsid w:val="00C46B9A"/>
    <w:rsid w:val="00C47255"/>
    <w:rsid w:val="00C472B6"/>
    <w:rsid w:val="00C4732A"/>
    <w:rsid w:val="00C4733A"/>
    <w:rsid w:val="00C47D4D"/>
    <w:rsid w:val="00C47DD7"/>
    <w:rsid w:val="00C47F38"/>
    <w:rsid w:val="00C507F9"/>
    <w:rsid w:val="00C5218A"/>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09FB"/>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2CE"/>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818"/>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3F9B"/>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64D"/>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F94EE2-F820-4E89-AC26-6687C0FE8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23438E-5AFC-484D-8C14-2DBE7C9C9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6</Pages>
  <Words>2578</Words>
  <Characters>14697</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51</cp:revision>
  <cp:lastPrinted>2016-06-17T12:45:00Z</cp:lastPrinted>
  <dcterms:created xsi:type="dcterms:W3CDTF">2016-05-11T06:30:00Z</dcterms:created>
  <dcterms:modified xsi:type="dcterms:W3CDTF">2016-06-17T12:45:00Z</dcterms:modified>
</cp:coreProperties>
</file>