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C2" w:rsidRPr="00B83993" w:rsidRDefault="006F50C2" w:rsidP="006F50C2">
      <w:pPr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Форма</w:t>
      </w:r>
      <w:r w:rsidRPr="00B83993">
        <w:rPr>
          <w:rFonts w:ascii="Times New Roman" w:eastAsia="Times New Roman" w:hAnsi="Times New Roman"/>
          <w:sz w:val="24"/>
          <w:szCs w:val="24"/>
        </w:rPr>
        <w:t xml:space="preserve"> №5</w:t>
      </w:r>
    </w:p>
    <w:tbl>
      <w:tblPr>
        <w:tblW w:w="14855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18"/>
        <w:gridCol w:w="2410"/>
      </w:tblGrid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250"/>
        </w:trPr>
        <w:tc>
          <w:tcPr>
            <w:tcW w:w="148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Справка о заключенных и выполненных аналогичных договорах за 3 года*</w:t>
            </w:r>
          </w:p>
        </w:tc>
      </w:tr>
      <w:tr w:rsidR="006F50C2" w:rsidRPr="00B83993" w:rsidTr="00266BF3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250"/>
        </w:trPr>
        <w:tc>
          <w:tcPr>
            <w:tcW w:w="148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Претендента: _________________________________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 заключения договора, срок действия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Сумма договора, 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Сведения о рекламациях по перечисленным договорам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374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за 201_ год</w:t>
            </w: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за 201_ год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за 201_ год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F50C2" w:rsidRPr="00B83993" w:rsidTr="00266BF3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F50C2" w:rsidRPr="00B83993" w:rsidTr="00266BF3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83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B83993" w:rsidRDefault="006F50C2" w:rsidP="00266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F50C2" w:rsidRPr="00B83993" w:rsidRDefault="006F50C2" w:rsidP="006F50C2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83993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6F50C2" w:rsidRPr="00B83993" w:rsidRDefault="006F50C2" w:rsidP="006F50C2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83993">
        <w:rPr>
          <w:rFonts w:ascii="Times New Roman" w:eastAsia="Times New Roman" w:hAnsi="Times New Roman"/>
          <w:sz w:val="24"/>
          <w:szCs w:val="24"/>
        </w:rP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Задании</w:t>
      </w:r>
      <w:r>
        <w:rPr>
          <w:rFonts w:ascii="Times New Roman" w:eastAsia="Times New Roman" w:hAnsi="Times New Roman"/>
          <w:sz w:val="24"/>
          <w:szCs w:val="24"/>
        </w:rPr>
        <w:t xml:space="preserve">  на проектирование</w:t>
      </w:r>
      <w:r w:rsidRPr="00B83993">
        <w:rPr>
          <w:rFonts w:ascii="Times New Roman" w:eastAsia="Times New Roman" w:hAnsi="Times New Roman"/>
          <w:sz w:val="24"/>
          <w:szCs w:val="24"/>
        </w:rPr>
        <w:t>.</w:t>
      </w:r>
    </w:p>
    <w:p w:rsidR="006F50C2" w:rsidRPr="00B83993" w:rsidRDefault="006F50C2" w:rsidP="006F50C2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  <w:sectPr w:rsidR="006F50C2" w:rsidRPr="00B83993" w:rsidSect="00BA6A2C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6F50C2" w:rsidRPr="009A1BFC" w:rsidRDefault="006F50C2" w:rsidP="006F50C2">
      <w:pPr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Форма</w:t>
      </w:r>
      <w:r w:rsidRPr="009A1BFC">
        <w:rPr>
          <w:rFonts w:ascii="Times New Roman" w:eastAsia="Times New Roman" w:hAnsi="Times New Roman"/>
          <w:sz w:val="24"/>
          <w:szCs w:val="24"/>
        </w:rPr>
        <w:t xml:space="preserve"> №6</w:t>
      </w:r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64"/>
        <w:gridCol w:w="2271"/>
        <w:gridCol w:w="1843"/>
        <w:gridCol w:w="2410"/>
        <w:gridCol w:w="1559"/>
        <w:gridCol w:w="1559"/>
        <w:gridCol w:w="2835"/>
        <w:gridCol w:w="1843"/>
      </w:tblGrid>
      <w:tr w:rsidR="006F50C2" w:rsidRPr="009A1BFC" w:rsidTr="00266BF3">
        <w:trPr>
          <w:trHeight w:val="221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keepNext/>
              <w:keepLines/>
              <w:widowControl w:val="0"/>
              <w:spacing w:before="200"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Спра</w:t>
            </w: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вка о наличии кадровых ресурсов*</w:t>
            </w:r>
          </w:p>
        </w:tc>
      </w:tr>
      <w:tr w:rsidR="006F50C2" w:rsidRPr="009A1BFC" w:rsidTr="00266BF3">
        <w:trPr>
          <w:trHeight w:val="298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Наименование Претендента: _________________________________</w:t>
            </w:r>
          </w:p>
        </w:tc>
      </w:tr>
      <w:tr w:rsidR="006F50C2" w:rsidRPr="009A1BFC" w:rsidTr="00266BF3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97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Стаж работы в </w:t>
            </w:r>
            <w:r w:rsidRPr="00665A1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данной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должности, лет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ттестаци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я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области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промышленной 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безопасности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(с указанием областей, номера </w:t>
            </w:r>
            <w:proofErr w:type="spellStart"/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св-ва</w:t>
            </w:r>
            <w:proofErr w:type="spellEnd"/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дат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ы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выдачи)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Выполняемые разделы проекта**</w:t>
            </w:r>
          </w:p>
        </w:tc>
      </w:tr>
      <w:tr w:rsidR="006F50C2" w:rsidRPr="009A1BFC" w:rsidTr="00266BF3">
        <w:trPr>
          <w:trHeight w:val="38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6F50C2" w:rsidRPr="009A1BFC" w:rsidTr="00266BF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363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Специалисты по профилю работы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ГИПы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начальники отделов, инженеры-конструкторы и т.п. с разбивкой по отделам</w:t>
            </w: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tr w:rsidR="006F50C2" w:rsidRPr="009A1BFC" w:rsidTr="00266BF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29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Прочий персонал, привлекаемый для оказания услуг/</w:t>
            </w:r>
            <w:proofErr w:type="gramStart"/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выполнении</w:t>
            </w:r>
            <w:proofErr w:type="gramEnd"/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работ </w:t>
            </w:r>
          </w:p>
        </w:tc>
      </w:tr>
      <w:tr w:rsidR="006F50C2" w:rsidRPr="009A1BFC" w:rsidTr="00266BF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6F50C2" w:rsidRPr="009A1BFC" w:rsidTr="00266BF3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A1BF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0C2" w:rsidRPr="009A1BFC" w:rsidRDefault="006F50C2" w:rsidP="00266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6F50C2" w:rsidRPr="00665A18" w:rsidRDefault="006F50C2" w:rsidP="006F50C2">
      <w:pPr>
        <w:shd w:val="clear" w:color="auto" w:fill="FFFFFF"/>
        <w:spacing w:before="120" w:after="240" w:line="240" w:lineRule="auto"/>
        <w:ind w:firstLine="567"/>
        <w:jc w:val="both"/>
        <w:rPr>
          <w:rFonts w:ascii="Times New Roman" w:eastAsia="Times New Roman" w:hAnsi="Times New Roman"/>
        </w:rPr>
      </w:pPr>
      <w:r w:rsidRPr="00665A18">
        <w:rPr>
          <w:rFonts w:ascii="Times New Roman" w:eastAsia="Times New Roman" w:hAnsi="Times New Roman"/>
        </w:rPr>
        <w:t>Всего общая численность организации составляет _______ чел.</w:t>
      </w:r>
    </w:p>
    <w:p w:rsidR="006F50C2" w:rsidRDefault="006F50C2" w:rsidP="006F50C2">
      <w:pPr>
        <w:shd w:val="clear" w:color="auto" w:fill="FFFFFF"/>
        <w:spacing w:before="360" w:after="0" w:line="240" w:lineRule="auto"/>
        <w:ind w:left="1134" w:right="-40" w:firstLine="567"/>
        <w:rPr>
          <w:rFonts w:ascii="Times New Roman" w:eastAsia="Times New Roman" w:hAnsi="Times New Roman"/>
          <w:spacing w:val="-1"/>
        </w:rPr>
      </w:pPr>
    </w:p>
    <w:p w:rsidR="006F50C2" w:rsidRPr="00665A18" w:rsidRDefault="006F50C2" w:rsidP="006F50C2">
      <w:pPr>
        <w:shd w:val="clear" w:color="auto" w:fill="FFFFFF"/>
        <w:spacing w:before="240" w:after="0" w:line="240" w:lineRule="auto"/>
        <w:ind w:left="1134" w:right="-40" w:firstLine="567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52070</wp:posOffset>
                </wp:positionV>
                <wp:extent cx="2773680" cy="0"/>
                <wp:effectExtent l="8255" t="8890" r="8890" b="101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85pt,4.1pt" to="246.2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" strokeweight=".7pt"/>
            </w:pict>
          </mc:Fallback>
        </mc:AlternateContent>
      </w:r>
      <w:r w:rsidRPr="00665A18">
        <w:rPr>
          <w:rFonts w:ascii="Times New Roman" w:eastAsia="Times New Roman" w:hAnsi="Times New Roman"/>
          <w:spacing w:val="-1"/>
        </w:rPr>
        <w:t>(подпись, М.П.)</w:t>
      </w:r>
    </w:p>
    <w:p w:rsidR="006F50C2" w:rsidRPr="00665A18" w:rsidRDefault="006F50C2" w:rsidP="006F50C2">
      <w:pPr>
        <w:shd w:val="clear" w:color="auto" w:fill="FFFFFF"/>
        <w:spacing w:before="240" w:after="0" w:line="240" w:lineRule="auto"/>
        <w:ind w:left="142" w:right="-40" w:firstLine="425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103505</wp:posOffset>
                </wp:positionV>
                <wp:extent cx="2773680" cy="0"/>
                <wp:effectExtent l="8255" t="11430" r="8890" b="76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85pt,8.15pt" to="246.2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" strokeweight=".7pt"/>
            </w:pict>
          </mc:Fallback>
        </mc:AlternateContent>
      </w:r>
      <w:r w:rsidRPr="00665A18">
        <w:rPr>
          <w:rFonts w:ascii="Times New Roman" w:eastAsia="Times New Roman" w:hAnsi="Times New Roman"/>
          <w:spacing w:val="-1"/>
        </w:rPr>
        <w:t xml:space="preserve">(фамилия, имя, отчество </w:t>
      </w:r>
      <w:proofErr w:type="gramStart"/>
      <w:r w:rsidRPr="00665A18">
        <w:rPr>
          <w:rFonts w:ascii="Times New Roman" w:eastAsia="Times New Roman" w:hAnsi="Times New Roman"/>
          <w:spacing w:val="-1"/>
        </w:rPr>
        <w:t>подписавшего</w:t>
      </w:r>
      <w:proofErr w:type="gramEnd"/>
      <w:r w:rsidRPr="00665A18">
        <w:rPr>
          <w:rFonts w:ascii="Times New Roman" w:eastAsia="Times New Roman" w:hAnsi="Times New Roman"/>
          <w:spacing w:val="-1"/>
        </w:rPr>
        <w:t>, должность)</w:t>
      </w:r>
    </w:p>
    <w:p w:rsidR="006F50C2" w:rsidRDefault="006F50C2" w:rsidP="006F50C2">
      <w:pPr>
        <w:shd w:val="clear" w:color="auto" w:fill="FFFFFF"/>
        <w:spacing w:before="120" w:after="0" w:line="240" w:lineRule="auto"/>
        <w:ind w:right="-40" w:firstLine="567"/>
        <w:jc w:val="both"/>
        <w:rPr>
          <w:rFonts w:ascii="Times New Roman" w:eastAsia="Times New Roman" w:hAnsi="Times New Roman"/>
          <w:b/>
        </w:rPr>
      </w:pPr>
    </w:p>
    <w:p w:rsidR="006F50C2" w:rsidRPr="00665A18" w:rsidRDefault="006F50C2" w:rsidP="006F50C2">
      <w:pPr>
        <w:shd w:val="clear" w:color="auto" w:fill="FFFFFF"/>
        <w:spacing w:before="120" w:after="0" w:line="240" w:lineRule="auto"/>
        <w:ind w:right="-40" w:firstLine="567"/>
        <w:jc w:val="both"/>
        <w:rPr>
          <w:rFonts w:ascii="Times New Roman" w:eastAsia="Times New Roman" w:hAnsi="Times New Roman"/>
          <w:b/>
        </w:rPr>
      </w:pPr>
      <w:r w:rsidRPr="00665A18">
        <w:rPr>
          <w:rFonts w:ascii="Times New Roman" w:eastAsia="Times New Roman" w:hAnsi="Times New Roman"/>
          <w:b/>
        </w:rPr>
        <w:t>* В данной справке перечисляются все работники, входящие в штат организации – участника закупки.</w:t>
      </w:r>
    </w:p>
    <w:p w:rsidR="006F50C2" w:rsidRDefault="006F50C2" w:rsidP="006F50C2">
      <w:pPr>
        <w:shd w:val="clear" w:color="auto" w:fill="FFFFFF"/>
        <w:spacing w:before="120" w:after="0" w:line="240" w:lineRule="auto"/>
        <w:ind w:right="-40" w:firstLine="567"/>
        <w:jc w:val="both"/>
        <w:rPr>
          <w:rFonts w:ascii="Times New Roman" w:eastAsia="Times New Roman" w:hAnsi="Times New Roman"/>
          <w:b/>
        </w:rPr>
      </w:pPr>
      <w:r w:rsidRPr="00665A18">
        <w:rPr>
          <w:rFonts w:ascii="Times New Roman" w:eastAsia="Times New Roman" w:hAnsi="Times New Roman"/>
          <w:b/>
        </w:rPr>
        <w:t>** В данном столбце указываются разделы проекта, выполняемые работниками, которые будут непосредственно привлечены участником отбора для выполнения работ по предмету закупки и не будут задействованы на период выполнения работ по предмету закупки на других объектах.</w:t>
      </w:r>
    </w:p>
    <w:p w:rsidR="00A45C8C" w:rsidRDefault="00A45C8C" w:rsidP="006F50C2">
      <w:pPr>
        <w:shd w:val="clear" w:color="auto" w:fill="FFFFFF"/>
        <w:spacing w:before="120" w:after="0" w:line="240" w:lineRule="auto"/>
        <w:ind w:right="-40" w:firstLine="567"/>
        <w:jc w:val="both"/>
        <w:rPr>
          <w:rFonts w:ascii="Times New Roman" w:eastAsia="Times New Roman" w:hAnsi="Times New Roman"/>
          <w:b/>
        </w:rPr>
      </w:pPr>
    </w:p>
    <w:p w:rsidR="00A45C8C" w:rsidRPr="00A45C8C" w:rsidRDefault="00A45C8C" w:rsidP="00A45C8C">
      <w:pPr>
        <w:ind w:left="421"/>
        <w:jc w:val="right"/>
        <w:rPr>
          <w:rFonts w:ascii="Times New Roman" w:hAnsi="Times New Roman"/>
          <w:b/>
          <w:bCs/>
          <w:color w:val="000000"/>
        </w:rPr>
      </w:pPr>
      <w:r w:rsidRPr="00A45C8C">
        <w:rPr>
          <w:rFonts w:ascii="Times New Roman" w:hAnsi="Times New Roman"/>
          <w:b/>
          <w:bCs/>
          <w:color w:val="000000"/>
        </w:rPr>
        <w:lastRenderedPageBreak/>
        <w:t>Форма № 7</w:t>
      </w:r>
    </w:p>
    <w:p w:rsidR="00A45C8C" w:rsidRPr="00A45C8C" w:rsidRDefault="00A45C8C" w:rsidP="00A45C8C">
      <w:pPr>
        <w:ind w:left="421"/>
        <w:jc w:val="center"/>
        <w:rPr>
          <w:rFonts w:ascii="Times New Roman" w:hAnsi="Times New Roman"/>
          <w:b/>
          <w:bCs/>
          <w:color w:val="000000"/>
        </w:rPr>
      </w:pPr>
      <w:r w:rsidRPr="00A45C8C">
        <w:rPr>
          <w:rFonts w:ascii="Times New Roman" w:hAnsi="Times New Roman"/>
          <w:b/>
          <w:bCs/>
          <w:color w:val="000000"/>
        </w:rPr>
        <w:t>Справка о выполненных ГИП (менеджером проектов) аналогичных договорах*</w:t>
      </w:r>
    </w:p>
    <w:p w:rsidR="00A45C8C" w:rsidRPr="00A45C8C" w:rsidRDefault="00A45C8C" w:rsidP="00A45C8C">
      <w:pPr>
        <w:rPr>
          <w:rFonts w:ascii="Times New Roman" w:hAnsi="Times New Roman"/>
          <w:b/>
          <w:bCs/>
          <w:color w:val="000000"/>
        </w:rPr>
      </w:pPr>
    </w:p>
    <w:p w:rsidR="00A45C8C" w:rsidRPr="00A45C8C" w:rsidRDefault="00A45C8C" w:rsidP="00A45C8C">
      <w:pPr>
        <w:widowControl w:val="0"/>
        <w:jc w:val="center"/>
        <w:rPr>
          <w:rFonts w:ascii="Times New Roman" w:hAnsi="Times New Roman"/>
          <w:color w:val="000000"/>
        </w:rPr>
      </w:pPr>
      <w:r w:rsidRPr="00A45C8C">
        <w:rPr>
          <w:rFonts w:ascii="Times New Roman" w:hAnsi="Times New Roman"/>
          <w:color w:val="000000"/>
        </w:rPr>
        <w:t>Наименование Претендента: _________________________________</w:t>
      </w:r>
    </w:p>
    <w:p w:rsidR="00A45C8C" w:rsidRPr="00A45C8C" w:rsidRDefault="00A45C8C" w:rsidP="00A45C8C">
      <w:pPr>
        <w:widowControl w:val="0"/>
        <w:rPr>
          <w:rFonts w:ascii="Times New Roman" w:hAnsi="Times New Roman"/>
          <w:color w:val="000000"/>
        </w:rPr>
      </w:pPr>
    </w:p>
    <w:tbl>
      <w:tblPr>
        <w:tblW w:w="15246" w:type="dxa"/>
        <w:tblInd w:w="108" w:type="dxa"/>
        <w:tblLook w:val="04A0" w:firstRow="1" w:lastRow="0" w:firstColumn="1" w:lastColumn="0" w:noHBand="0" w:noVBand="1"/>
      </w:tblPr>
      <w:tblGrid>
        <w:gridCol w:w="525"/>
        <w:gridCol w:w="2045"/>
        <w:gridCol w:w="2272"/>
        <w:gridCol w:w="1965"/>
        <w:gridCol w:w="1522"/>
        <w:gridCol w:w="2191"/>
        <w:gridCol w:w="2541"/>
        <w:gridCol w:w="2185"/>
      </w:tblGrid>
      <w:tr w:rsidR="00A45C8C" w:rsidRPr="00A45C8C" w:rsidTr="00670051">
        <w:trPr>
          <w:trHeight w:val="140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№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Фамилия, имя, отчество специалиста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 xml:space="preserve">Образование, ученая степень 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Должность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Сумма договора, тыс. руб.</w:t>
            </w:r>
          </w:p>
        </w:tc>
      </w:tr>
      <w:tr w:rsidR="00A45C8C" w:rsidRPr="00A45C8C" w:rsidTr="00670051">
        <w:trPr>
          <w:trHeight w:val="29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45C8C" w:rsidRPr="00A45C8C" w:rsidTr="00670051">
        <w:trPr>
          <w:trHeight w:val="29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45C8C" w:rsidRPr="00A45C8C" w:rsidTr="00670051">
        <w:trPr>
          <w:trHeight w:val="2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 w:rsidRPr="00A45C8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5C8C" w:rsidRPr="00A45C8C" w:rsidRDefault="00A45C8C" w:rsidP="00670051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A45C8C" w:rsidRPr="00A45C8C" w:rsidRDefault="00A45C8C" w:rsidP="00A45C8C">
      <w:pPr>
        <w:shd w:val="clear" w:color="auto" w:fill="FFFFFF"/>
        <w:spacing w:before="120" w:after="240"/>
        <w:ind w:firstLine="567"/>
        <w:jc w:val="both"/>
        <w:rPr>
          <w:rFonts w:ascii="Times New Roman" w:hAnsi="Times New Roman"/>
        </w:rPr>
      </w:pPr>
      <w:r w:rsidRPr="00A45C8C">
        <w:rPr>
          <w:rFonts w:ascii="Times New Roman" w:hAnsi="Times New Roman"/>
        </w:rPr>
        <w:t>Опыт работы на опасных производственных объектах в ходе выполнения договора - ____ лет.</w:t>
      </w:r>
    </w:p>
    <w:p w:rsidR="00A45C8C" w:rsidRPr="00A45C8C" w:rsidRDefault="00A45C8C" w:rsidP="00A45C8C">
      <w:pPr>
        <w:shd w:val="clear" w:color="auto" w:fill="FFFFFF"/>
        <w:spacing w:before="360"/>
        <w:ind w:left="1134" w:right="-40" w:firstLine="567"/>
        <w:rPr>
          <w:rFonts w:ascii="Times New Roman" w:hAnsi="Times New Roman"/>
          <w:spacing w:val="-1"/>
        </w:rPr>
      </w:pPr>
    </w:p>
    <w:p w:rsidR="00A45C8C" w:rsidRPr="00A45C8C" w:rsidRDefault="00A45C8C" w:rsidP="00A45C8C">
      <w:pPr>
        <w:shd w:val="clear" w:color="auto" w:fill="FFFFFF"/>
        <w:spacing w:before="360"/>
        <w:ind w:left="1134" w:right="-40" w:firstLine="567"/>
        <w:rPr>
          <w:rFonts w:ascii="Times New Roman" w:hAnsi="Times New Roman"/>
        </w:rPr>
      </w:pPr>
      <w:r w:rsidRPr="00A45C8C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92BF99" wp14:editId="7ACD1AC2">
                <wp:simplePos x="0" y="0"/>
                <wp:positionH relativeFrom="column">
                  <wp:posOffset>210820</wp:posOffset>
                </wp:positionH>
                <wp:positionV relativeFrom="paragraph">
                  <wp:posOffset>74163</wp:posOffset>
                </wp:positionV>
                <wp:extent cx="3125470" cy="0"/>
                <wp:effectExtent l="0" t="0" r="1778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547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6pt,5.85pt" to="262.7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" strokeweight=".7pt"/>
            </w:pict>
          </mc:Fallback>
        </mc:AlternateContent>
      </w:r>
      <w:r w:rsidRPr="00A45C8C">
        <w:rPr>
          <w:rFonts w:ascii="Times New Roman" w:hAnsi="Times New Roman"/>
          <w:spacing w:val="-1"/>
        </w:rPr>
        <w:t>(подпись, М.П.)</w:t>
      </w:r>
    </w:p>
    <w:p w:rsidR="00A45C8C" w:rsidRPr="00A45C8C" w:rsidRDefault="00A45C8C" w:rsidP="00A45C8C">
      <w:pPr>
        <w:shd w:val="clear" w:color="auto" w:fill="FFFFFF"/>
        <w:spacing w:after="0" w:line="240" w:lineRule="auto"/>
        <w:ind w:left="142" w:right="-40" w:firstLine="425"/>
        <w:rPr>
          <w:rFonts w:ascii="Times New Roman" w:hAnsi="Times New Roman"/>
          <w:spacing w:val="-1"/>
        </w:rPr>
      </w:pPr>
    </w:p>
    <w:p w:rsidR="00A45C8C" w:rsidRPr="00A45C8C" w:rsidRDefault="00A45C8C" w:rsidP="00A45C8C">
      <w:pPr>
        <w:shd w:val="clear" w:color="auto" w:fill="FFFFFF"/>
        <w:spacing w:after="0" w:line="240" w:lineRule="auto"/>
        <w:ind w:right="-40"/>
        <w:rPr>
          <w:rFonts w:ascii="Times New Roman" w:hAnsi="Times New Roman"/>
        </w:rPr>
      </w:pPr>
      <w:r w:rsidRPr="00A45C8C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887DF0" wp14:editId="74542498">
                <wp:simplePos x="0" y="0"/>
                <wp:positionH relativeFrom="column">
                  <wp:posOffset>210820</wp:posOffset>
                </wp:positionH>
                <wp:positionV relativeFrom="paragraph">
                  <wp:posOffset>17145</wp:posOffset>
                </wp:positionV>
                <wp:extent cx="3125470" cy="0"/>
                <wp:effectExtent l="10795" t="7620" r="6985" b="1143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547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6pt,1.35pt" to="262.7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" strokeweight=".7pt"/>
            </w:pict>
          </mc:Fallback>
        </mc:AlternateContent>
      </w:r>
      <w:r w:rsidRPr="00A45C8C">
        <w:rPr>
          <w:rFonts w:ascii="Times New Roman" w:hAnsi="Times New Roman"/>
          <w:spacing w:val="-1"/>
        </w:rPr>
        <w:t xml:space="preserve">      (фамилия, имя, отчество подписавшего, </w:t>
      </w:r>
      <w:proofErr w:type="spellStart"/>
      <w:proofErr w:type="gramStart"/>
      <w:r w:rsidRPr="00A45C8C">
        <w:rPr>
          <w:rFonts w:ascii="Times New Roman" w:hAnsi="Times New Roman"/>
          <w:spacing w:val="-1"/>
        </w:rPr>
        <w:t>долж</w:t>
      </w:r>
      <w:proofErr w:type="spellEnd"/>
      <w:r w:rsidRPr="00A45C8C">
        <w:rPr>
          <w:rFonts w:ascii="Times New Roman" w:hAnsi="Times New Roman"/>
          <w:spacing w:val="-1"/>
        </w:rPr>
        <w:t xml:space="preserve"> </w:t>
      </w:r>
      <w:proofErr w:type="spellStart"/>
      <w:r w:rsidRPr="00A45C8C">
        <w:rPr>
          <w:rFonts w:ascii="Times New Roman" w:hAnsi="Times New Roman"/>
          <w:spacing w:val="-1"/>
        </w:rPr>
        <w:t>ность</w:t>
      </w:r>
      <w:proofErr w:type="spellEnd"/>
      <w:proofErr w:type="gramEnd"/>
      <w:r w:rsidRPr="00A45C8C">
        <w:rPr>
          <w:rFonts w:ascii="Times New Roman" w:hAnsi="Times New Roman"/>
          <w:spacing w:val="-1"/>
        </w:rPr>
        <w:t>)</w:t>
      </w:r>
    </w:p>
    <w:p w:rsidR="00A45C8C" w:rsidRPr="0010155C" w:rsidRDefault="00A45C8C" w:rsidP="00A45C8C">
      <w:pPr>
        <w:shd w:val="clear" w:color="auto" w:fill="FFFFFF"/>
        <w:spacing w:before="120" w:after="0" w:line="240" w:lineRule="auto"/>
        <w:ind w:right="-40" w:firstLine="567"/>
        <w:jc w:val="both"/>
        <w:rPr>
          <w:rFonts w:ascii="Times New Roman" w:eastAsia="Times New Roman" w:hAnsi="Times New Roman"/>
          <w:b/>
        </w:rPr>
      </w:pPr>
      <w:r w:rsidRPr="00A45C8C">
        <w:rPr>
          <w:rFonts w:ascii="Times New Roman" w:hAnsi="Times New Roman"/>
          <w:b/>
        </w:rPr>
        <w:t>* в данной справке перечисляются работники,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объектах.</w:t>
      </w:r>
    </w:p>
    <w:p w:rsidR="00710704" w:rsidRDefault="00710704" w:rsidP="00A45C8C"/>
    <w:p w:rsidR="009C131B" w:rsidRDefault="009C131B" w:rsidP="00A45C8C"/>
    <w:p w:rsidR="009C131B" w:rsidRDefault="009C131B" w:rsidP="00A45C8C"/>
    <w:p w:rsidR="009C131B" w:rsidRDefault="009C131B" w:rsidP="009C131B">
      <w:pPr>
        <w:jc w:val="right"/>
      </w:pPr>
      <w:r>
        <w:lastRenderedPageBreak/>
        <w:t>Приложение №8</w:t>
      </w:r>
    </w:p>
    <w:p w:rsidR="009C131B" w:rsidRPr="00BD3C19" w:rsidRDefault="009C131B" w:rsidP="009C131B">
      <w:pPr>
        <w:jc w:val="right"/>
      </w:pPr>
      <w:r w:rsidRPr="00A46992">
        <w:t>к Предложению делать Оферты №</w:t>
      </w:r>
      <w:r>
        <w:t>3</w:t>
      </w:r>
      <w:bookmarkStart w:id="0" w:name="_GoBack"/>
      <w:bookmarkEnd w:id="0"/>
      <w:r w:rsidR="002C3BBF">
        <w:t>86</w:t>
      </w:r>
      <w:r w:rsidRPr="00BD3C19">
        <w:t>-КС-201</w:t>
      </w:r>
      <w:r>
        <w:t>6</w:t>
      </w:r>
    </w:p>
    <w:p w:rsidR="009C131B" w:rsidRPr="004855E4" w:rsidRDefault="009C131B" w:rsidP="009C131B">
      <w:pPr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9C131B" w:rsidRPr="004855E4" w:rsidTr="00170AC4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9C131B" w:rsidRPr="00F605DD" w:rsidRDefault="009C131B" w:rsidP="00170AC4">
            <w:pPr>
              <w:jc w:val="center"/>
            </w:pPr>
            <w:r w:rsidRPr="00F605DD">
              <w:t>№</w:t>
            </w:r>
          </w:p>
          <w:p w:rsidR="009C131B" w:rsidRPr="00F605DD" w:rsidRDefault="009C131B" w:rsidP="00170AC4">
            <w:pPr>
              <w:jc w:val="center"/>
            </w:pPr>
            <w:proofErr w:type="gramStart"/>
            <w:r w:rsidRPr="00F605DD">
              <w:t>п</w:t>
            </w:r>
            <w:proofErr w:type="gramEnd"/>
            <w:r w:rsidRPr="00F605DD">
              <w:t>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9C131B" w:rsidRPr="00F605DD" w:rsidRDefault="009C131B" w:rsidP="00170AC4">
            <w:pPr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9C131B" w:rsidRPr="00F605DD" w:rsidRDefault="009C131B" w:rsidP="00170AC4">
            <w:pPr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9C131B" w:rsidRPr="00F605DD" w:rsidRDefault="009C131B" w:rsidP="00170AC4">
            <w:pPr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9C131B" w:rsidRPr="00F605DD" w:rsidRDefault="009C131B" w:rsidP="00170AC4">
            <w:pPr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9C131B" w:rsidRPr="00F605DD" w:rsidRDefault="009C131B" w:rsidP="00170AC4">
            <w:pPr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9C131B" w:rsidRPr="00F605DD" w:rsidRDefault="009C131B" w:rsidP="00170AC4">
            <w:pPr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9C131B" w:rsidRPr="00F605DD" w:rsidRDefault="009C131B" w:rsidP="00170AC4">
            <w:pPr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9C131B" w:rsidRPr="00F605DD" w:rsidRDefault="009C131B" w:rsidP="00170AC4">
            <w:pPr>
              <w:jc w:val="center"/>
            </w:pPr>
            <w:r w:rsidRPr="00F605DD">
              <w:t>ОКПО</w:t>
            </w:r>
          </w:p>
        </w:tc>
      </w:tr>
      <w:tr w:rsidR="009C131B" w:rsidRPr="004855E4" w:rsidTr="00170AC4">
        <w:trPr>
          <w:trHeight w:val="371"/>
        </w:trPr>
        <w:tc>
          <w:tcPr>
            <w:tcW w:w="1465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</w:tr>
      <w:tr w:rsidR="009C131B" w:rsidRPr="004855E4" w:rsidTr="00170AC4">
        <w:trPr>
          <w:trHeight w:val="371"/>
        </w:trPr>
        <w:tc>
          <w:tcPr>
            <w:tcW w:w="1465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</w:tr>
      <w:tr w:rsidR="009C131B" w:rsidRPr="004855E4" w:rsidTr="00170AC4">
        <w:trPr>
          <w:trHeight w:val="371"/>
        </w:trPr>
        <w:tc>
          <w:tcPr>
            <w:tcW w:w="1465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</w:tr>
      <w:tr w:rsidR="009C131B" w:rsidRPr="004855E4" w:rsidTr="00170AC4">
        <w:trPr>
          <w:trHeight w:val="371"/>
        </w:trPr>
        <w:tc>
          <w:tcPr>
            <w:tcW w:w="1465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</w:tr>
      <w:tr w:rsidR="009C131B" w:rsidRPr="004855E4" w:rsidTr="00170AC4">
        <w:trPr>
          <w:trHeight w:val="371"/>
        </w:trPr>
        <w:tc>
          <w:tcPr>
            <w:tcW w:w="1465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9C131B" w:rsidRPr="004855E4" w:rsidRDefault="009C131B" w:rsidP="00170AC4">
            <w:pPr>
              <w:jc w:val="center"/>
            </w:pPr>
          </w:p>
        </w:tc>
      </w:tr>
    </w:tbl>
    <w:p w:rsidR="009C131B" w:rsidRDefault="009C131B" w:rsidP="009C131B">
      <w:pPr>
        <w:jc w:val="right"/>
        <w:rPr>
          <w:sz w:val="2"/>
          <w:szCs w:val="2"/>
        </w:rPr>
      </w:pPr>
    </w:p>
    <w:p w:rsidR="009C131B" w:rsidRDefault="009C131B" w:rsidP="009C131B">
      <w:pPr>
        <w:jc w:val="right"/>
        <w:rPr>
          <w:sz w:val="2"/>
          <w:szCs w:val="2"/>
        </w:rPr>
      </w:pPr>
    </w:p>
    <w:p w:rsidR="009C131B" w:rsidRDefault="009C131B" w:rsidP="009C131B">
      <w:pPr>
        <w:jc w:val="right"/>
        <w:rPr>
          <w:sz w:val="2"/>
          <w:szCs w:val="2"/>
        </w:rPr>
      </w:pPr>
    </w:p>
    <w:p w:rsidR="009C131B" w:rsidRDefault="009C131B" w:rsidP="009C131B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>
        <w:tab/>
      </w:r>
    </w:p>
    <w:p w:rsidR="009C131B" w:rsidRPr="0056624A" w:rsidRDefault="009C131B" w:rsidP="009C131B">
      <w:pPr>
        <w:shd w:val="clear" w:color="auto" w:fill="FFFFFF"/>
        <w:spacing w:before="360"/>
        <w:ind w:left="1134" w:right="-40" w:firstLine="567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4BD3027E" wp14:editId="79137409">
                <wp:simplePos x="0" y="0"/>
                <wp:positionH relativeFrom="column">
                  <wp:posOffset>377190</wp:posOffset>
                </wp:positionH>
                <wp:positionV relativeFrom="paragraph">
                  <wp:posOffset>62230</wp:posOffset>
                </wp:positionV>
                <wp:extent cx="2773680" cy="0"/>
                <wp:effectExtent l="0" t="0" r="2667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7pt,4.9pt" to="248.1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" o:allowincell="f" strokeweight=".7pt"/>
            </w:pict>
          </mc:Fallback>
        </mc:AlternateContent>
      </w:r>
      <w:r>
        <w:t xml:space="preserve">                   </w:t>
      </w:r>
      <w:r w:rsidRPr="00871820">
        <w:rPr>
          <w:noProof/>
        </w:rPr>
        <w:t>(подпись, М.П.)</w:t>
      </w:r>
    </w:p>
    <w:p w:rsidR="009C131B" w:rsidRDefault="009C131B" w:rsidP="009C131B">
      <w:pPr>
        <w:shd w:val="clear" w:color="auto" w:fill="FFFFFF"/>
        <w:spacing w:before="360"/>
        <w:ind w:left="1134" w:right="-40" w:hanging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7A577C6B" wp14:editId="094D1E85">
                <wp:simplePos x="0" y="0"/>
                <wp:positionH relativeFrom="column">
                  <wp:posOffset>378460</wp:posOffset>
                </wp:positionH>
                <wp:positionV relativeFrom="paragraph">
                  <wp:posOffset>104321</wp:posOffset>
                </wp:positionV>
                <wp:extent cx="2767330" cy="0"/>
                <wp:effectExtent l="0" t="0" r="1397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733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8pt,8.2pt" to="247.7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" o:allowincell="f" strokeweight=".7pt"/>
            </w:pict>
          </mc:Fallback>
        </mc:AlternateContent>
      </w:r>
      <w:r w:rsidRPr="00871820">
        <w:rPr>
          <w:noProof/>
        </w:rPr>
        <w:t>(фамилия, имя, отчество подписавшего, должность)</w:t>
      </w:r>
      <w:r>
        <w:t xml:space="preserve"> </w:t>
      </w:r>
    </w:p>
    <w:p w:rsidR="009C131B" w:rsidRDefault="009C131B" w:rsidP="00A45C8C"/>
    <w:sectPr w:rsidR="009C131B" w:rsidSect="001D7F5B">
      <w:pgSz w:w="16838" w:h="11906" w:orient="landscape"/>
      <w:pgMar w:top="992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0B"/>
    <w:rsid w:val="002C3BBF"/>
    <w:rsid w:val="006F50C2"/>
    <w:rsid w:val="00710704"/>
    <w:rsid w:val="009C131B"/>
    <w:rsid w:val="00A45C8C"/>
    <w:rsid w:val="00D5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0C2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0C2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Червяков Михаил Георгиевич</dc:creator>
  <cp:lastModifiedBy>Детков Александр Игоревич</cp:lastModifiedBy>
  <cp:revision>2</cp:revision>
  <dcterms:created xsi:type="dcterms:W3CDTF">2016-09-28T12:14:00Z</dcterms:created>
  <dcterms:modified xsi:type="dcterms:W3CDTF">2016-09-28T12:14:00Z</dcterms:modified>
</cp:coreProperties>
</file>