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2127EE">
            <w:pPr>
              <w:jc w:val="right"/>
              <w:rPr>
                <w:rFonts w:ascii="Times New Roman" w:hAnsi="Times New Roman"/>
                <w:sz w:val="24"/>
              </w:rPr>
            </w:pPr>
            <w:r w:rsidRPr="00C561F7">
              <w:rPr>
                <w:rFonts w:ascii="Times New Roman" w:hAnsi="Times New Roman"/>
                <w:sz w:val="24"/>
              </w:rPr>
              <w:t>Протокол №</w:t>
            </w:r>
            <w:r w:rsidR="002127EE">
              <w:rPr>
                <w:rFonts w:ascii="Times New Roman" w:hAnsi="Times New Roman"/>
                <w:sz w:val="24"/>
              </w:rPr>
              <w:t>182</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2127EE">
            <w:pPr>
              <w:jc w:val="right"/>
              <w:rPr>
                <w:rFonts w:ascii="Times New Roman" w:hAnsi="Times New Roman"/>
                <w:sz w:val="24"/>
              </w:rPr>
            </w:pPr>
            <w:r w:rsidRPr="00C561F7">
              <w:rPr>
                <w:rFonts w:ascii="Times New Roman" w:hAnsi="Times New Roman"/>
                <w:sz w:val="24"/>
              </w:rPr>
              <w:t>«</w:t>
            </w:r>
            <w:r w:rsidR="002127EE">
              <w:rPr>
                <w:rFonts w:ascii="Times New Roman" w:hAnsi="Times New Roman"/>
                <w:sz w:val="24"/>
              </w:rPr>
              <w:t>18</w:t>
            </w:r>
            <w:r w:rsidRPr="00C561F7">
              <w:rPr>
                <w:rFonts w:ascii="Times New Roman" w:hAnsi="Times New Roman"/>
                <w:sz w:val="24"/>
              </w:rPr>
              <w:t xml:space="preserve">» </w:t>
            </w:r>
            <w:r w:rsidR="002127EE">
              <w:rPr>
                <w:rFonts w:ascii="Times New Roman" w:hAnsi="Times New Roman"/>
                <w:sz w:val="24"/>
              </w:rPr>
              <w:t>октября</w:t>
            </w:r>
            <w:r w:rsidRPr="00C561F7">
              <w:rPr>
                <w:rFonts w:ascii="Times New Roman" w:hAnsi="Times New Roman"/>
                <w:sz w:val="24"/>
              </w:rPr>
              <w:t xml:space="preserve"> </w:t>
            </w:r>
            <w:r w:rsidR="002127EE">
              <w:rPr>
                <w:rFonts w:ascii="Times New Roman" w:hAnsi="Times New Roman"/>
                <w:sz w:val="24"/>
              </w:rPr>
              <w:t>2016</w:t>
            </w:r>
            <w:r w:rsidRPr="00C561F7">
              <w:rPr>
                <w:rFonts w:ascii="Times New Roman" w:hAnsi="Times New Roman"/>
                <w:sz w:val="24"/>
              </w:rPr>
              <w:t xml:space="preserve"> г.</w:t>
            </w:r>
          </w:p>
        </w:tc>
      </w:tr>
    </w:tbl>
    <w:p w:rsidR="00841D99" w:rsidRPr="002127EE" w:rsidRDefault="00841D99" w:rsidP="00DE7BED">
      <w:pPr>
        <w:rPr>
          <w:rFonts w:ascii="Times New Roman" w:hAnsi="Times New Roman"/>
          <w:b/>
          <w:vanish/>
          <w:sz w:val="24"/>
        </w:rPr>
      </w:pPr>
    </w:p>
    <w:p w:rsidR="00DE7BED" w:rsidRPr="002127EE" w:rsidRDefault="00A03AA2" w:rsidP="00DE7BED">
      <w:pPr>
        <w:rPr>
          <w:rFonts w:ascii="Times New Roman" w:hAnsi="Times New Roman"/>
          <w:b/>
          <w:sz w:val="24"/>
        </w:rPr>
      </w:pPr>
      <w:r w:rsidRPr="002127EE">
        <w:rPr>
          <w:rFonts w:ascii="Times New Roman" w:hAnsi="Times New Roman"/>
          <w:b/>
          <w:sz w:val="24"/>
        </w:rPr>
        <w:t>ПДО №</w:t>
      </w:r>
      <w:r w:rsidR="00057445" w:rsidRPr="002127EE">
        <w:rPr>
          <w:rFonts w:ascii="Times New Roman" w:hAnsi="Times New Roman"/>
          <w:b/>
          <w:sz w:val="24"/>
        </w:rPr>
        <w:t xml:space="preserve"> </w:t>
      </w:r>
      <w:r w:rsidR="00CC17B8" w:rsidRPr="002127EE">
        <w:rPr>
          <w:rFonts w:ascii="Times New Roman" w:hAnsi="Times New Roman"/>
          <w:b/>
          <w:sz w:val="24"/>
        </w:rPr>
        <w:t>3</w:t>
      </w:r>
      <w:r w:rsidR="00AC7650" w:rsidRPr="002127EE">
        <w:rPr>
          <w:rFonts w:ascii="Times New Roman" w:hAnsi="Times New Roman"/>
          <w:b/>
          <w:sz w:val="24"/>
        </w:rPr>
        <w:t>99</w:t>
      </w:r>
      <w:r w:rsidRPr="002127EE">
        <w:rPr>
          <w:rFonts w:ascii="Times New Roman" w:hAnsi="Times New Roman"/>
          <w:b/>
          <w:sz w:val="24"/>
        </w:rPr>
        <w:t>-К</w:t>
      </w:r>
      <w:r w:rsidR="00641B85" w:rsidRPr="002127EE">
        <w:rPr>
          <w:rFonts w:ascii="Times New Roman" w:hAnsi="Times New Roman"/>
          <w:b/>
          <w:sz w:val="24"/>
        </w:rPr>
        <w:t>С</w:t>
      </w:r>
      <w:r w:rsidRPr="002127EE">
        <w:rPr>
          <w:rFonts w:ascii="Times New Roman" w:hAnsi="Times New Roman"/>
          <w:b/>
          <w:sz w:val="24"/>
        </w:rPr>
        <w:t>-201</w:t>
      </w:r>
      <w:r w:rsidR="009D0555" w:rsidRPr="002127EE">
        <w:rPr>
          <w:rFonts w:ascii="Times New Roman" w:hAnsi="Times New Roman"/>
          <w:b/>
          <w:sz w:val="24"/>
        </w:rPr>
        <w:t>6</w:t>
      </w:r>
      <w:r w:rsidRPr="002127EE">
        <w:rPr>
          <w:rFonts w:ascii="Times New Roman" w:hAnsi="Times New Roman"/>
          <w:b/>
          <w:sz w:val="24"/>
        </w:rPr>
        <w:t xml:space="preserve"> от </w:t>
      </w:r>
      <w:r w:rsidR="002127EE" w:rsidRPr="002127EE">
        <w:rPr>
          <w:rFonts w:ascii="Times New Roman" w:hAnsi="Times New Roman"/>
          <w:b/>
          <w:sz w:val="24"/>
        </w:rPr>
        <w:t>31.10.16.</w:t>
      </w:r>
    </w:p>
    <w:p w:rsidR="00BF1914" w:rsidRPr="00C561F7" w:rsidRDefault="00BF1914" w:rsidP="00DE7BED">
      <w:pPr>
        <w:rPr>
          <w:rFonts w:ascii="Times New Roman" w:hAnsi="Times New Roman"/>
          <w:sz w:val="24"/>
        </w:rPr>
      </w:pPr>
    </w:p>
    <w:p w:rsidR="00ED6400" w:rsidRPr="00ED6400" w:rsidRDefault="00DE7BED" w:rsidP="00ED6400">
      <w:pPr>
        <w:suppressAutoHyphens/>
        <w:spacing w:before="0"/>
        <w:ind w:firstLine="567"/>
        <w:jc w:val="both"/>
        <w:rPr>
          <w:rFonts w:ascii="Times New Roman" w:hAnsi="Times New Roman"/>
          <w:b/>
          <w:kern w:val="1"/>
          <w:sz w:val="24"/>
          <w:lang w:eastAsia="ar-SA"/>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 </w:t>
      </w:r>
      <w:r w:rsidR="000A4BA3" w:rsidRPr="00C561F7">
        <w:rPr>
          <w:rFonts w:ascii="Times New Roman" w:hAnsi="Times New Roman"/>
          <w:b/>
          <w:sz w:val="24"/>
        </w:rPr>
        <w:t>в</w:t>
      </w:r>
      <w:r w:rsidR="001F291C" w:rsidRPr="00C561F7">
        <w:rPr>
          <w:rFonts w:ascii="Times New Roman" w:hAnsi="Times New Roman"/>
          <w:b/>
          <w:sz w:val="24"/>
        </w:rPr>
        <w:t xml:space="preserve">ыполнение </w:t>
      </w:r>
      <w:r w:rsidR="00841D99">
        <w:rPr>
          <w:rFonts w:ascii="Times New Roman" w:hAnsi="Times New Roman"/>
          <w:b/>
          <w:sz w:val="24"/>
        </w:rPr>
        <w:t xml:space="preserve">комплекса </w:t>
      </w:r>
      <w:r w:rsidR="00841D99" w:rsidRPr="008330AA">
        <w:rPr>
          <w:rFonts w:ascii="Times New Roman" w:hAnsi="Times New Roman"/>
          <w:b/>
          <w:kern w:val="1"/>
          <w:sz w:val="24"/>
          <w:lang w:eastAsia="ar-SA"/>
        </w:rPr>
        <w:t xml:space="preserve">работ </w:t>
      </w:r>
      <w:r w:rsidR="00ED6400" w:rsidRPr="00ED6400">
        <w:rPr>
          <w:rFonts w:ascii="Times New Roman" w:hAnsi="Times New Roman"/>
          <w:b/>
          <w:kern w:val="1"/>
          <w:sz w:val="24"/>
          <w:lang w:eastAsia="ar-SA"/>
        </w:rPr>
        <w:t>«Внедрение системы усовершенствованного управления технологическим процессом (СУУ ТП)" установки АВТ-4 цеха № 1 на ОАО "Славнефть-ЯНОС"</w:t>
      </w:r>
      <w:r w:rsidR="00ED6400" w:rsidRPr="00ED6400">
        <w:rPr>
          <w:rFonts w:ascii="Times New Roman" w:hAnsi="Times New Roman"/>
          <w:kern w:val="1"/>
          <w:sz w:val="24"/>
          <w:lang w:eastAsia="ar-SA"/>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изменять общее объем выполняемых работ / объем оказываемых услуг</w:t>
      </w:r>
      <w:r w:rsidR="002B1C9E" w:rsidRPr="00C561F7">
        <w:rPr>
          <w:rFonts w:ascii="Times New Roman" w:hAnsi="Times New Roman"/>
          <w:sz w:val="24"/>
        </w:rPr>
        <w:t xml:space="preserve"> </w:t>
      </w:r>
      <w:r w:rsidRPr="00C561F7">
        <w:rPr>
          <w:rFonts w:ascii="Times New Roman" w:hAnsi="Times New Roman"/>
          <w:sz w:val="24"/>
        </w:rPr>
        <w:t>в пределах согласованного в договоре опциона.</w:t>
      </w:r>
    </w:p>
    <w:p w:rsidR="00817A4A" w:rsidRDefault="00817A4A" w:rsidP="00817A4A">
      <w:pPr>
        <w:ind w:firstLine="708"/>
        <w:jc w:val="both"/>
        <w:rPr>
          <w:rFonts w:ascii="Times New Roman" w:hAnsi="Times New Roman"/>
          <w:sz w:val="24"/>
        </w:rPr>
      </w:pPr>
      <w:r w:rsidRPr="00C561F7">
        <w:rPr>
          <w:rFonts w:ascii="Times New Roman" w:hAnsi="Times New Roman"/>
          <w:sz w:val="24"/>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 Опцион предоставляется Заказчику без оплаты или другого встречного предоставления.</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525528">
        <w:rPr>
          <w:rFonts w:ascii="Times New Roman" w:hAnsi="Times New Roman"/>
          <w:sz w:val="24"/>
        </w:rPr>
        <w:t>Форма</w:t>
      </w:r>
      <w:r w:rsidR="00A7500F">
        <w:rPr>
          <w:rFonts w:ascii="Times New Roman" w:hAnsi="Times New Roman"/>
          <w:sz w:val="24"/>
        </w:rPr>
        <w:t xml:space="preserve"> №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cs="Times New Roman"/>
          <w:sz w:val="24"/>
          <w:szCs w:val="24"/>
        </w:rPr>
        <w:t>Форм</w:t>
      </w:r>
      <w:r w:rsidR="00B826A3">
        <w:rPr>
          <w:rFonts w:ascii="Times New Roman" w:hAnsi="Times New Roman" w:cs="Times New Roman"/>
          <w:sz w:val="24"/>
          <w:szCs w:val="24"/>
        </w:rPr>
        <w:t>а</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cs="Times New Roman"/>
          <w:sz w:val="24"/>
          <w:szCs w:val="24"/>
        </w:rPr>
        <w:t>Форма</w:t>
      </w:r>
      <w:r w:rsidR="00062D43">
        <w:rPr>
          <w:rFonts w:ascii="Times New Roman" w:hAnsi="Times New Roman" w:cs="Times New Roman"/>
          <w:sz w:val="24"/>
          <w:szCs w:val="24"/>
        </w:rPr>
        <w:t xml:space="preserve"> № 1</w:t>
      </w:r>
      <w:r w:rsidRPr="00C561F7">
        <w:rPr>
          <w:rFonts w:ascii="Times New Roman" w:hAnsi="Times New Roman" w:cs="Times New Roman"/>
          <w:sz w:val="24"/>
          <w:szCs w:val="24"/>
        </w:rPr>
        <w:t>), участник закупки не прошел техническую оценку.</w:t>
      </w:r>
    </w:p>
    <w:p w:rsidR="005C0FC8" w:rsidRDefault="005C0FC8" w:rsidP="005C0FC8">
      <w:pPr>
        <w:pStyle w:val="a"/>
        <w:numPr>
          <w:ilvl w:val="0"/>
          <w:numId w:val="0"/>
        </w:numPr>
        <w:tabs>
          <w:tab w:val="left" w:pos="284"/>
        </w:tabs>
        <w:ind w:firstLine="709"/>
        <w:rPr>
          <w:rFonts w:ascii="Times New Roman" w:hAnsi="Times New Roman" w:cs="Times New Roman"/>
          <w:sz w:val="24"/>
          <w:szCs w:val="24"/>
        </w:rPr>
      </w:pPr>
      <w:r w:rsidRPr="00412F6F">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747A66" w:rsidRPr="00747A66" w:rsidRDefault="00747A66" w:rsidP="00747A66">
      <w:pPr>
        <w:autoSpaceDE w:val="0"/>
        <w:spacing w:before="60"/>
        <w:ind w:firstLine="709"/>
        <w:jc w:val="both"/>
        <w:rPr>
          <w:rFonts w:ascii="Times New Roman" w:hAnsi="Times New Roman"/>
          <w:sz w:val="24"/>
        </w:rPr>
      </w:pPr>
      <w:r w:rsidRPr="00747A66">
        <w:rPr>
          <w:rFonts w:ascii="Times New Roman" w:hAnsi="Times New Roman"/>
          <w:sz w:val="24"/>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7A3D32">
        <w:rPr>
          <w:rFonts w:ascii="Times New Roman" w:hAnsi="Times New Roman"/>
          <w:b/>
          <w:sz w:val="24"/>
        </w:rPr>
        <w:t>3</w:t>
      </w:r>
      <w:r w:rsidR="006274CC">
        <w:rPr>
          <w:rFonts w:ascii="Times New Roman" w:hAnsi="Times New Roman"/>
          <w:b/>
          <w:sz w:val="24"/>
        </w:rPr>
        <w:t>1</w:t>
      </w:r>
      <w:r w:rsidR="007A3D32">
        <w:rPr>
          <w:rFonts w:ascii="Times New Roman" w:hAnsi="Times New Roman"/>
          <w:b/>
          <w:sz w:val="24"/>
        </w:rPr>
        <w:t xml:space="preserve"> </w:t>
      </w:r>
      <w:r w:rsidR="006274CC">
        <w:rPr>
          <w:rFonts w:ascii="Times New Roman" w:hAnsi="Times New Roman"/>
          <w:b/>
          <w:sz w:val="24"/>
        </w:rPr>
        <w:t>дека</w:t>
      </w:r>
      <w:r w:rsidR="00CC17B8">
        <w:rPr>
          <w:rFonts w:ascii="Times New Roman" w:hAnsi="Times New Roman"/>
          <w:b/>
          <w:sz w:val="24"/>
        </w:rPr>
        <w:t>бря</w:t>
      </w:r>
      <w:r w:rsidR="007A3D32">
        <w:rPr>
          <w:rFonts w:ascii="Times New Roman" w:hAnsi="Times New Roman"/>
          <w:b/>
          <w:sz w:val="24"/>
        </w:rPr>
        <w:t xml:space="preserve"> </w:t>
      </w:r>
      <w:r w:rsidR="00230908" w:rsidRPr="00C561F7">
        <w:rPr>
          <w:rFonts w:ascii="Times New Roman" w:hAnsi="Times New Roman"/>
          <w:b/>
          <w:sz w:val="24"/>
        </w:rPr>
        <w:t>201</w:t>
      </w:r>
      <w:r w:rsidR="00BF5778" w:rsidRPr="00C561F7">
        <w:rPr>
          <w:rFonts w:ascii="Times New Roman" w:hAnsi="Times New Roman"/>
          <w:b/>
          <w:sz w:val="24"/>
        </w:rPr>
        <w:t>6</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подписанная уполномоченным лицом и заверенная печатью участника закупки);</w:t>
      </w:r>
    </w:p>
    <w:p w:rsidR="00911C30" w:rsidRDefault="00766968" w:rsidP="00911C30">
      <w:pPr>
        <w:pStyle w:val="a6"/>
        <w:numPr>
          <w:ilvl w:val="0"/>
          <w:numId w:val="2"/>
        </w:numPr>
        <w:tabs>
          <w:tab w:val="left" w:pos="1418"/>
        </w:tabs>
        <w:ind w:left="1418" w:hanging="341"/>
        <w:contextualSpacing w:val="0"/>
        <w:jc w:val="both"/>
        <w:rPr>
          <w:rFonts w:ascii="Times New Roman" w:hAnsi="Times New Roman"/>
          <w:sz w:val="24"/>
        </w:rPr>
      </w:pPr>
      <w:r>
        <w:rPr>
          <w:rFonts w:ascii="Times New Roman" w:hAnsi="Times New Roman"/>
          <w:sz w:val="24"/>
        </w:rPr>
        <w:t>Копия письма</w:t>
      </w:r>
      <w:r w:rsidRPr="00766968">
        <w:rPr>
          <w:rFonts w:ascii="Times New Roman" w:hAnsi="Times New Roman"/>
          <w:sz w:val="24"/>
        </w:rPr>
        <w:t xml:space="preserve"> органа по сертификации с подтверждением проведения процедуры сертификации</w:t>
      </w:r>
      <w:r w:rsidRPr="00766968">
        <w:rPr>
          <w:rFonts w:ascii="Times New Roman" w:hAnsi="Times New Roman"/>
          <w:sz w:val="20"/>
          <w:szCs w:val="20"/>
        </w:rPr>
        <w:t xml:space="preserve"> </w:t>
      </w:r>
      <w:r w:rsidRPr="00766968">
        <w:rPr>
          <w:rFonts w:ascii="Times New Roman" w:hAnsi="Times New Roman"/>
          <w:sz w:val="24"/>
        </w:rPr>
        <w:t>соответствия ТР ТС 004/2011 «О безопасности низковольтного оборудования»  на предлагаемое оборудование с приложением</w:t>
      </w:r>
      <w:r>
        <w:rPr>
          <w:rFonts w:ascii="Times New Roman" w:hAnsi="Times New Roman"/>
          <w:sz w:val="24"/>
        </w:rPr>
        <w:t>, заверенное</w:t>
      </w:r>
      <w:r w:rsidR="003B4A54" w:rsidRPr="003B4A54">
        <w:rPr>
          <w:rFonts w:ascii="Times New Roman" w:hAnsi="Times New Roman"/>
          <w:sz w:val="24"/>
        </w:rPr>
        <w:t xml:space="preserve"> уполномоченн</w:t>
      </w:r>
      <w:r>
        <w:rPr>
          <w:rFonts w:ascii="Times New Roman" w:hAnsi="Times New Roman"/>
          <w:sz w:val="24"/>
        </w:rPr>
        <w:t>ым</w:t>
      </w:r>
      <w:r w:rsidR="003B4A54" w:rsidRPr="003B4A54">
        <w:rPr>
          <w:rFonts w:ascii="Times New Roman" w:hAnsi="Times New Roman"/>
          <w:sz w:val="24"/>
        </w:rPr>
        <w:t xml:space="preserve"> лиц</w:t>
      </w:r>
      <w:r>
        <w:rPr>
          <w:rFonts w:ascii="Times New Roman" w:hAnsi="Times New Roman"/>
          <w:sz w:val="24"/>
        </w:rPr>
        <w:t>ом</w:t>
      </w:r>
      <w:r w:rsidR="003B4A54" w:rsidRPr="003B4A54">
        <w:rPr>
          <w:rFonts w:ascii="Times New Roman" w:hAnsi="Times New Roman"/>
          <w:sz w:val="24"/>
        </w:rPr>
        <w:t xml:space="preserve"> и печатью участника закупки</w:t>
      </w:r>
      <w:r w:rsidR="00911C30" w:rsidRPr="00C561F7">
        <w:rPr>
          <w:rFonts w:ascii="Times New Roman" w:hAnsi="Times New Roman"/>
          <w:sz w:val="24"/>
        </w:rPr>
        <w:t>;</w:t>
      </w:r>
    </w:p>
    <w:p w:rsidR="004004E2" w:rsidRDefault="004004E2" w:rsidP="004004E2">
      <w:pPr>
        <w:pStyle w:val="a6"/>
        <w:numPr>
          <w:ilvl w:val="0"/>
          <w:numId w:val="2"/>
        </w:numPr>
        <w:tabs>
          <w:tab w:val="left" w:pos="1418"/>
        </w:tabs>
        <w:ind w:left="1418" w:hanging="341"/>
        <w:contextualSpacing w:val="0"/>
        <w:jc w:val="both"/>
        <w:rPr>
          <w:rFonts w:ascii="Times New Roman" w:hAnsi="Times New Roman"/>
          <w:sz w:val="24"/>
        </w:rPr>
      </w:pPr>
      <w:r>
        <w:rPr>
          <w:rFonts w:ascii="Times New Roman" w:hAnsi="Times New Roman"/>
          <w:sz w:val="24"/>
        </w:rPr>
        <w:t>Копия письма</w:t>
      </w:r>
      <w:r w:rsidRPr="00766968">
        <w:rPr>
          <w:rFonts w:ascii="Times New Roman" w:hAnsi="Times New Roman"/>
          <w:sz w:val="24"/>
        </w:rPr>
        <w:t xml:space="preserve"> органа по сертификации с подтверждением проведения процедуры сертификации</w:t>
      </w:r>
      <w:r w:rsidRPr="00766968">
        <w:rPr>
          <w:rFonts w:ascii="Times New Roman" w:hAnsi="Times New Roman"/>
          <w:sz w:val="20"/>
          <w:szCs w:val="20"/>
        </w:rPr>
        <w:t xml:space="preserve"> </w:t>
      </w:r>
      <w:r w:rsidRPr="004004E2">
        <w:rPr>
          <w:rFonts w:ascii="Times New Roman" w:hAnsi="Times New Roman"/>
          <w:sz w:val="24"/>
        </w:rPr>
        <w:t>соответствия ТР ТС 020/2011 "Электромагнитная совместимость технических средств" на предлагаемое оборудование с приложением</w:t>
      </w:r>
      <w:r>
        <w:rPr>
          <w:rFonts w:ascii="Times New Roman" w:hAnsi="Times New Roman"/>
          <w:sz w:val="24"/>
        </w:rPr>
        <w:t>, заверенное</w:t>
      </w:r>
      <w:r w:rsidRPr="003B4A54">
        <w:rPr>
          <w:rFonts w:ascii="Times New Roman" w:hAnsi="Times New Roman"/>
          <w:sz w:val="24"/>
        </w:rPr>
        <w:t xml:space="preserve"> уполномоченн</w:t>
      </w:r>
      <w:r>
        <w:rPr>
          <w:rFonts w:ascii="Times New Roman" w:hAnsi="Times New Roman"/>
          <w:sz w:val="24"/>
        </w:rPr>
        <w:t>ым</w:t>
      </w:r>
      <w:r w:rsidRPr="003B4A54">
        <w:rPr>
          <w:rFonts w:ascii="Times New Roman" w:hAnsi="Times New Roman"/>
          <w:sz w:val="24"/>
        </w:rPr>
        <w:t xml:space="preserve"> лиц</w:t>
      </w:r>
      <w:r>
        <w:rPr>
          <w:rFonts w:ascii="Times New Roman" w:hAnsi="Times New Roman"/>
          <w:sz w:val="24"/>
        </w:rPr>
        <w:t>ом</w:t>
      </w:r>
      <w:r w:rsidRPr="003B4A54">
        <w:rPr>
          <w:rFonts w:ascii="Times New Roman" w:hAnsi="Times New Roman"/>
          <w:sz w:val="24"/>
        </w:rPr>
        <w:t xml:space="preserve"> и печатью участника закупки</w:t>
      </w:r>
      <w:r w:rsidRPr="00C561F7">
        <w:rPr>
          <w:rFonts w:ascii="Times New Roman" w:hAnsi="Times New Roman"/>
          <w:sz w:val="24"/>
        </w:rPr>
        <w:t>;</w:t>
      </w:r>
    </w:p>
    <w:p w:rsidR="008C15A1" w:rsidRDefault="00A97E0E" w:rsidP="007F7250">
      <w:pPr>
        <w:pStyle w:val="a6"/>
        <w:numPr>
          <w:ilvl w:val="0"/>
          <w:numId w:val="2"/>
        </w:numPr>
        <w:tabs>
          <w:tab w:val="left" w:pos="1418"/>
        </w:tabs>
        <w:contextualSpacing w:val="0"/>
        <w:jc w:val="both"/>
        <w:rPr>
          <w:rFonts w:ascii="Times New Roman" w:hAnsi="Times New Roman"/>
          <w:sz w:val="24"/>
        </w:rPr>
      </w:pPr>
      <w:r w:rsidRPr="00A97E0E">
        <w:rPr>
          <w:rFonts w:ascii="Times New Roman" w:hAnsi="Times New Roman"/>
          <w:sz w:val="24"/>
        </w:rPr>
        <w:t xml:space="preserve">Техническое предложение </w:t>
      </w:r>
      <w:r>
        <w:rPr>
          <w:rFonts w:ascii="Times New Roman" w:hAnsi="Times New Roman"/>
          <w:sz w:val="24"/>
        </w:rPr>
        <w:t>за</w:t>
      </w:r>
      <w:r w:rsidR="0078112F" w:rsidRPr="0078112F">
        <w:rPr>
          <w:rFonts w:ascii="Times New Roman" w:hAnsi="Times New Roman"/>
          <w:sz w:val="24"/>
        </w:rPr>
        <w:t xml:space="preserve"> подписью уполномоченного лица и заверенн</w:t>
      </w:r>
      <w:r w:rsidR="0078112F">
        <w:rPr>
          <w:rFonts w:ascii="Times New Roman" w:hAnsi="Times New Roman"/>
          <w:sz w:val="24"/>
        </w:rPr>
        <w:t>о</w:t>
      </w:r>
      <w:r w:rsidR="0078112F" w:rsidRPr="0078112F">
        <w:rPr>
          <w:rFonts w:ascii="Times New Roman" w:hAnsi="Times New Roman"/>
          <w:sz w:val="24"/>
        </w:rPr>
        <w:t>е печатью участника закупки</w:t>
      </w:r>
      <w:r w:rsidR="008C15A1">
        <w:rPr>
          <w:rFonts w:ascii="Times New Roman" w:hAnsi="Times New Roman"/>
          <w:sz w:val="24"/>
        </w:rPr>
        <w:t>;</w:t>
      </w:r>
    </w:p>
    <w:p w:rsidR="005D57DA" w:rsidRPr="005D57DA" w:rsidRDefault="005D57DA" w:rsidP="005D57DA">
      <w:pPr>
        <w:pStyle w:val="a6"/>
        <w:numPr>
          <w:ilvl w:val="0"/>
          <w:numId w:val="2"/>
        </w:numPr>
        <w:jc w:val="both"/>
        <w:rPr>
          <w:rFonts w:ascii="Times New Roman" w:hAnsi="Times New Roman"/>
          <w:sz w:val="24"/>
        </w:rPr>
      </w:pPr>
      <w:r w:rsidRPr="005D57DA">
        <w:rPr>
          <w:rFonts w:ascii="Times New Roman" w:hAnsi="Times New Roman"/>
          <w:sz w:val="24"/>
        </w:rPr>
        <w:t>Запарафированн</w:t>
      </w:r>
      <w:r w:rsidR="00C432DD">
        <w:rPr>
          <w:rFonts w:ascii="Times New Roman" w:hAnsi="Times New Roman"/>
          <w:sz w:val="24"/>
        </w:rPr>
        <w:t xml:space="preserve">ые </w:t>
      </w:r>
      <w:r w:rsidR="00E16DCA">
        <w:rPr>
          <w:rFonts w:ascii="Times New Roman" w:hAnsi="Times New Roman"/>
          <w:sz w:val="24"/>
        </w:rPr>
        <w:t>Т</w:t>
      </w:r>
      <w:r w:rsidR="00C432DD">
        <w:rPr>
          <w:rFonts w:ascii="Times New Roman" w:hAnsi="Times New Roman"/>
          <w:sz w:val="24"/>
        </w:rPr>
        <w:t xml:space="preserve">ребования к системе усовершествования управления технологическим процессом установки АВТ-4 (Приложение № </w:t>
      </w:r>
      <w:r w:rsidR="0086020C">
        <w:rPr>
          <w:rFonts w:ascii="Times New Roman" w:hAnsi="Times New Roman"/>
          <w:sz w:val="24"/>
        </w:rPr>
        <w:t>2</w:t>
      </w:r>
      <w:r w:rsidR="00C432DD">
        <w:rPr>
          <w:rFonts w:ascii="Times New Roman" w:hAnsi="Times New Roman"/>
          <w:sz w:val="24"/>
        </w:rPr>
        <w:t xml:space="preserve"> к КЗ)</w:t>
      </w:r>
      <w:r w:rsidRPr="005D57DA">
        <w:rPr>
          <w:rFonts w:ascii="Times New Roman" w:hAnsi="Times New Roman"/>
          <w:sz w:val="24"/>
        </w:rPr>
        <w:t xml:space="preserve"> с подписью уполномоченного лица и заверенные печатью участника закупки;</w:t>
      </w:r>
    </w:p>
    <w:p w:rsidR="006C0E2B" w:rsidRPr="006C0E2B" w:rsidRDefault="006C0E2B" w:rsidP="006C0E2B">
      <w:pPr>
        <w:pStyle w:val="a6"/>
        <w:numPr>
          <w:ilvl w:val="0"/>
          <w:numId w:val="2"/>
        </w:numPr>
        <w:jc w:val="both"/>
        <w:rPr>
          <w:rFonts w:ascii="Times New Roman" w:hAnsi="Times New Roman"/>
          <w:sz w:val="24"/>
        </w:rPr>
      </w:pPr>
      <w:r w:rsidRPr="006C0E2B">
        <w:rPr>
          <w:rFonts w:ascii="Times New Roman" w:hAnsi="Times New Roman"/>
          <w:sz w:val="24"/>
        </w:rPr>
        <w:t>Запарафированн</w:t>
      </w:r>
      <w:r w:rsidR="00E16DCA">
        <w:rPr>
          <w:rFonts w:ascii="Times New Roman" w:hAnsi="Times New Roman"/>
          <w:sz w:val="24"/>
        </w:rPr>
        <w:t>ые Т</w:t>
      </w:r>
      <w:r w:rsidRPr="006C0E2B">
        <w:rPr>
          <w:rFonts w:ascii="Times New Roman" w:hAnsi="Times New Roman"/>
          <w:sz w:val="24"/>
        </w:rPr>
        <w:t xml:space="preserve">ребования к </w:t>
      </w:r>
      <w:r>
        <w:rPr>
          <w:rFonts w:ascii="Times New Roman" w:hAnsi="Times New Roman"/>
          <w:sz w:val="24"/>
        </w:rPr>
        <w:t>составу технического предложения</w:t>
      </w:r>
      <w:r w:rsidRPr="006C0E2B">
        <w:rPr>
          <w:rFonts w:ascii="Times New Roman" w:hAnsi="Times New Roman"/>
          <w:sz w:val="24"/>
        </w:rPr>
        <w:t xml:space="preserve"> (Приложение № </w:t>
      </w:r>
      <w:r>
        <w:rPr>
          <w:rFonts w:ascii="Times New Roman" w:hAnsi="Times New Roman"/>
          <w:sz w:val="24"/>
        </w:rPr>
        <w:t>2</w:t>
      </w:r>
      <w:r w:rsidRPr="006C0E2B">
        <w:rPr>
          <w:rFonts w:ascii="Times New Roman" w:hAnsi="Times New Roman"/>
          <w:sz w:val="24"/>
        </w:rPr>
        <w:t xml:space="preserve"> к КЗ) с подписью уполномоченного лица и заверенные печатью участника закупки;</w:t>
      </w:r>
    </w:p>
    <w:p w:rsidR="00F714A2" w:rsidRDefault="00F714A2" w:rsidP="00F86E8F">
      <w:pPr>
        <w:pStyle w:val="a6"/>
        <w:numPr>
          <w:ilvl w:val="0"/>
          <w:numId w:val="2"/>
        </w:numPr>
        <w:tabs>
          <w:tab w:val="left" w:pos="1418"/>
        </w:tabs>
        <w:contextualSpacing w:val="0"/>
        <w:jc w:val="both"/>
        <w:rPr>
          <w:rFonts w:ascii="Times New Roman" w:hAnsi="Times New Roman"/>
          <w:sz w:val="24"/>
        </w:rPr>
      </w:pPr>
      <w:r w:rsidRPr="00F714A2">
        <w:rPr>
          <w:rFonts w:ascii="Times New Roman" w:hAnsi="Times New Roman"/>
          <w:sz w:val="24"/>
        </w:rPr>
        <w:t xml:space="preserve">Письмо в свободной форме на фирменном бланке с печатью за подписью </w:t>
      </w:r>
      <w:r w:rsidR="00AA0B2A">
        <w:rPr>
          <w:rFonts w:ascii="Times New Roman" w:hAnsi="Times New Roman"/>
          <w:sz w:val="24"/>
        </w:rPr>
        <w:t>уполномоченного лица</w:t>
      </w:r>
      <w:r w:rsidRPr="00F714A2">
        <w:rPr>
          <w:rFonts w:ascii="Times New Roman" w:hAnsi="Times New Roman"/>
          <w:sz w:val="24"/>
        </w:rPr>
        <w:t xml:space="preserve"> о </w:t>
      </w:r>
      <w:r w:rsidR="00F86E8F">
        <w:rPr>
          <w:rFonts w:ascii="Times New Roman" w:hAnsi="Times New Roman"/>
          <w:sz w:val="24"/>
        </w:rPr>
        <w:t>с</w:t>
      </w:r>
      <w:r w:rsidR="00F86E8F" w:rsidRPr="00F86E8F">
        <w:rPr>
          <w:rFonts w:ascii="Times New Roman" w:hAnsi="Times New Roman"/>
          <w:sz w:val="24"/>
        </w:rPr>
        <w:t>огласи</w:t>
      </w:r>
      <w:r w:rsidR="00F86E8F">
        <w:rPr>
          <w:rFonts w:ascii="Times New Roman" w:hAnsi="Times New Roman"/>
          <w:sz w:val="24"/>
        </w:rPr>
        <w:t>и</w:t>
      </w:r>
      <w:r w:rsidR="00F86E8F" w:rsidRPr="00F86E8F">
        <w:rPr>
          <w:rFonts w:ascii="Times New Roman" w:hAnsi="Times New Roman"/>
          <w:sz w:val="24"/>
        </w:rPr>
        <w:t xml:space="preserve"> выполнени</w:t>
      </w:r>
      <w:r w:rsidR="00F86E8F">
        <w:rPr>
          <w:rFonts w:ascii="Times New Roman" w:hAnsi="Times New Roman"/>
          <w:sz w:val="24"/>
        </w:rPr>
        <w:t>я</w:t>
      </w:r>
      <w:r w:rsidR="00F86E8F" w:rsidRPr="00F86E8F">
        <w:rPr>
          <w:rFonts w:ascii="Times New Roman" w:hAnsi="Times New Roman"/>
          <w:sz w:val="24"/>
        </w:rPr>
        <w:t xml:space="preserve"> работ по монтажу и наладке КТС СУУ ТП на площадке Заказчика силами Контрагента</w:t>
      </w:r>
      <w:r>
        <w:rPr>
          <w:rFonts w:ascii="Times New Roman" w:hAnsi="Times New Roman"/>
          <w:sz w:val="24"/>
        </w:rPr>
        <w:t>;</w:t>
      </w:r>
    </w:p>
    <w:p w:rsidR="00F86E8F" w:rsidRPr="00F86E8F" w:rsidRDefault="00F86E8F" w:rsidP="00F86E8F">
      <w:pPr>
        <w:pStyle w:val="a6"/>
        <w:numPr>
          <w:ilvl w:val="0"/>
          <w:numId w:val="2"/>
        </w:numPr>
        <w:jc w:val="both"/>
        <w:rPr>
          <w:rFonts w:ascii="Times New Roman" w:hAnsi="Times New Roman"/>
          <w:sz w:val="24"/>
        </w:rPr>
      </w:pPr>
      <w:r w:rsidRPr="00F86E8F">
        <w:rPr>
          <w:rFonts w:ascii="Times New Roman" w:hAnsi="Times New Roman"/>
          <w:sz w:val="24"/>
        </w:rPr>
        <w:t xml:space="preserve">Письмо в свободной форме на фирменном бланке с печатью за подписью уполномоченного лица о </w:t>
      </w:r>
      <w:r>
        <w:rPr>
          <w:rFonts w:ascii="Times New Roman" w:hAnsi="Times New Roman"/>
          <w:sz w:val="24"/>
        </w:rPr>
        <w:t>в</w:t>
      </w:r>
      <w:r w:rsidRPr="00F86E8F">
        <w:rPr>
          <w:rFonts w:ascii="Times New Roman" w:hAnsi="Times New Roman"/>
          <w:sz w:val="24"/>
        </w:rPr>
        <w:t>ключени</w:t>
      </w:r>
      <w:r>
        <w:rPr>
          <w:rFonts w:ascii="Times New Roman" w:hAnsi="Times New Roman"/>
          <w:sz w:val="24"/>
        </w:rPr>
        <w:t>и</w:t>
      </w:r>
      <w:r w:rsidRPr="00F86E8F">
        <w:rPr>
          <w:rFonts w:ascii="Times New Roman" w:hAnsi="Times New Roman"/>
          <w:sz w:val="24"/>
        </w:rPr>
        <w:t xml:space="preserve"> в состав предложения бесплатного регламентного обслуживания системы, в том числе по устранению замечаний Заказчика в течение гарантийного срока эксплуатации;</w:t>
      </w:r>
    </w:p>
    <w:p w:rsidR="006C6A84" w:rsidRPr="006C6A84" w:rsidRDefault="006C6A84" w:rsidP="007F7250">
      <w:pPr>
        <w:pStyle w:val="a6"/>
        <w:numPr>
          <w:ilvl w:val="0"/>
          <w:numId w:val="2"/>
        </w:numPr>
        <w:tabs>
          <w:tab w:val="left" w:pos="1418"/>
        </w:tabs>
        <w:contextualSpacing w:val="0"/>
        <w:jc w:val="both"/>
        <w:rPr>
          <w:rFonts w:ascii="Times New Roman" w:hAnsi="Times New Roman"/>
          <w:sz w:val="24"/>
        </w:rPr>
      </w:pPr>
      <w:r w:rsidRPr="006C6A84">
        <w:rPr>
          <w:rFonts w:ascii="Times New Roman" w:hAnsi="Times New Roman"/>
          <w:kern w:val="1"/>
          <w:sz w:val="24"/>
          <w:lang w:eastAsia="ar-SA"/>
        </w:rPr>
        <w:t>Гарантийное письмо в свободной форме на фирменном бланке о</w:t>
      </w:r>
      <w:r w:rsidRPr="006C6A84">
        <w:rPr>
          <w:rFonts w:ascii="Times New Roman" w:hAnsi="Times New Roman"/>
          <w:kern w:val="1"/>
          <w:szCs w:val="22"/>
          <w:lang w:eastAsia="ar-SA"/>
        </w:rPr>
        <w:t xml:space="preserve"> </w:t>
      </w:r>
      <w:r w:rsidRPr="006C6A84">
        <w:rPr>
          <w:rFonts w:ascii="Times New Roman" w:hAnsi="Times New Roman"/>
          <w:kern w:val="1"/>
          <w:sz w:val="24"/>
          <w:lang w:eastAsia="ar-SA"/>
        </w:rPr>
        <w:t>Гарантийном сроке на эксплуатацию товара</w:t>
      </w:r>
      <w:r w:rsidR="00FD5327">
        <w:rPr>
          <w:rFonts w:ascii="Times New Roman" w:hAnsi="Times New Roman"/>
          <w:kern w:val="1"/>
          <w:sz w:val="24"/>
          <w:lang w:eastAsia="ar-SA"/>
        </w:rPr>
        <w:t>,</w:t>
      </w:r>
      <w:r w:rsidRPr="006C6A84">
        <w:rPr>
          <w:rFonts w:ascii="Times New Roman" w:hAnsi="Times New Roman"/>
          <w:kern w:val="1"/>
          <w:sz w:val="24"/>
          <w:lang w:eastAsia="ar-SA"/>
        </w:rPr>
        <w:t xml:space="preserve"> </w:t>
      </w:r>
      <w:r>
        <w:rPr>
          <w:rFonts w:ascii="Times New Roman" w:hAnsi="Times New Roman"/>
          <w:kern w:val="1"/>
          <w:sz w:val="24"/>
          <w:lang w:eastAsia="ar-SA"/>
        </w:rPr>
        <w:t xml:space="preserve">за </w:t>
      </w:r>
      <w:r w:rsidRPr="006C6A84">
        <w:rPr>
          <w:rFonts w:ascii="Times New Roman" w:hAnsi="Times New Roman"/>
          <w:kern w:val="1"/>
          <w:sz w:val="24"/>
          <w:lang w:eastAsia="ar-SA"/>
        </w:rPr>
        <w:t>подписью уполномоченного лица и печатью участника закупки;</w:t>
      </w:r>
    </w:p>
    <w:p w:rsidR="006C59B3" w:rsidRDefault="00790030" w:rsidP="006C59B3">
      <w:pPr>
        <w:pStyle w:val="a6"/>
        <w:numPr>
          <w:ilvl w:val="0"/>
          <w:numId w:val="2"/>
        </w:numPr>
        <w:tabs>
          <w:tab w:val="left" w:pos="1418"/>
        </w:tabs>
        <w:contextualSpacing w:val="0"/>
        <w:jc w:val="both"/>
        <w:rPr>
          <w:rFonts w:ascii="Times New Roman" w:hAnsi="Times New Roman"/>
          <w:iCs/>
          <w:sz w:val="24"/>
        </w:rPr>
      </w:pPr>
      <w:r w:rsidRPr="006C59B3">
        <w:rPr>
          <w:rFonts w:ascii="Times New Roman" w:hAnsi="Times New Roman"/>
          <w:sz w:val="24"/>
        </w:rPr>
        <w:t>Гарантийное предложение в свободной форме на фирменном бланке</w:t>
      </w:r>
      <w:r w:rsidR="006C59B3" w:rsidRPr="006C59B3">
        <w:rPr>
          <w:rFonts w:ascii="Times New Roman" w:hAnsi="Times New Roman"/>
          <w:sz w:val="20"/>
          <w:szCs w:val="20"/>
        </w:rPr>
        <w:t xml:space="preserve"> </w:t>
      </w:r>
      <w:r w:rsidR="006C59B3" w:rsidRPr="006C59B3">
        <w:rPr>
          <w:rFonts w:ascii="Times New Roman" w:hAnsi="Times New Roman"/>
          <w:sz w:val="24"/>
        </w:rPr>
        <w:t>подтверждающее гарантируемые технико-экономические показатели при внедрении СУУ ТП на установке АВТ-4 цеха №1</w:t>
      </w:r>
      <w:r w:rsidR="006C6A84" w:rsidRPr="006C59B3">
        <w:rPr>
          <w:rFonts w:ascii="Times New Roman" w:hAnsi="Times New Roman"/>
          <w:iCs/>
          <w:sz w:val="24"/>
        </w:rPr>
        <w:t xml:space="preserve">, </w:t>
      </w:r>
      <w:r w:rsidR="006C59B3" w:rsidRPr="006C59B3">
        <w:rPr>
          <w:rFonts w:ascii="Times New Roman" w:hAnsi="Times New Roman"/>
          <w:iCs/>
          <w:sz w:val="24"/>
        </w:rPr>
        <w:t>за подписью уполномоченного лица и печатью участника закупки;</w:t>
      </w:r>
    </w:p>
    <w:p w:rsidR="0094189E" w:rsidRPr="0094189E" w:rsidRDefault="0094189E" w:rsidP="0094189E">
      <w:pPr>
        <w:pStyle w:val="a6"/>
        <w:numPr>
          <w:ilvl w:val="0"/>
          <w:numId w:val="2"/>
        </w:numPr>
        <w:tabs>
          <w:tab w:val="left" w:pos="1418"/>
        </w:tabs>
        <w:contextualSpacing w:val="0"/>
        <w:jc w:val="both"/>
        <w:rPr>
          <w:rFonts w:ascii="Times New Roman" w:hAnsi="Times New Roman"/>
          <w:iCs/>
          <w:sz w:val="24"/>
        </w:rPr>
      </w:pPr>
      <w:r w:rsidRPr="0094189E">
        <w:rPr>
          <w:rFonts w:ascii="Times New Roman" w:hAnsi="Times New Roman"/>
          <w:bCs/>
          <w:iCs/>
          <w:sz w:val="24"/>
        </w:rPr>
        <w:t>Справка о наличии кадровых ресурсов</w:t>
      </w:r>
      <w:r>
        <w:rPr>
          <w:rFonts w:ascii="Times New Roman" w:hAnsi="Times New Roman"/>
          <w:bCs/>
          <w:iCs/>
          <w:sz w:val="24"/>
        </w:rPr>
        <w:t xml:space="preserve"> с приложением к</w:t>
      </w:r>
      <w:r w:rsidRPr="0094189E">
        <w:rPr>
          <w:rFonts w:ascii="Times New Roman" w:hAnsi="Times New Roman"/>
          <w:bCs/>
          <w:iCs/>
          <w:sz w:val="24"/>
        </w:rPr>
        <w:t>опи</w:t>
      </w:r>
      <w:r>
        <w:rPr>
          <w:rFonts w:ascii="Times New Roman" w:hAnsi="Times New Roman"/>
          <w:bCs/>
          <w:iCs/>
          <w:sz w:val="24"/>
        </w:rPr>
        <w:t>й</w:t>
      </w:r>
      <w:r w:rsidRPr="0094189E">
        <w:rPr>
          <w:rFonts w:ascii="Times New Roman" w:hAnsi="Times New Roman"/>
          <w:bCs/>
          <w:iCs/>
          <w:sz w:val="24"/>
        </w:rPr>
        <w:t xml:space="preserve"> протоколов проверки знаний по промышленной безопасности, руководителей и специалистов</w:t>
      </w:r>
      <w:r>
        <w:rPr>
          <w:rFonts w:ascii="Times New Roman" w:hAnsi="Times New Roman"/>
          <w:bCs/>
          <w:iCs/>
          <w:sz w:val="24"/>
        </w:rPr>
        <w:t xml:space="preserve"> </w:t>
      </w:r>
      <w:r w:rsidRPr="0094189E">
        <w:rPr>
          <w:rFonts w:ascii="Times New Roman" w:hAnsi="Times New Roman"/>
          <w:bCs/>
          <w:iCs/>
          <w:sz w:val="24"/>
        </w:rPr>
        <w:t xml:space="preserve">(Форма № </w:t>
      </w:r>
      <w:r>
        <w:rPr>
          <w:rFonts w:ascii="Times New Roman" w:hAnsi="Times New Roman"/>
          <w:bCs/>
          <w:iCs/>
          <w:sz w:val="24"/>
        </w:rPr>
        <w:t>7</w:t>
      </w:r>
      <w:r w:rsidRPr="0094189E">
        <w:rPr>
          <w:rFonts w:ascii="Times New Roman" w:hAnsi="Times New Roman"/>
          <w:bCs/>
          <w:iCs/>
          <w:sz w:val="24"/>
        </w:rPr>
        <w:t xml:space="preserve"> к настоящему ПДО)</w:t>
      </w:r>
      <w:r w:rsidR="00514D21">
        <w:rPr>
          <w:rFonts w:ascii="Times New Roman" w:hAnsi="Times New Roman"/>
          <w:bCs/>
          <w:iCs/>
          <w:sz w:val="24"/>
        </w:rPr>
        <w:t>,</w:t>
      </w:r>
      <w:r w:rsidR="00514D21" w:rsidRPr="00514D21">
        <w:rPr>
          <w:rFonts w:ascii="Times New Roman" w:hAnsi="Times New Roman"/>
          <w:sz w:val="20"/>
          <w:szCs w:val="20"/>
        </w:rPr>
        <w:t xml:space="preserve"> </w:t>
      </w:r>
      <w:r w:rsidR="00514D21" w:rsidRPr="00514D21">
        <w:rPr>
          <w:rFonts w:ascii="Times New Roman" w:hAnsi="Times New Roman"/>
          <w:bCs/>
          <w:iCs/>
          <w:sz w:val="24"/>
        </w:rPr>
        <w:t>с приложением копий протоколов проверки знаний по промышленной безопасности, руководителей и специалистов</w:t>
      </w:r>
      <w:r w:rsidR="00E16DCA">
        <w:rPr>
          <w:rFonts w:ascii="Times New Roman" w:hAnsi="Times New Roman"/>
          <w:bCs/>
          <w:iCs/>
          <w:sz w:val="24"/>
        </w:rPr>
        <w:t xml:space="preserve"> и приложением копий свидетельств (сертификатов и т.д.)</w:t>
      </w:r>
      <w:r w:rsidR="00514D21" w:rsidRPr="00514D21">
        <w:rPr>
          <w:rFonts w:ascii="Times New Roman" w:hAnsi="Times New Roman"/>
          <w:bCs/>
          <w:iCs/>
          <w:sz w:val="24"/>
        </w:rPr>
        <w:t xml:space="preserve"> за подписью уполномоченного лица</w:t>
      </w:r>
      <w:r>
        <w:rPr>
          <w:rFonts w:ascii="Times New Roman" w:hAnsi="Times New Roman"/>
          <w:bCs/>
          <w:iCs/>
          <w:sz w:val="24"/>
        </w:rPr>
        <w:t>;</w:t>
      </w:r>
    </w:p>
    <w:p w:rsidR="005F08BB" w:rsidRPr="005F08BB" w:rsidRDefault="0094189E" w:rsidP="005F08BB">
      <w:pPr>
        <w:pStyle w:val="a6"/>
        <w:numPr>
          <w:ilvl w:val="0"/>
          <w:numId w:val="2"/>
        </w:numPr>
        <w:jc w:val="both"/>
        <w:rPr>
          <w:rFonts w:ascii="Times New Roman" w:hAnsi="Times New Roman"/>
          <w:iCs/>
          <w:sz w:val="24"/>
        </w:rPr>
      </w:pPr>
      <w:r w:rsidRPr="0094189E">
        <w:rPr>
          <w:rFonts w:ascii="Times New Roman" w:hAnsi="Times New Roman"/>
          <w:iCs/>
          <w:sz w:val="24"/>
        </w:rPr>
        <w:t>Письмо в свободной форме на фирменном бланке о согласии Контрагента</w:t>
      </w:r>
      <w:r>
        <w:rPr>
          <w:rFonts w:ascii="Times New Roman" w:hAnsi="Times New Roman"/>
          <w:iCs/>
          <w:sz w:val="24"/>
        </w:rPr>
        <w:t xml:space="preserve"> (Производителя)</w:t>
      </w:r>
      <w:r w:rsidRPr="0094189E">
        <w:rPr>
          <w:rFonts w:ascii="Times New Roman" w:hAnsi="Times New Roman"/>
          <w:iCs/>
          <w:sz w:val="24"/>
        </w:rPr>
        <w:t xml:space="preserve"> с возможностью кор</w:t>
      </w:r>
      <w:r w:rsidR="005F08BB">
        <w:rPr>
          <w:rFonts w:ascii="Times New Roman" w:hAnsi="Times New Roman"/>
          <w:iCs/>
          <w:sz w:val="24"/>
        </w:rPr>
        <w:t xml:space="preserve">ректировки ТП не более двух раз, </w:t>
      </w:r>
      <w:r w:rsidR="005F08BB" w:rsidRPr="005F08BB">
        <w:rPr>
          <w:rFonts w:ascii="Times New Roman" w:hAnsi="Times New Roman"/>
          <w:iCs/>
          <w:sz w:val="24"/>
        </w:rPr>
        <w:t>за подписью уполномоченного лица и печатью участника закупки;</w:t>
      </w:r>
    </w:p>
    <w:p w:rsidR="006C6A84" w:rsidRPr="006C59B3" w:rsidRDefault="006C6A84" w:rsidP="006C6A84">
      <w:pPr>
        <w:pStyle w:val="a6"/>
        <w:numPr>
          <w:ilvl w:val="0"/>
          <w:numId w:val="2"/>
        </w:numPr>
        <w:tabs>
          <w:tab w:val="left" w:pos="1418"/>
        </w:tabs>
        <w:contextualSpacing w:val="0"/>
        <w:jc w:val="both"/>
        <w:rPr>
          <w:rFonts w:ascii="Times New Roman" w:hAnsi="Times New Roman"/>
          <w:sz w:val="24"/>
        </w:rPr>
      </w:pPr>
      <w:r w:rsidRPr="00E16DCA">
        <w:rPr>
          <w:rFonts w:ascii="Times New Roman" w:hAnsi="Times New Roman"/>
          <w:sz w:val="24"/>
        </w:rPr>
        <w:t>Справка</w:t>
      </w:r>
      <w:r w:rsidRPr="006C59B3">
        <w:rPr>
          <w:rFonts w:ascii="Times New Roman" w:hAnsi="Times New Roman"/>
          <w:sz w:val="24"/>
        </w:rPr>
        <w:t xml:space="preserve"> о заключенных и выполненных аналогичных договорах на выполнение проектных работ за последние 5 лет (</w:t>
      </w:r>
      <w:r w:rsidR="00AA0B2A" w:rsidRPr="006C59B3">
        <w:rPr>
          <w:rFonts w:ascii="Times New Roman" w:hAnsi="Times New Roman"/>
          <w:sz w:val="24"/>
        </w:rPr>
        <w:t>Форма</w:t>
      </w:r>
      <w:r w:rsidRPr="006C59B3">
        <w:rPr>
          <w:rFonts w:ascii="Times New Roman" w:hAnsi="Times New Roman"/>
          <w:sz w:val="24"/>
        </w:rPr>
        <w:t xml:space="preserve"> № 6 к настоящему ПДО);</w:t>
      </w:r>
    </w:p>
    <w:p w:rsidR="006C6A84" w:rsidRDefault="00AD3050" w:rsidP="00AD3050">
      <w:pPr>
        <w:pStyle w:val="a6"/>
        <w:numPr>
          <w:ilvl w:val="0"/>
          <w:numId w:val="2"/>
        </w:numPr>
        <w:tabs>
          <w:tab w:val="left" w:pos="1418"/>
        </w:tabs>
        <w:contextualSpacing w:val="0"/>
        <w:jc w:val="both"/>
        <w:rPr>
          <w:rFonts w:ascii="Times New Roman" w:hAnsi="Times New Roman"/>
          <w:sz w:val="24"/>
        </w:rPr>
      </w:pPr>
      <w:r w:rsidRPr="00AD3050">
        <w:rPr>
          <w:rFonts w:ascii="Times New Roman" w:hAnsi="Times New Roman"/>
          <w:sz w:val="24"/>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r>
        <w:rPr>
          <w:rFonts w:ascii="Times New Roman" w:hAnsi="Times New Roman"/>
          <w:sz w:val="24"/>
        </w:rPr>
        <w:t>;</w:t>
      </w:r>
    </w:p>
    <w:p w:rsidR="00953AF5" w:rsidRDefault="00953AF5" w:rsidP="001F270C">
      <w:pPr>
        <w:pStyle w:val="a6"/>
        <w:numPr>
          <w:ilvl w:val="0"/>
          <w:numId w:val="2"/>
        </w:numPr>
        <w:tabs>
          <w:tab w:val="left" w:pos="1418"/>
        </w:tabs>
        <w:contextualSpacing w:val="0"/>
        <w:jc w:val="both"/>
        <w:rPr>
          <w:rFonts w:ascii="Times New Roman" w:hAnsi="Times New Roman"/>
          <w:sz w:val="24"/>
        </w:rPr>
      </w:pPr>
      <w:r w:rsidRPr="001F270C">
        <w:rPr>
          <w:rFonts w:ascii="Times New Roman" w:hAnsi="Times New Roman"/>
          <w:sz w:val="24"/>
        </w:rPr>
        <w:t>Копи</w:t>
      </w:r>
      <w:r w:rsidR="001F270C" w:rsidRPr="001F270C">
        <w:rPr>
          <w:rFonts w:ascii="Times New Roman" w:hAnsi="Times New Roman"/>
          <w:sz w:val="24"/>
        </w:rPr>
        <w:t>я</w:t>
      </w:r>
      <w:r w:rsidRPr="001F270C">
        <w:rPr>
          <w:rFonts w:ascii="Times New Roman" w:hAnsi="Times New Roman"/>
          <w:sz w:val="24"/>
        </w:rPr>
        <w:t xml:space="preserve"> </w:t>
      </w:r>
      <w:r w:rsidR="001F270C" w:rsidRPr="001F270C">
        <w:rPr>
          <w:rFonts w:ascii="Times New Roman" w:hAnsi="Times New Roman"/>
          <w:sz w:val="24"/>
        </w:rPr>
        <w:t>Сертификата (письма), адресованного Контрагенту и выданного Производителем или официальным представителем Производителя в РФ</w:t>
      </w:r>
      <w:r w:rsidR="001F270C">
        <w:rPr>
          <w:rFonts w:ascii="Times New Roman" w:hAnsi="Times New Roman"/>
          <w:sz w:val="24"/>
        </w:rPr>
        <w:t xml:space="preserve"> о предоставлении сведений об авторизации на поставку, техническое сопровождение продукции на территории РФ, </w:t>
      </w:r>
      <w:r w:rsidRPr="001F270C">
        <w:rPr>
          <w:rFonts w:ascii="Times New Roman" w:hAnsi="Times New Roman"/>
          <w:sz w:val="24"/>
        </w:rPr>
        <w:t>заверенн</w:t>
      </w:r>
      <w:r w:rsidR="001F270C" w:rsidRPr="001F270C">
        <w:rPr>
          <w:rFonts w:ascii="Times New Roman" w:hAnsi="Times New Roman"/>
          <w:sz w:val="24"/>
        </w:rPr>
        <w:t>ая</w:t>
      </w:r>
      <w:r w:rsidRPr="001F270C">
        <w:rPr>
          <w:rFonts w:ascii="Times New Roman" w:hAnsi="Times New Roman"/>
          <w:sz w:val="24"/>
        </w:rPr>
        <w:t xml:space="preserve"> подписью уполномоченного лица и печатью участника закупки;</w:t>
      </w:r>
    </w:p>
    <w:p w:rsidR="000A3231" w:rsidRDefault="000A3231" w:rsidP="001F270C">
      <w:pPr>
        <w:pStyle w:val="a6"/>
        <w:numPr>
          <w:ilvl w:val="0"/>
          <w:numId w:val="2"/>
        </w:numPr>
        <w:tabs>
          <w:tab w:val="left" w:pos="1418"/>
        </w:tabs>
        <w:contextualSpacing w:val="0"/>
        <w:jc w:val="both"/>
        <w:rPr>
          <w:rFonts w:ascii="Times New Roman" w:hAnsi="Times New Roman"/>
          <w:sz w:val="24"/>
        </w:rPr>
      </w:pPr>
      <w:r w:rsidRPr="000A3231">
        <w:rPr>
          <w:rFonts w:ascii="Times New Roman" w:hAnsi="Times New Roman"/>
          <w:sz w:val="24"/>
        </w:rPr>
        <w:t>Письмо в свободной форме на фирменном бланке за подписью уполномоченного лица и заверенное печатью участника закупки</w:t>
      </w:r>
      <w:r>
        <w:rPr>
          <w:rFonts w:ascii="Times New Roman" w:hAnsi="Times New Roman"/>
          <w:sz w:val="24"/>
        </w:rPr>
        <w:t xml:space="preserve"> - </w:t>
      </w:r>
      <w:r w:rsidR="00DD45CB">
        <w:rPr>
          <w:rFonts w:ascii="Times New Roman" w:hAnsi="Times New Roman"/>
          <w:sz w:val="24"/>
        </w:rPr>
        <w:t>п</w:t>
      </w:r>
      <w:r w:rsidRPr="000A3231">
        <w:rPr>
          <w:rFonts w:ascii="Times New Roman" w:hAnsi="Times New Roman"/>
          <w:sz w:val="24"/>
        </w:rPr>
        <w:t>одтверждение Контрагентом (Производителем) включения в состав предложения бесплатного обслуживания системы в том числе по устранение замечаний Заказчика сроком не менее 12 месяцев</w:t>
      </w:r>
      <w:r>
        <w:rPr>
          <w:rFonts w:ascii="Times New Roman" w:hAnsi="Times New Roman"/>
          <w:sz w:val="24"/>
        </w:rPr>
        <w:t>;</w:t>
      </w:r>
    </w:p>
    <w:p w:rsidR="00E16DCA" w:rsidRDefault="00E16DCA" w:rsidP="001F270C">
      <w:pPr>
        <w:pStyle w:val="a6"/>
        <w:numPr>
          <w:ilvl w:val="0"/>
          <w:numId w:val="2"/>
        </w:numPr>
        <w:tabs>
          <w:tab w:val="left" w:pos="1418"/>
        </w:tabs>
        <w:contextualSpacing w:val="0"/>
        <w:jc w:val="both"/>
        <w:rPr>
          <w:rFonts w:ascii="Times New Roman" w:hAnsi="Times New Roman"/>
          <w:sz w:val="24"/>
        </w:rPr>
      </w:pPr>
      <w:r w:rsidRPr="00E16DCA">
        <w:rPr>
          <w:rFonts w:ascii="Times New Roman" w:hAnsi="Times New Roman"/>
          <w:sz w:val="24"/>
        </w:rPr>
        <w:t>Письмо в свободной форме на фирменном бланке за подписью уполномоченного лица и заверенное печатью участника закупки</w:t>
      </w:r>
      <w:r>
        <w:rPr>
          <w:rFonts w:ascii="Times New Roman" w:hAnsi="Times New Roman"/>
          <w:sz w:val="24"/>
        </w:rPr>
        <w:t xml:space="preserve"> -</w:t>
      </w:r>
      <w:r w:rsidRPr="00E16DCA">
        <w:rPr>
          <w:rFonts w:ascii="Times New Roman" w:hAnsi="Times New Roman"/>
          <w:sz w:val="20"/>
          <w:szCs w:val="20"/>
        </w:rPr>
        <w:t xml:space="preserve"> </w:t>
      </w:r>
      <w:r w:rsidR="00DD45CB">
        <w:rPr>
          <w:rFonts w:ascii="Times New Roman" w:hAnsi="Times New Roman"/>
          <w:sz w:val="24"/>
        </w:rPr>
        <w:t>п</w:t>
      </w:r>
      <w:r w:rsidRPr="00E16DCA">
        <w:rPr>
          <w:rFonts w:ascii="Times New Roman" w:hAnsi="Times New Roman"/>
          <w:sz w:val="24"/>
        </w:rPr>
        <w:t xml:space="preserve">одтверждение Контрагентом (Производителем) передачу всех прав доступа для обслуживания, наладки и корректировки модели СУУ ТП силами Заказчика по истечении </w:t>
      </w:r>
      <w:r>
        <w:rPr>
          <w:rFonts w:ascii="Times New Roman" w:hAnsi="Times New Roman"/>
          <w:sz w:val="24"/>
        </w:rPr>
        <w:t>срока гарантийного обслуживания;</w:t>
      </w:r>
    </w:p>
    <w:p w:rsidR="00DD45CB" w:rsidRPr="001F270C" w:rsidRDefault="00DD45CB" w:rsidP="001F270C">
      <w:pPr>
        <w:pStyle w:val="a6"/>
        <w:numPr>
          <w:ilvl w:val="0"/>
          <w:numId w:val="2"/>
        </w:numPr>
        <w:tabs>
          <w:tab w:val="left" w:pos="1418"/>
        </w:tabs>
        <w:contextualSpacing w:val="0"/>
        <w:jc w:val="both"/>
        <w:rPr>
          <w:rFonts w:ascii="Times New Roman" w:hAnsi="Times New Roman"/>
          <w:sz w:val="24"/>
        </w:rPr>
      </w:pPr>
      <w:r>
        <w:rPr>
          <w:rFonts w:ascii="Times New Roman" w:hAnsi="Times New Roman"/>
          <w:sz w:val="24"/>
        </w:rPr>
        <w:t xml:space="preserve">Гарантийное письмо о согласии с текстом договора, </w:t>
      </w:r>
      <w:r w:rsidRPr="00DD45CB">
        <w:rPr>
          <w:rFonts w:ascii="Times New Roman" w:hAnsi="Times New Roman"/>
          <w:sz w:val="24"/>
        </w:rPr>
        <w:t>за подписью уполномоченного лица и печатью участника закупки</w:t>
      </w:r>
      <w:r>
        <w:rPr>
          <w:rFonts w:ascii="Times New Roman" w:hAnsi="Times New Roman"/>
          <w:sz w:val="24"/>
        </w:rPr>
        <w:t>;</w:t>
      </w:r>
    </w:p>
    <w:p w:rsidR="008E32E8" w:rsidRDefault="008E32E8" w:rsidP="00DE7BED">
      <w:pPr>
        <w:pStyle w:val="a6"/>
        <w:numPr>
          <w:ilvl w:val="0"/>
          <w:numId w:val="2"/>
        </w:numPr>
        <w:tabs>
          <w:tab w:val="left" w:pos="1418"/>
        </w:tabs>
        <w:ind w:left="1418" w:hanging="341"/>
        <w:contextualSpacing w:val="0"/>
        <w:jc w:val="both"/>
        <w:rPr>
          <w:rFonts w:ascii="Times New Roman" w:hAnsi="Times New Roman"/>
          <w:sz w:val="24"/>
        </w:rPr>
      </w:pPr>
      <w:r w:rsidRPr="008E32E8">
        <w:rPr>
          <w:rFonts w:ascii="Times New Roman" w:hAnsi="Times New Roman"/>
          <w:sz w:val="24"/>
        </w:rPr>
        <w:t>Перечень аффилированных организаций (</w:t>
      </w:r>
      <w:r w:rsidR="0037183C">
        <w:rPr>
          <w:rFonts w:ascii="Times New Roman" w:hAnsi="Times New Roman"/>
          <w:sz w:val="24"/>
        </w:rPr>
        <w:t>Форма</w:t>
      </w:r>
      <w:r w:rsidRPr="008E32E8">
        <w:rPr>
          <w:rFonts w:ascii="Times New Roman" w:hAnsi="Times New Roman"/>
          <w:sz w:val="24"/>
        </w:rPr>
        <w:t xml:space="preserve"> № </w:t>
      </w:r>
      <w:r w:rsidR="00186AEA">
        <w:rPr>
          <w:rFonts w:ascii="Times New Roman" w:hAnsi="Times New Roman"/>
          <w:sz w:val="24"/>
        </w:rPr>
        <w:t>5</w:t>
      </w:r>
      <w:r w:rsidRPr="008E32E8">
        <w:rPr>
          <w:rFonts w:ascii="Times New Roman" w:hAnsi="Times New Roman"/>
          <w:sz w:val="24"/>
        </w:rPr>
        <w:t xml:space="preserve"> к настоящему ПДО)</w:t>
      </w:r>
      <w:r>
        <w:rPr>
          <w:rFonts w:ascii="Times New Roman" w:hAnsi="Times New Roman"/>
          <w:sz w:val="24"/>
        </w:rPr>
        <w:t>;</w:t>
      </w:r>
    </w:p>
    <w:p w:rsidR="00DE7BED" w:rsidRPr="008E32E8"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8E32E8">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8E32E8">
        <w:rPr>
          <w:rFonts w:ascii="Times New Roman" w:hAnsi="Times New Roman"/>
          <w:sz w:val="24"/>
        </w:rPr>
        <w:t>менее 4 (ч</w:t>
      </w:r>
      <w:r w:rsidRPr="008E32E8">
        <w:rPr>
          <w:rFonts w:ascii="Times New Roman" w:hAnsi="Times New Roman"/>
          <w:sz w:val="24"/>
        </w:rPr>
        <w:t>етырех) месяцев после даты окончания приема оферт;</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37183C">
        <w:rPr>
          <w:rFonts w:ascii="Times New Roman" w:hAnsi="Times New Roman"/>
          <w:sz w:val="24"/>
        </w:rPr>
        <w:t>Форма</w:t>
      </w:r>
      <w:r w:rsidR="00FA2773" w:rsidRPr="00C561F7">
        <w:rPr>
          <w:rFonts w:ascii="Times New Roman" w:hAnsi="Times New Roman"/>
          <w:sz w:val="24"/>
        </w:rPr>
        <w:t xml:space="preserve"> № </w:t>
      </w:r>
      <w:r w:rsidR="00BF375E">
        <w:rPr>
          <w:rFonts w:ascii="Times New Roman" w:hAnsi="Times New Roman"/>
          <w:sz w:val="24"/>
        </w:rPr>
        <w:t>3</w:t>
      </w:r>
      <w:r w:rsidR="00FA2773" w:rsidRPr="00C561F7">
        <w:rPr>
          <w:rFonts w:ascii="Times New Roman" w:hAnsi="Times New Roman"/>
          <w:sz w:val="24"/>
        </w:rPr>
        <w:t xml:space="preserve"> к настоящему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Default="008C6979" w:rsidP="00DE7BED">
      <w:pPr>
        <w:pStyle w:val="a6"/>
        <w:numPr>
          <w:ilvl w:val="0"/>
          <w:numId w:val="2"/>
        </w:numPr>
        <w:ind w:left="1418" w:hanging="341"/>
        <w:contextualSpacing w:val="0"/>
        <w:jc w:val="both"/>
        <w:rPr>
          <w:rFonts w:ascii="Times New Roman" w:hAnsi="Times New Roman"/>
          <w:sz w:val="24"/>
        </w:rPr>
      </w:pPr>
      <w:r w:rsidRPr="008C6979">
        <w:rPr>
          <w:rFonts w:ascii="Times New Roman" w:hAnsi="Times New Roman"/>
          <w:sz w:val="24"/>
        </w:rPr>
        <w:t>Подписанный договор подряда (</w:t>
      </w:r>
      <w:r w:rsidR="0037183C">
        <w:rPr>
          <w:rFonts w:ascii="Times New Roman" w:hAnsi="Times New Roman"/>
          <w:sz w:val="24"/>
        </w:rPr>
        <w:t>Форма</w:t>
      </w:r>
      <w:r w:rsidRPr="008C6979">
        <w:rPr>
          <w:rFonts w:ascii="Times New Roman" w:hAnsi="Times New Roman"/>
          <w:sz w:val="24"/>
        </w:rPr>
        <w:t xml:space="preserve"> № </w:t>
      </w:r>
      <w:r w:rsidR="00BF375E">
        <w:rPr>
          <w:rFonts w:ascii="Times New Roman" w:hAnsi="Times New Roman"/>
          <w:sz w:val="24"/>
        </w:rPr>
        <w:t>4</w:t>
      </w:r>
      <w:r w:rsidRPr="008C6979">
        <w:rPr>
          <w:rFonts w:ascii="Times New Roman" w:hAnsi="Times New Roman"/>
          <w:sz w:val="24"/>
        </w:rPr>
        <w:t xml:space="preserve"> к настоящему ПДО)</w:t>
      </w:r>
      <w:r w:rsidR="0087067B" w:rsidRPr="008C6979">
        <w:rPr>
          <w:rFonts w:ascii="Times New Roman" w:hAnsi="Times New Roman"/>
          <w:sz w:val="24"/>
        </w:rPr>
        <w:t xml:space="preserve"> с Приложениями к н</w:t>
      </w:r>
      <w:r w:rsidR="006E54D0">
        <w:rPr>
          <w:rFonts w:ascii="Times New Roman" w:hAnsi="Times New Roman"/>
          <w:sz w:val="24"/>
        </w:rPr>
        <w:t>е</w:t>
      </w:r>
      <w:r w:rsidR="0087067B" w:rsidRPr="008C6979">
        <w:rPr>
          <w:rFonts w:ascii="Times New Roman" w:hAnsi="Times New Roman"/>
          <w:sz w:val="24"/>
        </w:rPr>
        <w:t>м</w:t>
      </w:r>
      <w:r>
        <w:rPr>
          <w:rFonts w:ascii="Times New Roman" w:hAnsi="Times New Roman"/>
          <w:sz w:val="24"/>
        </w:rPr>
        <w:t>у</w:t>
      </w:r>
      <w:r w:rsidR="0087067B" w:rsidRPr="008C6979">
        <w:rPr>
          <w:rFonts w:ascii="Times New Roman" w:hAnsi="Times New Roman"/>
          <w:sz w:val="24"/>
        </w:rPr>
        <w:t>, подписанные и скрепленные печатью организации в редакции Заказчика, в 2-х экземплярах;</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w:t>
      </w:r>
      <w:r w:rsidR="00CC17B8">
        <w:rPr>
          <w:rFonts w:ascii="Times New Roman" w:hAnsi="Times New Roman"/>
          <w:sz w:val="24"/>
        </w:rPr>
        <w:t>3</w:t>
      </w:r>
      <w:r w:rsidR="00367B8E">
        <w:rPr>
          <w:rFonts w:ascii="Times New Roman" w:hAnsi="Times New Roman"/>
          <w:sz w:val="24"/>
        </w:rPr>
        <w:t>99</w:t>
      </w:r>
      <w:r w:rsidR="003523B8" w:rsidRPr="00C561F7">
        <w:rPr>
          <w:rFonts w:ascii="Times New Roman" w:hAnsi="Times New Roman"/>
          <w:sz w:val="24"/>
        </w:rPr>
        <w:t>-К</w:t>
      </w:r>
      <w:r w:rsidR="00FA2773" w:rsidRPr="00C561F7">
        <w:rPr>
          <w:rFonts w:ascii="Times New Roman" w:hAnsi="Times New Roman"/>
          <w:sz w:val="24"/>
        </w:rPr>
        <w:t>С</w:t>
      </w:r>
      <w:r w:rsidR="003523B8" w:rsidRPr="00C561F7">
        <w:rPr>
          <w:rFonts w:ascii="Times New Roman" w:hAnsi="Times New Roman"/>
          <w:sz w:val="24"/>
        </w:rPr>
        <w:t>-201</w:t>
      </w:r>
      <w:r w:rsidR="00BE2596">
        <w:rPr>
          <w:rFonts w:ascii="Times New Roman" w:hAnsi="Times New Roman"/>
          <w:sz w:val="24"/>
        </w:rPr>
        <w:t>6</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2127EE">
        <w:rPr>
          <w:rFonts w:ascii="Times New Roman" w:hAnsi="Times New Roman"/>
          <w:sz w:val="24"/>
        </w:rPr>
        <w:t>31.10.16»</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Начало приема оферт – «</w:t>
      </w:r>
      <w:r w:rsidR="002127EE">
        <w:rPr>
          <w:rFonts w:ascii="Times New Roman" w:hAnsi="Times New Roman"/>
          <w:b/>
          <w:sz w:val="24"/>
        </w:rPr>
        <w:t>31</w:t>
      </w:r>
      <w:r w:rsidRPr="00C561F7">
        <w:rPr>
          <w:rFonts w:ascii="Times New Roman" w:hAnsi="Times New Roman"/>
          <w:b/>
          <w:sz w:val="24"/>
        </w:rPr>
        <w:t xml:space="preserve">» </w:t>
      </w:r>
      <w:r w:rsidR="002127EE">
        <w:rPr>
          <w:rFonts w:ascii="Times New Roman" w:hAnsi="Times New Roman"/>
          <w:b/>
          <w:sz w:val="24"/>
        </w:rPr>
        <w:t>октября</w:t>
      </w:r>
      <w:r w:rsidRPr="00C561F7">
        <w:rPr>
          <w:rFonts w:ascii="Times New Roman" w:hAnsi="Times New Roman"/>
          <w:b/>
          <w:sz w:val="24"/>
        </w:rPr>
        <w:t xml:space="preserve"> </w:t>
      </w:r>
      <w:r w:rsidR="002127EE">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Окончание приема оферт – </w:t>
      </w:r>
      <w:r w:rsidR="002127EE">
        <w:rPr>
          <w:rFonts w:ascii="Times New Roman" w:hAnsi="Times New Roman"/>
          <w:b/>
          <w:sz w:val="24"/>
        </w:rPr>
        <w:t>16</w:t>
      </w:r>
      <w:r w:rsidRPr="00C561F7">
        <w:rPr>
          <w:rFonts w:ascii="Times New Roman" w:hAnsi="Times New Roman"/>
          <w:b/>
          <w:sz w:val="24"/>
        </w:rPr>
        <w:t>:</w:t>
      </w:r>
      <w:r w:rsidR="002127EE">
        <w:rPr>
          <w:rFonts w:ascii="Times New Roman" w:hAnsi="Times New Roman"/>
          <w:b/>
          <w:sz w:val="24"/>
        </w:rPr>
        <w:t>00</w:t>
      </w:r>
      <w:r w:rsidRPr="00C561F7">
        <w:rPr>
          <w:rFonts w:ascii="Times New Roman" w:hAnsi="Times New Roman"/>
          <w:b/>
          <w:sz w:val="24"/>
        </w:rPr>
        <w:t xml:space="preserve"> «</w:t>
      </w:r>
      <w:r w:rsidR="002127EE">
        <w:rPr>
          <w:rFonts w:ascii="Times New Roman" w:hAnsi="Times New Roman"/>
          <w:b/>
          <w:sz w:val="24"/>
        </w:rPr>
        <w:t>15</w:t>
      </w:r>
      <w:r w:rsidRPr="00C561F7">
        <w:rPr>
          <w:rFonts w:ascii="Times New Roman" w:hAnsi="Times New Roman"/>
          <w:b/>
          <w:sz w:val="24"/>
        </w:rPr>
        <w:t xml:space="preserve">» </w:t>
      </w:r>
      <w:r w:rsidR="002127EE">
        <w:rPr>
          <w:rFonts w:ascii="Times New Roman" w:hAnsi="Times New Roman"/>
          <w:b/>
          <w:sz w:val="24"/>
        </w:rPr>
        <w:t>ноября</w:t>
      </w:r>
      <w:r w:rsidRPr="00C561F7">
        <w:rPr>
          <w:rFonts w:ascii="Times New Roman" w:hAnsi="Times New Roman"/>
          <w:b/>
          <w:sz w:val="24"/>
        </w:rPr>
        <w:t xml:space="preserve"> </w:t>
      </w:r>
      <w:r w:rsidR="002127EE">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2127EE">
        <w:rPr>
          <w:rFonts w:ascii="Times New Roman" w:hAnsi="Times New Roman"/>
          <w:b/>
          <w:sz w:val="24"/>
        </w:rPr>
        <w:t>31</w:t>
      </w:r>
      <w:r w:rsidRPr="00C561F7">
        <w:rPr>
          <w:rFonts w:ascii="Times New Roman" w:hAnsi="Times New Roman"/>
          <w:b/>
          <w:sz w:val="24"/>
        </w:rPr>
        <w:t xml:space="preserve">» </w:t>
      </w:r>
      <w:r w:rsidR="002127EE">
        <w:rPr>
          <w:rFonts w:ascii="Times New Roman" w:hAnsi="Times New Roman"/>
          <w:b/>
          <w:sz w:val="24"/>
        </w:rPr>
        <w:t>декабря</w:t>
      </w:r>
      <w:r w:rsidRPr="00C561F7">
        <w:rPr>
          <w:rFonts w:ascii="Times New Roman" w:hAnsi="Times New Roman"/>
          <w:b/>
          <w:sz w:val="24"/>
        </w:rPr>
        <w:t xml:space="preserve"> </w:t>
      </w:r>
      <w:r w:rsidR="002127EE">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2127EE">
        <w:rPr>
          <w:rFonts w:ascii="Times New Roman" w:hAnsi="Times New Roman"/>
          <w:sz w:val="24"/>
        </w:rPr>
        <w:t>11</w:t>
      </w:r>
      <w:r w:rsidRPr="00C561F7">
        <w:rPr>
          <w:rFonts w:ascii="Times New Roman" w:hAnsi="Times New Roman"/>
          <w:sz w:val="24"/>
        </w:rPr>
        <w:t xml:space="preserve">» </w:t>
      </w:r>
      <w:r w:rsidR="002127EE">
        <w:rPr>
          <w:rFonts w:ascii="Times New Roman" w:hAnsi="Times New Roman"/>
          <w:sz w:val="24"/>
        </w:rPr>
        <w:t>октября</w:t>
      </w:r>
      <w:r w:rsidRPr="00C561F7">
        <w:rPr>
          <w:rFonts w:ascii="Times New Roman" w:hAnsi="Times New Roman"/>
          <w:sz w:val="24"/>
        </w:rPr>
        <w:t xml:space="preserve"> </w:t>
      </w:r>
      <w:r w:rsidR="002127EE">
        <w:rPr>
          <w:rFonts w:ascii="Times New Roman" w:hAnsi="Times New Roman"/>
          <w:sz w:val="24"/>
        </w:rPr>
        <w:t>2016</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2127EE" w:rsidRPr="002B6C37" w:rsidRDefault="002127EE" w:rsidP="002127EE">
      <w:pPr>
        <w:jc w:val="both"/>
        <w:rPr>
          <w:rFonts w:ascii="Times New Roman" w:hAnsi="Times New Roman"/>
          <w:b/>
          <w:sz w:val="24"/>
          <w:u w:val="single"/>
        </w:rPr>
      </w:pPr>
      <w:r w:rsidRPr="002B6C37">
        <w:rPr>
          <w:rFonts w:ascii="Times New Roman" w:hAnsi="Times New Roman"/>
          <w:b/>
          <w:sz w:val="24"/>
          <w:u w:val="single"/>
        </w:rPr>
        <w:t>По вопросам технического характера обращаться:</w:t>
      </w:r>
    </w:p>
    <w:p w:rsidR="002127EE" w:rsidRDefault="002127EE" w:rsidP="002127EE">
      <w:pPr>
        <w:spacing w:before="0" w:line="276" w:lineRule="auto"/>
        <w:jc w:val="both"/>
        <w:rPr>
          <w:rFonts w:ascii="Times New Roman" w:hAnsi="Times New Roman"/>
          <w:sz w:val="24"/>
        </w:rPr>
      </w:pPr>
      <w:r>
        <w:rPr>
          <w:rFonts w:ascii="Times New Roman" w:hAnsi="Times New Roman"/>
          <w:sz w:val="24"/>
        </w:rPr>
        <w:t xml:space="preserve">Специалист </w:t>
      </w:r>
      <w:r w:rsidRPr="00C561F7">
        <w:rPr>
          <w:rFonts w:ascii="Times New Roman" w:hAnsi="Times New Roman"/>
          <w:sz w:val="24"/>
        </w:rPr>
        <w:t xml:space="preserve">отдела закупки услуг ОАО «Славнефть-ЯНОС» </w:t>
      </w:r>
    </w:p>
    <w:p w:rsidR="002127EE" w:rsidRPr="00C561F7" w:rsidRDefault="002127EE" w:rsidP="002127EE">
      <w:pPr>
        <w:spacing w:before="0" w:line="276" w:lineRule="auto"/>
        <w:jc w:val="both"/>
        <w:rPr>
          <w:rFonts w:ascii="Times New Roman" w:hAnsi="Times New Roman"/>
          <w:sz w:val="24"/>
        </w:rPr>
      </w:pPr>
      <w:r>
        <w:rPr>
          <w:rFonts w:ascii="Times New Roman" w:hAnsi="Times New Roman"/>
          <w:sz w:val="24"/>
        </w:rPr>
        <w:t>Прокофьева Елена Геннадьевна</w:t>
      </w:r>
      <w:r w:rsidRPr="00C561F7">
        <w:rPr>
          <w:rFonts w:ascii="Times New Roman" w:hAnsi="Times New Roman"/>
          <w:sz w:val="24"/>
        </w:rPr>
        <w:t>.</w:t>
      </w:r>
    </w:p>
    <w:p w:rsidR="002127EE" w:rsidRDefault="002127EE" w:rsidP="002127EE">
      <w:pPr>
        <w:spacing w:before="0" w:line="276" w:lineRule="auto"/>
        <w:jc w:val="both"/>
        <w:rPr>
          <w:rFonts w:ascii="Times New Roman" w:hAnsi="Times New Roman"/>
          <w:bCs/>
          <w:sz w:val="24"/>
        </w:rPr>
      </w:pPr>
      <w:r w:rsidRPr="00C561F7">
        <w:rPr>
          <w:rFonts w:ascii="Times New Roman" w:hAnsi="Times New Roman"/>
          <w:sz w:val="24"/>
        </w:rPr>
        <w:t xml:space="preserve">Контактные данные: телефон: (4852) 49-87-15, факс (4852) </w:t>
      </w:r>
      <w:r w:rsidRPr="00C561F7">
        <w:rPr>
          <w:rFonts w:ascii="Times New Roman" w:hAnsi="Times New Roman"/>
          <w:bCs/>
          <w:sz w:val="24"/>
        </w:rPr>
        <w:t xml:space="preserve">49-93-00 </w:t>
      </w:r>
    </w:p>
    <w:p w:rsidR="002127EE" w:rsidRPr="00BE4E37" w:rsidRDefault="002127EE" w:rsidP="002127EE">
      <w:pPr>
        <w:spacing w:before="0" w:line="276" w:lineRule="auto"/>
        <w:jc w:val="both"/>
        <w:rPr>
          <w:rFonts w:ascii="Times New Roman" w:hAnsi="Times New Roman"/>
          <w:sz w:val="24"/>
          <w:u w:val="single"/>
          <w:lang w:val="en-US"/>
        </w:rPr>
      </w:pPr>
      <w:r w:rsidRPr="00C561F7">
        <w:rPr>
          <w:rFonts w:ascii="Times New Roman" w:hAnsi="Times New Roman"/>
          <w:sz w:val="24"/>
          <w:lang w:val="en-US"/>
        </w:rPr>
        <w:t>E</w:t>
      </w:r>
      <w:r w:rsidRPr="00BE4E37">
        <w:rPr>
          <w:rFonts w:ascii="Times New Roman" w:hAnsi="Times New Roman"/>
          <w:sz w:val="24"/>
          <w:lang w:val="en-US"/>
        </w:rPr>
        <w:t>-</w:t>
      </w:r>
      <w:r w:rsidRPr="00C561F7">
        <w:rPr>
          <w:rFonts w:ascii="Times New Roman" w:hAnsi="Times New Roman"/>
          <w:sz w:val="24"/>
          <w:lang w:val="en-US"/>
        </w:rPr>
        <w:t>mail</w:t>
      </w:r>
      <w:r w:rsidRPr="00BE4E37">
        <w:rPr>
          <w:rFonts w:ascii="Times New Roman" w:hAnsi="Times New Roman"/>
          <w:sz w:val="24"/>
          <w:lang w:val="en-US"/>
        </w:rPr>
        <w:t>:</w:t>
      </w:r>
      <w:r w:rsidRPr="00BE4E37">
        <w:rPr>
          <w:rFonts w:ascii="Times New Roman" w:hAnsi="Times New Roman"/>
          <w:bCs/>
          <w:sz w:val="24"/>
          <w:lang w:val="en-US"/>
        </w:rPr>
        <w:t xml:space="preserve"> </w:t>
      </w:r>
      <w:hyperlink r:id="rId8" w:history="1">
        <w:r w:rsidRPr="00C561F7">
          <w:rPr>
            <w:rStyle w:val="a8"/>
            <w:rFonts w:ascii="Times New Roman" w:hAnsi="Times New Roman"/>
            <w:sz w:val="24"/>
            <w:lang w:val="en-US"/>
          </w:rPr>
          <w:t>ProkofievaEG</w:t>
        </w:r>
        <w:r w:rsidRPr="00BE4E37">
          <w:rPr>
            <w:rStyle w:val="a8"/>
            <w:rFonts w:ascii="Times New Roman" w:hAnsi="Times New Roman"/>
            <w:sz w:val="24"/>
            <w:lang w:val="en-US"/>
          </w:rPr>
          <w:t>@</w:t>
        </w:r>
        <w:r w:rsidRPr="00C561F7">
          <w:rPr>
            <w:rStyle w:val="a8"/>
            <w:rFonts w:ascii="Times New Roman" w:hAnsi="Times New Roman"/>
            <w:sz w:val="24"/>
            <w:lang w:val="en-US"/>
          </w:rPr>
          <w:t>yanos</w:t>
        </w:r>
        <w:r w:rsidRPr="00BE4E37">
          <w:rPr>
            <w:rStyle w:val="a8"/>
            <w:rFonts w:ascii="Times New Roman" w:hAnsi="Times New Roman"/>
            <w:sz w:val="24"/>
            <w:lang w:val="en-US"/>
          </w:rPr>
          <w:t>.</w:t>
        </w:r>
        <w:r w:rsidRPr="00C561F7">
          <w:rPr>
            <w:rStyle w:val="a8"/>
            <w:rFonts w:ascii="Times New Roman" w:hAnsi="Times New Roman"/>
            <w:sz w:val="24"/>
            <w:lang w:val="en-US"/>
          </w:rPr>
          <w:t>slavneft</w:t>
        </w:r>
        <w:r w:rsidRPr="00BE4E37">
          <w:rPr>
            <w:rStyle w:val="a8"/>
            <w:rFonts w:ascii="Times New Roman" w:hAnsi="Times New Roman"/>
            <w:sz w:val="24"/>
            <w:lang w:val="en-US"/>
          </w:rPr>
          <w:t>.</w:t>
        </w:r>
        <w:r w:rsidRPr="00C561F7">
          <w:rPr>
            <w:rStyle w:val="a8"/>
            <w:rFonts w:ascii="Times New Roman" w:hAnsi="Times New Roman"/>
            <w:sz w:val="24"/>
            <w:lang w:val="en-US"/>
          </w:rPr>
          <w:t>ru</w:t>
        </w:r>
      </w:hyperlink>
    </w:p>
    <w:p w:rsidR="002127EE" w:rsidRPr="002B6C37" w:rsidRDefault="002127EE" w:rsidP="002127EE">
      <w:pPr>
        <w:spacing w:before="60"/>
        <w:jc w:val="both"/>
        <w:rPr>
          <w:rFonts w:ascii="Times New Roman" w:hAnsi="Times New Roman"/>
          <w:b/>
          <w:sz w:val="24"/>
          <w:u w:val="single"/>
        </w:rPr>
      </w:pPr>
      <w:r w:rsidRPr="002B6C37">
        <w:rPr>
          <w:rFonts w:ascii="Times New Roman" w:hAnsi="Times New Roman"/>
          <w:b/>
          <w:sz w:val="24"/>
          <w:u w:val="single"/>
        </w:rPr>
        <w:t>По вопросам организационного характера обращаться:</w:t>
      </w:r>
    </w:p>
    <w:p w:rsidR="002127EE" w:rsidRPr="002B6C37" w:rsidRDefault="002127EE" w:rsidP="002127EE">
      <w:pPr>
        <w:spacing w:before="0" w:line="276" w:lineRule="auto"/>
        <w:jc w:val="both"/>
        <w:rPr>
          <w:rFonts w:ascii="Times New Roman" w:hAnsi="Times New Roman"/>
          <w:sz w:val="24"/>
        </w:rPr>
      </w:pPr>
      <w:r w:rsidRPr="002B6C37">
        <w:rPr>
          <w:rFonts w:ascii="Times New Roman" w:hAnsi="Times New Roman"/>
          <w:sz w:val="24"/>
        </w:rPr>
        <w:t>Ведущий специалист Тендерного комитета ОАО «Славнефть-ЯНОС»</w:t>
      </w:r>
    </w:p>
    <w:p w:rsidR="002127EE" w:rsidRPr="002B6C37" w:rsidRDefault="002127EE" w:rsidP="002127EE">
      <w:pPr>
        <w:tabs>
          <w:tab w:val="left" w:pos="8273"/>
        </w:tabs>
        <w:spacing w:before="0" w:line="276" w:lineRule="auto"/>
        <w:jc w:val="both"/>
        <w:rPr>
          <w:rFonts w:ascii="Times New Roman" w:hAnsi="Times New Roman"/>
          <w:color w:val="FF0000"/>
          <w:sz w:val="24"/>
        </w:rPr>
      </w:pPr>
      <w:r w:rsidRPr="002B6C37">
        <w:rPr>
          <w:rFonts w:ascii="Times New Roman" w:hAnsi="Times New Roman"/>
          <w:sz w:val="24"/>
        </w:rPr>
        <w:t xml:space="preserve">Кузьменков Сергей Викторович. </w:t>
      </w:r>
    </w:p>
    <w:p w:rsidR="002127EE" w:rsidRDefault="002127EE" w:rsidP="002127EE">
      <w:pPr>
        <w:spacing w:before="0" w:line="276" w:lineRule="auto"/>
        <w:jc w:val="both"/>
        <w:rPr>
          <w:rFonts w:ascii="Times New Roman" w:hAnsi="Times New Roman"/>
          <w:sz w:val="24"/>
        </w:rPr>
      </w:pPr>
      <w:r w:rsidRPr="002B6C37">
        <w:rPr>
          <w:rFonts w:ascii="Times New Roman" w:hAnsi="Times New Roman"/>
          <w:sz w:val="24"/>
        </w:rPr>
        <w:t xml:space="preserve">Контактные данные: телефон: (4852) 49-81-14, факс: (4852) 49-93-00, </w:t>
      </w:r>
    </w:p>
    <w:p w:rsidR="002127EE" w:rsidRPr="002B6C37" w:rsidRDefault="002127EE" w:rsidP="002127EE">
      <w:pPr>
        <w:tabs>
          <w:tab w:val="left" w:pos="8273"/>
        </w:tabs>
        <w:spacing w:before="0" w:line="276" w:lineRule="auto"/>
        <w:jc w:val="both"/>
        <w:rPr>
          <w:rFonts w:ascii="Times New Roman" w:hAnsi="Times New Roman"/>
          <w:color w:val="FF0000"/>
          <w:sz w:val="24"/>
          <w:lang w:val="en-US"/>
        </w:rPr>
      </w:pPr>
      <w:r w:rsidRPr="002B6C37">
        <w:rPr>
          <w:rFonts w:ascii="Times New Roman" w:hAnsi="Times New Roman"/>
          <w:sz w:val="24"/>
          <w:lang w:val="en-US"/>
        </w:rPr>
        <w:t>E-mail:</w:t>
      </w:r>
      <w:r w:rsidRPr="002B6C37">
        <w:rPr>
          <w:rFonts w:ascii="Times New Roman" w:hAnsi="Times New Roman"/>
          <w:color w:val="FF0000"/>
          <w:sz w:val="24"/>
          <w:lang w:val="en-US"/>
        </w:rPr>
        <w:t xml:space="preserve"> </w:t>
      </w:r>
      <w:hyperlink r:id="rId9" w:history="1">
        <w:r w:rsidRPr="002B6C37">
          <w:rPr>
            <w:rStyle w:val="a8"/>
            <w:rFonts w:ascii="Times New Roman" w:hAnsi="Times New Roman"/>
            <w:sz w:val="24"/>
            <w:lang w:val="en-US"/>
          </w:rPr>
          <w:t>KuzmenkovSV@yanos.slavneft.ru</w:t>
        </w:r>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 xml:space="preserve">+7 (4852) 49-93-33, электронная </w:t>
      </w:r>
      <w:r w:rsidR="00A9402A">
        <w:rPr>
          <w:rFonts w:ascii="Times New Roman" w:hAnsi="Times New Roman"/>
          <w:sz w:val="24"/>
        </w:rPr>
        <w:t xml:space="preserve">почта </w:t>
      </w:r>
      <w:hyperlink r:id="rId10" w:history="1">
        <w:r w:rsidR="00A9402A" w:rsidRPr="00E73E9A">
          <w:rPr>
            <w:rStyle w:val="a8"/>
            <w:rFonts w:ascii="Times New Roman" w:hAnsi="Times New Roman"/>
            <w:sz w:val="24"/>
          </w:rPr>
          <w:t>hotline@yanos.slavneft.ru</w:t>
        </w:r>
      </w:hyperlink>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CC17B8">
        <w:rPr>
          <w:rFonts w:ascii="Times New Roman" w:hAnsi="Times New Roman"/>
          <w:sz w:val="24"/>
        </w:rPr>
        <w:t>3</w:t>
      </w:r>
      <w:r w:rsidR="00367B8E">
        <w:rPr>
          <w:rFonts w:ascii="Times New Roman" w:hAnsi="Times New Roman"/>
          <w:sz w:val="24"/>
        </w:rPr>
        <w:t>99</w:t>
      </w:r>
      <w:r w:rsidR="00D549DA" w:rsidRPr="00C561F7">
        <w:rPr>
          <w:rFonts w:ascii="Times New Roman" w:hAnsi="Times New Roman"/>
          <w:sz w:val="24"/>
        </w:rPr>
        <w:t>-КС</w:t>
      </w:r>
      <w:r w:rsidR="00E85DE8" w:rsidRPr="00C561F7">
        <w:rPr>
          <w:rFonts w:ascii="Times New Roman" w:hAnsi="Times New Roman"/>
          <w:sz w:val="24"/>
        </w:rPr>
        <w:t>-201</w:t>
      </w:r>
      <w:r w:rsidR="00BE2596">
        <w:rPr>
          <w:rFonts w:ascii="Times New Roman" w:hAnsi="Times New Roman"/>
          <w:sz w:val="24"/>
        </w:rPr>
        <w:t>6</w:t>
      </w:r>
      <w:r w:rsidRPr="00C561F7">
        <w:rPr>
          <w:rFonts w:ascii="Times New Roman" w:hAnsi="Times New Roman"/>
          <w:sz w:val="24"/>
        </w:rPr>
        <w:t xml:space="preserve"> от </w:t>
      </w:r>
      <w:r w:rsidR="00A9402A">
        <w:rPr>
          <w:rFonts w:ascii="Times New Roman" w:hAnsi="Times New Roman"/>
          <w:sz w:val="24"/>
        </w:rPr>
        <w:t>31.10.16:</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2. Требования к предмету оферты в 1 экз.</w:t>
      </w:r>
      <w:r w:rsidR="002C40E6">
        <w:rPr>
          <w:rFonts w:ascii="Times New Roman" w:hAnsi="Times New Roman"/>
          <w:sz w:val="24"/>
        </w:rPr>
        <w:t xml:space="preserve"> (</w:t>
      </w:r>
      <w:r w:rsidR="00D54AA2">
        <w:rPr>
          <w:rFonts w:ascii="Times New Roman" w:hAnsi="Times New Roman"/>
          <w:sz w:val="24"/>
        </w:rPr>
        <w:t xml:space="preserve">Форма </w:t>
      </w:r>
      <w:r w:rsidR="002C40E6">
        <w:rPr>
          <w:rFonts w:ascii="Times New Roman" w:hAnsi="Times New Roman"/>
          <w:sz w:val="24"/>
        </w:rPr>
        <w:t>№ 1).</w:t>
      </w:r>
    </w:p>
    <w:p w:rsidR="00DE7BED" w:rsidRPr="00C561F7" w:rsidRDefault="00763AF5" w:rsidP="00DE7BED">
      <w:pPr>
        <w:rPr>
          <w:rFonts w:ascii="Times New Roman" w:hAnsi="Times New Roman"/>
          <w:sz w:val="24"/>
        </w:rPr>
      </w:pPr>
      <w:r>
        <w:rPr>
          <w:rFonts w:ascii="Times New Roman" w:hAnsi="Times New Roman"/>
          <w:sz w:val="24"/>
        </w:rPr>
        <w:t>3</w:t>
      </w:r>
      <w:r w:rsidR="00D55F59">
        <w:rPr>
          <w:rFonts w:ascii="Times New Roman" w:hAnsi="Times New Roman"/>
          <w:sz w:val="24"/>
        </w:rPr>
        <w:t xml:space="preserve">. </w:t>
      </w:r>
      <w:r w:rsidR="00DE7BED" w:rsidRPr="00C561F7">
        <w:rPr>
          <w:rFonts w:ascii="Times New Roman" w:hAnsi="Times New Roman"/>
          <w:sz w:val="24"/>
        </w:rPr>
        <w:t>Извещение о согласии сделать оферту  в 1 экз.</w:t>
      </w:r>
      <w:r w:rsidR="002C40E6" w:rsidRPr="002C40E6">
        <w:rPr>
          <w:rFonts w:ascii="Times New Roman" w:hAnsi="Times New Roman"/>
          <w:sz w:val="24"/>
        </w:rPr>
        <w:t xml:space="preserve"> (</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2</w:t>
      </w:r>
      <w:r w:rsidR="002C40E6" w:rsidRPr="002C40E6">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Предложение о заключении договора 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D27E52">
        <w:rPr>
          <w:rFonts w:ascii="Times New Roman" w:hAnsi="Times New Roman"/>
          <w:sz w:val="24"/>
        </w:rPr>
        <w:t xml:space="preserve"> № 3</w:t>
      </w:r>
      <w:r w:rsidR="002C40E6" w:rsidRPr="002C40E6">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подряда </w:t>
      </w:r>
      <w:r w:rsidR="00682F70">
        <w:rPr>
          <w:rFonts w:ascii="Times New Roman" w:hAnsi="Times New Roman"/>
          <w:sz w:val="24"/>
        </w:rPr>
        <w:t xml:space="preserve"> с приложениями </w:t>
      </w:r>
      <w:r w:rsidR="00763AF5">
        <w:rPr>
          <w:rFonts w:ascii="Times New Roman" w:hAnsi="Times New Roman"/>
          <w:sz w:val="24"/>
        </w:rPr>
        <w:t>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D27E52">
        <w:rPr>
          <w:rFonts w:ascii="Times New Roman" w:hAnsi="Times New Roman"/>
          <w:sz w:val="24"/>
        </w:rPr>
        <w:t xml:space="preserve"> № 4</w:t>
      </w:r>
      <w:r w:rsidR="002C40E6" w:rsidRPr="002C40E6">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Пере</w:t>
      </w:r>
      <w:r w:rsidR="00D55F59">
        <w:rPr>
          <w:rFonts w:ascii="Times New Roman" w:hAnsi="Times New Roman"/>
          <w:sz w:val="24"/>
        </w:rPr>
        <w:t>чень аффилированных организаций</w:t>
      </w:r>
      <w:r w:rsidR="00DE7BED" w:rsidRPr="00C561F7">
        <w:rPr>
          <w:rFonts w:ascii="Times New Roman" w:hAnsi="Times New Roman"/>
          <w:sz w:val="24"/>
        </w:rPr>
        <w:t xml:space="preserve"> 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2C40E6" w:rsidRPr="002C40E6">
        <w:rPr>
          <w:rFonts w:ascii="Times New Roman" w:hAnsi="Times New Roman"/>
          <w:sz w:val="24"/>
        </w:rPr>
        <w:t xml:space="preserve"> № </w:t>
      </w:r>
      <w:r w:rsidR="00D27E52">
        <w:rPr>
          <w:rFonts w:ascii="Times New Roman" w:hAnsi="Times New Roman"/>
          <w:sz w:val="24"/>
        </w:rPr>
        <w:t>5</w:t>
      </w:r>
      <w:r w:rsidR="002C40E6" w:rsidRPr="002C40E6">
        <w:rPr>
          <w:rFonts w:ascii="Times New Roman" w:hAnsi="Times New Roman"/>
          <w:sz w:val="24"/>
        </w:rPr>
        <w:t>).</w:t>
      </w:r>
    </w:p>
    <w:p w:rsidR="00923CDA" w:rsidRPr="00C561F7" w:rsidRDefault="0080562C" w:rsidP="00923CDA">
      <w:pPr>
        <w:rPr>
          <w:rFonts w:ascii="Times New Roman" w:hAnsi="Times New Roman"/>
          <w:sz w:val="24"/>
        </w:rPr>
      </w:pPr>
      <w:r>
        <w:rPr>
          <w:rFonts w:ascii="Times New Roman" w:hAnsi="Times New Roman"/>
          <w:sz w:val="24"/>
        </w:rPr>
        <w:t>7</w:t>
      </w:r>
      <w:r w:rsidR="00923CDA" w:rsidRPr="00C561F7">
        <w:rPr>
          <w:rFonts w:ascii="Times New Roman" w:hAnsi="Times New Roman"/>
          <w:sz w:val="24"/>
        </w:rPr>
        <w:t xml:space="preserve">. </w:t>
      </w:r>
      <w:r w:rsidR="00D55F59">
        <w:rPr>
          <w:rFonts w:ascii="Times New Roman" w:hAnsi="Times New Roman"/>
          <w:sz w:val="24"/>
        </w:rPr>
        <w:t>С</w:t>
      </w:r>
      <w:r w:rsidR="00923CDA" w:rsidRPr="00C561F7">
        <w:rPr>
          <w:rFonts w:ascii="Times New Roman" w:hAnsi="Times New Roman"/>
          <w:sz w:val="24"/>
        </w:rPr>
        <w:t xml:space="preserve">правка об опыте работы за последние </w:t>
      </w:r>
      <w:r w:rsidR="003057B9">
        <w:rPr>
          <w:rFonts w:ascii="Times New Roman" w:hAnsi="Times New Roman"/>
          <w:sz w:val="24"/>
        </w:rPr>
        <w:t>5 лет</w:t>
      </w:r>
      <w:r w:rsidR="00923CDA" w:rsidRPr="00C561F7">
        <w:rPr>
          <w:rFonts w:ascii="Times New Roman" w:hAnsi="Times New Roman"/>
          <w:sz w:val="24"/>
        </w:rPr>
        <w:t xml:space="preserve"> в 1 экз.</w:t>
      </w:r>
      <w:r w:rsidR="002C40E6" w:rsidRPr="002C40E6">
        <w:rPr>
          <w:rFonts w:ascii="Times New Roman" w:hAnsi="Times New Roman"/>
          <w:sz w:val="24"/>
        </w:rPr>
        <w:t xml:space="preserve"> (</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6</w:t>
      </w:r>
      <w:r w:rsidR="002C40E6" w:rsidRPr="002C40E6">
        <w:rPr>
          <w:rFonts w:ascii="Times New Roman" w:hAnsi="Times New Roman"/>
          <w:sz w:val="24"/>
        </w:rPr>
        <w:t>).</w:t>
      </w:r>
    </w:p>
    <w:p w:rsidR="00BA2B15" w:rsidRDefault="0080562C" w:rsidP="00BA2B15">
      <w:pPr>
        <w:rPr>
          <w:rFonts w:ascii="Times New Roman" w:hAnsi="Times New Roman"/>
          <w:sz w:val="24"/>
        </w:rPr>
      </w:pPr>
      <w:r>
        <w:rPr>
          <w:rFonts w:ascii="Times New Roman" w:hAnsi="Times New Roman"/>
          <w:sz w:val="24"/>
        </w:rPr>
        <w:t>8</w:t>
      </w:r>
      <w:r w:rsidR="00BA2B15" w:rsidRPr="00C561F7">
        <w:rPr>
          <w:rFonts w:ascii="Times New Roman" w:hAnsi="Times New Roman"/>
          <w:sz w:val="24"/>
        </w:rPr>
        <w:t>. Справка о кадровых ресурсах в 1 экз.</w:t>
      </w:r>
      <w:r w:rsidR="00D27E52" w:rsidRPr="00D27E52">
        <w:t xml:space="preserve"> </w:t>
      </w:r>
      <w:r w:rsidR="00D27E52">
        <w:rPr>
          <w:rFonts w:ascii="Times New Roman" w:hAnsi="Times New Roman"/>
          <w:sz w:val="24"/>
        </w:rPr>
        <w:t>(</w:t>
      </w:r>
      <w:r w:rsidR="00D54AA2" w:rsidRPr="00D54AA2">
        <w:rPr>
          <w:rFonts w:ascii="Times New Roman" w:hAnsi="Times New Roman"/>
          <w:sz w:val="24"/>
        </w:rPr>
        <w:t xml:space="preserve">Форма </w:t>
      </w:r>
      <w:r w:rsidR="00D27E52">
        <w:rPr>
          <w:rFonts w:ascii="Times New Roman" w:hAnsi="Times New Roman"/>
          <w:sz w:val="24"/>
        </w:rPr>
        <w:t>№ 7</w:t>
      </w:r>
      <w:r w:rsidR="00D27E52" w:rsidRPr="00D27E52">
        <w:rPr>
          <w:rFonts w:ascii="Times New Roman" w:hAnsi="Times New Roman"/>
          <w:sz w:val="24"/>
        </w:rPr>
        <w:t>).</w:t>
      </w:r>
    </w:p>
    <w:p w:rsidR="00A7620E" w:rsidRDefault="0044404E" w:rsidP="00A7620E">
      <w:pPr>
        <w:rPr>
          <w:rFonts w:ascii="Times New Roman" w:hAnsi="Times New Roman"/>
          <w:bCs/>
          <w:sz w:val="24"/>
        </w:rPr>
      </w:pPr>
      <w:r>
        <w:rPr>
          <w:rFonts w:ascii="Times New Roman" w:hAnsi="Times New Roman"/>
          <w:sz w:val="24"/>
        </w:rPr>
        <w:t xml:space="preserve">9. </w:t>
      </w:r>
      <w:r w:rsidR="00D107EF" w:rsidRPr="00D107EF">
        <w:rPr>
          <w:rFonts w:ascii="Times New Roman" w:hAnsi="Times New Roman"/>
          <w:sz w:val="24"/>
        </w:rPr>
        <w:t xml:space="preserve">Комплексное задание на выполнение работ по </w:t>
      </w:r>
      <w:r w:rsidR="00D27DDC">
        <w:rPr>
          <w:rFonts w:ascii="Times New Roman" w:hAnsi="Times New Roman"/>
          <w:sz w:val="24"/>
        </w:rPr>
        <w:t>внедрению системы усовершенствованного управления технологиче6ским процессом (СУУТП) установки АВТ-4 цеха № 1</w:t>
      </w:r>
      <w:r w:rsidR="004F162A">
        <w:rPr>
          <w:rFonts w:ascii="Times New Roman" w:hAnsi="Times New Roman"/>
          <w:sz w:val="24"/>
        </w:rPr>
        <w:t xml:space="preserve"> (с двумя приложениями)</w:t>
      </w:r>
      <w:r w:rsidR="00D10E75">
        <w:rPr>
          <w:rFonts w:ascii="Times New Roman" w:hAnsi="Times New Roman"/>
          <w:bCs/>
          <w:sz w:val="24"/>
        </w:rPr>
        <w:t>.</w:t>
      </w:r>
    </w:p>
    <w:p w:rsidR="00B326D4" w:rsidRDefault="00B326D4">
      <w:pPr>
        <w:rPr>
          <w:rFonts w:ascii="Times New Roman" w:hAnsi="Times New Roman"/>
          <w:b/>
          <w:sz w:val="24"/>
        </w:rPr>
      </w:pPr>
    </w:p>
    <w:p w:rsidR="0011018B" w:rsidRDefault="0011018B">
      <w:pPr>
        <w:rPr>
          <w:rFonts w:ascii="Times New Roman" w:hAnsi="Times New Roman"/>
          <w:b/>
          <w:sz w:val="24"/>
        </w:rPr>
      </w:pPr>
    </w:p>
    <w:p w:rsidR="00EF1336" w:rsidRPr="00506763" w:rsidRDefault="00AE32FD">
      <w:pPr>
        <w:rPr>
          <w:rFonts w:ascii="Times New Roman" w:hAnsi="Times New Roman"/>
          <w:b/>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В.Ф. Желязков</w:t>
      </w:r>
    </w:p>
    <w:p w:rsidR="00632B82" w:rsidRDefault="00632B82" w:rsidP="00776A84">
      <w:pPr>
        <w:spacing w:before="0" w:line="276" w:lineRule="auto"/>
        <w:rPr>
          <w:rFonts w:ascii="Times New Roman" w:hAnsi="Times New Roman"/>
          <w:sz w:val="24"/>
        </w:rPr>
      </w:pPr>
      <w:bookmarkStart w:id="0" w:name="_GoBack"/>
      <w:bookmarkEnd w:id="0"/>
    </w:p>
    <w:sectPr w:rsidR="00632B82" w:rsidSect="00776A84">
      <w:footerReference w:type="default" r:id="rId11"/>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27EE" w:rsidRDefault="002127EE" w:rsidP="00FB07D9">
      <w:pPr>
        <w:spacing w:before="0"/>
      </w:pPr>
      <w:r>
        <w:separator/>
      </w:r>
    </w:p>
  </w:endnote>
  <w:endnote w:type="continuationSeparator" w:id="0">
    <w:p w:rsidR="002127EE" w:rsidRDefault="002127EE"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7EE" w:rsidRDefault="002127EE">
    <w:pPr>
      <w:pStyle w:val="af4"/>
      <w:jc w:val="right"/>
    </w:pPr>
    <w:r>
      <w:fldChar w:fldCharType="begin"/>
    </w:r>
    <w:r>
      <w:instrText xml:space="preserve"> PAGE   \* MERGEFORMAT </w:instrText>
    </w:r>
    <w:r>
      <w:fldChar w:fldCharType="separate"/>
    </w:r>
    <w:r w:rsidR="00776A84">
      <w:rPr>
        <w:noProof/>
      </w:rPr>
      <w:t>7</w:t>
    </w:r>
    <w:r>
      <w:rPr>
        <w:noProof/>
      </w:rPr>
      <w:fldChar w:fldCharType="end"/>
    </w:r>
  </w:p>
  <w:p w:rsidR="002127EE" w:rsidRDefault="002127EE">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27EE" w:rsidRDefault="002127EE" w:rsidP="00FB07D9">
      <w:pPr>
        <w:spacing w:before="0"/>
      </w:pPr>
      <w:r>
        <w:separator/>
      </w:r>
    </w:p>
  </w:footnote>
  <w:footnote w:type="continuationSeparator" w:id="0">
    <w:p w:rsidR="002127EE" w:rsidRDefault="002127EE"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5"/>
  </w:num>
  <w:num w:numId="2">
    <w:abstractNumId w:val="17"/>
  </w:num>
  <w:num w:numId="3">
    <w:abstractNumId w:val="0"/>
  </w:num>
  <w:num w:numId="4">
    <w:abstractNumId w:val="14"/>
  </w:num>
  <w:num w:numId="5">
    <w:abstractNumId w:val="11"/>
  </w:num>
  <w:num w:numId="6">
    <w:abstractNumId w:val="18"/>
  </w:num>
  <w:num w:numId="7">
    <w:abstractNumId w:val="8"/>
  </w:num>
  <w:num w:numId="8">
    <w:abstractNumId w:val="12"/>
  </w:num>
  <w:num w:numId="9">
    <w:abstractNumId w:val="2"/>
  </w:num>
  <w:num w:numId="10">
    <w:abstractNumId w:val="16"/>
  </w:num>
  <w:num w:numId="11">
    <w:abstractNumId w:val="13"/>
  </w:num>
  <w:num w:numId="12">
    <w:abstractNumId w:val="9"/>
  </w:num>
  <w:num w:numId="13">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D8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A24"/>
    <w:rsid w:val="00105E2F"/>
    <w:rsid w:val="00106251"/>
    <w:rsid w:val="001063AC"/>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7EE"/>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9A5"/>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3C39"/>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52FF"/>
    <w:rsid w:val="00765A80"/>
    <w:rsid w:val="00765CD1"/>
    <w:rsid w:val="00766968"/>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6A84"/>
    <w:rsid w:val="0077790E"/>
    <w:rsid w:val="007779CF"/>
    <w:rsid w:val="00777D87"/>
    <w:rsid w:val="00777EC3"/>
    <w:rsid w:val="00780086"/>
    <w:rsid w:val="00780159"/>
    <w:rsid w:val="007801C9"/>
    <w:rsid w:val="007805C7"/>
    <w:rsid w:val="0078112F"/>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DA3"/>
    <w:rsid w:val="00824E1F"/>
    <w:rsid w:val="00825014"/>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02A"/>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28FE"/>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4CF"/>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45"/>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489586-2D70-42BE-91B6-6E9D23341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41D99"/>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c">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hotline@yanos.slavneft.ru" TargetMode="External"/><Relationship Id="rId4" Type="http://schemas.openxmlformats.org/officeDocument/2006/relationships/settings" Target="settings.xml"/><Relationship Id="rId9" Type="http://schemas.openxmlformats.org/officeDocument/2006/relationships/hyperlink" Target="mailto:KuzmenkovS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49E9F-3239-4E1A-B053-F3895A793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3022</Words>
  <Characters>17230</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Сергей Кузьменков</cp:lastModifiedBy>
  <cp:revision>2</cp:revision>
  <cp:lastPrinted>2016-10-31T06:33:00Z</cp:lastPrinted>
  <dcterms:created xsi:type="dcterms:W3CDTF">2016-10-31T06:38:00Z</dcterms:created>
  <dcterms:modified xsi:type="dcterms:W3CDTF">2016-10-31T06:38:00Z</dcterms:modified>
</cp:coreProperties>
</file>