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C561F7" w:rsidTr="00F51EA4">
        <w:trPr>
          <w:trHeight w:val="369"/>
          <w:jc w:val="center"/>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F51EA4">
        <w:trPr>
          <w:trHeight w:val="369"/>
          <w:jc w:val="center"/>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F51EA4">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BE4E37">
            <w:pPr>
              <w:jc w:val="right"/>
              <w:rPr>
                <w:rFonts w:ascii="Times New Roman" w:hAnsi="Times New Roman"/>
                <w:sz w:val="24"/>
              </w:rPr>
            </w:pPr>
            <w:r w:rsidRPr="00C561F7">
              <w:rPr>
                <w:rFonts w:ascii="Times New Roman" w:hAnsi="Times New Roman"/>
                <w:sz w:val="24"/>
              </w:rPr>
              <w:t xml:space="preserve">Протокол  № </w:t>
            </w:r>
            <w:r w:rsidR="00BE4E37">
              <w:rPr>
                <w:rFonts w:ascii="Times New Roman" w:hAnsi="Times New Roman"/>
                <w:sz w:val="24"/>
              </w:rPr>
              <w:t>62</w:t>
            </w:r>
          </w:p>
        </w:tc>
      </w:tr>
      <w:tr w:rsidR="00DE7BED" w:rsidRPr="00C561F7" w:rsidTr="00F51EA4">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BE4E37">
            <w:pPr>
              <w:jc w:val="right"/>
              <w:rPr>
                <w:rFonts w:ascii="Times New Roman" w:hAnsi="Times New Roman"/>
                <w:sz w:val="24"/>
              </w:rPr>
            </w:pPr>
            <w:r w:rsidRPr="00C561F7">
              <w:rPr>
                <w:rFonts w:ascii="Times New Roman" w:hAnsi="Times New Roman"/>
                <w:sz w:val="24"/>
              </w:rPr>
              <w:t>«</w:t>
            </w:r>
            <w:r w:rsidR="00BE4E37">
              <w:rPr>
                <w:rFonts w:ascii="Times New Roman" w:hAnsi="Times New Roman"/>
                <w:sz w:val="24"/>
              </w:rPr>
              <w:t xml:space="preserve"> 19 </w:t>
            </w:r>
            <w:r w:rsidRPr="00C561F7">
              <w:rPr>
                <w:rFonts w:ascii="Times New Roman" w:hAnsi="Times New Roman"/>
                <w:sz w:val="24"/>
              </w:rPr>
              <w:t xml:space="preserve">» </w:t>
            </w:r>
            <w:r w:rsidR="00BE4E37">
              <w:rPr>
                <w:rFonts w:ascii="Times New Roman" w:hAnsi="Times New Roman"/>
                <w:sz w:val="24"/>
              </w:rPr>
              <w:t>апреля</w:t>
            </w:r>
            <w:r w:rsidRPr="00C561F7">
              <w:rPr>
                <w:rFonts w:ascii="Times New Roman" w:hAnsi="Times New Roman"/>
                <w:sz w:val="24"/>
              </w:rPr>
              <w:t xml:space="preserve">  </w:t>
            </w:r>
            <w:r w:rsidR="00BE4E37">
              <w:rPr>
                <w:rFonts w:ascii="Times New Roman" w:hAnsi="Times New Roman"/>
                <w:sz w:val="24"/>
              </w:rPr>
              <w:t>2016</w:t>
            </w:r>
            <w:r w:rsidRPr="00C561F7">
              <w:rPr>
                <w:rFonts w:ascii="Times New Roman" w:hAnsi="Times New Roman"/>
                <w:sz w:val="24"/>
              </w:rPr>
              <w:t xml:space="preserve"> г.</w:t>
            </w:r>
          </w:p>
        </w:tc>
      </w:tr>
    </w:tbl>
    <w:p w:rsidR="00DE7BED" w:rsidRPr="00C561F7" w:rsidRDefault="00DE7BED" w:rsidP="00DE7BED">
      <w:pPr>
        <w:rPr>
          <w:rFonts w:ascii="Times New Roman" w:hAnsi="Times New Roman"/>
          <w:sz w:val="24"/>
        </w:rPr>
      </w:pPr>
    </w:p>
    <w:p w:rsidR="00641B85" w:rsidRPr="00BE4E37" w:rsidRDefault="00641B85" w:rsidP="00DE7BED">
      <w:pPr>
        <w:rPr>
          <w:rFonts w:ascii="Times New Roman" w:hAnsi="Times New Roman"/>
          <w:b/>
          <w:vanish/>
          <w:sz w:val="24"/>
        </w:rPr>
      </w:pPr>
    </w:p>
    <w:p w:rsidR="00DE7BED" w:rsidRPr="00BE4E37" w:rsidRDefault="00A03AA2" w:rsidP="00DE7BED">
      <w:pPr>
        <w:rPr>
          <w:rFonts w:ascii="Times New Roman" w:hAnsi="Times New Roman"/>
          <w:b/>
          <w:sz w:val="24"/>
        </w:rPr>
      </w:pPr>
      <w:r w:rsidRPr="00BE4E37">
        <w:rPr>
          <w:rFonts w:ascii="Times New Roman" w:hAnsi="Times New Roman"/>
          <w:b/>
          <w:sz w:val="24"/>
        </w:rPr>
        <w:t>ПДО №</w:t>
      </w:r>
      <w:r w:rsidR="00057445" w:rsidRPr="00BE4E37">
        <w:rPr>
          <w:rFonts w:ascii="Times New Roman" w:hAnsi="Times New Roman"/>
          <w:b/>
          <w:sz w:val="24"/>
        </w:rPr>
        <w:t xml:space="preserve"> </w:t>
      </w:r>
      <w:r w:rsidR="00F3785A" w:rsidRPr="00BE4E37">
        <w:rPr>
          <w:rFonts w:ascii="Times New Roman" w:hAnsi="Times New Roman"/>
          <w:b/>
          <w:sz w:val="24"/>
        </w:rPr>
        <w:t>103</w:t>
      </w:r>
      <w:r w:rsidRPr="00BE4E37">
        <w:rPr>
          <w:rFonts w:ascii="Times New Roman" w:hAnsi="Times New Roman"/>
          <w:b/>
          <w:sz w:val="24"/>
        </w:rPr>
        <w:t>-К</w:t>
      </w:r>
      <w:r w:rsidR="00F3785A" w:rsidRPr="00BE4E37">
        <w:rPr>
          <w:rFonts w:ascii="Times New Roman" w:hAnsi="Times New Roman"/>
          <w:b/>
          <w:sz w:val="24"/>
        </w:rPr>
        <w:t>Р</w:t>
      </w:r>
      <w:r w:rsidRPr="00BE4E37">
        <w:rPr>
          <w:rFonts w:ascii="Times New Roman" w:hAnsi="Times New Roman"/>
          <w:b/>
          <w:sz w:val="24"/>
        </w:rPr>
        <w:t>-201</w:t>
      </w:r>
      <w:r w:rsidR="00B61674" w:rsidRPr="00BE4E37">
        <w:rPr>
          <w:rFonts w:ascii="Times New Roman" w:hAnsi="Times New Roman"/>
          <w:b/>
          <w:sz w:val="24"/>
        </w:rPr>
        <w:t>6</w:t>
      </w:r>
      <w:r w:rsidRPr="00BE4E37">
        <w:rPr>
          <w:rFonts w:ascii="Times New Roman" w:hAnsi="Times New Roman"/>
          <w:b/>
          <w:sz w:val="24"/>
        </w:rPr>
        <w:t xml:space="preserve"> от </w:t>
      </w:r>
      <w:r w:rsidR="00BE4E37" w:rsidRPr="00BE4E37">
        <w:rPr>
          <w:rFonts w:ascii="Times New Roman" w:hAnsi="Times New Roman"/>
          <w:b/>
          <w:sz w:val="24"/>
        </w:rPr>
        <w:t>20.04.16</w:t>
      </w:r>
    </w:p>
    <w:p w:rsidR="00DE7BED" w:rsidRPr="00C561F7" w:rsidRDefault="00DE7BED" w:rsidP="00DE7BED">
      <w:pPr>
        <w:jc w:val="both"/>
        <w:rPr>
          <w:rFonts w:ascii="Times New Roman" w:hAnsi="Times New Roman"/>
          <w:sz w:val="24"/>
        </w:rPr>
      </w:pPr>
    </w:p>
    <w:p w:rsidR="0052104F" w:rsidRPr="0052104F" w:rsidRDefault="00DE7BED" w:rsidP="0052104F">
      <w:pPr>
        <w:ind w:firstLine="720"/>
        <w:jc w:val="both"/>
        <w:rPr>
          <w:rFonts w:ascii="Times New Roman" w:hAnsi="Times New Roman"/>
          <w:b/>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52104F" w:rsidRPr="0052104F">
        <w:rPr>
          <w:rFonts w:ascii="Times New Roman" w:hAnsi="Times New Roman"/>
          <w:b/>
          <w:sz w:val="24"/>
        </w:rPr>
        <w:t>сервисное обслуживание и  ремонт систем управления автоматическими системами пожаротушения и электроприводов запорно-регулирующей арматуры производства компании «</w:t>
      </w:r>
      <w:r w:rsidR="0052104F" w:rsidRPr="0052104F">
        <w:rPr>
          <w:rFonts w:ascii="Times New Roman" w:hAnsi="Times New Roman"/>
          <w:b/>
          <w:sz w:val="24"/>
          <w:lang w:val="en-US"/>
        </w:rPr>
        <w:t>AUMA</w:t>
      </w:r>
      <w:r w:rsidR="0052104F" w:rsidRPr="0052104F">
        <w:rPr>
          <w:rFonts w:ascii="Times New Roman" w:hAnsi="Times New Roman"/>
          <w:b/>
          <w:sz w:val="24"/>
        </w:rPr>
        <w:t>», входящих в состав систем пожаротушения, на объектах ОАО «Славнефть-ЯНОС» в соответствии с  Графиком ППР, утвержденным Заказчиком и заданиями Заказчика</w:t>
      </w:r>
      <w:r w:rsidR="0052104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 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proofErr w:type="gramStart"/>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roofErr w:type="gramEnd"/>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561F7">
        <w:rPr>
          <w:rFonts w:ascii="Times New Roman" w:hAnsi="Times New Roman" w:cs="Times New Roman"/>
          <w:sz w:val="24"/>
          <w:szCs w:val="24"/>
        </w:rPr>
        <w:t>соответствия технической части оферты участника закупки</w:t>
      </w:r>
      <w:proofErr w:type="gramEnd"/>
      <w:r w:rsidRPr="00C561F7">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561F7">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561F7">
        <w:rPr>
          <w:rFonts w:ascii="Times New Roman" w:hAnsi="Times New Roman" w:cs="Times New Roman"/>
          <w:sz w:val="24"/>
          <w:szCs w:val="24"/>
        </w:rPr>
        <w:t xml:space="preserve"> Коммерческие части </w:t>
      </w:r>
      <w:r w:rsidRPr="00C561F7">
        <w:rPr>
          <w:rFonts w:ascii="Times New Roman" w:hAnsi="Times New Roman" w:cs="Times New Roman"/>
          <w:sz w:val="24"/>
          <w:szCs w:val="24"/>
        </w:rPr>
        <w:lastRenderedPageBreak/>
        <w:t xml:space="preserve">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proofErr w:type="gramStart"/>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C561F7">
        <w:rPr>
          <w:rFonts w:ascii="Times New Roman" w:hAnsi="Times New Roman" w:cs="Times New Roman"/>
          <w:sz w:val="24"/>
          <w:szCs w:val="24"/>
        </w:rPr>
        <w:t xml:space="preserve">согласно </w:t>
      </w:r>
      <w:r w:rsidR="00586130">
        <w:rPr>
          <w:rFonts w:ascii="Times New Roman" w:hAnsi="Times New Roman" w:cs="Times New Roman"/>
          <w:sz w:val="24"/>
          <w:szCs w:val="24"/>
        </w:rPr>
        <w:t>Приложения</w:t>
      </w:r>
      <w:proofErr w:type="gramEnd"/>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C561F7">
        <w:rPr>
          <w:rFonts w:ascii="Times New Roman" w:hAnsi="Times New Roman" w:cs="Times New Roman"/>
          <w:sz w:val="24"/>
          <w:szCs w:val="24"/>
        </w:rPr>
        <w:t>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561F7">
        <w:rPr>
          <w:rFonts w:ascii="Times New Roman" w:hAnsi="Times New Roman" w:cs="Times New Roman"/>
          <w:sz w:val="24"/>
          <w:szCs w:val="24"/>
        </w:rPr>
        <w:t>поданных</w:t>
      </w:r>
      <w:proofErr w:type="gramEnd"/>
      <w:r w:rsidRPr="00C561F7">
        <w:rPr>
          <w:rFonts w:ascii="Times New Roman" w:hAnsi="Times New Roman" w:cs="Times New Roman"/>
          <w:sz w:val="24"/>
          <w:szCs w:val="24"/>
        </w:rPr>
        <w:t xml:space="preserve">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F1BBF">
        <w:rPr>
          <w:rFonts w:ascii="Times New Roman" w:hAnsi="Times New Roman"/>
          <w:b/>
          <w:sz w:val="24"/>
        </w:rPr>
        <w:t>30</w:t>
      </w:r>
      <w:r w:rsidR="00230908" w:rsidRPr="00C561F7">
        <w:rPr>
          <w:rFonts w:ascii="Times New Roman" w:hAnsi="Times New Roman"/>
          <w:b/>
          <w:sz w:val="24"/>
        </w:rPr>
        <w:t xml:space="preserve"> </w:t>
      </w:r>
      <w:r w:rsidR="00683297">
        <w:rPr>
          <w:rFonts w:ascii="Times New Roman" w:hAnsi="Times New Roman"/>
          <w:b/>
          <w:sz w:val="24"/>
        </w:rPr>
        <w:t>июн</w:t>
      </w:r>
      <w:r w:rsidR="00BF5778" w:rsidRPr="00C561F7">
        <w:rPr>
          <w:rFonts w:ascii="Times New Roman" w:hAnsi="Times New Roman"/>
          <w:b/>
          <w:sz w:val="24"/>
        </w:rPr>
        <w:t>я</w:t>
      </w:r>
      <w:r w:rsidR="00230908" w:rsidRPr="00C561F7">
        <w:rPr>
          <w:rFonts w:ascii="Times New Roman" w:hAnsi="Times New Roman"/>
          <w:b/>
          <w:sz w:val="24"/>
        </w:rPr>
        <w:t xml:space="preserve"> 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144FEC"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144FEC">
        <w:rPr>
          <w:rFonts w:ascii="Times New Roman" w:hAnsi="Times New Roman"/>
          <w:sz w:val="24"/>
        </w:rPr>
        <w:t>Извещение о согласии сделать оферту (</w:t>
      </w:r>
      <w:r w:rsidR="007F7250" w:rsidRPr="00144FEC">
        <w:rPr>
          <w:rFonts w:ascii="Times New Roman" w:hAnsi="Times New Roman"/>
          <w:sz w:val="24"/>
        </w:rPr>
        <w:t xml:space="preserve">Приложение № </w:t>
      </w:r>
      <w:r w:rsidR="00BF375E" w:rsidRPr="00144FEC">
        <w:rPr>
          <w:rFonts w:ascii="Times New Roman" w:hAnsi="Times New Roman"/>
          <w:sz w:val="24"/>
        </w:rPr>
        <w:t>2</w:t>
      </w:r>
      <w:r w:rsidR="007F7250" w:rsidRPr="00144FEC">
        <w:rPr>
          <w:rFonts w:ascii="Times New Roman" w:hAnsi="Times New Roman"/>
          <w:sz w:val="24"/>
        </w:rPr>
        <w:t xml:space="preserve"> к настоящему ПДО)</w:t>
      </w:r>
      <w:r w:rsidRPr="00144FEC">
        <w:rPr>
          <w:rFonts w:ascii="Times New Roman" w:hAnsi="Times New Roman"/>
          <w:sz w:val="24"/>
        </w:rPr>
        <w:t>, подписанная уполномоченным лицом и заверенная печатью участника закупки);</w:t>
      </w:r>
      <w:proofErr w:type="gramEnd"/>
    </w:p>
    <w:p w:rsidR="00DE7BED" w:rsidRPr="00144FEC"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44FEC">
        <w:rPr>
          <w:rFonts w:ascii="Times New Roman" w:hAnsi="Times New Roman"/>
          <w:sz w:val="24"/>
        </w:rPr>
        <w:t>Подписанны</w:t>
      </w:r>
      <w:r w:rsidR="004930BA" w:rsidRPr="00144FEC">
        <w:rPr>
          <w:rFonts w:ascii="Times New Roman" w:hAnsi="Times New Roman"/>
          <w:sz w:val="24"/>
        </w:rPr>
        <w:t>й</w:t>
      </w:r>
      <w:r w:rsidRPr="00144FEC">
        <w:rPr>
          <w:rFonts w:ascii="Times New Roman" w:hAnsi="Times New Roman"/>
          <w:sz w:val="24"/>
        </w:rPr>
        <w:t xml:space="preserve"> проект </w:t>
      </w:r>
      <w:r w:rsidR="001232BA" w:rsidRPr="00144FEC">
        <w:rPr>
          <w:rFonts w:ascii="Times New Roman" w:hAnsi="Times New Roman"/>
          <w:sz w:val="24"/>
        </w:rPr>
        <w:t>договор</w:t>
      </w:r>
      <w:r w:rsidR="004930BA" w:rsidRPr="00144FEC">
        <w:rPr>
          <w:rFonts w:ascii="Times New Roman" w:hAnsi="Times New Roman"/>
          <w:sz w:val="24"/>
        </w:rPr>
        <w:t xml:space="preserve">а подряда (Приложение № </w:t>
      </w:r>
      <w:r w:rsidR="00BF375E" w:rsidRPr="00144FEC">
        <w:rPr>
          <w:rFonts w:ascii="Times New Roman" w:hAnsi="Times New Roman"/>
          <w:sz w:val="24"/>
        </w:rPr>
        <w:t>4</w:t>
      </w:r>
      <w:r w:rsidR="004930BA" w:rsidRPr="00144FEC">
        <w:rPr>
          <w:rFonts w:ascii="Times New Roman" w:hAnsi="Times New Roman"/>
          <w:sz w:val="24"/>
        </w:rPr>
        <w:t xml:space="preserve"> к настоящему ПДО)</w:t>
      </w:r>
      <w:r w:rsidRPr="00144FEC">
        <w:rPr>
          <w:rFonts w:ascii="Times New Roman" w:hAnsi="Times New Roman"/>
          <w:sz w:val="24"/>
        </w:rPr>
        <w:t>, без указания информации о стоимости;</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44FEC">
        <w:rPr>
          <w:rFonts w:ascii="Times New Roman" w:hAnsi="Times New Roman"/>
          <w:sz w:val="24"/>
        </w:rPr>
        <w:t>Перечень аффилированных организаций (</w:t>
      </w:r>
      <w:r w:rsidR="007F7250" w:rsidRPr="00144FEC">
        <w:rPr>
          <w:rFonts w:ascii="Times New Roman" w:hAnsi="Times New Roman"/>
          <w:sz w:val="24"/>
        </w:rPr>
        <w:t xml:space="preserve">Приложение № </w:t>
      </w:r>
      <w:r w:rsidR="00BF375E" w:rsidRPr="00144FEC">
        <w:rPr>
          <w:rFonts w:ascii="Times New Roman" w:hAnsi="Times New Roman"/>
          <w:sz w:val="24"/>
        </w:rPr>
        <w:t>5</w:t>
      </w:r>
      <w:r w:rsidR="007F7250" w:rsidRPr="00144FEC">
        <w:rPr>
          <w:rFonts w:ascii="Times New Roman" w:hAnsi="Times New Roman"/>
          <w:sz w:val="24"/>
        </w:rPr>
        <w:t xml:space="preserve"> к настоящему ПДО</w:t>
      </w:r>
      <w:r w:rsidR="0085017D" w:rsidRPr="00144FEC">
        <w:rPr>
          <w:rFonts w:ascii="Times New Roman" w:hAnsi="Times New Roman"/>
          <w:sz w:val="24"/>
        </w:rPr>
        <w:t>)</w:t>
      </w:r>
      <w:r w:rsidRPr="00144FEC">
        <w:rPr>
          <w:rFonts w:ascii="Times New Roman" w:hAnsi="Times New Roman"/>
          <w:sz w:val="24"/>
        </w:rPr>
        <w:t>, подписанн</w:t>
      </w:r>
      <w:r w:rsidR="007F7250" w:rsidRPr="00144FEC">
        <w:rPr>
          <w:rFonts w:ascii="Times New Roman" w:hAnsi="Times New Roman"/>
          <w:sz w:val="24"/>
        </w:rPr>
        <w:t>ый</w:t>
      </w:r>
      <w:r w:rsidRPr="00144FEC">
        <w:rPr>
          <w:rFonts w:ascii="Times New Roman" w:hAnsi="Times New Roman"/>
          <w:sz w:val="24"/>
        </w:rPr>
        <w:t xml:space="preserve"> уполномоченным лицом и заверенн</w:t>
      </w:r>
      <w:r w:rsidR="007F7250" w:rsidRPr="00144FEC">
        <w:rPr>
          <w:rFonts w:ascii="Times New Roman" w:hAnsi="Times New Roman"/>
          <w:sz w:val="24"/>
        </w:rPr>
        <w:t>ый</w:t>
      </w:r>
      <w:r w:rsidRPr="00144FEC">
        <w:rPr>
          <w:rFonts w:ascii="Times New Roman" w:hAnsi="Times New Roman"/>
          <w:sz w:val="24"/>
        </w:rPr>
        <w:t xml:space="preserve"> печатью участника закупки;</w:t>
      </w:r>
    </w:p>
    <w:p w:rsidR="005A2225" w:rsidRPr="00C87E8C" w:rsidRDefault="00140506" w:rsidP="00DE7BED">
      <w:pPr>
        <w:pStyle w:val="a6"/>
        <w:numPr>
          <w:ilvl w:val="0"/>
          <w:numId w:val="2"/>
        </w:numPr>
        <w:tabs>
          <w:tab w:val="left" w:pos="1418"/>
        </w:tabs>
        <w:ind w:left="1418" w:hanging="341"/>
        <w:contextualSpacing w:val="0"/>
        <w:jc w:val="both"/>
        <w:rPr>
          <w:rFonts w:ascii="Times New Roman" w:hAnsi="Times New Roman"/>
          <w:sz w:val="24"/>
        </w:rPr>
      </w:pPr>
      <w:r w:rsidRPr="00C87E8C">
        <w:rPr>
          <w:rFonts w:ascii="Times New Roman" w:hAnsi="Times New Roman"/>
          <w:sz w:val="24"/>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CF1E6D" w:rsidRPr="00C87E8C">
        <w:rPr>
          <w:rFonts w:ascii="Times New Roman" w:hAnsi="Times New Roman"/>
          <w:sz w:val="24"/>
        </w:rPr>
        <w:t>;</w:t>
      </w:r>
    </w:p>
    <w:p w:rsidR="00C808B7" w:rsidRPr="00C87E8C" w:rsidRDefault="00C808B7" w:rsidP="00C808B7">
      <w:pPr>
        <w:pStyle w:val="a6"/>
        <w:numPr>
          <w:ilvl w:val="0"/>
          <w:numId w:val="2"/>
        </w:numPr>
        <w:tabs>
          <w:tab w:val="left" w:pos="1418"/>
        </w:tabs>
        <w:ind w:left="1418" w:hanging="283"/>
        <w:contextualSpacing w:val="0"/>
        <w:jc w:val="both"/>
        <w:rPr>
          <w:rFonts w:ascii="Times New Roman" w:hAnsi="Times New Roman"/>
          <w:sz w:val="24"/>
        </w:rPr>
      </w:pPr>
      <w:proofErr w:type="gramStart"/>
      <w:r w:rsidRPr="00C87E8C">
        <w:rPr>
          <w:rFonts w:ascii="Times New Roman" w:hAnsi="Times New Roman"/>
          <w:sz w:val="24"/>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C87E8C">
        <w:rPr>
          <w:rFonts w:ascii="Times New Roman" w:hAnsi="Times New Roman"/>
          <w:sz w:val="24"/>
        </w:rPr>
        <w:t xml:space="preserve"> связи с существенными нарушениями его условий;</w:t>
      </w:r>
    </w:p>
    <w:p w:rsidR="000A48BA" w:rsidRDefault="000A48BA" w:rsidP="00C808B7">
      <w:pPr>
        <w:pStyle w:val="a6"/>
        <w:numPr>
          <w:ilvl w:val="0"/>
          <w:numId w:val="2"/>
        </w:numPr>
        <w:tabs>
          <w:tab w:val="left" w:pos="1418"/>
        </w:tabs>
        <w:ind w:left="1418" w:hanging="283"/>
        <w:contextualSpacing w:val="0"/>
        <w:jc w:val="both"/>
        <w:rPr>
          <w:rFonts w:ascii="Times New Roman" w:hAnsi="Times New Roman"/>
          <w:sz w:val="24"/>
        </w:rPr>
      </w:pPr>
      <w:r w:rsidRPr="000A48BA">
        <w:rPr>
          <w:rFonts w:ascii="Times New Roman" w:hAnsi="Times New Roman"/>
          <w:sz w:val="24"/>
        </w:rPr>
        <w:lastRenderedPageBreak/>
        <w:t>Копия лицензии МЧС, заверенная уполномоченным лицом;</w:t>
      </w:r>
    </w:p>
    <w:p w:rsidR="00DA1934" w:rsidRDefault="000A48BA" w:rsidP="00C808B7">
      <w:pPr>
        <w:pStyle w:val="a6"/>
        <w:numPr>
          <w:ilvl w:val="0"/>
          <w:numId w:val="2"/>
        </w:numPr>
        <w:tabs>
          <w:tab w:val="left" w:pos="1418"/>
        </w:tabs>
        <w:ind w:left="1418" w:hanging="283"/>
        <w:contextualSpacing w:val="0"/>
        <w:jc w:val="both"/>
        <w:rPr>
          <w:rFonts w:ascii="Times New Roman" w:hAnsi="Times New Roman"/>
          <w:sz w:val="24"/>
        </w:rPr>
      </w:pPr>
      <w:r w:rsidRPr="000A48BA">
        <w:rPr>
          <w:rFonts w:ascii="Times New Roman" w:hAnsi="Times New Roman"/>
          <w:sz w:val="24"/>
        </w:rPr>
        <w:t>Гарантийное письмо</w:t>
      </w:r>
      <w:r w:rsidR="00DA1934">
        <w:rPr>
          <w:rFonts w:ascii="Times New Roman" w:hAnsi="Times New Roman"/>
          <w:sz w:val="24"/>
        </w:rPr>
        <w:t>, подтверждающее наличие производственного участка, за подписью уполномоченного лица</w:t>
      </w:r>
      <w:r w:rsidR="00B4587E" w:rsidRPr="00B4587E">
        <w:rPr>
          <w:rFonts w:ascii="Times New Roman" w:hAnsi="Times New Roman"/>
          <w:sz w:val="24"/>
        </w:rPr>
        <w:t xml:space="preserve"> и заверенн</w:t>
      </w:r>
      <w:r w:rsidR="00B4587E">
        <w:rPr>
          <w:rFonts w:ascii="Times New Roman" w:hAnsi="Times New Roman"/>
          <w:sz w:val="24"/>
        </w:rPr>
        <w:t xml:space="preserve">ое </w:t>
      </w:r>
      <w:r w:rsidR="00B4587E" w:rsidRPr="00B4587E">
        <w:rPr>
          <w:rFonts w:ascii="Times New Roman" w:hAnsi="Times New Roman"/>
          <w:sz w:val="24"/>
        </w:rPr>
        <w:t>печатью участника закупки</w:t>
      </w:r>
      <w:r w:rsidR="00DA1934">
        <w:rPr>
          <w:rFonts w:ascii="Times New Roman" w:hAnsi="Times New Roman"/>
          <w:sz w:val="24"/>
        </w:rPr>
        <w:t>;</w:t>
      </w:r>
    </w:p>
    <w:p w:rsidR="000A48BA" w:rsidRPr="006C38E7" w:rsidRDefault="00DA1934" w:rsidP="006C38E7">
      <w:pPr>
        <w:pStyle w:val="a6"/>
        <w:numPr>
          <w:ilvl w:val="0"/>
          <w:numId w:val="2"/>
        </w:numPr>
        <w:tabs>
          <w:tab w:val="left" w:pos="1418"/>
        </w:tabs>
        <w:ind w:left="1418" w:hanging="283"/>
        <w:contextualSpacing w:val="0"/>
        <w:jc w:val="both"/>
        <w:rPr>
          <w:rFonts w:ascii="Times New Roman" w:hAnsi="Times New Roman"/>
          <w:sz w:val="24"/>
        </w:rPr>
      </w:pPr>
      <w:r>
        <w:rPr>
          <w:rFonts w:ascii="Times New Roman" w:hAnsi="Times New Roman"/>
          <w:sz w:val="24"/>
        </w:rPr>
        <w:t xml:space="preserve"> </w:t>
      </w:r>
      <w:r w:rsidRPr="00DA1934">
        <w:rPr>
          <w:rFonts w:ascii="Times New Roman" w:hAnsi="Times New Roman"/>
          <w:sz w:val="24"/>
        </w:rPr>
        <w:t xml:space="preserve">Гарантийное письмо, подтверждающее наличие </w:t>
      </w:r>
      <w:r>
        <w:rPr>
          <w:rFonts w:ascii="Times New Roman" w:hAnsi="Times New Roman"/>
          <w:sz w:val="24"/>
        </w:rPr>
        <w:t>автотранспорта для доставки персонала и оборудования</w:t>
      </w:r>
      <w:r w:rsidRPr="00DA1934">
        <w:rPr>
          <w:rFonts w:ascii="Times New Roman" w:hAnsi="Times New Roman"/>
          <w:sz w:val="24"/>
        </w:rPr>
        <w:t>, за подписью уполномоченного лица</w:t>
      </w:r>
      <w:r w:rsidR="00B4587E" w:rsidRPr="00B4587E">
        <w:rPr>
          <w:rFonts w:ascii="Times New Roman" w:hAnsi="Times New Roman"/>
          <w:sz w:val="24"/>
        </w:rPr>
        <w:t xml:space="preserve"> и заверенное печатью участника закупки</w:t>
      </w:r>
      <w:r w:rsidRPr="00DA1934">
        <w:rPr>
          <w:rFonts w:ascii="Times New Roman" w:hAnsi="Times New Roman"/>
          <w:sz w:val="24"/>
        </w:rPr>
        <w:t>;</w:t>
      </w:r>
    </w:p>
    <w:p w:rsidR="00C808B7" w:rsidRPr="00C930FA" w:rsidRDefault="00C808B7" w:rsidP="00CE01F7">
      <w:pPr>
        <w:pStyle w:val="a6"/>
        <w:numPr>
          <w:ilvl w:val="0"/>
          <w:numId w:val="2"/>
        </w:numPr>
        <w:jc w:val="both"/>
        <w:rPr>
          <w:rFonts w:ascii="Times New Roman" w:hAnsi="Times New Roman"/>
          <w:sz w:val="24"/>
        </w:rPr>
      </w:pPr>
      <w:proofErr w:type="gramStart"/>
      <w:r w:rsidRPr="00C930FA">
        <w:rPr>
          <w:rFonts w:ascii="Times New Roman" w:hAnsi="Times New Roman"/>
          <w:sz w:val="24"/>
        </w:rPr>
        <w:t>Справка о заключенных и выполненных аналогичных договорах за последние 3 года (Приложение № 6 к настоящему ПДО)</w:t>
      </w:r>
      <w:r w:rsidR="00215F23">
        <w:rPr>
          <w:rFonts w:ascii="Times New Roman" w:hAnsi="Times New Roman"/>
          <w:sz w:val="24"/>
        </w:rPr>
        <w:t>,</w:t>
      </w:r>
      <w:r w:rsidR="00215F23" w:rsidRPr="00215F23">
        <w:rPr>
          <w:rFonts w:ascii="Times New Roman" w:hAnsi="Times New Roman"/>
          <w:sz w:val="24"/>
        </w:rPr>
        <w:t xml:space="preserve"> подписанн</w:t>
      </w:r>
      <w:r w:rsidR="00215F23">
        <w:rPr>
          <w:rFonts w:ascii="Times New Roman" w:hAnsi="Times New Roman"/>
          <w:sz w:val="24"/>
        </w:rPr>
        <w:t>ая</w:t>
      </w:r>
      <w:r w:rsidR="00215F23" w:rsidRPr="00215F23">
        <w:rPr>
          <w:rFonts w:ascii="Times New Roman" w:hAnsi="Times New Roman"/>
          <w:sz w:val="24"/>
        </w:rPr>
        <w:t xml:space="preserve"> уполномоченным лицом и заверенн</w:t>
      </w:r>
      <w:r w:rsidR="00215F23">
        <w:rPr>
          <w:rFonts w:ascii="Times New Roman" w:hAnsi="Times New Roman"/>
          <w:sz w:val="24"/>
        </w:rPr>
        <w:t>ая</w:t>
      </w:r>
      <w:r w:rsidR="00215F23" w:rsidRPr="00215F23">
        <w:rPr>
          <w:rFonts w:ascii="Times New Roman" w:hAnsi="Times New Roman"/>
          <w:sz w:val="24"/>
        </w:rPr>
        <w:t xml:space="preserve"> печатью участника закупки</w:t>
      </w:r>
      <w:r w:rsidRPr="00C930FA">
        <w:rPr>
          <w:rFonts w:ascii="Times New Roman" w:hAnsi="Times New Roman"/>
          <w:sz w:val="24"/>
        </w:rPr>
        <w:t>;</w:t>
      </w:r>
      <w:proofErr w:type="gramEnd"/>
    </w:p>
    <w:p w:rsidR="00C808B7" w:rsidRDefault="00C808B7" w:rsidP="00CE01F7">
      <w:pPr>
        <w:pStyle w:val="a6"/>
        <w:numPr>
          <w:ilvl w:val="0"/>
          <w:numId w:val="2"/>
        </w:numPr>
        <w:jc w:val="both"/>
        <w:rPr>
          <w:rFonts w:ascii="Times New Roman" w:hAnsi="Times New Roman"/>
          <w:sz w:val="24"/>
        </w:rPr>
      </w:pPr>
      <w:r w:rsidRPr="00C930FA">
        <w:rPr>
          <w:rFonts w:ascii="Times New Roman" w:hAnsi="Times New Roman"/>
          <w:sz w:val="24"/>
        </w:rPr>
        <w:t>Справк</w:t>
      </w:r>
      <w:r w:rsidR="006C38E7">
        <w:rPr>
          <w:rFonts w:ascii="Times New Roman" w:hAnsi="Times New Roman"/>
          <w:sz w:val="24"/>
        </w:rPr>
        <w:t>а</w:t>
      </w:r>
      <w:r w:rsidRPr="00C930FA">
        <w:rPr>
          <w:rFonts w:ascii="Times New Roman" w:hAnsi="Times New Roman"/>
          <w:sz w:val="24"/>
        </w:rPr>
        <w:t xml:space="preserve"> о наличии кадровых ресурсов (Приложение № 7 к настоящему ПДО)</w:t>
      </w:r>
      <w:r w:rsidR="00215F23">
        <w:rPr>
          <w:rFonts w:ascii="Times New Roman" w:hAnsi="Times New Roman"/>
          <w:sz w:val="24"/>
        </w:rPr>
        <w:t xml:space="preserve">, </w:t>
      </w:r>
      <w:r w:rsidR="00215F23" w:rsidRPr="00215F23">
        <w:rPr>
          <w:rFonts w:ascii="Times New Roman" w:hAnsi="Times New Roman"/>
          <w:sz w:val="24"/>
        </w:rPr>
        <w:t>подписанная уполномоченным лицом и заверенная печатью участника закупки</w:t>
      </w:r>
      <w:r w:rsidRPr="00C930FA">
        <w:rPr>
          <w:rFonts w:ascii="Times New Roman" w:hAnsi="Times New Roman"/>
          <w:sz w:val="24"/>
        </w:rPr>
        <w:t>;</w:t>
      </w:r>
    </w:p>
    <w:p w:rsidR="006C38E7" w:rsidRDefault="006C38E7" w:rsidP="00CE01F7">
      <w:pPr>
        <w:pStyle w:val="a6"/>
        <w:numPr>
          <w:ilvl w:val="0"/>
          <w:numId w:val="2"/>
        </w:numPr>
        <w:jc w:val="both"/>
        <w:rPr>
          <w:rFonts w:ascii="Times New Roman" w:hAnsi="Times New Roman"/>
          <w:sz w:val="24"/>
        </w:rPr>
      </w:pPr>
      <w:r>
        <w:rPr>
          <w:rFonts w:ascii="Times New Roman" w:hAnsi="Times New Roman"/>
          <w:sz w:val="24"/>
        </w:rPr>
        <w:t xml:space="preserve">Копии удостоверений обученных специалистов у производителя систем НПФ «Система-сервис», </w:t>
      </w:r>
      <w:r w:rsidRPr="006C38E7">
        <w:rPr>
          <w:rFonts w:ascii="Times New Roman" w:hAnsi="Times New Roman"/>
          <w:sz w:val="24"/>
        </w:rPr>
        <w:t>заверенн</w:t>
      </w:r>
      <w:r>
        <w:rPr>
          <w:rFonts w:ascii="Times New Roman" w:hAnsi="Times New Roman"/>
          <w:sz w:val="24"/>
        </w:rPr>
        <w:t>ые</w:t>
      </w:r>
      <w:r w:rsidRPr="006C38E7">
        <w:rPr>
          <w:rFonts w:ascii="Times New Roman" w:hAnsi="Times New Roman"/>
          <w:sz w:val="24"/>
        </w:rPr>
        <w:t xml:space="preserve"> уполномоченным лицом</w:t>
      </w:r>
      <w:r>
        <w:rPr>
          <w:rFonts w:ascii="Times New Roman" w:hAnsi="Times New Roman"/>
          <w:sz w:val="24"/>
        </w:rPr>
        <w:t>;</w:t>
      </w:r>
    </w:p>
    <w:p w:rsidR="006C38E7" w:rsidRDefault="006C38E7" w:rsidP="00CE01F7">
      <w:pPr>
        <w:pStyle w:val="a6"/>
        <w:numPr>
          <w:ilvl w:val="0"/>
          <w:numId w:val="2"/>
        </w:numPr>
        <w:jc w:val="both"/>
        <w:rPr>
          <w:rFonts w:ascii="Times New Roman" w:hAnsi="Times New Roman"/>
          <w:sz w:val="24"/>
        </w:rPr>
      </w:pPr>
      <w:r>
        <w:rPr>
          <w:rFonts w:ascii="Times New Roman" w:hAnsi="Times New Roman"/>
          <w:sz w:val="24"/>
        </w:rPr>
        <w:t>Копия СРО, заверенная уполномоченным лицом;</w:t>
      </w:r>
    </w:p>
    <w:p w:rsidR="006C38E7" w:rsidRDefault="006C38E7" w:rsidP="00CE01F7">
      <w:pPr>
        <w:pStyle w:val="a6"/>
        <w:numPr>
          <w:ilvl w:val="0"/>
          <w:numId w:val="2"/>
        </w:numPr>
        <w:jc w:val="both"/>
        <w:rPr>
          <w:rFonts w:ascii="Times New Roman" w:hAnsi="Times New Roman"/>
          <w:sz w:val="24"/>
        </w:rPr>
      </w:pPr>
      <w:r>
        <w:rPr>
          <w:rFonts w:ascii="Times New Roman" w:hAnsi="Times New Roman"/>
          <w:sz w:val="24"/>
        </w:rPr>
        <w:t>Копия с</w:t>
      </w:r>
      <w:r w:rsidRPr="006C38E7">
        <w:rPr>
          <w:rFonts w:ascii="Times New Roman" w:hAnsi="Times New Roman"/>
          <w:sz w:val="24"/>
        </w:rPr>
        <w:t>ертификат</w:t>
      </w:r>
      <w:r>
        <w:rPr>
          <w:rFonts w:ascii="Times New Roman" w:hAnsi="Times New Roman"/>
          <w:sz w:val="24"/>
        </w:rPr>
        <w:t>а</w:t>
      </w:r>
      <w:r w:rsidRPr="006C38E7">
        <w:rPr>
          <w:rFonts w:ascii="Times New Roman" w:hAnsi="Times New Roman"/>
          <w:sz w:val="24"/>
        </w:rPr>
        <w:t xml:space="preserve"> соответствия системы экологического менеджмента требованиям ГОСТ </w:t>
      </w:r>
      <w:proofErr w:type="gramStart"/>
      <w:r w:rsidRPr="006C38E7">
        <w:rPr>
          <w:rFonts w:ascii="Times New Roman" w:hAnsi="Times New Roman"/>
          <w:sz w:val="24"/>
        </w:rPr>
        <w:t>Р</w:t>
      </w:r>
      <w:proofErr w:type="gramEnd"/>
      <w:r w:rsidRPr="006C38E7">
        <w:rPr>
          <w:rFonts w:ascii="Times New Roman" w:hAnsi="Times New Roman"/>
          <w:sz w:val="24"/>
        </w:rPr>
        <w:t xml:space="preserve"> ИСО 14001-2007 (</w:t>
      </w:r>
      <w:r w:rsidRPr="006C38E7">
        <w:rPr>
          <w:rFonts w:ascii="Times New Roman" w:hAnsi="Times New Roman"/>
          <w:sz w:val="24"/>
          <w:lang w:val="en-US"/>
        </w:rPr>
        <w:t>ISO</w:t>
      </w:r>
      <w:r w:rsidRPr="006C38E7">
        <w:rPr>
          <w:rFonts w:ascii="Times New Roman" w:hAnsi="Times New Roman"/>
          <w:sz w:val="24"/>
        </w:rPr>
        <w:t xml:space="preserve"> 14001:2004)</w:t>
      </w:r>
      <w:r>
        <w:rPr>
          <w:rFonts w:ascii="Times New Roman" w:hAnsi="Times New Roman"/>
          <w:sz w:val="24"/>
        </w:rPr>
        <w:t>,</w:t>
      </w:r>
      <w:r w:rsidRPr="006C38E7">
        <w:rPr>
          <w:rFonts w:ascii="Times New Roman" w:hAnsi="Times New Roman"/>
          <w:sz w:val="24"/>
        </w:rPr>
        <w:t xml:space="preserve"> заверенная уполномоченным лицом</w:t>
      </w:r>
      <w:r>
        <w:rPr>
          <w:rFonts w:ascii="Times New Roman" w:hAnsi="Times New Roman"/>
          <w:sz w:val="24"/>
        </w:rPr>
        <w:t>;</w:t>
      </w:r>
    </w:p>
    <w:p w:rsidR="006C38E7" w:rsidRDefault="006C38E7" w:rsidP="00CE01F7">
      <w:pPr>
        <w:pStyle w:val="a6"/>
        <w:numPr>
          <w:ilvl w:val="0"/>
          <w:numId w:val="2"/>
        </w:numPr>
        <w:jc w:val="both"/>
        <w:rPr>
          <w:rFonts w:ascii="Times New Roman" w:hAnsi="Times New Roman"/>
          <w:sz w:val="24"/>
        </w:rPr>
      </w:pPr>
      <w:r>
        <w:rPr>
          <w:rFonts w:ascii="Times New Roman" w:hAnsi="Times New Roman"/>
          <w:sz w:val="24"/>
        </w:rPr>
        <w:t xml:space="preserve"> </w:t>
      </w:r>
      <w:r w:rsidRPr="006C38E7">
        <w:rPr>
          <w:rFonts w:ascii="Times New Roman" w:hAnsi="Times New Roman"/>
          <w:sz w:val="24"/>
        </w:rPr>
        <w:t>Копия сертификата</w:t>
      </w:r>
      <w:r w:rsidRPr="006C38E7">
        <w:rPr>
          <w:rFonts w:ascii="Times New Roman" w:hAnsi="Times New Roman"/>
        </w:rPr>
        <w:t xml:space="preserve"> </w:t>
      </w:r>
      <w:r w:rsidRPr="006C38E7">
        <w:rPr>
          <w:rFonts w:ascii="Times New Roman" w:hAnsi="Times New Roman"/>
          <w:sz w:val="24"/>
        </w:rPr>
        <w:t xml:space="preserve">соответствия системы менеджмента безопасности труда и охраны здоровья требованиям ГОСТ </w:t>
      </w:r>
      <w:proofErr w:type="gramStart"/>
      <w:r w:rsidRPr="006C38E7">
        <w:rPr>
          <w:rFonts w:ascii="Times New Roman" w:hAnsi="Times New Roman"/>
          <w:sz w:val="24"/>
        </w:rPr>
        <w:t>Р</w:t>
      </w:r>
      <w:proofErr w:type="gramEnd"/>
      <w:r w:rsidRPr="006C38E7">
        <w:rPr>
          <w:rFonts w:ascii="Times New Roman" w:hAnsi="Times New Roman"/>
          <w:sz w:val="24"/>
        </w:rPr>
        <w:t xml:space="preserve"> 54934-2012 (</w:t>
      </w:r>
      <w:r w:rsidRPr="006C38E7">
        <w:rPr>
          <w:rFonts w:ascii="Times New Roman" w:hAnsi="Times New Roman"/>
          <w:sz w:val="24"/>
          <w:lang w:val="en-US"/>
        </w:rPr>
        <w:t>OHSAS</w:t>
      </w:r>
      <w:r w:rsidRPr="006C38E7">
        <w:rPr>
          <w:rFonts w:ascii="Times New Roman" w:hAnsi="Times New Roman"/>
          <w:sz w:val="24"/>
        </w:rPr>
        <w:t xml:space="preserve"> 18001:2007)</w:t>
      </w:r>
      <w:r>
        <w:rPr>
          <w:rFonts w:ascii="Times New Roman" w:hAnsi="Times New Roman"/>
          <w:sz w:val="24"/>
        </w:rPr>
        <w:t>,</w:t>
      </w:r>
      <w:r w:rsidRPr="006C38E7">
        <w:rPr>
          <w:rFonts w:ascii="Times New Roman" w:hAnsi="Times New Roman"/>
          <w:sz w:val="24"/>
        </w:rPr>
        <w:t xml:space="preserve"> </w:t>
      </w:r>
      <w:r>
        <w:rPr>
          <w:rFonts w:ascii="Times New Roman" w:hAnsi="Times New Roman"/>
          <w:sz w:val="24"/>
        </w:rPr>
        <w:t xml:space="preserve"> </w:t>
      </w:r>
      <w:r w:rsidRPr="006C38E7">
        <w:rPr>
          <w:rFonts w:ascii="Times New Roman" w:hAnsi="Times New Roman"/>
          <w:sz w:val="24"/>
        </w:rPr>
        <w:t>заверенная уполномоченным лицом</w:t>
      </w:r>
      <w:r>
        <w:rPr>
          <w:rFonts w:ascii="Times New Roman" w:hAnsi="Times New Roman"/>
          <w:sz w:val="24"/>
        </w:rPr>
        <w:t>;</w:t>
      </w:r>
    </w:p>
    <w:p w:rsidR="006C38E7" w:rsidRPr="006C38E7" w:rsidRDefault="006C38E7" w:rsidP="006C38E7">
      <w:pPr>
        <w:pStyle w:val="a6"/>
        <w:numPr>
          <w:ilvl w:val="0"/>
          <w:numId w:val="2"/>
        </w:numPr>
        <w:rPr>
          <w:rFonts w:ascii="Times New Roman" w:hAnsi="Times New Roman"/>
          <w:sz w:val="24"/>
        </w:rPr>
      </w:pPr>
      <w:r w:rsidRPr="006C38E7">
        <w:rPr>
          <w:rFonts w:ascii="Times New Roman" w:hAnsi="Times New Roman"/>
          <w:sz w:val="24"/>
        </w:rPr>
        <w:t xml:space="preserve">Копия </w:t>
      </w:r>
      <w:proofErr w:type="gramStart"/>
      <w:r w:rsidRPr="006C38E7">
        <w:rPr>
          <w:rFonts w:ascii="Times New Roman" w:hAnsi="Times New Roman"/>
          <w:sz w:val="24"/>
        </w:rPr>
        <w:t>сертификата соответствия системы менеджмента качества</w:t>
      </w:r>
      <w:proofErr w:type="gramEnd"/>
      <w:r w:rsidRPr="006C38E7">
        <w:rPr>
          <w:rFonts w:ascii="Times New Roman" w:hAnsi="Times New Roman"/>
          <w:sz w:val="24"/>
        </w:rPr>
        <w:t xml:space="preserve"> требованиям ГОСТ </w:t>
      </w:r>
      <w:r w:rsidRPr="006C38E7">
        <w:rPr>
          <w:rFonts w:ascii="Times New Roman" w:hAnsi="Times New Roman"/>
          <w:sz w:val="24"/>
          <w:lang w:val="en-US"/>
        </w:rPr>
        <w:t>ISO</w:t>
      </w:r>
      <w:r w:rsidRPr="006C38E7">
        <w:rPr>
          <w:rFonts w:ascii="Times New Roman" w:hAnsi="Times New Roman"/>
          <w:sz w:val="24"/>
        </w:rPr>
        <w:t xml:space="preserve"> 9001-2011 (</w:t>
      </w:r>
      <w:r w:rsidRPr="006C38E7">
        <w:rPr>
          <w:rFonts w:ascii="Times New Roman" w:hAnsi="Times New Roman"/>
          <w:sz w:val="24"/>
          <w:lang w:val="en-US"/>
        </w:rPr>
        <w:t>ISO</w:t>
      </w:r>
      <w:r w:rsidRPr="006C38E7">
        <w:rPr>
          <w:rFonts w:ascii="Times New Roman" w:hAnsi="Times New Roman"/>
          <w:sz w:val="24"/>
        </w:rPr>
        <w:t xml:space="preserve"> 9001:2008)</w:t>
      </w:r>
      <w:r>
        <w:rPr>
          <w:rFonts w:ascii="Times New Roman" w:hAnsi="Times New Roman"/>
          <w:sz w:val="24"/>
        </w:rPr>
        <w:t>,</w:t>
      </w:r>
      <w:r w:rsidRPr="006C38E7">
        <w:rPr>
          <w:rFonts w:ascii="Times New Roman" w:hAnsi="Times New Roman"/>
          <w:sz w:val="24"/>
        </w:rPr>
        <w:t xml:space="preserve">  заверенная уполномоченным лицом;</w:t>
      </w:r>
    </w:p>
    <w:p w:rsidR="006C38E7" w:rsidRPr="00C930FA" w:rsidRDefault="00C732D6" w:rsidP="00CE01F7">
      <w:pPr>
        <w:pStyle w:val="a6"/>
        <w:numPr>
          <w:ilvl w:val="0"/>
          <w:numId w:val="2"/>
        </w:numPr>
        <w:jc w:val="both"/>
        <w:rPr>
          <w:rFonts w:ascii="Times New Roman" w:hAnsi="Times New Roman"/>
          <w:sz w:val="24"/>
        </w:rPr>
      </w:pPr>
      <w:r w:rsidRPr="00C732D6">
        <w:rPr>
          <w:rFonts w:ascii="Times New Roman" w:hAnsi="Times New Roman"/>
          <w:sz w:val="24"/>
        </w:rPr>
        <w:t xml:space="preserve">Гарантийное письмо, подтверждающее наличие </w:t>
      </w:r>
      <w:proofErr w:type="gramStart"/>
      <w:r w:rsidRPr="00C732D6">
        <w:rPr>
          <w:rFonts w:ascii="Times New Roman" w:hAnsi="Times New Roman"/>
          <w:sz w:val="24"/>
        </w:rPr>
        <w:t>СИЗ</w:t>
      </w:r>
      <w:proofErr w:type="gramEnd"/>
      <w:r w:rsidRPr="00C732D6">
        <w:rPr>
          <w:rFonts w:ascii="Times New Roman" w:hAnsi="Times New Roman"/>
          <w:sz w:val="24"/>
        </w:rPr>
        <w:t xml:space="preserve"> и спецодежды</w:t>
      </w:r>
      <w:r>
        <w:rPr>
          <w:rFonts w:ascii="Times New Roman" w:hAnsi="Times New Roman"/>
          <w:sz w:val="24"/>
        </w:rPr>
        <w:t>,</w:t>
      </w:r>
      <w:r w:rsidRPr="00C732D6">
        <w:rPr>
          <w:rFonts w:ascii="Times New Roman" w:hAnsi="Times New Roman"/>
          <w:sz w:val="24"/>
        </w:rPr>
        <w:t xml:space="preserve"> за подписью уполномоченного лица</w:t>
      </w:r>
      <w:r w:rsidR="00B4587E" w:rsidRPr="00B4587E">
        <w:rPr>
          <w:rFonts w:ascii="Times New Roman" w:hAnsi="Times New Roman"/>
          <w:sz w:val="24"/>
        </w:rPr>
        <w:t xml:space="preserve"> и заверенное печатью участника закупки</w:t>
      </w:r>
      <w:r w:rsidR="00B4587E">
        <w:rPr>
          <w:rFonts w:ascii="Times New Roman" w:hAnsi="Times New Roman"/>
          <w:sz w:val="24"/>
        </w:rPr>
        <w:t>;</w:t>
      </w:r>
    </w:p>
    <w:p w:rsidR="00DE7BED" w:rsidRPr="005A2225"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930FA">
        <w:rPr>
          <w:rFonts w:ascii="Times New Roman" w:hAnsi="Times New Roman"/>
          <w:sz w:val="24"/>
        </w:rPr>
        <w:t>Копия уведомления о прохождении аккредитации</w:t>
      </w:r>
      <w:r w:rsidRPr="005A2225">
        <w:rPr>
          <w:rFonts w:ascii="Times New Roman" w:hAnsi="Times New Roman"/>
          <w:sz w:val="24"/>
        </w:rPr>
        <w:t xml:space="preserve"> участника закупки, при условии, что статус «аккредитован» действителен в течение не </w:t>
      </w:r>
      <w:r w:rsidR="0088678C" w:rsidRPr="005A2225">
        <w:rPr>
          <w:rFonts w:ascii="Times New Roman" w:hAnsi="Times New Roman"/>
          <w:sz w:val="24"/>
        </w:rPr>
        <w:t>менее 4 (ч</w:t>
      </w:r>
      <w:r w:rsidRPr="005A2225">
        <w:rPr>
          <w:rFonts w:ascii="Times New Roman" w:hAnsi="Times New Roman"/>
          <w:sz w:val="24"/>
        </w:rPr>
        <w:t>етырех) месяцев после даты окончания приема оферт;</w:t>
      </w:r>
    </w:p>
    <w:p w:rsidR="000D53F7" w:rsidRPr="00374789" w:rsidRDefault="000D53F7" w:rsidP="000D53F7">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Опись документов технической части оферты</w:t>
      </w:r>
      <w:r>
        <w:rPr>
          <w:rFonts w:ascii="Times New Roman" w:hAnsi="Times New Roman"/>
          <w:sz w:val="24"/>
        </w:rPr>
        <w:t xml:space="preserve">, с указанием сквозной нумерацией всех листов, </w:t>
      </w:r>
      <w:r w:rsidRPr="00374789">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Предложение о заключении договора с указанием цен, стоимости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roofErr w:type="gramEnd"/>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подряда (Приложение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655F36" w:rsidRPr="008C6979" w:rsidRDefault="00655F36"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О</w:t>
      </w:r>
      <w:r w:rsidRPr="00655F36">
        <w:rPr>
          <w:rFonts w:ascii="Times New Roman" w:hAnsi="Times New Roman"/>
          <w:sz w:val="24"/>
        </w:rPr>
        <w:t>босновывающий расчет стоимости сервисного обслуживания и ремонта электроприводов запорно-регулирующей арматуры «</w:t>
      </w:r>
      <w:r w:rsidRPr="00655F36">
        <w:rPr>
          <w:rFonts w:ascii="Times New Roman" w:hAnsi="Times New Roman"/>
          <w:sz w:val="24"/>
          <w:lang w:val="en-US"/>
        </w:rPr>
        <w:t>AUMA</w:t>
      </w:r>
      <w:r w:rsidRPr="00655F36">
        <w:rPr>
          <w:rFonts w:ascii="Times New Roman" w:hAnsi="Times New Roman"/>
          <w:sz w:val="24"/>
        </w:rPr>
        <w:t>»</w:t>
      </w:r>
      <w:r>
        <w:rPr>
          <w:rFonts w:ascii="Times New Roman" w:hAnsi="Times New Roman"/>
          <w:sz w:val="24"/>
        </w:rPr>
        <w:t>;</w:t>
      </w:r>
    </w:p>
    <w:p w:rsidR="000D53F7" w:rsidRPr="00C561F7" w:rsidRDefault="000D53F7" w:rsidP="000D53F7">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w:t>
      </w:r>
      <w:r w:rsidRPr="009E116C">
        <w:rPr>
          <w:rFonts w:ascii="Times New Roman" w:hAnsi="Times New Roman"/>
          <w:sz w:val="24"/>
        </w:rPr>
        <w:t>, с указанием сквозной нумерацией всех листов,</w:t>
      </w:r>
      <w:r w:rsidRPr="00C561F7">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5E7936">
        <w:rPr>
          <w:rFonts w:ascii="Times New Roman" w:hAnsi="Times New Roman"/>
          <w:sz w:val="24"/>
        </w:rPr>
        <w:t>103</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F96329">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BE4E37">
        <w:rPr>
          <w:rFonts w:ascii="Times New Roman" w:hAnsi="Times New Roman"/>
          <w:sz w:val="24"/>
        </w:rPr>
        <w:t>20.04.16»</w:t>
      </w:r>
    </w:p>
    <w:p w:rsidR="00DE7BED" w:rsidRPr="00C561F7" w:rsidRDefault="00DE7BED" w:rsidP="00BE4E37">
      <w:pPr>
        <w:widowControl w:val="0"/>
        <w:overflowPunct w:val="0"/>
        <w:autoSpaceDE w:val="0"/>
        <w:autoSpaceDN w:val="0"/>
        <w:adjustRightInd w:val="0"/>
        <w:spacing w:before="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BE4E37">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BE4E37">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BE4E37">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BE4E37">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proofErr w:type="gramStart"/>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C561F7">
        <w:rPr>
          <w:rFonts w:ascii="Times New Roman" w:hAnsi="Times New Roman"/>
          <w:kern w:val="28"/>
          <w:sz w:val="24"/>
        </w:rPr>
        <w:t xml:space="preserve"> </w:t>
      </w:r>
      <w:proofErr w:type="gramStart"/>
      <w:r w:rsidRPr="00C561F7">
        <w:rPr>
          <w:rFonts w:ascii="Times New Roman" w:hAnsi="Times New Roman"/>
          <w:kern w:val="28"/>
          <w:sz w:val="24"/>
        </w:rPr>
        <w:t>Скан-копии</w:t>
      </w:r>
      <w:proofErr w:type="gramEnd"/>
      <w:r w:rsidRPr="00C561F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C561F7">
        <w:rPr>
          <w:rFonts w:ascii="Times New Roman" w:hAnsi="Times New Roman"/>
          <w:sz w:val="24"/>
        </w:rPr>
        <w:t>экспресс-почтой</w:t>
      </w:r>
      <w:proofErr w:type="gramEnd"/>
      <w:r w:rsidRPr="00C561F7">
        <w:rPr>
          <w:rFonts w:ascii="Times New Roman" w:hAnsi="Times New Roman"/>
          <w:sz w:val="24"/>
        </w:rPr>
        <w:t xml:space="preserve">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BE4E37">
        <w:rPr>
          <w:rFonts w:ascii="Times New Roman" w:hAnsi="Times New Roman"/>
          <w:b/>
          <w:sz w:val="24"/>
        </w:rPr>
        <w:t xml:space="preserve"> 20 </w:t>
      </w:r>
      <w:r w:rsidRPr="00C561F7">
        <w:rPr>
          <w:rFonts w:ascii="Times New Roman" w:hAnsi="Times New Roman"/>
          <w:b/>
          <w:sz w:val="24"/>
        </w:rPr>
        <w:t xml:space="preserve">» </w:t>
      </w:r>
      <w:r w:rsidR="00BE4E37">
        <w:rPr>
          <w:rFonts w:ascii="Times New Roman" w:hAnsi="Times New Roman"/>
          <w:b/>
          <w:sz w:val="24"/>
        </w:rPr>
        <w:t>апреля</w:t>
      </w:r>
      <w:r w:rsidRPr="00C561F7">
        <w:rPr>
          <w:rFonts w:ascii="Times New Roman" w:hAnsi="Times New Roman"/>
          <w:b/>
          <w:sz w:val="24"/>
        </w:rPr>
        <w:t xml:space="preserve"> </w:t>
      </w:r>
      <w:r w:rsidR="00BE4E37">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w:t>
      </w:r>
      <w:proofErr w:type="spellStart"/>
      <w:r w:rsidRPr="00C561F7">
        <w:rPr>
          <w:rFonts w:ascii="Times New Roman" w:hAnsi="Times New Roman"/>
          <w:b/>
          <w:sz w:val="24"/>
        </w:rPr>
        <w:t>приема</w:t>
      </w:r>
      <w:proofErr w:type="spellEnd"/>
      <w:r w:rsidRPr="00C561F7">
        <w:rPr>
          <w:rFonts w:ascii="Times New Roman" w:hAnsi="Times New Roman"/>
          <w:b/>
          <w:sz w:val="24"/>
        </w:rPr>
        <w:t xml:space="preserve"> оферт – </w:t>
      </w:r>
      <w:r w:rsidR="00BE4E37">
        <w:rPr>
          <w:rFonts w:ascii="Times New Roman" w:hAnsi="Times New Roman"/>
          <w:b/>
          <w:sz w:val="24"/>
        </w:rPr>
        <w:t>15:00</w:t>
      </w:r>
      <w:r w:rsidRPr="00C561F7">
        <w:rPr>
          <w:rFonts w:ascii="Times New Roman" w:hAnsi="Times New Roman"/>
          <w:b/>
          <w:sz w:val="24"/>
        </w:rPr>
        <w:t xml:space="preserve"> «</w:t>
      </w:r>
      <w:r w:rsidR="00BE4E37">
        <w:rPr>
          <w:rFonts w:ascii="Times New Roman" w:hAnsi="Times New Roman"/>
          <w:b/>
          <w:sz w:val="24"/>
        </w:rPr>
        <w:t xml:space="preserve"> 06 </w:t>
      </w:r>
      <w:r w:rsidRPr="00C561F7">
        <w:rPr>
          <w:rFonts w:ascii="Times New Roman" w:hAnsi="Times New Roman"/>
          <w:b/>
          <w:sz w:val="24"/>
        </w:rPr>
        <w:t xml:space="preserve">» </w:t>
      </w:r>
      <w:r w:rsidR="00BE4E37">
        <w:rPr>
          <w:rFonts w:ascii="Times New Roman" w:hAnsi="Times New Roman"/>
          <w:b/>
          <w:sz w:val="24"/>
        </w:rPr>
        <w:t>мая</w:t>
      </w:r>
      <w:r w:rsidRPr="00C561F7">
        <w:rPr>
          <w:rFonts w:ascii="Times New Roman" w:hAnsi="Times New Roman"/>
          <w:b/>
          <w:sz w:val="24"/>
        </w:rPr>
        <w:t xml:space="preserve"> </w:t>
      </w:r>
      <w:r w:rsidR="00BE4E37">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BE4E37">
        <w:rPr>
          <w:rFonts w:ascii="Times New Roman" w:hAnsi="Times New Roman"/>
          <w:b/>
          <w:sz w:val="24"/>
        </w:rPr>
        <w:t xml:space="preserve"> 30 </w:t>
      </w:r>
      <w:r w:rsidRPr="00C561F7">
        <w:rPr>
          <w:rFonts w:ascii="Times New Roman" w:hAnsi="Times New Roman"/>
          <w:b/>
          <w:sz w:val="24"/>
        </w:rPr>
        <w:t xml:space="preserve">» </w:t>
      </w:r>
      <w:r w:rsidR="00BE4E37">
        <w:rPr>
          <w:rFonts w:ascii="Times New Roman" w:hAnsi="Times New Roman"/>
          <w:b/>
          <w:sz w:val="24"/>
        </w:rPr>
        <w:t>июня</w:t>
      </w:r>
      <w:r w:rsidRPr="00C561F7">
        <w:rPr>
          <w:rFonts w:ascii="Times New Roman" w:hAnsi="Times New Roman"/>
          <w:b/>
          <w:sz w:val="24"/>
        </w:rPr>
        <w:t xml:space="preserve"> </w:t>
      </w:r>
      <w:r w:rsidR="00BE4E37">
        <w:rPr>
          <w:rFonts w:ascii="Times New Roman" w:hAnsi="Times New Roman"/>
          <w:b/>
          <w:sz w:val="24"/>
        </w:rPr>
        <w:t xml:space="preserve">2016 </w:t>
      </w:r>
      <w:r w:rsidRPr="00C561F7">
        <w:rPr>
          <w:rFonts w:ascii="Times New Roman" w:hAnsi="Times New Roman"/>
          <w:b/>
          <w:sz w:val="24"/>
        </w:rPr>
        <w:t>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BE4E37">
      <w:pPr>
        <w:spacing w:before="0"/>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BE4E37">
        <w:rPr>
          <w:rFonts w:ascii="Times New Roman" w:hAnsi="Times New Roman"/>
          <w:sz w:val="24"/>
        </w:rPr>
        <w:t xml:space="preserve"> 03 </w:t>
      </w:r>
      <w:r w:rsidRPr="00C561F7">
        <w:rPr>
          <w:rFonts w:ascii="Times New Roman" w:hAnsi="Times New Roman"/>
          <w:sz w:val="24"/>
        </w:rPr>
        <w:t xml:space="preserve">» </w:t>
      </w:r>
      <w:r w:rsidR="00BE4E37">
        <w:rPr>
          <w:rFonts w:ascii="Times New Roman" w:hAnsi="Times New Roman"/>
          <w:sz w:val="24"/>
        </w:rPr>
        <w:t>мая</w:t>
      </w:r>
      <w:r w:rsidRPr="00C561F7">
        <w:rPr>
          <w:rFonts w:ascii="Times New Roman" w:hAnsi="Times New Roman"/>
          <w:sz w:val="24"/>
        </w:rPr>
        <w:t xml:space="preserve"> </w:t>
      </w:r>
      <w:r w:rsidR="00BE4E37">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BE4E37">
      <w:pPr>
        <w:spacing w:before="60"/>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BE4E37" w:rsidRPr="002B6C37" w:rsidRDefault="00BE4E37" w:rsidP="00BE4E37">
      <w:pPr>
        <w:spacing w:before="60"/>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BE4E37" w:rsidRDefault="00BE4E37" w:rsidP="00BE4E37">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BE4E37" w:rsidRPr="00C561F7" w:rsidRDefault="00BE4E37" w:rsidP="00BE4E37">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BE4E37" w:rsidRDefault="00BE4E37" w:rsidP="00BE4E37">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BE4E37" w:rsidRPr="00BE4E37" w:rsidRDefault="00BE4E37" w:rsidP="00BE4E37">
      <w:pPr>
        <w:spacing w:before="0" w:line="276" w:lineRule="auto"/>
        <w:jc w:val="both"/>
        <w:rPr>
          <w:rFonts w:ascii="Times New Roman" w:hAnsi="Times New Roman"/>
          <w:sz w:val="24"/>
          <w:u w:val="single"/>
          <w:lang w:val="en-US"/>
        </w:rPr>
      </w:pPr>
      <w:r w:rsidRPr="00C561F7">
        <w:rPr>
          <w:rFonts w:ascii="Times New Roman" w:hAnsi="Times New Roman"/>
          <w:sz w:val="24"/>
          <w:lang w:val="en-US"/>
        </w:rPr>
        <w:lastRenderedPageBreak/>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9"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BE4E37" w:rsidRPr="002B6C37" w:rsidRDefault="00BE4E37" w:rsidP="00BE4E37">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BE4E37" w:rsidRPr="002B6C37" w:rsidRDefault="00BE4E37" w:rsidP="00BE4E37">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BE4E37" w:rsidRPr="002B6C37" w:rsidRDefault="00BE4E37" w:rsidP="00BE4E37">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BE4E37" w:rsidRDefault="00BE4E37" w:rsidP="00BE4E37">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BE4E37" w:rsidRPr="002B6C37" w:rsidRDefault="00BE4E37" w:rsidP="00BE4E37">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10"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 xml:space="preserve">Внимание: настоящее </w:t>
      </w:r>
      <w:proofErr w:type="gramStart"/>
      <w:r w:rsidRPr="00C561F7">
        <w:rPr>
          <w:rFonts w:ascii="Times New Roman" w:hAnsi="Times New Roman"/>
          <w:b/>
          <w:sz w:val="24"/>
        </w:rPr>
        <w:t>предложение</w:t>
      </w:r>
      <w:proofErr w:type="gramEnd"/>
      <w:r w:rsidRPr="00C561F7">
        <w:rPr>
          <w:rFonts w:ascii="Times New Roman" w:hAnsi="Times New Roman"/>
          <w:b/>
          <w:sz w:val="24"/>
        </w:rPr>
        <w:t xml:space="preserve"> ни при </w:t>
      </w:r>
      <w:proofErr w:type="gramStart"/>
      <w:r w:rsidRPr="00C561F7">
        <w:rPr>
          <w:rFonts w:ascii="Times New Roman" w:hAnsi="Times New Roman"/>
          <w:b/>
          <w:sz w:val="24"/>
        </w:rPr>
        <w:t>каких</w:t>
      </w:r>
      <w:proofErr w:type="gramEnd"/>
      <w:r w:rsidRPr="00C561F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C561F7">
        <w:rPr>
          <w:rFonts w:ascii="Times New Roman" w:hAnsi="Times New Roman"/>
          <w:b/>
          <w:sz w:val="24"/>
        </w:rPr>
        <w:t>несет какой бы то ни было</w:t>
      </w:r>
      <w:proofErr w:type="gramEnd"/>
      <w:r w:rsidRPr="00C561F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proofErr w:type="gramStart"/>
      <w:r w:rsidRPr="00C561F7">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561F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BE4E37">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BE4E37">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BE4E37">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BE4E37">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561F7">
        <w:rPr>
          <w:rFonts w:ascii="Times New Roman" w:hAnsi="Times New Roman"/>
          <w:sz w:val="24"/>
        </w:rPr>
        <w:t>с даты получения</w:t>
      </w:r>
      <w:proofErr w:type="gramEnd"/>
      <w:r w:rsidRPr="00C561F7">
        <w:rPr>
          <w:rFonts w:ascii="Times New Roman" w:hAnsi="Times New Roman"/>
          <w:sz w:val="24"/>
        </w:rPr>
        <w:t xml:space="preserve">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BE4E37" w:rsidRDefault="00DE7BED" w:rsidP="00DE7BED">
      <w:pPr>
        <w:ind w:firstLine="708"/>
        <w:jc w:val="both"/>
        <w:rPr>
          <w:rFonts w:ascii="Times New Roman" w:hAnsi="Times New Roman"/>
          <w:sz w:val="24"/>
        </w:rPr>
      </w:pPr>
      <w:proofErr w:type="gramStart"/>
      <w:r w:rsidRPr="00C561F7">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C561F7">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C561F7">
        <w:rPr>
          <w:rFonts w:ascii="Times New Roman" w:hAnsi="Times New Roman"/>
          <w:sz w:val="24"/>
        </w:rPr>
        <w:t>на</w:t>
      </w:r>
      <w:proofErr w:type="gramEnd"/>
      <w:r w:rsidRPr="00C561F7">
        <w:rPr>
          <w:rFonts w:ascii="Times New Roman" w:hAnsi="Times New Roman"/>
          <w:sz w:val="24"/>
        </w:rPr>
        <w:t xml:space="preserve">  </w:t>
      </w:r>
    </w:p>
    <w:p w:rsidR="00DE7BED" w:rsidRPr="00C561F7" w:rsidRDefault="00B51481" w:rsidP="00DE7BED">
      <w:pPr>
        <w:ind w:firstLine="708"/>
        <w:jc w:val="both"/>
        <w:rPr>
          <w:rFonts w:ascii="Times New Roman" w:hAnsi="Times New Roman"/>
          <w:color w:val="FF0000"/>
          <w:sz w:val="24"/>
        </w:rPr>
      </w:pPr>
      <w:r w:rsidRPr="00C561F7">
        <w:rPr>
          <w:rFonts w:ascii="Times New Roman" w:hAnsi="Times New Roman"/>
          <w:color w:val="0000FF"/>
          <w:sz w:val="24"/>
          <w:u w:val="single"/>
        </w:rPr>
        <w:t>http://www.refinery.yaroslavl.su/index.php?module=tend&amp;page=stop</w:t>
      </w:r>
      <w:r w:rsidR="00DE7BED"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proofErr w:type="gramStart"/>
      <w:r w:rsidRPr="00097C9D">
        <w:rPr>
          <w:rFonts w:ascii="Times New Roman" w:hAnsi="Times New Roman"/>
          <w:sz w:val="24"/>
        </w:rPr>
        <w:lastRenderedPageBreak/>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561F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C561F7">
        <w:rPr>
          <w:rFonts w:ascii="Times New Roman" w:hAnsi="Times New Roman"/>
          <w:sz w:val="24"/>
        </w:rPr>
        <w:t>действий</w:t>
      </w:r>
      <w:proofErr w:type="gramEnd"/>
      <w:r w:rsidRPr="00C561F7">
        <w:rPr>
          <w:rFonts w:ascii="Times New Roman" w:hAnsi="Times New Roman"/>
          <w:sz w:val="24"/>
        </w:rPr>
        <w:t xml:space="preserve">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B25A57" w:rsidRPr="00C561F7" w:rsidRDefault="00B25A57"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525ADE">
        <w:rPr>
          <w:rFonts w:ascii="Times New Roman" w:hAnsi="Times New Roman"/>
          <w:sz w:val="24"/>
        </w:rPr>
        <w:t>042</w:t>
      </w:r>
      <w:r w:rsidR="00D549DA" w:rsidRPr="00C561F7">
        <w:rPr>
          <w:rFonts w:ascii="Times New Roman" w:hAnsi="Times New Roman"/>
          <w:sz w:val="24"/>
        </w:rPr>
        <w:t>-КС</w:t>
      </w:r>
      <w:r w:rsidR="00E85DE8" w:rsidRPr="00C561F7">
        <w:rPr>
          <w:rFonts w:ascii="Times New Roman" w:hAnsi="Times New Roman"/>
          <w:sz w:val="24"/>
        </w:rPr>
        <w:t>-201</w:t>
      </w:r>
      <w:r w:rsidR="00525ADE">
        <w:rPr>
          <w:rFonts w:ascii="Times New Roman" w:hAnsi="Times New Roman"/>
          <w:sz w:val="24"/>
        </w:rPr>
        <w:t>6</w:t>
      </w:r>
      <w:r w:rsidRPr="00C561F7">
        <w:rPr>
          <w:rFonts w:ascii="Times New Roman" w:hAnsi="Times New Roman"/>
          <w:sz w:val="24"/>
        </w:rPr>
        <w:t xml:space="preserve"> от </w:t>
      </w:r>
      <w:r w:rsidR="00BE4E37">
        <w:rPr>
          <w:rFonts w:ascii="Times New Roman" w:hAnsi="Times New Roman"/>
          <w:sz w:val="24"/>
        </w:rPr>
        <w:t>20.04.16:</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(Приложение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27E52">
        <w:rPr>
          <w:rFonts w:ascii="Times New Roman" w:hAnsi="Times New Roman"/>
          <w:sz w:val="24"/>
        </w:rPr>
        <w:t>Приложение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27E52">
        <w:rPr>
          <w:rFonts w:ascii="Times New Roman" w:hAnsi="Times New Roman"/>
          <w:sz w:val="24"/>
        </w:rPr>
        <w:t>Приложение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(Приложение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proofErr w:type="gramStart"/>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5A2671">
        <w:rPr>
          <w:rFonts w:ascii="Times New Roman" w:hAnsi="Times New Roman"/>
          <w:sz w:val="24"/>
        </w:rPr>
        <w:t>3 года</w:t>
      </w:r>
      <w:r w:rsidR="00B25A57" w:rsidRPr="00C561F7">
        <w:rPr>
          <w:rFonts w:ascii="Times New Roman" w:hAnsi="Times New Roman"/>
          <w:sz w:val="24"/>
        </w:rPr>
        <w:t>»</w:t>
      </w:r>
      <w:r w:rsidR="00923CDA"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6</w:t>
      </w:r>
      <w:r w:rsidR="002C40E6" w:rsidRPr="002C40E6">
        <w:rPr>
          <w:rFonts w:ascii="Times New Roman" w:hAnsi="Times New Roman"/>
          <w:sz w:val="24"/>
        </w:rPr>
        <w:t>).</w:t>
      </w:r>
      <w:proofErr w:type="gramEnd"/>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5A2671" w:rsidRPr="005A2671">
        <w:rPr>
          <w:rFonts w:ascii="Times New Roman" w:hAnsi="Times New Roman"/>
          <w:sz w:val="24"/>
        </w:rPr>
        <w:t xml:space="preserve">Форма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D27E52" w:rsidRPr="00D27E52">
        <w:t xml:space="preserve"> </w:t>
      </w:r>
      <w:r w:rsidR="00D27E52">
        <w:rPr>
          <w:rFonts w:ascii="Times New Roman" w:hAnsi="Times New Roman"/>
          <w:sz w:val="24"/>
        </w:rPr>
        <w:t>(Приложение № 7</w:t>
      </w:r>
      <w:r w:rsidR="00D27E52" w:rsidRPr="00D27E52">
        <w:rPr>
          <w:rFonts w:ascii="Times New Roman" w:hAnsi="Times New Roman"/>
          <w:sz w:val="24"/>
        </w:rPr>
        <w:t>).</w:t>
      </w:r>
    </w:p>
    <w:p w:rsidR="0044404E" w:rsidRPr="00C561F7" w:rsidRDefault="0044404E" w:rsidP="00BA2B15">
      <w:pPr>
        <w:rPr>
          <w:rFonts w:ascii="Times New Roman" w:hAnsi="Times New Roman"/>
          <w:sz w:val="24"/>
        </w:rPr>
      </w:pPr>
    </w:p>
    <w:p w:rsidR="00923CDA" w:rsidRPr="00C561F7" w:rsidRDefault="00923CDA" w:rsidP="00DE7BED">
      <w:pPr>
        <w:rPr>
          <w:rFonts w:ascii="Times New Roman" w:hAnsi="Times New Roman"/>
          <w:sz w:val="24"/>
        </w:rPr>
      </w:pPr>
    </w:p>
    <w:p w:rsidR="00FC1E54" w:rsidRPr="00C561F7" w:rsidRDefault="00FC1E54" w:rsidP="00DE7BED">
      <w:pPr>
        <w:rPr>
          <w:rFonts w:ascii="Times New Roman" w:hAnsi="Times New Roman"/>
          <w:color w:val="FF0000"/>
          <w:sz w:val="24"/>
        </w:rPr>
      </w:pPr>
    </w:p>
    <w:p w:rsidR="00AE32FD" w:rsidRPr="00506763" w:rsidRDefault="00AE32FD" w:rsidP="00AE32FD">
      <w:pPr>
        <w:rPr>
          <w:rFonts w:ascii="Times New Roman" w:hAnsi="Times New Roman"/>
          <w:b/>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EB0197" w:rsidRDefault="00EB0197" w:rsidP="00EB0197">
      <w:pPr>
        <w:spacing w:before="0" w:line="276" w:lineRule="auto"/>
        <w:rPr>
          <w:rFonts w:ascii="Times New Roman" w:hAnsi="Times New Roman"/>
          <w:b/>
          <w:bCs/>
          <w:sz w:val="24"/>
        </w:rPr>
      </w:pPr>
      <w:bookmarkStart w:id="0" w:name="_GoBack"/>
      <w:bookmarkEnd w:id="0"/>
    </w:p>
    <w:sectPr w:rsidR="00EB0197" w:rsidSect="00EB0197">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E37" w:rsidRDefault="00BE4E37" w:rsidP="00FB07D9">
      <w:pPr>
        <w:spacing w:before="0"/>
      </w:pPr>
      <w:r>
        <w:separator/>
      </w:r>
    </w:p>
  </w:endnote>
  <w:endnote w:type="continuationSeparator" w:id="0">
    <w:p w:rsidR="00BE4E37" w:rsidRDefault="00BE4E3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E37" w:rsidRDefault="00BE4E37" w:rsidP="00FB07D9">
      <w:pPr>
        <w:spacing w:before="0"/>
      </w:pPr>
      <w:r>
        <w:separator/>
      </w:r>
    </w:p>
  </w:footnote>
  <w:footnote w:type="continuationSeparator" w:id="0">
    <w:p w:rsidR="00BE4E37" w:rsidRDefault="00BE4E37"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8AF36EE"/>
    <w:multiLevelType w:val="multilevel"/>
    <w:tmpl w:val="DD3E30C0"/>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530"/>
        </w:tabs>
        <w:ind w:left="360" w:firstLine="0"/>
      </w:pPr>
      <w:rPr>
        <w:rFonts w:hint="default"/>
        <w:color w:val="auto"/>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nsid w:val="494A5E1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08D7AC2"/>
    <w:multiLevelType w:val="hybridMultilevel"/>
    <w:tmpl w:val="85B619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0F28F6"/>
    <w:multiLevelType w:val="hybridMultilevel"/>
    <w:tmpl w:val="1D30282E"/>
    <w:lvl w:ilvl="0" w:tplc="5A084FF4">
      <w:start w:val="1"/>
      <w:numFmt w:val="decimal"/>
      <w:lvlText w:val="5.%1."/>
      <w:lvlJc w:val="left"/>
      <w:pPr>
        <w:tabs>
          <w:tab w:val="num" w:pos="795"/>
        </w:tabs>
        <w:ind w:left="795" w:hanging="435"/>
      </w:pPr>
      <w:rPr>
        <w:rFonts w:hint="default"/>
      </w:rPr>
    </w:lvl>
    <w:lvl w:ilvl="1" w:tplc="E26E224A">
      <w:start w:val="1"/>
      <w:numFmt w:val="decimal"/>
      <w:lvlText w:val="2.%2."/>
      <w:lvlJc w:val="left"/>
      <w:pPr>
        <w:tabs>
          <w:tab w:val="num" w:pos="-180"/>
        </w:tabs>
        <w:ind w:left="540" w:hanging="360"/>
      </w:pPr>
      <w:rPr>
        <w:rFonts w:hint="default"/>
      </w:rPr>
    </w:lvl>
    <w:lvl w:ilvl="2" w:tplc="0419001B" w:tentative="1">
      <w:start w:val="1"/>
      <w:numFmt w:val="lowerRoman"/>
      <w:lvlText w:val="%3."/>
      <w:lvlJc w:val="right"/>
      <w:pPr>
        <w:tabs>
          <w:tab w:val="num" w:pos="2160"/>
        </w:tabs>
        <w:ind w:left="2160" w:hanging="180"/>
      </w:pPr>
    </w:lvl>
    <w:lvl w:ilvl="3" w:tplc="0242E0E4">
      <w:start w:val="1"/>
      <w:numFmt w:val="decimal"/>
      <w:lvlText w:val="2.%4."/>
      <w:lvlJc w:val="left"/>
      <w:pPr>
        <w:tabs>
          <w:tab w:val="num" w:pos="-360"/>
        </w:tabs>
        <w:ind w:left="360" w:hanging="360"/>
      </w:pPr>
      <w:rPr>
        <w:rFonts w:hint="default"/>
      </w:rPr>
    </w:lvl>
    <w:lvl w:ilvl="4" w:tplc="E0DCDC12">
      <w:start w:val="1"/>
      <w:numFmt w:val="bullet"/>
      <w:lvlText w:val=""/>
      <w:lvlJc w:val="left"/>
      <w:pPr>
        <w:tabs>
          <w:tab w:val="num" w:pos="3600"/>
        </w:tabs>
        <w:ind w:left="3600" w:hanging="360"/>
      </w:pPr>
      <w:rPr>
        <w:rFonts w:ascii="Symbol" w:hAnsi="Symbol"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E0A4E13"/>
    <w:multiLevelType w:val="hybridMultilevel"/>
    <w:tmpl w:val="EF3EB896"/>
    <w:lvl w:ilvl="0" w:tplc="0419000F">
      <w:start w:val="1"/>
      <w:numFmt w:val="decimal"/>
      <w:lvlText w:val="%1."/>
      <w:lvlJc w:val="left"/>
      <w:pPr>
        <w:ind w:left="135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4"/>
  </w:num>
  <w:num w:numId="3">
    <w:abstractNumId w:val="0"/>
  </w:num>
  <w:num w:numId="4">
    <w:abstractNumId w:val="8"/>
  </w:num>
  <w:num w:numId="5">
    <w:abstractNumId w:val="10"/>
  </w:num>
  <w:num w:numId="6">
    <w:abstractNumId w:val="12"/>
  </w:num>
  <w:num w:numId="7">
    <w:abstractNumId w:val="13"/>
  </w:num>
  <w:num w:numId="8">
    <w:abstractNumId w:val="9"/>
  </w:num>
  <w:num w:numId="9">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15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8BA"/>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939"/>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6D09"/>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3F7"/>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7C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AC"/>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506"/>
    <w:rsid w:val="00140B7C"/>
    <w:rsid w:val="00140B99"/>
    <w:rsid w:val="00140F31"/>
    <w:rsid w:val="00141418"/>
    <w:rsid w:val="00141E5A"/>
    <w:rsid w:val="00142024"/>
    <w:rsid w:val="00142690"/>
    <w:rsid w:val="00142B50"/>
    <w:rsid w:val="00143132"/>
    <w:rsid w:val="001431F0"/>
    <w:rsid w:val="00143A8D"/>
    <w:rsid w:val="00143CAA"/>
    <w:rsid w:val="00144996"/>
    <w:rsid w:val="00144A3A"/>
    <w:rsid w:val="00144B29"/>
    <w:rsid w:val="00144D58"/>
    <w:rsid w:val="00144FEC"/>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7D"/>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1D8"/>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175"/>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F23"/>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8EC"/>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B78"/>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A62"/>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8F7"/>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BBF"/>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4C6E"/>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34E"/>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5D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D4F"/>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4D00"/>
    <w:rsid w:val="004751AF"/>
    <w:rsid w:val="00475520"/>
    <w:rsid w:val="004764E9"/>
    <w:rsid w:val="004771A8"/>
    <w:rsid w:val="0047728E"/>
    <w:rsid w:val="00477FC6"/>
    <w:rsid w:val="00480ED9"/>
    <w:rsid w:val="00481485"/>
    <w:rsid w:val="00481BAB"/>
    <w:rsid w:val="00482143"/>
    <w:rsid w:val="00482FA2"/>
    <w:rsid w:val="0048315E"/>
    <w:rsid w:val="00483803"/>
    <w:rsid w:val="004846B2"/>
    <w:rsid w:val="004854FF"/>
    <w:rsid w:val="00485CB4"/>
    <w:rsid w:val="00487380"/>
    <w:rsid w:val="004874A4"/>
    <w:rsid w:val="00487591"/>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4929"/>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04F"/>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ADE"/>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97"/>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1FE8"/>
    <w:rsid w:val="005A2225"/>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02D"/>
    <w:rsid w:val="005D032A"/>
    <w:rsid w:val="005D0E93"/>
    <w:rsid w:val="005D12B7"/>
    <w:rsid w:val="005D137F"/>
    <w:rsid w:val="005D1499"/>
    <w:rsid w:val="005D1CD4"/>
    <w:rsid w:val="005D2308"/>
    <w:rsid w:val="005D25E5"/>
    <w:rsid w:val="005D280D"/>
    <w:rsid w:val="005D35FA"/>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36"/>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6FF"/>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5F36"/>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9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15A"/>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1C"/>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8E7"/>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351"/>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6F7EA0"/>
    <w:rsid w:val="00700232"/>
    <w:rsid w:val="00700F91"/>
    <w:rsid w:val="007014CB"/>
    <w:rsid w:val="0070167B"/>
    <w:rsid w:val="0070197E"/>
    <w:rsid w:val="0070198A"/>
    <w:rsid w:val="00701DFC"/>
    <w:rsid w:val="00702DB0"/>
    <w:rsid w:val="00702E7B"/>
    <w:rsid w:val="00703165"/>
    <w:rsid w:val="007032D3"/>
    <w:rsid w:val="00703564"/>
    <w:rsid w:val="007039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82F"/>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4FA3"/>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CC9"/>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0DD3"/>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68E"/>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9E8"/>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2DC"/>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9AC"/>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873"/>
    <w:rsid w:val="009531F8"/>
    <w:rsid w:val="00953FF4"/>
    <w:rsid w:val="0095415A"/>
    <w:rsid w:val="00954537"/>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0E1"/>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240"/>
    <w:rsid w:val="009E0A9B"/>
    <w:rsid w:val="009E0BA8"/>
    <w:rsid w:val="009E14F8"/>
    <w:rsid w:val="009E176E"/>
    <w:rsid w:val="009E18CF"/>
    <w:rsid w:val="009E27CC"/>
    <w:rsid w:val="009E3C24"/>
    <w:rsid w:val="009E468B"/>
    <w:rsid w:val="009E4716"/>
    <w:rsid w:val="009E4B1C"/>
    <w:rsid w:val="009E51AE"/>
    <w:rsid w:val="009E535F"/>
    <w:rsid w:val="009E5692"/>
    <w:rsid w:val="009E661B"/>
    <w:rsid w:val="009E6AD7"/>
    <w:rsid w:val="009E6E41"/>
    <w:rsid w:val="009E6FDA"/>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FF0"/>
    <w:rsid w:val="00A10055"/>
    <w:rsid w:val="00A10547"/>
    <w:rsid w:val="00A10EA5"/>
    <w:rsid w:val="00A10F31"/>
    <w:rsid w:val="00A1131F"/>
    <w:rsid w:val="00A11440"/>
    <w:rsid w:val="00A1149D"/>
    <w:rsid w:val="00A114D9"/>
    <w:rsid w:val="00A11511"/>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7794F"/>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97FCD"/>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37F"/>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1FB9"/>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E51"/>
    <w:rsid w:val="00B44FD0"/>
    <w:rsid w:val="00B4587E"/>
    <w:rsid w:val="00B45DB1"/>
    <w:rsid w:val="00B46122"/>
    <w:rsid w:val="00B464F0"/>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674"/>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3B"/>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864"/>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E37"/>
    <w:rsid w:val="00BE4F69"/>
    <w:rsid w:val="00BE5398"/>
    <w:rsid w:val="00BE5450"/>
    <w:rsid w:val="00BE5531"/>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2D6"/>
    <w:rsid w:val="00C73946"/>
    <w:rsid w:val="00C73978"/>
    <w:rsid w:val="00C73B3C"/>
    <w:rsid w:val="00C747F1"/>
    <w:rsid w:val="00C75A56"/>
    <w:rsid w:val="00C75BD8"/>
    <w:rsid w:val="00C75CCC"/>
    <w:rsid w:val="00C75CF4"/>
    <w:rsid w:val="00C762CB"/>
    <w:rsid w:val="00C765C5"/>
    <w:rsid w:val="00C76B9A"/>
    <w:rsid w:val="00C76E15"/>
    <w:rsid w:val="00C76FD3"/>
    <w:rsid w:val="00C77394"/>
    <w:rsid w:val="00C77F56"/>
    <w:rsid w:val="00C77FCA"/>
    <w:rsid w:val="00C8000B"/>
    <w:rsid w:val="00C800D4"/>
    <w:rsid w:val="00C8052B"/>
    <w:rsid w:val="00C806DF"/>
    <w:rsid w:val="00C808B7"/>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E8C"/>
    <w:rsid w:val="00C87F43"/>
    <w:rsid w:val="00C90077"/>
    <w:rsid w:val="00C90180"/>
    <w:rsid w:val="00C90542"/>
    <w:rsid w:val="00C90B70"/>
    <w:rsid w:val="00C91189"/>
    <w:rsid w:val="00C9134E"/>
    <w:rsid w:val="00C930FA"/>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58AA"/>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6C2"/>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8DA"/>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1F7"/>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E6D"/>
    <w:rsid w:val="00CF1FA7"/>
    <w:rsid w:val="00CF21D6"/>
    <w:rsid w:val="00CF2545"/>
    <w:rsid w:val="00CF2B08"/>
    <w:rsid w:val="00CF2D82"/>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CF8"/>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1D7C"/>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3E9"/>
    <w:rsid w:val="00D97544"/>
    <w:rsid w:val="00D97743"/>
    <w:rsid w:val="00DA0275"/>
    <w:rsid w:val="00DA0359"/>
    <w:rsid w:val="00DA08BA"/>
    <w:rsid w:val="00DA1934"/>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7B3"/>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549"/>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4B4"/>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434"/>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29E3"/>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4E5"/>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97"/>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3B42"/>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5A"/>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1EA4"/>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329"/>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9D"/>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357"/>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2D80F-D2E3-4F1C-961B-99A621ABA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2724</Words>
  <Characters>15530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2016-04-20T11:21:00Z</cp:lastPrinted>
  <dcterms:created xsi:type="dcterms:W3CDTF">2016-04-20T11:25:00Z</dcterms:created>
  <dcterms:modified xsi:type="dcterms:W3CDTF">2016-04-20T11:25:00Z</dcterms:modified>
</cp:coreProperties>
</file>