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39"/>
        <w:gridCol w:w="5240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126384">
            <w:r>
              <w:t xml:space="preserve">Протокол № </w:t>
            </w:r>
            <w:r w:rsidR="00126384">
              <w:t>139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C63311" w:rsidP="00126384">
            <w:r w:rsidRPr="00E41367">
              <w:t>«</w:t>
            </w:r>
            <w:r w:rsidR="00126384">
              <w:t>17</w:t>
            </w:r>
            <w:r w:rsidRPr="00E41367">
              <w:t xml:space="preserve">» </w:t>
            </w:r>
            <w:r w:rsidR="00126384">
              <w:t>июля</w:t>
            </w:r>
            <w:r w:rsidRPr="00E41367">
              <w:t xml:space="preserve"> 201</w:t>
            </w:r>
            <w:r w:rsidR="00F77617">
              <w:t>5</w:t>
            </w:r>
            <w:r w:rsidRPr="00E41367">
              <w:t xml:space="preserve"> года</w:t>
            </w:r>
          </w:p>
        </w:tc>
      </w:tr>
    </w:tbl>
    <w:p w:rsidR="006E2F20" w:rsidRDefault="006E2F20" w:rsidP="00E41367"/>
    <w:p w:rsidR="006E2F20" w:rsidRPr="004B37EE" w:rsidRDefault="006E2F20" w:rsidP="006E2F20">
      <w:pPr>
        <w:pStyle w:val="aa"/>
        <w:tabs>
          <w:tab w:val="left" w:pos="708"/>
        </w:tabs>
      </w:pPr>
      <w:r w:rsidRPr="004B37EE">
        <w:t xml:space="preserve">№ </w:t>
      </w:r>
      <w:r w:rsidR="00234400">
        <w:t>24</w:t>
      </w:r>
      <w:r w:rsidR="002D2BD8">
        <w:t>7</w:t>
      </w:r>
      <w:r w:rsidRPr="004B37EE">
        <w:t>-КС</w:t>
      </w:r>
      <w:r w:rsidR="00D32451">
        <w:t>-</w:t>
      </w:r>
      <w:r w:rsidRPr="004B37EE">
        <w:t>201</w:t>
      </w:r>
      <w:r w:rsidR="00F77617">
        <w:t>5</w:t>
      </w:r>
    </w:p>
    <w:p w:rsidR="006E2F20" w:rsidRPr="003F09CB" w:rsidRDefault="006E2F20" w:rsidP="006E2F20">
      <w:r w:rsidRPr="003F09CB">
        <w:t>«</w:t>
      </w:r>
      <w:r w:rsidR="00126384">
        <w:t>20</w:t>
      </w:r>
      <w:r w:rsidRPr="003F09CB">
        <w:t xml:space="preserve">» </w:t>
      </w:r>
      <w:r w:rsidR="00126384">
        <w:t>июля</w:t>
      </w:r>
      <w:r w:rsidRPr="003F09CB">
        <w:t xml:space="preserve"> 201</w:t>
      </w:r>
      <w:r w:rsidR="00F77617">
        <w:t>5</w:t>
      </w:r>
      <w:r w:rsidRPr="003F09CB">
        <w:t xml:space="preserve"> года</w:t>
      </w:r>
    </w:p>
    <w:p w:rsidR="00B12374" w:rsidRDefault="00B12374" w:rsidP="006E2F20">
      <w:pPr>
        <w:rPr>
          <w:color w:val="000000"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6E2F20" w:rsidRPr="00407AC6" w:rsidRDefault="00B05792" w:rsidP="004C48FE">
      <w:pPr>
        <w:autoSpaceDE w:val="0"/>
        <w:ind w:firstLine="709"/>
        <w:jc w:val="both"/>
      </w:pPr>
      <w:r w:rsidRPr="00407AC6">
        <w:t xml:space="preserve">ОАО «Славнефть-ЯНОС» приглашает Вас сделать предложение (оферту) на </w:t>
      </w:r>
      <w:r w:rsidR="00D927A4" w:rsidRPr="00D10DE5">
        <w:rPr>
          <w:b/>
        </w:rPr>
        <w:t>«</w:t>
      </w:r>
      <w:r w:rsidR="00FD785B" w:rsidRPr="00FD785B">
        <w:rPr>
          <w:b/>
          <w:bCs/>
        </w:rPr>
        <w:t xml:space="preserve">Выполнение </w:t>
      </w:r>
      <w:r w:rsidR="008E6FA6" w:rsidRPr="008E6FA6">
        <w:rPr>
          <w:b/>
        </w:rPr>
        <w:t xml:space="preserve">проектных работ по разработке основных технических решений реконструкции </w:t>
      </w:r>
      <w:r w:rsidR="002D2BD8" w:rsidRPr="002D2BD8">
        <w:rPr>
          <w:b/>
        </w:rPr>
        <w:t>установок ВТ-3, ВТ-6</w:t>
      </w:r>
      <w:r w:rsidR="008E6FA6" w:rsidRPr="008E6FA6">
        <w:rPr>
          <w:b/>
        </w:rPr>
        <w:t xml:space="preserve"> на ОАО «Славнефть-ЯНОС</w:t>
      </w:r>
      <w:r w:rsidR="00940048" w:rsidRPr="00D10DE5">
        <w:rPr>
          <w:b/>
        </w:rPr>
        <w:t>»</w:t>
      </w:r>
      <w:r w:rsidR="003D63BB">
        <w:rPr>
          <w:b/>
        </w:rPr>
        <w:t>.</w:t>
      </w:r>
    </w:p>
    <w:p w:rsidR="006E2F20" w:rsidRPr="00794D0B" w:rsidRDefault="006E2F20" w:rsidP="008C5EE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</w:t>
      </w:r>
      <w:r w:rsidR="00684BAD" w:rsidRPr="00407AC6">
        <w:t xml:space="preserve">с </w:t>
      </w:r>
      <w:r w:rsidRPr="00407AC6">
        <w:t>котор</w:t>
      </w:r>
      <w:r w:rsidR="00684BAD" w:rsidRPr="00407AC6">
        <w:t>ы</w:t>
      </w:r>
      <w:r w:rsidRPr="00407AC6">
        <w:t xml:space="preserve">м будет заключен договор </w:t>
      </w:r>
      <w:r w:rsidR="00194C7B">
        <w:t xml:space="preserve">на </w:t>
      </w:r>
      <w:r w:rsidR="00794D0B">
        <w:t xml:space="preserve">выполнение </w:t>
      </w:r>
      <w:r w:rsidRPr="00407AC6">
        <w:t>вышеуказанны</w:t>
      </w:r>
      <w:r w:rsidR="00794D0B"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</w:t>
      </w:r>
      <w:r w:rsidR="00794D0B" w:rsidRPr="00794D0B">
        <w:t>наименьшая стоимость работ, соответствие сроков выполнения работ условиям, предложенным заказчиком и пр.</w:t>
      </w:r>
      <w:r w:rsidRPr="00794D0B">
        <w:t>).</w:t>
      </w:r>
    </w:p>
    <w:p w:rsidR="00412C47" w:rsidRPr="00407AC6" w:rsidRDefault="006E2F20" w:rsidP="008C5EE5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</w:t>
      </w:r>
      <w:r w:rsidR="003764F5" w:rsidRPr="00407AC6">
        <w:t>зад</w:t>
      </w:r>
      <w:r w:rsidRPr="00407AC6">
        <w:t>ание изложено в Требованиях к предмету оферты (</w:t>
      </w:r>
      <w:r w:rsidR="00D24A56" w:rsidRPr="00407AC6">
        <w:t xml:space="preserve">Приложение </w:t>
      </w:r>
      <w:r w:rsidR="0071239F" w:rsidRPr="00407AC6">
        <w:t xml:space="preserve">          </w:t>
      </w:r>
      <w:r w:rsidRPr="00407AC6">
        <w:t>№</w:t>
      </w:r>
      <w:r w:rsidR="00D24A56" w:rsidRPr="00407AC6">
        <w:t>3</w:t>
      </w:r>
      <w:r w:rsidR="006F143E" w:rsidRPr="00407AC6">
        <w:t xml:space="preserve"> к настоящему ПДО</w:t>
      </w:r>
      <w:r w:rsidRPr="00407AC6">
        <w:t xml:space="preserve">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 (</w:t>
      </w:r>
      <w:r w:rsidR="00AA3262" w:rsidRPr="00407AC6">
        <w:t>Приложение № 4 к настоящему ПДО).</w:t>
      </w:r>
    </w:p>
    <w:p w:rsidR="0087799E" w:rsidRPr="00407AC6" w:rsidRDefault="00412C47" w:rsidP="008C5EE5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</w:t>
      </w:r>
      <w:r w:rsidR="0087799E" w:rsidRPr="00407AC6"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7F5710" w:rsidRDefault="007F5710" w:rsidP="007F5710">
      <w:pPr>
        <w:ind w:firstLine="720"/>
        <w:jc w:val="both"/>
      </w:pPr>
      <w:r>
        <w:t>Отбор проводится в два</w:t>
      </w:r>
      <w:r w:rsidRPr="00407AC6">
        <w:t xml:space="preserve"> этап</w:t>
      </w:r>
      <w:r>
        <w:t>а</w:t>
      </w:r>
      <w:r w:rsidRPr="00407AC6">
        <w:t xml:space="preserve">: оценка </w:t>
      </w:r>
      <w:r>
        <w:t xml:space="preserve">технической части оферт и оценка </w:t>
      </w:r>
      <w:r w:rsidRPr="00407AC6">
        <w:t>коммерческой части оферт.</w:t>
      </w:r>
      <w:r>
        <w:t xml:space="preserve"> </w:t>
      </w:r>
    </w:p>
    <w:p w:rsidR="007F5710" w:rsidRDefault="007F5710" w:rsidP="00BB126C">
      <w:pPr>
        <w:ind w:firstLine="720"/>
        <w:jc w:val="both"/>
      </w:pPr>
      <w:r w:rsidRPr="00407AC6">
        <w:t xml:space="preserve">После </w:t>
      </w:r>
      <w:r>
        <w:t xml:space="preserve">этапа </w:t>
      </w:r>
      <w:r w:rsidRPr="00407AC6">
        <w:t xml:space="preserve">оценки </w:t>
      </w:r>
      <w:r w:rsidR="00735071">
        <w:t>коммерческой</w:t>
      </w:r>
      <w:r>
        <w:t xml:space="preserve"> части оферт </w:t>
      </w:r>
      <w:r w:rsidRPr="00407AC6">
        <w:t xml:space="preserve">будут </w:t>
      </w:r>
      <w:r w:rsidR="00BB126C">
        <w:t>проведены коммерческие переговоры</w:t>
      </w:r>
      <w:r w:rsidRPr="00407AC6">
        <w:t xml:space="preserve">.  </w:t>
      </w:r>
    </w:p>
    <w:p w:rsidR="003D63BB" w:rsidRDefault="003D63BB" w:rsidP="007F5710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>
        <w:t xml:space="preserve"> В случае нарушения данного условия оферта не рассматривается и в отборе не участвует.</w:t>
      </w:r>
    </w:p>
    <w:p w:rsidR="0087799E" w:rsidRPr="00407AC6" w:rsidRDefault="0087799E" w:rsidP="0087799E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0A6883">
        <w:rPr>
          <w:b/>
        </w:rPr>
        <w:t>15</w:t>
      </w:r>
      <w:r w:rsidRPr="008234DD">
        <w:rPr>
          <w:b/>
        </w:rPr>
        <w:t xml:space="preserve"> </w:t>
      </w:r>
      <w:r w:rsidR="005A6BE3">
        <w:rPr>
          <w:b/>
        </w:rPr>
        <w:t>сентября</w:t>
      </w:r>
      <w:r w:rsidRPr="008234DD">
        <w:rPr>
          <w:b/>
        </w:rPr>
        <w:t xml:space="preserve"> 201</w:t>
      </w:r>
      <w:r w:rsidR="00D45C06">
        <w:rPr>
          <w:b/>
        </w:rPr>
        <w:t>5</w:t>
      </w:r>
      <w:r w:rsidRPr="008234D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4D1C32" w:rsidRPr="00407AC6" w:rsidRDefault="004D1C32" w:rsidP="004D1C32">
      <w:pPr>
        <w:numPr>
          <w:ilvl w:val="0"/>
          <w:numId w:val="2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4D1C32" w:rsidRPr="0067384A" w:rsidRDefault="0036458E" w:rsidP="004D1C32">
      <w:pPr>
        <w:numPr>
          <w:ilvl w:val="0"/>
          <w:numId w:val="24"/>
        </w:numPr>
        <w:autoSpaceDE w:val="0"/>
        <w:jc w:val="both"/>
        <w:rPr>
          <w:iCs/>
        </w:rPr>
      </w:pPr>
      <w:r>
        <w:t xml:space="preserve">Договор </w:t>
      </w:r>
      <w:r w:rsidR="004D1C32" w:rsidRPr="00407AC6">
        <w:t xml:space="preserve">(Приложение №4 к настоящему ПДО), подписанный и скрепленный печатью организации в редакции Заказчика, в </w:t>
      </w:r>
      <w:r w:rsidR="008234DD">
        <w:t>2</w:t>
      </w:r>
      <w:r w:rsidR="004D1C32" w:rsidRPr="00407AC6">
        <w:t xml:space="preserve"> (</w:t>
      </w:r>
      <w:r w:rsidR="008234DD">
        <w:t>двух</w:t>
      </w:r>
      <w:r w:rsidR="007D7749" w:rsidRPr="00407AC6">
        <w:t>)</w:t>
      </w:r>
      <w:r w:rsidR="004D1C32" w:rsidRPr="00407AC6">
        <w:t xml:space="preserve"> экземпляр</w:t>
      </w:r>
      <w:r w:rsidR="008234DD">
        <w:t>ах</w:t>
      </w:r>
      <w:r w:rsidR="004D1C32" w:rsidRPr="00407AC6">
        <w:t>;</w:t>
      </w:r>
    </w:p>
    <w:p w:rsidR="0067384A" w:rsidRPr="0067384A" w:rsidRDefault="0067384A" w:rsidP="0067384A">
      <w:pPr>
        <w:numPr>
          <w:ilvl w:val="0"/>
          <w:numId w:val="24"/>
        </w:numPr>
        <w:suppressAutoHyphens/>
        <w:autoSpaceDE w:val="0"/>
        <w:jc w:val="both"/>
      </w:pPr>
      <w:r>
        <w:t xml:space="preserve">Календарный план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</w:t>
      </w:r>
      <w:r>
        <w:t>,</w:t>
      </w:r>
      <w:r w:rsidRPr="00267971">
        <w:t xml:space="preserve"> </w:t>
      </w:r>
      <w:r w:rsidRPr="00407AC6">
        <w:t>подписанн</w:t>
      </w:r>
      <w:r>
        <w:t>ый</w:t>
      </w:r>
      <w:r w:rsidRPr="00407AC6">
        <w:t xml:space="preserve"> и скрепленн</w:t>
      </w:r>
      <w:r>
        <w:t>ый</w:t>
      </w:r>
      <w:r w:rsidRPr="00407AC6">
        <w:t xml:space="preserve"> печатью организации</w:t>
      </w:r>
      <w:r w:rsidRPr="00267971">
        <w:t xml:space="preserve"> </w:t>
      </w:r>
      <w:r w:rsidRPr="00407AC6">
        <w:t xml:space="preserve">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4D1C32" w:rsidRPr="00461E21" w:rsidRDefault="00250AAC" w:rsidP="004D1C32">
      <w:pPr>
        <w:numPr>
          <w:ilvl w:val="0"/>
          <w:numId w:val="24"/>
        </w:numPr>
        <w:suppressAutoHyphens/>
        <w:autoSpaceDE w:val="0"/>
        <w:jc w:val="both"/>
      </w:pPr>
      <w:r w:rsidRPr="00461E21">
        <w:t>Сметы</w:t>
      </w:r>
      <w:r w:rsidR="00E30FB0" w:rsidRPr="00461E21">
        <w:t xml:space="preserve"> </w:t>
      </w:r>
      <w:r w:rsidR="008234DD" w:rsidRPr="00461E21">
        <w:t>(Приложение №</w:t>
      </w:r>
      <w:r w:rsidR="0067384A" w:rsidRPr="00461E21">
        <w:t>3</w:t>
      </w:r>
      <w:r w:rsidR="008234DD" w:rsidRPr="00461E21">
        <w:t xml:space="preserve"> к договору), </w:t>
      </w:r>
      <w:r w:rsidR="006D4830" w:rsidRPr="00461E21">
        <w:t xml:space="preserve">составленные в соответствии </w:t>
      </w:r>
      <w:r w:rsidR="0067384A" w:rsidRPr="00461E21">
        <w:t>с требованиями Приложения №3 к настоящему ПДО</w:t>
      </w:r>
      <w:r w:rsidR="006D4830" w:rsidRPr="00461E21">
        <w:t>,</w:t>
      </w:r>
      <w:r w:rsidR="006D4830" w:rsidRPr="00461E21">
        <w:rPr>
          <w:b/>
        </w:rPr>
        <w:t xml:space="preserve"> </w:t>
      </w:r>
      <w:r w:rsidR="008234DD" w:rsidRPr="00461E21">
        <w:t>подписанны</w:t>
      </w:r>
      <w:r w:rsidR="002A608F" w:rsidRPr="00461E21">
        <w:t>е</w:t>
      </w:r>
      <w:r w:rsidR="008234DD" w:rsidRPr="00461E21">
        <w:t xml:space="preserve"> и скрепленны</w:t>
      </w:r>
      <w:r w:rsidR="002A608F" w:rsidRPr="00461E21">
        <w:t>е</w:t>
      </w:r>
      <w:r w:rsidR="008234DD" w:rsidRPr="00461E21">
        <w:t xml:space="preserve"> печатью организации, в 2 (двух) экземплярах;</w:t>
      </w:r>
    </w:p>
    <w:p w:rsidR="002675DD" w:rsidRDefault="002675DD" w:rsidP="002675DD">
      <w:pPr>
        <w:numPr>
          <w:ilvl w:val="0"/>
          <w:numId w:val="24"/>
        </w:numPr>
        <w:suppressAutoHyphens/>
        <w:autoSpaceDE w:val="0"/>
        <w:jc w:val="both"/>
      </w:pPr>
      <w:r w:rsidRPr="00737107">
        <w:t>Форма отчета о ходе выполнения проектных работ</w:t>
      </w:r>
      <w:r>
        <w:t xml:space="preserve"> </w:t>
      </w:r>
      <w:r w:rsidRPr="00407AC6">
        <w:t>(Приложение №</w:t>
      </w:r>
      <w:r w:rsidR="00267971">
        <w:t>4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>ая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67384A" w:rsidRPr="00AD2451" w:rsidRDefault="0067384A" w:rsidP="0067384A">
      <w:pPr>
        <w:numPr>
          <w:ilvl w:val="0"/>
          <w:numId w:val="24"/>
        </w:numPr>
        <w:autoSpaceDE w:val="0"/>
        <w:jc w:val="both"/>
        <w:rPr>
          <w:iCs/>
        </w:rPr>
      </w:pPr>
      <w:r w:rsidRPr="0067384A">
        <w:rPr>
          <w:color w:val="000000"/>
        </w:rPr>
        <w:t>Состав раздела рабочего проекта по автоматизации</w:t>
      </w:r>
      <w:r w:rsidRPr="0067384A">
        <w:t xml:space="preserve"> </w:t>
      </w:r>
      <w:r w:rsidRPr="00407AC6">
        <w:t>(Приложение №</w:t>
      </w:r>
      <w:r>
        <w:t>5</w:t>
      </w:r>
      <w:r w:rsidRPr="00407AC6">
        <w:t xml:space="preserve"> к </w:t>
      </w:r>
      <w:r>
        <w:t>договору</w:t>
      </w:r>
      <w:r w:rsidRPr="00407AC6">
        <w:t xml:space="preserve">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 xml:space="preserve">) </w:t>
      </w:r>
      <w:r w:rsidRPr="00AD2451">
        <w:t>экземплярах;</w:t>
      </w:r>
    </w:p>
    <w:p w:rsidR="0067384A" w:rsidRPr="00374C4E" w:rsidRDefault="0067384A" w:rsidP="0067384A">
      <w:pPr>
        <w:numPr>
          <w:ilvl w:val="0"/>
          <w:numId w:val="24"/>
        </w:numPr>
        <w:autoSpaceDE w:val="0"/>
        <w:jc w:val="both"/>
        <w:rPr>
          <w:iCs/>
        </w:rPr>
      </w:pPr>
      <w:r w:rsidRPr="00AD2451">
        <w:t>Требования к передаче документации</w:t>
      </w:r>
      <w:r w:rsidRPr="00AD2451">
        <w:rPr>
          <w:iCs/>
        </w:rPr>
        <w:t xml:space="preserve"> </w:t>
      </w:r>
      <w:r w:rsidRPr="00AD2451">
        <w:t>(Приложение №</w:t>
      </w:r>
      <w:r w:rsidR="00352EC0" w:rsidRPr="00AD2451">
        <w:t>6</w:t>
      </w:r>
      <w:r w:rsidRPr="00AD2451">
        <w:t xml:space="preserve"> к договору), подписанные и скрепленные печатью организации в редакции Заказчика, в 2 (двух) экземплярах;</w:t>
      </w:r>
    </w:p>
    <w:p w:rsidR="000465BF" w:rsidRPr="00407AC6" w:rsidRDefault="000465BF" w:rsidP="000465BF">
      <w:pPr>
        <w:numPr>
          <w:ilvl w:val="0"/>
          <w:numId w:val="24"/>
        </w:numPr>
        <w:autoSpaceDE w:val="0"/>
        <w:jc w:val="both"/>
      </w:pPr>
      <w:r w:rsidRPr="00407AC6">
        <w:t xml:space="preserve">Справка </w:t>
      </w:r>
      <w:r>
        <w:t xml:space="preserve">о заключенных и выполненных </w:t>
      </w:r>
      <w:r w:rsidR="00497D1A">
        <w:t xml:space="preserve">аналогичных </w:t>
      </w:r>
      <w:r>
        <w:t>договорах</w:t>
      </w:r>
      <w:r w:rsidRPr="00407AC6">
        <w:t xml:space="preserve"> за последние </w:t>
      </w:r>
      <w:r w:rsidR="00497D1A">
        <w:t>3</w:t>
      </w:r>
      <w:r w:rsidRPr="00407AC6">
        <w:t xml:space="preserve"> </w:t>
      </w:r>
      <w:r w:rsidR="00497D1A">
        <w:t>года</w:t>
      </w:r>
      <w:r>
        <w:t xml:space="preserve">, </w:t>
      </w:r>
      <w:r w:rsidRPr="00407AC6">
        <w:t xml:space="preserve">за подписью руководителя организации </w:t>
      </w:r>
      <w:r>
        <w:t>и скрепленная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8045A2" w:rsidRDefault="008045A2" w:rsidP="008045A2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lastRenderedPageBreak/>
        <w:t>Перечень аффилированных организаций</w:t>
      </w:r>
      <w:r w:rsidR="00647A50">
        <w:t xml:space="preserve"> </w:t>
      </w:r>
      <w:r w:rsidR="00647A50" w:rsidRPr="00407AC6">
        <w:rPr>
          <w:iCs/>
        </w:rPr>
        <w:t>(Приложени</w:t>
      </w:r>
      <w:r w:rsidR="00647A50">
        <w:rPr>
          <w:iCs/>
        </w:rPr>
        <w:t>е №</w:t>
      </w:r>
      <w:r w:rsidR="00B97C39">
        <w:rPr>
          <w:iCs/>
        </w:rPr>
        <w:t>6</w:t>
      </w:r>
      <w:r w:rsidR="00647A50" w:rsidRPr="00407AC6">
        <w:rPr>
          <w:iCs/>
        </w:rPr>
        <w:t xml:space="preserve"> к настоящему ПДО)</w:t>
      </w:r>
      <w:r w:rsidR="00497D1A">
        <w:rPr>
          <w:sz w:val="20"/>
          <w:szCs w:val="20"/>
        </w:rPr>
        <w:t>;</w:t>
      </w:r>
    </w:p>
    <w:p w:rsidR="00497D1A" w:rsidRDefault="00BC074F" w:rsidP="008045A2">
      <w:pPr>
        <w:numPr>
          <w:ilvl w:val="0"/>
          <w:numId w:val="24"/>
        </w:numPr>
        <w:jc w:val="both"/>
      </w:pPr>
      <w:r w:rsidRPr="003C60CF">
        <w:t xml:space="preserve">Заверенная копия финансовой отчетности </w:t>
      </w:r>
      <w:r w:rsidRPr="003C60CF">
        <w:rPr>
          <w:kern w:val="2"/>
        </w:rPr>
        <w:t xml:space="preserve">«Бухгалтерский баланс» (за 2014 год) и заверенная копия </w:t>
      </w:r>
      <w:r w:rsidRPr="003C60CF">
        <w:t>«Отчета о прибылях и убытках» (за последние 3 года – 2012,2013,2014 гг</w:t>
      </w:r>
      <w:r>
        <w:t>.</w:t>
      </w:r>
      <w:r w:rsidRPr="003C60CF">
        <w:t>)</w:t>
      </w:r>
      <w:r w:rsidR="00497D1A">
        <w:t>;</w:t>
      </w:r>
    </w:p>
    <w:p w:rsidR="00497D1A" w:rsidRDefault="00497D1A" w:rsidP="008045A2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497D1A" w:rsidRDefault="00497D1A" w:rsidP="008045A2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готовность разработать документацию с использованием системы автоматизированного проектирования (САПР);</w:t>
      </w:r>
      <w:r w:rsidR="00DB34AF">
        <w:t xml:space="preserve"> </w:t>
      </w:r>
    </w:p>
    <w:p w:rsidR="00CB49B9" w:rsidRPr="00497D1A" w:rsidRDefault="00CB49B9" w:rsidP="00CB49B9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 xml:space="preserve">, подтверждающее согласие организации по выполнению доли работ, которая должна быть выполнена собственными силами (в % от стоимости оферты), не менее </w:t>
      </w:r>
      <w:r w:rsidR="00A110BA">
        <w:t>5</w:t>
      </w:r>
      <w:r>
        <w:t>0% от стоимости оферты;</w:t>
      </w:r>
    </w:p>
    <w:p w:rsidR="000E3711" w:rsidRPr="007F27EE" w:rsidRDefault="000E3711" w:rsidP="00AC37F2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</w:t>
      </w:r>
      <w:r w:rsidR="00390D07">
        <w:t>ая</w:t>
      </w:r>
      <w:r>
        <w:t xml:space="preserve"> копи</w:t>
      </w:r>
      <w:r w:rsidR="00390D07">
        <w:t>я</w:t>
      </w:r>
      <w:r>
        <w:t xml:space="preserve"> </w:t>
      </w:r>
      <w:r w:rsidR="007F27EE">
        <w:t>действующего свидетельства СРО</w:t>
      </w:r>
      <w:r w:rsidR="00AC37F2">
        <w:t xml:space="preserve"> </w:t>
      </w:r>
      <w:r w:rsidR="00AC37F2" w:rsidRPr="00AC37F2">
        <w:t>или иного подтверждающего документа</w:t>
      </w:r>
      <w:r w:rsidR="007F27EE">
        <w:t>;</w:t>
      </w:r>
    </w:p>
    <w:p w:rsidR="007F27EE" w:rsidRPr="007F27EE" w:rsidRDefault="007F27EE" w:rsidP="00AC37F2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СМК ИСО 9001</w:t>
      </w:r>
      <w:r w:rsidR="00AC37F2">
        <w:t xml:space="preserve"> </w:t>
      </w:r>
      <w:r w:rsidR="00AC37F2" w:rsidRPr="00AC37F2">
        <w:t>или иного подтверждающего документа</w:t>
      </w:r>
      <w:r>
        <w:t>;</w:t>
      </w:r>
    </w:p>
    <w:p w:rsidR="0087799E" w:rsidRPr="00250AAC" w:rsidRDefault="00E57DC4" w:rsidP="00E57DC4">
      <w:pPr>
        <w:numPr>
          <w:ilvl w:val="0"/>
          <w:numId w:val="24"/>
        </w:numPr>
        <w:jc w:val="both"/>
        <w:rPr>
          <w:sz w:val="20"/>
          <w:szCs w:val="20"/>
        </w:rPr>
      </w:pPr>
      <w:r w:rsidRPr="00250AAC">
        <w:t>письмо в свободной форме, содержащее информацию о сроках выполнения работ по тендеру, условиях</w:t>
      </w:r>
      <w:r w:rsidR="00250AAC" w:rsidRPr="00250AAC">
        <w:t xml:space="preserve"> оплаты работ</w:t>
      </w:r>
      <w:r w:rsidRPr="00250AAC">
        <w:t>.</w:t>
      </w:r>
    </w:p>
    <w:p w:rsid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DE5CC2" w:rsidRP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</w:p>
    <w:p w:rsidR="0087799E" w:rsidRPr="000156BF" w:rsidRDefault="0087799E" w:rsidP="0087799E">
      <w:pPr>
        <w:pStyle w:val="37"/>
        <w:widowControl/>
        <w:spacing w:before="6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«</w:t>
      </w:r>
      <w:r w:rsidR="00126384">
        <w:rPr>
          <w:b/>
          <w:bCs/>
        </w:rPr>
        <w:t>20</w:t>
      </w:r>
      <w:r w:rsidRPr="000156BF">
        <w:rPr>
          <w:b/>
          <w:bCs/>
        </w:rPr>
        <w:t xml:space="preserve">» </w:t>
      </w:r>
      <w:r w:rsidR="00126384">
        <w:rPr>
          <w:b/>
          <w:bCs/>
        </w:rPr>
        <w:t>июля</w:t>
      </w:r>
      <w:r w:rsidRPr="000156BF">
        <w:rPr>
          <w:b/>
          <w:bCs/>
        </w:rPr>
        <w:t xml:space="preserve"> 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Окончание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</w:t>
      </w:r>
      <w:r w:rsidR="00126384">
        <w:rPr>
          <w:b/>
          <w:bCs/>
        </w:rPr>
        <w:t>16</w:t>
      </w:r>
      <w:r w:rsidR="00DE5CC2">
        <w:rPr>
          <w:b/>
        </w:rPr>
        <w:t>:</w:t>
      </w:r>
      <w:r w:rsidR="00126384">
        <w:rPr>
          <w:b/>
        </w:rPr>
        <w:t>00</w:t>
      </w:r>
      <w:r w:rsidRPr="000156BF">
        <w:rPr>
          <w:b/>
        </w:rPr>
        <w:t xml:space="preserve"> (время московское)</w:t>
      </w:r>
      <w:r w:rsidR="008F48CB">
        <w:rPr>
          <w:b/>
        </w:rPr>
        <w:t xml:space="preserve"> </w:t>
      </w:r>
      <w:r w:rsidRPr="000156BF">
        <w:rPr>
          <w:b/>
        </w:rPr>
        <w:t xml:space="preserve"> </w:t>
      </w:r>
      <w:r w:rsidRPr="000156BF">
        <w:rPr>
          <w:b/>
          <w:bCs/>
        </w:rPr>
        <w:t>«</w:t>
      </w:r>
      <w:r w:rsidR="00126384">
        <w:rPr>
          <w:b/>
          <w:bCs/>
        </w:rPr>
        <w:t>03</w:t>
      </w:r>
      <w:r w:rsidR="00DE5CC2">
        <w:rPr>
          <w:b/>
          <w:bCs/>
        </w:rPr>
        <w:t xml:space="preserve">» </w:t>
      </w:r>
      <w:r w:rsidR="00126384">
        <w:rPr>
          <w:b/>
          <w:bCs/>
        </w:rPr>
        <w:t>августа</w:t>
      </w:r>
      <w:r w:rsidR="003B60B7" w:rsidRPr="000156BF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A2376D">
        <w:rPr>
          <w:b/>
          <w:bCs/>
        </w:rPr>
        <w:t>5</w:t>
      </w:r>
      <w:r w:rsidRPr="000156BF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Срок для </w:t>
      </w:r>
      <w:r w:rsidR="000E3711">
        <w:rPr>
          <w:b/>
          <w:bCs/>
        </w:rPr>
        <w:t>определения</w:t>
      </w:r>
      <w:r w:rsidRPr="000156BF">
        <w:rPr>
          <w:b/>
          <w:bCs/>
        </w:rPr>
        <w:t xml:space="preserve"> оферты </w:t>
      </w:r>
      <w:r w:rsidR="000E3711">
        <w:rPr>
          <w:b/>
          <w:bCs/>
        </w:rPr>
        <w:t xml:space="preserve">для акцепта </w:t>
      </w:r>
      <w:r w:rsidRPr="000156BF">
        <w:rPr>
          <w:b/>
          <w:bCs/>
        </w:rPr>
        <w:t>– до «</w:t>
      </w:r>
      <w:r w:rsidR="00646609">
        <w:rPr>
          <w:b/>
          <w:bCs/>
        </w:rPr>
        <w:t>15</w:t>
      </w:r>
      <w:r w:rsidRPr="000156BF">
        <w:rPr>
          <w:b/>
          <w:bCs/>
        </w:rPr>
        <w:t xml:space="preserve">» </w:t>
      </w:r>
      <w:r w:rsidR="005A6BE3">
        <w:rPr>
          <w:b/>
          <w:bCs/>
        </w:rPr>
        <w:t>сент</w:t>
      </w:r>
      <w:r w:rsidR="00646609">
        <w:rPr>
          <w:b/>
          <w:bCs/>
        </w:rPr>
        <w:t>ября</w:t>
      </w:r>
      <w:r w:rsidR="00A2376D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0918F2">
        <w:rPr>
          <w:b/>
          <w:bCs/>
        </w:rPr>
        <w:t>5</w:t>
      </w:r>
      <w:r w:rsidRPr="000156BF">
        <w:rPr>
          <w:b/>
          <w:bCs/>
        </w:rPr>
        <w:t xml:space="preserve"> года</w:t>
      </w:r>
      <w:r w:rsidR="00D771E8" w:rsidRPr="000156BF">
        <w:rPr>
          <w:b/>
          <w:bCs/>
        </w:rPr>
        <w:t xml:space="preserve"> (включительно)</w:t>
      </w:r>
      <w:r w:rsidRPr="000156BF">
        <w:rPr>
          <w:b/>
          <w:bCs/>
        </w:rPr>
        <w:t>.</w:t>
      </w:r>
    </w:p>
    <w:p w:rsidR="0087799E" w:rsidRDefault="0087799E" w:rsidP="0087799E">
      <w:pPr>
        <w:ind w:left="681"/>
        <w:rPr>
          <w:b/>
          <w:bCs/>
          <w:sz w:val="20"/>
          <w:szCs w:val="20"/>
        </w:rPr>
      </w:pPr>
    </w:p>
    <w:p w:rsidR="000E3711" w:rsidRDefault="008A23D9" w:rsidP="008A23D9">
      <w:pPr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путем выпуска изменения/дополнения к ПДО. 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размещенными на </w:t>
      </w:r>
      <w:r w:rsidRPr="003539D6">
        <w:rPr>
          <w:rFonts w:cs="Arial"/>
          <w:b/>
          <w:szCs w:val="22"/>
        </w:rPr>
        <w:t>http://www.refinery.yaroslavl.su/index.php?module=tend&amp;page=stop</w:t>
      </w:r>
      <w:r>
        <w:rPr>
          <w:rFonts w:cs="Arial"/>
          <w:b/>
          <w:szCs w:val="22"/>
        </w:rPr>
        <w:t>.</w:t>
      </w:r>
    </w:p>
    <w:p w:rsidR="000E3711" w:rsidRDefault="000E3711" w:rsidP="000E3711">
      <w:pPr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8A23D9" w:rsidRDefault="008A23D9" w:rsidP="008A23D9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 xml:space="preserve">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646609">
        <w:rPr>
          <w:b/>
          <w:u w:val="single"/>
        </w:rPr>
        <w:t>24</w:t>
      </w:r>
      <w:r w:rsidR="0030146B">
        <w:rPr>
          <w:b/>
          <w:u w:val="single"/>
        </w:rPr>
        <w:t>7</w:t>
      </w:r>
      <w:r>
        <w:rPr>
          <w:b/>
          <w:u w:val="single"/>
        </w:rPr>
        <w:t>-КС-201</w:t>
      </w:r>
      <w:r w:rsidR="00A2376D">
        <w:rPr>
          <w:b/>
          <w:u w:val="single"/>
        </w:rPr>
        <w:t>5</w:t>
      </w:r>
      <w:r>
        <w:rPr>
          <w:b/>
          <w:u w:val="single"/>
        </w:rPr>
        <w:t>».</w:t>
      </w:r>
    </w:p>
    <w:p w:rsidR="00390373" w:rsidRDefault="00390373" w:rsidP="008A23D9">
      <w:pPr>
        <w:ind w:firstLine="681"/>
        <w:jc w:val="both"/>
        <w:rPr>
          <w:b/>
          <w:u w:val="single"/>
        </w:rPr>
      </w:pPr>
    </w:p>
    <w:p w:rsidR="000A097C" w:rsidRPr="005B4D7E" w:rsidRDefault="000A097C" w:rsidP="000A097C">
      <w:pPr>
        <w:ind w:firstLine="681"/>
        <w:jc w:val="both"/>
      </w:pPr>
      <w:r w:rsidRPr="005B4D7E">
        <w:t>Претендент передает следующие комплекты документов:</w:t>
      </w:r>
    </w:p>
    <w:p w:rsidR="00BD0DE3" w:rsidRPr="00D254A3" w:rsidRDefault="00D73D08" w:rsidP="000A097C">
      <w:pPr>
        <w:numPr>
          <w:ilvl w:val="0"/>
          <w:numId w:val="24"/>
        </w:numPr>
        <w:jc w:val="both"/>
        <w:rPr>
          <w:sz w:val="20"/>
          <w:szCs w:val="20"/>
        </w:rPr>
      </w:pPr>
      <w:r w:rsidRPr="00D254A3">
        <w:rPr>
          <w:b/>
          <w:i/>
          <w:u w:val="single"/>
        </w:rPr>
        <w:t xml:space="preserve">Техническая </w:t>
      </w:r>
      <w:r w:rsidRPr="00D254A3">
        <w:rPr>
          <w:b/>
          <w:u w:val="single"/>
        </w:rPr>
        <w:t>часть оферты</w:t>
      </w:r>
      <w:r w:rsidRPr="00D254A3">
        <w:rPr>
          <w:b/>
        </w:rPr>
        <w:t>.</w:t>
      </w:r>
      <w:r w:rsidRPr="00D254A3">
        <w:t xml:space="preserve"> </w:t>
      </w:r>
      <w:r w:rsidR="000A097C" w:rsidRPr="00D254A3">
        <w:t xml:space="preserve">2 конверта документов, </w:t>
      </w:r>
    </w:p>
    <w:p w:rsidR="002A7CB5" w:rsidRPr="00D254A3" w:rsidRDefault="000A097C" w:rsidP="00BD0DE3">
      <w:pPr>
        <w:ind w:left="720"/>
        <w:jc w:val="both"/>
        <w:rPr>
          <w:sz w:val="20"/>
          <w:szCs w:val="20"/>
        </w:rPr>
      </w:pPr>
      <w:r w:rsidRPr="00D254A3">
        <w:t xml:space="preserve">один из которых содержит оригиналы документов </w:t>
      </w:r>
    </w:p>
    <w:p w:rsidR="002A7CB5" w:rsidRPr="00D254A3" w:rsidRDefault="00BD0DE3" w:rsidP="002A7CB5">
      <w:pPr>
        <w:ind w:left="720"/>
        <w:jc w:val="both"/>
      </w:pPr>
      <w:r w:rsidRPr="00D254A3">
        <w:t xml:space="preserve">   </w:t>
      </w:r>
      <w:r w:rsidR="002A7CB5" w:rsidRPr="00D254A3">
        <w:t xml:space="preserve">- </w:t>
      </w:r>
      <w:r w:rsidR="00250AAC">
        <w:t xml:space="preserve"> </w:t>
      </w:r>
      <w:r w:rsidR="002A7CB5" w:rsidRPr="00D254A3">
        <w:t>п</w:t>
      </w:r>
      <w:r w:rsidR="000A097C" w:rsidRPr="00D254A3">
        <w:t>риложения №№1, 5, 6</w:t>
      </w:r>
      <w:r w:rsidR="003B0AF8">
        <w:t xml:space="preserve"> </w:t>
      </w:r>
      <w:r w:rsidR="000A097C" w:rsidRPr="00D254A3">
        <w:t xml:space="preserve">к настоящему ПДО, </w:t>
      </w:r>
    </w:p>
    <w:p w:rsidR="005B4D7E" w:rsidRPr="00D254A3" w:rsidRDefault="00425627" w:rsidP="002A7CB5">
      <w:pPr>
        <w:ind w:left="720"/>
        <w:jc w:val="both"/>
      </w:pPr>
      <w:r w:rsidRPr="00D254A3">
        <w:t xml:space="preserve">   - </w:t>
      </w:r>
      <w:r w:rsidR="005B4D7E" w:rsidRPr="00D254A3">
        <w:t>п</w:t>
      </w:r>
      <w:r w:rsidRPr="00D254A3">
        <w:t>исьмо</w:t>
      </w:r>
      <w:r w:rsidR="005B4D7E" w:rsidRPr="00D254A3">
        <w:t xml:space="preserve"> в свободной форме</w:t>
      </w:r>
      <w:r w:rsidRPr="00D254A3">
        <w:t xml:space="preserve">, содержащее </w:t>
      </w:r>
      <w:r w:rsidR="005B4D7E" w:rsidRPr="00D254A3">
        <w:t xml:space="preserve">информацию о </w:t>
      </w:r>
      <w:r w:rsidRPr="00D254A3">
        <w:t>срок</w:t>
      </w:r>
      <w:r w:rsidR="005B4D7E" w:rsidRPr="00D254A3">
        <w:t>ах</w:t>
      </w:r>
      <w:r w:rsidRPr="00D254A3">
        <w:t xml:space="preserve"> выполнения работ по тендеру, условия</w:t>
      </w:r>
      <w:r w:rsidR="005B4D7E" w:rsidRPr="00D254A3">
        <w:t>х</w:t>
      </w:r>
      <w:r w:rsidRPr="00D254A3">
        <w:t xml:space="preserve"> оплаты</w:t>
      </w:r>
      <w:r w:rsidR="00D254A3" w:rsidRPr="00D254A3">
        <w:t xml:space="preserve"> работ</w:t>
      </w:r>
      <w:r w:rsidR="005B4D7E" w:rsidRPr="00D254A3">
        <w:t>;</w:t>
      </w:r>
      <w:r w:rsidR="00250AAC">
        <w:t xml:space="preserve"> </w:t>
      </w:r>
    </w:p>
    <w:p w:rsidR="00425627" w:rsidRDefault="005B4D7E" w:rsidP="002A7CB5">
      <w:pPr>
        <w:ind w:left="720"/>
        <w:jc w:val="both"/>
        <w:rPr>
          <w:rFonts w:cs="Arial"/>
          <w:szCs w:val="22"/>
        </w:rPr>
      </w:pPr>
      <w:r w:rsidRPr="00D254A3">
        <w:t xml:space="preserve">   -  </w:t>
      </w:r>
      <w:r w:rsidRPr="00D254A3">
        <w:rPr>
          <w:rFonts w:cs="Arial"/>
          <w:szCs w:val="22"/>
        </w:rPr>
        <w:t>протокол разногласий к договору (если применимо);</w:t>
      </w:r>
    </w:p>
    <w:p w:rsidR="00250AAC" w:rsidRPr="00D254A3" w:rsidRDefault="00250AAC" w:rsidP="002A7CB5">
      <w:pPr>
        <w:ind w:left="720"/>
        <w:jc w:val="both"/>
        <w:rPr>
          <w:sz w:val="20"/>
          <w:szCs w:val="20"/>
        </w:rPr>
      </w:pPr>
      <w:r>
        <w:rPr>
          <w:rFonts w:cs="Arial"/>
          <w:szCs w:val="22"/>
        </w:rPr>
        <w:t xml:space="preserve">   - сметы на выполнение работ с указанием всех видов и объемов работ в соответствии с </w:t>
      </w:r>
      <w:r w:rsidR="00461E21">
        <w:rPr>
          <w:rFonts w:cs="Arial"/>
          <w:szCs w:val="22"/>
        </w:rPr>
        <w:t>Техническим заданием</w:t>
      </w:r>
      <w:r>
        <w:rPr>
          <w:rFonts w:cs="Arial"/>
          <w:szCs w:val="22"/>
        </w:rPr>
        <w:t xml:space="preserve"> и договором, а также применяемых расценок и расчетных коэффициентов (БЕЗ СТОИМОСТИ);</w:t>
      </w:r>
    </w:p>
    <w:p w:rsidR="00D254A3" w:rsidRPr="00D254A3" w:rsidRDefault="00D254A3" w:rsidP="00D254A3">
      <w:pPr>
        <w:ind w:left="720"/>
        <w:jc w:val="both"/>
      </w:pPr>
      <w:r w:rsidRPr="00D254A3">
        <w:t xml:space="preserve">   - </w:t>
      </w:r>
      <w:r w:rsidR="00250AAC">
        <w:t>з</w:t>
      </w:r>
      <w:r w:rsidRPr="00D254A3">
        <w:t xml:space="preserve">аверенная копия финансовой отчетности </w:t>
      </w:r>
      <w:r w:rsidRPr="00D254A3">
        <w:rPr>
          <w:kern w:val="2"/>
        </w:rPr>
        <w:t xml:space="preserve">«Бухгалтерский баланс» (за 2014 год) и заверенная копия </w:t>
      </w:r>
      <w:r w:rsidRPr="00D254A3">
        <w:t>«Отчета о прибылях и убытках» (за последние 3 года – 2012,2013,2014 гг.);</w:t>
      </w:r>
    </w:p>
    <w:p w:rsidR="00D254A3" w:rsidRPr="00D254A3" w:rsidRDefault="00D254A3" w:rsidP="00D254A3">
      <w:pPr>
        <w:ind w:left="720"/>
        <w:jc w:val="both"/>
      </w:pPr>
      <w:r w:rsidRPr="00D254A3">
        <w:lastRenderedPageBreak/>
        <w:t xml:space="preserve">   - </w:t>
      </w:r>
      <w:r w:rsidR="00250AAC">
        <w:t>п</w:t>
      </w:r>
      <w:r w:rsidRPr="00D254A3">
        <w:t>исьмо в свободной форме,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D254A3" w:rsidRPr="00D254A3" w:rsidRDefault="00D254A3" w:rsidP="00D254A3">
      <w:pPr>
        <w:ind w:left="720"/>
        <w:jc w:val="both"/>
      </w:pPr>
      <w:r w:rsidRPr="00D254A3">
        <w:t xml:space="preserve">   - </w:t>
      </w:r>
      <w:r w:rsidR="00250AAC">
        <w:t>п</w:t>
      </w:r>
      <w:r w:rsidRPr="00D254A3">
        <w:t>исьмо в свободной форме, подтверждающее готовность разработать документацию с использованием системы автоматизированного проектирования (САПР);</w:t>
      </w:r>
    </w:p>
    <w:p w:rsidR="00D254A3" w:rsidRPr="00497D1A" w:rsidRDefault="00D254A3" w:rsidP="00D254A3">
      <w:pPr>
        <w:ind w:left="720"/>
        <w:jc w:val="both"/>
      </w:pPr>
      <w:r w:rsidRPr="00D254A3">
        <w:t xml:space="preserve">   - </w:t>
      </w:r>
      <w:r w:rsidR="00250AAC">
        <w:t>п</w:t>
      </w:r>
      <w:r w:rsidRPr="00D254A3">
        <w:t>исьмо в свободной форме, подтверждающее согласие организации по выполнению доли работ, которая</w:t>
      </w:r>
      <w:r>
        <w:t xml:space="preserve"> должна быть выполнена собственными силами (в % от стоимости оферты), не менее </w:t>
      </w:r>
      <w:r w:rsidR="00B057BE">
        <w:t>5</w:t>
      </w:r>
      <w:r>
        <w:t>0% от стоимости оферты;</w:t>
      </w:r>
    </w:p>
    <w:p w:rsidR="00D254A3" w:rsidRPr="007F27EE" w:rsidRDefault="00D254A3" w:rsidP="00D254A3">
      <w:pPr>
        <w:ind w:left="720"/>
        <w:jc w:val="both"/>
        <w:rPr>
          <w:sz w:val="20"/>
          <w:szCs w:val="20"/>
        </w:rPr>
      </w:pPr>
      <w:r>
        <w:t xml:space="preserve">  - </w:t>
      </w:r>
      <w:r w:rsidR="00374C4E">
        <w:t xml:space="preserve">заверенная копия действующего свидетельства СРО </w:t>
      </w:r>
      <w:r w:rsidR="00374C4E" w:rsidRPr="00AC37F2">
        <w:t>или иного подтверждающего документа</w:t>
      </w:r>
      <w:r>
        <w:t>;</w:t>
      </w:r>
    </w:p>
    <w:p w:rsidR="00D254A3" w:rsidRPr="007F27EE" w:rsidRDefault="00D254A3" w:rsidP="00D254A3">
      <w:pPr>
        <w:ind w:left="720"/>
        <w:jc w:val="both"/>
        <w:rPr>
          <w:sz w:val="20"/>
          <w:szCs w:val="20"/>
        </w:rPr>
      </w:pPr>
      <w:r>
        <w:t xml:space="preserve">  - </w:t>
      </w:r>
      <w:r w:rsidR="00250AAC">
        <w:t>з</w:t>
      </w:r>
      <w:r>
        <w:t>аверенная копия действующего свидетельства СМК ИСО 9001</w:t>
      </w:r>
      <w:r w:rsidR="00374C4E">
        <w:t xml:space="preserve"> </w:t>
      </w:r>
      <w:r w:rsidR="00374C4E" w:rsidRPr="00AC37F2">
        <w:t>или иного подтверждающего документа</w:t>
      </w:r>
      <w:r>
        <w:t>;</w:t>
      </w:r>
    </w:p>
    <w:p w:rsidR="000A097C" w:rsidRPr="00390735" w:rsidRDefault="000A097C" w:rsidP="002A7CB5">
      <w:pPr>
        <w:ind w:left="720"/>
        <w:jc w:val="both"/>
      </w:pPr>
      <w:r w:rsidRPr="00293FD1">
        <w:rPr>
          <w:color w:val="FF0000"/>
        </w:rPr>
        <w:t xml:space="preserve"> </w:t>
      </w:r>
      <w:r w:rsidRPr="00390735">
        <w:t xml:space="preserve">второй – копии всех документов конверта с оригиналами. В конверт с пометкой </w:t>
      </w:r>
      <w:r w:rsidRPr="00390735">
        <w:rPr>
          <w:b/>
        </w:rPr>
        <w:t xml:space="preserve">«Оригинал </w:t>
      </w:r>
      <w:r w:rsidRPr="00390735">
        <w:rPr>
          <w:b/>
          <w:i/>
        </w:rPr>
        <w:t>технической</w:t>
      </w:r>
      <w:r w:rsidRPr="00390735">
        <w:rPr>
          <w:b/>
        </w:rPr>
        <w:t xml:space="preserve"> части оферты»</w:t>
      </w:r>
      <w:r w:rsidRPr="00390735">
        <w:t xml:space="preserve"> вкладывается электронный носитель информации с </w:t>
      </w:r>
      <w:r w:rsidR="00BD0DE3" w:rsidRPr="00390735">
        <w:t xml:space="preserve"> </w:t>
      </w:r>
      <w:r w:rsidRPr="00390735">
        <w:t>отсканированными оригиналами документов</w:t>
      </w:r>
      <w:r w:rsidR="00D61FB9">
        <w:t xml:space="preserve">, </w:t>
      </w:r>
      <w:r w:rsidR="00D61FB9" w:rsidRPr="00390735">
        <w:t>содержащимися в конверте</w:t>
      </w:r>
      <w:r w:rsidR="00D61FB9">
        <w:t>,</w:t>
      </w:r>
      <w:r w:rsidRPr="00390735">
        <w:t xml:space="preserve"> в формате </w:t>
      </w:r>
      <w:r w:rsidRPr="00390735">
        <w:rPr>
          <w:lang w:val="en-US"/>
        </w:rPr>
        <w:t>PDF</w:t>
      </w:r>
      <w:r w:rsidR="00D61FB9">
        <w:t>, отдельно по файлам</w:t>
      </w:r>
      <w:r w:rsidRPr="00390735">
        <w:t>;</w:t>
      </w:r>
    </w:p>
    <w:p w:rsidR="00D22DEF" w:rsidRPr="00293FD1" w:rsidRDefault="00D22DEF" w:rsidP="002A7CB5">
      <w:pPr>
        <w:ind w:left="720"/>
        <w:jc w:val="both"/>
        <w:rPr>
          <w:color w:val="FF0000"/>
          <w:sz w:val="20"/>
          <w:szCs w:val="20"/>
        </w:rPr>
      </w:pPr>
    </w:p>
    <w:p w:rsidR="00BD0DE3" w:rsidRPr="00324619" w:rsidRDefault="00D73D08" w:rsidP="00D22DEF">
      <w:pPr>
        <w:numPr>
          <w:ilvl w:val="0"/>
          <w:numId w:val="47"/>
        </w:numPr>
        <w:ind w:left="709" w:hanging="425"/>
        <w:jc w:val="both"/>
      </w:pPr>
      <w:r w:rsidRPr="00324619">
        <w:rPr>
          <w:b/>
          <w:i/>
          <w:u w:val="single"/>
        </w:rPr>
        <w:t>Коммерческая</w:t>
      </w:r>
      <w:r w:rsidRPr="00324619">
        <w:rPr>
          <w:b/>
          <w:u w:val="single"/>
        </w:rPr>
        <w:t xml:space="preserve"> част</w:t>
      </w:r>
      <w:r w:rsidR="00F04C4C">
        <w:rPr>
          <w:b/>
          <w:u w:val="single"/>
        </w:rPr>
        <w:t>ь</w:t>
      </w:r>
      <w:r w:rsidRPr="00324619">
        <w:rPr>
          <w:b/>
          <w:u w:val="single"/>
        </w:rPr>
        <w:t xml:space="preserve"> оферты</w:t>
      </w:r>
      <w:r w:rsidRPr="00324619">
        <w:rPr>
          <w:b/>
        </w:rPr>
        <w:t>.</w:t>
      </w:r>
      <w:r w:rsidRPr="00324619">
        <w:t xml:space="preserve"> </w:t>
      </w:r>
      <w:r w:rsidR="000A097C" w:rsidRPr="00324619">
        <w:t xml:space="preserve">2 конверта документов, </w:t>
      </w:r>
    </w:p>
    <w:p w:rsidR="002E68E5" w:rsidRPr="00324619" w:rsidRDefault="00BD0DE3" w:rsidP="00BD0DE3">
      <w:pPr>
        <w:ind w:left="709"/>
        <w:jc w:val="both"/>
      </w:pPr>
      <w:r w:rsidRPr="00324619">
        <w:t xml:space="preserve"> </w:t>
      </w:r>
      <w:r w:rsidR="000A097C" w:rsidRPr="00324619">
        <w:t>один из которых содержит оригиналы документов</w:t>
      </w:r>
      <w:r w:rsidR="002E68E5" w:rsidRPr="00324619">
        <w:t>:</w:t>
      </w:r>
    </w:p>
    <w:p w:rsidR="002E68E5" w:rsidRPr="00324619" w:rsidRDefault="002E68E5" w:rsidP="002E68E5">
      <w:pPr>
        <w:ind w:left="709"/>
        <w:jc w:val="both"/>
      </w:pPr>
      <w:r w:rsidRPr="00324619">
        <w:t>-</w:t>
      </w:r>
      <w:r w:rsidR="000A097C" w:rsidRPr="00324619">
        <w:t xml:space="preserve"> </w:t>
      </w:r>
      <w:r w:rsidRPr="00324619">
        <w:t>п</w:t>
      </w:r>
      <w:r w:rsidR="000A097C" w:rsidRPr="00324619">
        <w:t>риложени</w:t>
      </w:r>
      <w:r w:rsidRPr="00324619">
        <w:t>е</w:t>
      </w:r>
      <w:r w:rsidR="000A097C" w:rsidRPr="00324619">
        <w:t xml:space="preserve"> №2</w:t>
      </w:r>
      <w:r w:rsidRPr="00324619">
        <w:t xml:space="preserve"> к настоящему ПДО</w:t>
      </w:r>
      <w:r w:rsidR="000A097C" w:rsidRPr="00324619">
        <w:t xml:space="preserve">, </w:t>
      </w:r>
    </w:p>
    <w:p w:rsidR="00BD0DE3" w:rsidRPr="00324619" w:rsidRDefault="002E68E5" w:rsidP="002E68E5">
      <w:pPr>
        <w:ind w:left="709"/>
        <w:jc w:val="both"/>
      </w:pPr>
      <w:r w:rsidRPr="00324619">
        <w:t xml:space="preserve">- </w:t>
      </w:r>
      <w:r w:rsidR="00137CF2">
        <w:t>Договор (</w:t>
      </w:r>
      <w:r w:rsidRPr="00324619">
        <w:t>приложение №</w:t>
      </w:r>
      <w:r w:rsidR="000A097C" w:rsidRPr="00324619">
        <w:t>4 к настоящему ПДО</w:t>
      </w:r>
      <w:r w:rsidR="00137CF2">
        <w:t>)</w:t>
      </w:r>
      <w:r w:rsidRPr="00324619">
        <w:t xml:space="preserve"> с </w:t>
      </w:r>
      <w:r w:rsidR="000A097C" w:rsidRPr="00324619">
        <w:t xml:space="preserve"> Приложения</w:t>
      </w:r>
      <w:r w:rsidRPr="00324619">
        <w:t>ми</w:t>
      </w:r>
      <w:r w:rsidR="000A097C" w:rsidRPr="00324619">
        <w:t xml:space="preserve"> №№ 2, 3</w:t>
      </w:r>
      <w:r w:rsidRPr="00324619">
        <w:t xml:space="preserve">, </w:t>
      </w:r>
      <w:r w:rsidR="000628C6">
        <w:t xml:space="preserve">4, 5, </w:t>
      </w:r>
      <w:r w:rsidR="00324619" w:rsidRPr="00324619">
        <w:t>6</w:t>
      </w:r>
      <w:r w:rsidR="000628C6">
        <w:t xml:space="preserve">  </w:t>
      </w:r>
      <w:r w:rsidR="000A097C" w:rsidRPr="00324619">
        <w:t xml:space="preserve">к </w:t>
      </w:r>
      <w:r w:rsidRPr="00324619">
        <w:t>нему,</w:t>
      </w:r>
    </w:p>
    <w:p w:rsidR="000A097C" w:rsidRPr="000C2E80" w:rsidRDefault="00BD0DE3" w:rsidP="002E68E5">
      <w:pPr>
        <w:ind w:left="709"/>
        <w:jc w:val="both"/>
        <w:rPr>
          <w:i/>
        </w:rPr>
      </w:pPr>
      <w:r w:rsidRPr="00324619">
        <w:t xml:space="preserve">  </w:t>
      </w:r>
      <w:r w:rsidR="000A097C" w:rsidRPr="00324619">
        <w:t xml:space="preserve">второй – копии всех документов конверта с оригиналами. В конверт с пометкой </w:t>
      </w:r>
      <w:r w:rsidR="000A097C" w:rsidRPr="00324619">
        <w:rPr>
          <w:b/>
        </w:rPr>
        <w:t xml:space="preserve">«Оригинал </w:t>
      </w:r>
      <w:r w:rsidR="000A097C" w:rsidRPr="00324619">
        <w:rPr>
          <w:b/>
          <w:i/>
        </w:rPr>
        <w:t>коммерческой</w:t>
      </w:r>
      <w:r w:rsidR="000A097C" w:rsidRPr="00324619">
        <w:rPr>
          <w:b/>
        </w:rPr>
        <w:t xml:space="preserve"> части оферты»</w:t>
      </w:r>
      <w:r w:rsidR="000A097C" w:rsidRPr="00324619">
        <w:t xml:space="preserve"> вкладывается электронный носитель информации  с отсканированными оригиналами документов</w:t>
      </w:r>
      <w:r w:rsidR="00324619" w:rsidRPr="00324619">
        <w:t xml:space="preserve">, содержащимися в конверте, в формате </w:t>
      </w:r>
      <w:r w:rsidR="00324619" w:rsidRPr="00324619">
        <w:rPr>
          <w:lang w:val="en-US"/>
        </w:rPr>
        <w:t>PDF</w:t>
      </w:r>
      <w:r w:rsidR="00324619" w:rsidRPr="00324619">
        <w:t>, отдельно по файлам</w:t>
      </w:r>
      <w:r w:rsidR="000C2E80" w:rsidRPr="000C2E80">
        <w:t>,</w:t>
      </w:r>
      <w:r w:rsidR="000C2E80" w:rsidRPr="000C2E80">
        <w:rPr>
          <w:i/>
        </w:rPr>
        <w:t xml:space="preserve"> </w:t>
      </w:r>
      <w:r w:rsidR="000C2E80" w:rsidRPr="000C2E80">
        <w:rPr>
          <w:rStyle w:val="affb"/>
          <w:i w:val="0"/>
        </w:rPr>
        <w:t xml:space="preserve">ч/б, с разрешением не выше 200 </w:t>
      </w:r>
      <w:r w:rsidR="000C2E80" w:rsidRPr="000C2E80">
        <w:rPr>
          <w:rStyle w:val="affb"/>
          <w:i w:val="0"/>
          <w:lang w:val="en-US"/>
        </w:rPr>
        <w:t>dpi</w:t>
      </w:r>
      <w:r w:rsidR="00E428D7" w:rsidRPr="000C2E80">
        <w:rPr>
          <w:i/>
        </w:rPr>
        <w:t>.</w:t>
      </w:r>
    </w:p>
    <w:p w:rsidR="00E428D7" w:rsidRPr="00293FD1" w:rsidRDefault="00E428D7" w:rsidP="002E68E5">
      <w:pPr>
        <w:ind w:left="709"/>
        <w:jc w:val="both"/>
        <w:rPr>
          <w:color w:val="FF0000"/>
        </w:rPr>
      </w:pPr>
    </w:p>
    <w:p w:rsidR="004E37CF" w:rsidRDefault="004E37CF" w:rsidP="004E37CF">
      <w:pPr>
        <w:ind w:firstLine="681"/>
        <w:jc w:val="both"/>
        <w:rPr>
          <w:color w:val="000000"/>
        </w:rPr>
      </w:pPr>
      <w:r>
        <w:rPr>
          <w:color w:val="000000"/>
        </w:rPr>
        <w:t>Конверты доставляются представителем Претендента, экспресс-почтой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4A29A1">
      <w:pPr>
        <w:pStyle w:val="1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принимаются!</w:t>
      </w:r>
    </w:p>
    <w:p w:rsidR="004A29A1" w:rsidRDefault="004A29A1" w:rsidP="00A80684"/>
    <w:p w:rsidR="001E2DD9" w:rsidRPr="00B20CF9" w:rsidRDefault="006F6C78" w:rsidP="00A80684"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</w:p>
    <w:p w:rsidR="00D748C0" w:rsidRPr="00125EA8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</w:t>
      </w:r>
      <w:r w:rsidR="00126384">
        <w:rPr>
          <w:rStyle w:val="afd"/>
          <w:rFonts w:ascii="Times New Roman" w:hAnsi="Times New Roman"/>
          <w:color w:val="auto"/>
          <w:u w:val="none"/>
        </w:rPr>
        <w:t>ий ПДО, полученные не позднее «30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126384">
        <w:rPr>
          <w:rStyle w:val="afd"/>
          <w:rFonts w:ascii="Times New Roman" w:hAnsi="Times New Roman"/>
          <w:color w:val="auto"/>
          <w:u w:val="none"/>
        </w:rPr>
        <w:t>июля</w:t>
      </w:r>
      <w:r>
        <w:rPr>
          <w:rStyle w:val="afd"/>
          <w:rFonts w:ascii="Times New Roman" w:hAnsi="Times New Roman"/>
          <w:color w:val="auto"/>
          <w:u w:val="none"/>
        </w:rPr>
        <w:t xml:space="preserve"> 201</w:t>
      </w:r>
      <w:r w:rsidR="00A2376D">
        <w:rPr>
          <w:rStyle w:val="afd"/>
          <w:rFonts w:ascii="Times New Roman" w:hAnsi="Times New Roman"/>
          <w:color w:val="auto"/>
          <w:u w:val="none"/>
        </w:rPr>
        <w:t>5</w:t>
      </w:r>
      <w:r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D748C0" w:rsidRPr="003C2050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технического характера обращаться</w:t>
      </w:r>
      <w:r>
        <w:rPr>
          <w:b/>
        </w:rPr>
        <w:t xml:space="preserve"> к</w:t>
      </w:r>
    </w:p>
    <w:p w:rsidR="00D748C0" w:rsidRDefault="00D10DE5" w:rsidP="00D748C0">
      <w:pPr>
        <w:spacing w:before="60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Начальнику сектора </w:t>
      </w:r>
      <w:r w:rsidR="00D748C0">
        <w:rPr>
          <w:bCs/>
          <w:color w:val="000000"/>
          <w:szCs w:val="16"/>
        </w:rPr>
        <w:t xml:space="preserve">отдела закупки услуг </w:t>
      </w:r>
    </w:p>
    <w:p w:rsidR="00D748C0" w:rsidRPr="00953150" w:rsidRDefault="00D748C0" w:rsidP="00D748C0">
      <w:pPr>
        <w:spacing w:before="60"/>
        <w:rPr>
          <w:bCs/>
          <w:color w:val="000000"/>
          <w:szCs w:val="16"/>
        </w:rPr>
      </w:pPr>
      <w:r w:rsidRPr="00953150">
        <w:rPr>
          <w:bCs/>
          <w:color w:val="000000"/>
          <w:szCs w:val="16"/>
        </w:rPr>
        <w:t xml:space="preserve">ОАО 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>Славнефть-ЯНОС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 xml:space="preserve"> – </w:t>
      </w:r>
    </w:p>
    <w:p w:rsidR="00D748C0" w:rsidRPr="00953150" w:rsidRDefault="00D10DE5" w:rsidP="00D748C0">
      <w:pPr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Детко</w:t>
      </w:r>
      <w:r w:rsidR="00D748C0">
        <w:rPr>
          <w:bCs/>
          <w:color w:val="000000"/>
          <w:szCs w:val="16"/>
        </w:rPr>
        <w:t>ву А</w:t>
      </w:r>
      <w:r>
        <w:rPr>
          <w:bCs/>
          <w:color w:val="000000"/>
          <w:szCs w:val="16"/>
        </w:rPr>
        <w:t>лександру</w:t>
      </w:r>
      <w:r w:rsidR="00D748C0">
        <w:rPr>
          <w:bCs/>
          <w:color w:val="000000"/>
          <w:szCs w:val="16"/>
        </w:rPr>
        <w:t xml:space="preserve"> </w:t>
      </w:r>
      <w:r>
        <w:rPr>
          <w:bCs/>
          <w:color w:val="000000"/>
          <w:szCs w:val="16"/>
        </w:rPr>
        <w:t>Игоре</w:t>
      </w:r>
      <w:r w:rsidR="00D748C0">
        <w:rPr>
          <w:bCs/>
          <w:color w:val="000000"/>
          <w:szCs w:val="16"/>
        </w:rPr>
        <w:t>вичу</w:t>
      </w:r>
    </w:p>
    <w:p w:rsidR="00D748C0" w:rsidRPr="00E17FDB" w:rsidRDefault="00D748C0" w:rsidP="00D748C0">
      <w:pPr>
        <w:rPr>
          <w:bCs/>
          <w:szCs w:val="16"/>
        </w:rPr>
      </w:pPr>
      <w:r w:rsidRPr="00807716">
        <w:rPr>
          <w:bCs/>
          <w:color w:val="000000"/>
          <w:szCs w:val="16"/>
        </w:rPr>
        <w:t>контактные данные: телефон (</w:t>
      </w:r>
      <w:r w:rsidRPr="00E17FDB">
        <w:rPr>
          <w:bCs/>
          <w:szCs w:val="16"/>
        </w:rPr>
        <w:t>4852) 49-</w:t>
      </w:r>
      <w:r>
        <w:rPr>
          <w:bCs/>
          <w:szCs w:val="16"/>
        </w:rPr>
        <w:t>9</w:t>
      </w:r>
      <w:r w:rsidR="00D10DE5">
        <w:rPr>
          <w:bCs/>
          <w:szCs w:val="16"/>
        </w:rPr>
        <w:t>3</w:t>
      </w:r>
      <w:r>
        <w:rPr>
          <w:bCs/>
          <w:szCs w:val="16"/>
        </w:rPr>
        <w:t>-</w:t>
      </w:r>
      <w:r w:rsidR="00D10DE5">
        <w:rPr>
          <w:bCs/>
          <w:szCs w:val="16"/>
        </w:rPr>
        <w:t>16</w:t>
      </w:r>
      <w:r w:rsidRPr="00E17FDB">
        <w:rPr>
          <w:bCs/>
          <w:szCs w:val="16"/>
        </w:rPr>
        <w:t>, факс 4</w:t>
      </w:r>
      <w:r>
        <w:rPr>
          <w:bCs/>
          <w:szCs w:val="16"/>
        </w:rPr>
        <w:t>9</w:t>
      </w:r>
      <w:r w:rsidRPr="00E17FDB">
        <w:rPr>
          <w:bCs/>
          <w:szCs w:val="16"/>
        </w:rPr>
        <w:t>-</w:t>
      </w:r>
      <w:r>
        <w:rPr>
          <w:bCs/>
          <w:szCs w:val="16"/>
        </w:rPr>
        <w:t>93</w:t>
      </w:r>
      <w:r w:rsidRPr="00E17FDB">
        <w:rPr>
          <w:bCs/>
          <w:szCs w:val="16"/>
        </w:rPr>
        <w:t>-0</w:t>
      </w:r>
      <w:r w:rsidR="00D10DE5">
        <w:rPr>
          <w:bCs/>
          <w:szCs w:val="16"/>
        </w:rPr>
        <w:t>2</w:t>
      </w:r>
    </w:p>
    <w:p w:rsidR="00D748C0" w:rsidRPr="00D10DE5" w:rsidRDefault="00D748C0" w:rsidP="00D748C0">
      <w:pPr>
        <w:rPr>
          <w:lang w:val="en-US"/>
        </w:rPr>
      </w:pPr>
      <w:r w:rsidRPr="00E17FDB">
        <w:rPr>
          <w:lang w:val="en-US"/>
        </w:rPr>
        <w:t>E</w:t>
      </w:r>
      <w:r w:rsidRPr="00D10DE5">
        <w:rPr>
          <w:lang w:val="en-US"/>
        </w:rPr>
        <w:t>-</w:t>
      </w:r>
      <w:r w:rsidRPr="00E17FDB">
        <w:rPr>
          <w:lang w:val="en-US"/>
        </w:rPr>
        <w:t>mail</w:t>
      </w:r>
      <w:r w:rsidRPr="00D10DE5">
        <w:rPr>
          <w:lang w:val="en-US"/>
        </w:rPr>
        <w:t>:</w:t>
      </w:r>
      <w:r w:rsidRPr="00D10DE5">
        <w:rPr>
          <w:bCs/>
          <w:szCs w:val="16"/>
          <w:lang w:val="en-US"/>
        </w:rPr>
        <w:t xml:space="preserve"> </w:t>
      </w:r>
      <w:hyperlink r:id="rId9" w:history="1">
        <w:r w:rsidR="004407CC" w:rsidRPr="00E610B4">
          <w:rPr>
            <w:rStyle w:val="afd"/>
            <w:lang w:val="en-US"/>
          </w:rPr>
          <w:t>DetkovAI@yanos.slavneft.ru</w:t>
        </w:r>
      </w:hyperlink>
    </w:p>
    <w:p w:rsidR="00D748C0" w:rsidRPr="00762B55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организационного характера обращаться</w:t>
      </w:r>
      <w:r>
        <w:rPr>
          <w:b/>
        </w:rPr>
        <w:t xml:space="preserve"> к</w:t>
      </w:r>
    </w:p>
    <w:p w:rsidR="00D748C0" w:rsidRPr="006F0158" w:rsidRDefault="00126384" w:rsidP="00D748C0">
      <w:pPr>
        <w:spacing w:before="120"/>
        <w:rPr>
          <w:bCs/>
          <w:szCs w:val="16"/>
        </w:rPr>
      </w:pPr>
      <w:r>
        <w:rPr>
          <w:bCs/>
          <w:szCs w:val="16"/>
        </w:rPr>
        <w:t>Ведущему специалисту Тендерного комитета</w:t>
      </w:r>
    </w:p>
    <w:p w:rsidR="00D748C0" w:rsidRPr="00403947" w:rsidRDefault="00126384" w:rsidP="00D748C0">
      <w:r>
        <w:t>Кузьменкову Сергею Викторовичу</w:t>
      </w:r>
    </w:p>
    <w:p w:rsidR="00D748C0" w:rsidRPr="00403947" w:rsidRDefault="00D748C0" w:rsidP="00D748C0">
      <w:r w:rsidRPr="00403947">
        <w:t xml:space="preserve">Контактные данные: (4852) </w:t>
      </w:r>
      <w:r w:rsidR="00126384">
        <w:t>49-81-14</w:t>
      </w:r>
      <w:r w:rsidRPr="00403947">
        <w:t xml:space="preserve"> факс: (4852) 49-93-00</w:t>
      </w:r>
    </w:p>
    <w:p w:rsidR="00D748C0" w:rsidRPr="00A80684" w:rsidRDefault="00D748C0" w:rsidP="00D748C0">
      <w:pPr>
        <w:pStyle w:val="Style0"/>
        <w:tabs>
          <w:tab w:val="left" w:pos="8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afd"/>
          <w:rFonts w:ascii="Times New Roman" w:hAnsi="Times New Roman"/>
        </w:rPr>
      </w:pPr>
      <w:r w:rsidRPr="00403947">
        <w:rPr>
          <w:rFonts w:ascii="Times New Roman" w:hAnsi="Times New Roman"/>
          <w:lang w:val="en-US"/>
        </w:rPr>
        <w:t>E</w:t>
      </w:r>
      <w:r w:rsidRPr="00403947">
        <w:rPr>
          <w:rFonts w:ascii="Times New Roman" w:hAnsi="Times New Roman"/>
        </w:rPr>
        <w:t>-</w:t>
      </w:r>
      <w:r w:rsidRPr="00403947">
        <w:rPr>
          <w:rFonts w:ascii="Times New Roman" w:hAnsi="Times New Roman"/>
          <w:lang w:val="en-US"/>
        </w:rPr>
        <w:t>mail</w:t>
      </w:r>
      <w:r w:rsidRPr="00403947">
        <w:rPr>
          <w:rFonts w:ascii="Times New Roman" w:hAnsi="Times New Roman"/>
        </w:rPr>
        <w:t>:</w:t>
      </w:r>
      <w:r w:rsidRPr="00403947">
        <w:rPr>
          <w:rFonts w:ascii="Tahoma" w:hAnsi="Tahoma" w:cs="Tahoma"/>
          <w:sz w:val="20"/>
          <w:szCs w:val="20"/>
        </w:rPr>
        <w:tab/>
      </w:r>
      <w:hyperlink r:id="rId10" w:history="1">
        <w:r w:rsidR="00126384" w:rsidRPr="009B53A1">
          <w:rPr>
            <w:rStyle w:val="afd"/>
            <w:rFonts w:ascii="Times New Roman" w:hAnsi="Times New Roman"/>
            <w:lang w:val="en-US"/>
          </w:rPr>
          <w:t>KuzmenkovSV</w:t>
        </w:r>
        <w:r w:rsidR="00126384" w:rsidRPr="009B53A1">
          <w:rPr>
            <w:rStyle w:val="afd"/>
            <w:rFonts w:ascii="Times New Roman" w:hAnsi="Times New Roman"/>
          </w:rPr>
          <w:t>@</w:t>
        </w:r>
        <w:r w:rsidR="00126384" w:rsidRPr="009B53A1">
          <w:rPr>
            <w:rStyle w:val="afd"/>
            <w:rFonts w:ascii="Times New Roman" w:hAnsi="Times New Roman"/>
            <w:lang w:val="en-US"/>
          </w:rPr>
          <w:t>yanos</w:t>
        </w:r>
        <w:r w:rsidR="00126384" w:rsidRPr="009B53A1">
          <w:rPr>
            <w:rStyle w:val="afd"/>
            <w:rFonts w:ascii="Times New Roman" w:hAnsi="Times New Roman"/>
          </w:rPr>
          <w:t>.</w:t>
        </w:r>
        <w:r w:rsidR="00126384" w:rsidRPr="009B53A1">
          <w:rPr>
            <w:rStyle w:val="afd"/>
            <w:rFonts w:ascii="Times New Roman" w:hAnsi="Times New Roman"/>
            <w:lang w:val="en-US"/>
          </w:rPr>
          <w:t>slavneft</w:t>
        </w:r>
        <w:r w:rsidR="00126384" w:rsidRPr="009B53A1">
          <w:rPr>
            <w:rStyle w:val="afd"/>
            <w:rFonts w:ascii="Times New Roman" w:hAnsi="Times New Roman"/>
          </w:rPr>
          <w:t>.</w:t>
        </w:r>
        <w:r w:rsidR="00126384" w:rsidRPr="009B53A1">
          <w:rPr>
            <w:rStyle w:val="afd"/>
            <w:rFonts w:ascii="Times New Roman" w:hAnsi="Times New Roman"/>
            <w:lang w:val="en-US"/>
          </w:rPr>
          <w:t>ru</w:t>
        </w:r>
      </w:hyperlink>
    </w:p>
    <w:p w:rsidR="00D748C0" w:rsidRPr="00BE67B4" w:rsidRDefault="00126384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rPr>
          <w:rStyle w:val="afd"/>
          <w:rFonts w:ascii="Times New Roman" w:hAnsi="Times New Roman"/>
          <w:color w:val="FF0000"/>
        </w:rPr>
      </w:pPr>
      <w:hyperlink r:id="rId11" w:history="1">
        <w:r w:rsidR="00D748C0" w:rsidRPr="00CF3EDF">
          <w:rPr>
            <w:rStyle w:val="afd"/>
            <w:rFonts w:ascii="Times New Roman" w:hAnsi="Times New Roman"/>
            <w:lang w:val="en-US"/>
          </w:rPr>
          <w:t>tender</w:t>
        </w:r>
        <w:r w:rsidR="00D748C0" w:rsidRPr="00776E88">
          <w:rPr>
            <w:rStyle w:val="afd"/>
            <w:rFonts w:ascii="Times New Roman" w:hAnsi="Times New Roman"/>
          </w:rPr>
          <w:t>@</w:t>
        </w:r>
        <w:r w:rsidR="00D748C0" w:rsidRPr="00CF3EDF">
          <w:rPr>
            <w:rStyle w:val="afd"/>
            <w:rFonts w:ascii="Times New Roman" w:hAnsi="Times New Roman"/>
            <w:lang w:val="en-US"/>
          </w:rPr>
          <w:t>yanos</w:t>
        </w:r>
        <w:r w:rsidR="00D748C0" w:rsidRPr="00776E88">
          <w:rPr>
            <w:rStyle w:val="afd"/>
            <w:rFonts w:ascii="Times New Roman" w:hAnsi="Times New Roman"/>
          </w:rPr>
          <w:t>.</w:t>
        </w:r>
        <w:r w:rsidR="00D748C0" w:rsidRPr="00CF3EDF">
          <w:rPr>
            <w:rStyle w:val="afd"/>
            <w:rFonts w:ascii="Times New Roman" w:hAnsi="Times New Roman"/>
            <w:lang w:val="en-US"/>
          </w:rPr>
          <w:t>slavneft</w:t>
        </w:r>
        <w:r w:rsidR="00D748C0" w:rsidRPr="00776E88">
          <w:rPr>
            <w:rStyle w:val="afd"/>
            <w:rFonts w:ascii="Times New Roman" w:hAnsi="Times New Roman"/>
          </w:rPr>
          <w:t>.</w:t>
        </w:r>
        <w:r w:rsidR="00D748C0" w:rsidRPr="00CF3EDF">
          <w:rPr>
            <w:rStyle w:val="afd"/>
            <w:rFonts w:ascii="Times New Roman" w:hAnsi="Times New Roman"/>
            <w:lang w:val="en-US"/>
          </w:rPr>
          <w:t>ru</w:t>
        </w:r>
      </w:hyperlink>
    </w:p>
    <w:p w:rsidR="00D748C0" w:rsidRDefault="00D748C0" w:rsidP="00CC7745">
      <w:pPr>
        <w:spacing w:before="60" w:after="60"/>
        <w:ind w:firstLine="567"/>
        <w:jc w:val="both"/>
        <w:rPr>
          <w:b/>
          <w:bCs/>
        </w:rPr>
      </w:pPr>
    </w:p>
    <w:p w:rsidR="00A93D6C" w:rsidRPr="002B1BD0" w:rsidRDefault="00A93D6C" w:rsidP="00A93D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lastRenderedPageBreak/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Pr="00EB70D2">
        <w:rPr>
          <w:rFonts w:cs="Arial"/>
          <w:szCs w:val="22"/>
        </w:rPr>
        <w:t>http://www.refinery.yaroslavl.su/index.php?module=tend&amp;nyear=2014&amp;nmon=1</w:t>
      </w:r>
      <w:r>
        <w:rPr>
          <w:rFonts w:cs="Arial"/>
          <w:szCs w:val="22"/>
        </w:rPr>
        <w:t>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 в составе оферты необходимо направить протокол разногласий, подписанный уполномоченным представителем поставщика.</w:t>
      </w:r>
    </w:p>
    <w:p w:rsidR="00A93D6C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r>
        <w:rPr>
          <w:color w:val="000000"/>
          <w:lang w:val="en-US"/>
        </w:rPr>
        <w:t>hotline</w:t>
      </w:r>
      <w:r w:rsidRPr="008D1046">
        <w:rPr>
          <w:color w:val="000000"/>
        </w:rPr>
        <w:t>@</w:t>
      </w:r>
      <w:r>
        <w:rPr>
          <w:color w:val="000000"/>
          <w:lang w:val="en-US"/>
        </w:rPr>
        <w:t>yanos</w:t>
      </w:r>
      <w:r w:rsidRPr="008D1046">
        <w:rPr>
          <w:color w:val="000000"/>
        </w:rPr>
        <w:t>.</w:t>
      </w:r>
      <w:r>
        <w:rPr>
          <w:color w:val="000000"/>
          <w:lang w:val="en-US"/>
        </w:rPr>
        <w:t>slavneft</w:t>
      </w:r>
      <w:r w:rsidRPr="006C517B">
        <w:rPr>
          <w:color w:val="000000"/>
        </w:rPr>
        <w:t>.</w:t>
      </w:r>
      <w:r>
        <w:rPr>
          <w:color w:val="000000"/>
          <w:lang w:val="en-US"/>
        </w:rPr>
        <w:t>ru</w:t>
      </w:r>
      <w:r>
        <w:rPr>
          <w:color w:val="000000"/>
        </w:rPr>
        <w:t xml:space="preserve"> </w:t>
      </w:r>
    </w:p>
    <w:p w:rsidR="00BB126C" w:rsidRDefault="00BB126C" w:rsidP="00A93D6C">
      <w:pPr>
        <w:rPr>
          <w:rFonts w:cs="Arial"/>
          <w:b/>
          <w:szCs w:val="22"/>
        </w:rPr>
      </w:pPr>
    </w:p>
    <w:p w:rsidR="008F11C5" w:rsidRDefault="008F11C5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8F11C5" w:rsidRDefault="008F11C5" w:rsidP="00A93D6C">
      <w:pPr>
        <w:rPr>
          <w:rFonts w:cs="Arial"/>
          <w:b/>
          <w:szCs w:val="22"/>
        </w:rPr>
      </w:pPr>
    </w:p>
    <w:p w:rsidR="008F11C5" w:rsidRDefault="008F11C5" w:rsidP="00A93D6C">
      <w:pPr>
        <w:rPr>
          <w:rFonts w:cs="Arial"/>
          <w:b/>
          <w:szCs w:val="22"/>
        </w:rPr>
      </w:pPr>
    </w:p>
    <w:p w:rsidR="00A93D6C" w:rsidRDefault="00A332C7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Р</w:t>
      </w:r>
      <w:r w:rsidR="00A93D6C">
        <w:rPr>
          <w:rFonts w:cs="Arial"/>
          <w:b/>
          <w:szCs w:val="22"/>
        </w:rPr>
        <w:t xml:space="preserve">уководитель Тендерного комитета </w:t>
      </w:r>
      <w:r w:rsidR="00A93D6C">
        <w:rPr>
          <w:rFonts w:cs="Arial"/>
          <w:b/>
          <w:szCs w:val="22"/>
        </w:rPr>
        <w:tab/>
      </w:r>
      <w:r w:rsidR="00A93D6C">
        <w:rPr>
          <w:rFonts w:cs="Arial"/>
          <w:b/>
          <w:szCs w:val="22"/>
        </w:rPr>
        <w:tab/>
        <w:t>____________________ М.В. Королев</w:t>
      </w:r>
    </w:p>
    <w:p w:rsidR="00F05ABC" w:rsidRDefault="00F05ABC" w:rsidP="00035818">
      <w:pPr>
        <w:jc w:val="right"/>
        <w:rPr>
          <w:b/>
          <w:bCs/>
        </w:rPr>
      </w:pPr>
    </w:p>
    <w:p w:rsidR="00F05ABC" w:rsidRDefault="00F05ABC" w:rsidP="00035818">
      <w:pPr>
        <w:jc w:val="right"/>
        <w:rPr>
          <w:b/>
          <w:bCs/>
        </w:rPr>
      </w:pPr>
    </w:p>
    <w:p w:rsidR="00F05ABC" w:rsidRDefault="00F05ABC" w:rsidP="00035818">
      <w:pPr>
        <w:jc w:val="right"/>
        <w:rPr>
          <w:b/>
          <w:bCs/>
        </w:rPr>
      </w:pPr>
    </w:p>
    <w:p w:rsidR="00F05ABC" w:rsidRDefault="00F05ABC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8F11C5" w:rsidRDefault="008F11C5" w:rsidP="00035818">
      <w:pPr>
        <w:jc w:val="right"/>
        <w:rPr>
          <w:b/>
          <w:bCs/>
        </w:rPr>
      </w:pPr>
    </w:p>
    <w:p w:rsidR="004F4446" w:rsidRDefault="004F4446" w:rsidP="00035818">
      <w:pPr>
        <w:jc w:val="right"/>
        <w:rPr>
          <w:b/>
          <w:bCs/>
        </w:rPr>
      </w:pPr>
    </w:p>
    <w:p w:rsidR="004F4446" w:rsidRDefault="004F4446" w:rsidP="00035818">
      <w:pPr>
        <w:jc w:val="right"/>
        <w:rPr>
          <w:b/>
          <w:bCs/>
        </w:rPr>
      </w:pPr>
    </w:p>
    <w:p w:rsidR="004F4446" w:rsidRDefault="004F4446" w:rsidP="00035818">
      <w:pPr>
        <w:jc w:val="right"/>
        <w:rPr>
          <w:b/>
          <w:bCs/>
        </w:rPr>
      </w:pPr>
    </w:p>
    <w:p w:rsidR="003370DE" w:rsidRDefault="003370DE" w:rsidP="00035818">
      <w:pPr>
        <w:jc w:val="right"/>
        <w:rPr>
          <w:b/>
          <w:bCs/>
        </w:rPr>
      </w:pPr>
    </w:p>
    <w:p w:rsidR="003370DE" w:rsidRDefault="003370DE" w:rsidP="00035818">
      <w:pPr>
        <w:jc w:val="right"/>
        <w:rPr>
          <w:b/>
          <w:bCs/>
        </w:rPr>
      </w:pPr>
    </w:p>
    <w:p w:rsidR="003370DE" w:rsidRDefault="003370DE" w:rsidP="00035818">
      <w:pPr>
        <w:jc w:val="right"/>
        <w:rPr>
          <w:b/>
          <w:bCs/>
        </w:rPr>
      </w:pPr>
    </w:p>
    <w:p w:rsidR="003370DE" w:rsidRDefault="003370DE" w:rsidP="00035818">
      <w:pPr>
        <w:jc w:val="right"/>
        <w:rPr>
          <w:b/>
          <w:bCs/>
        </w:rPr>
      </w:pPr>
    </w:p>
    <w:p w:rsidR="001E2DD9" w:rsidRDefault="00646609" w:rsidP="00035818">
      <w:pPr>
        <w:jc w:val="right"/>
        <w:rPr>
          <w:b/>
          <w:bCs/>
        </w:rPr>
      </w:pPr>
      <w:r>
        <w:rPr>
          <w:b/>
          <w:bCs/>
        </w:rPr>
        <w:br w:type="page"/>
      </w:r>
      <w:r w:rsidR="004866BF"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827FE9" w:rsidRPr="00E51AFD">
        <w:t xml:space="preserve"> </w:t>
      </w:r>
      <w:r w:rsidR="00646609">
        <w:t>24</w:t>
      </w:r>
      <w:r w:rsidR="0030146B">
        <w:t>7</w:t>
      </w:r>
      <w:r w:rsidR="001A0F08">
        <w:t>-</w:t>
      </w:r>
      <w:r w:rsidR="00234D4F">
        <w:t>КС-</w:t>
      </w:r>
      <w:r w:rsidR="00CD5D52" w:rsidRPr="00CD5D52">
        <w:t>201</w:t>
      </w:r>
      <w:r w:rsidR="00A2376D">
        <w:t>5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48022B">
        <w:t xml:space="preserve"> </w:t>
      </w:r>
      <w:r w:rsidR="00646609">
        <w:t>24</w:t>
      </w:r>
      <w:r w:rsidR="0030146B">
        <w:t>7</w:t>
      </w:r>
      <w:r w:rsidR="00CD5D52" w:rsidRPr="00CD5D52">
        <w:t>-КС-201</w:t>
      </w:r>
      <w:r w:rsidR="00A2376D">
        <w:t>5</w:t>
      </w:r>
      <w:r w:rsidR="00026FB9">
        <w:t xml:space="preserve"> 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5A63BA">
        <w:t>__</w:t>
      </w:r>
      <w:r w:rsidR="009B4347" w:rsidRPr="002C2CD4">
        <w:t>.201</w:t>
      </w:r>
      <w:r w:rsidR="00A2376D">
        <w:t>5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.&gt;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CA1D33" w:rsidRPr="00241B98">
        <w:rPr>
          <w:b/>
        </w:rPr>
        <w:t>«</w:t>
      </w:r>
      <w:r w:rsidR="00374C4E" w:rsidRPr="00FD785B">
        <w:rPr>
          <w:b/>
          <w:bCs/>
        </w:rPr>
        <w:t xml:space="preserve">Выполнение </w:t>
      </w:r>
      <w:r w:rsidR="00374C4E" w:rsidRPr="008E6FA6">
        <w:rPr>
          <w:b/>
        </w:rPr>
        <w:t xml:space="preserve">проектных работ по разработке основных технических решений реконструкции </w:t>
      </w:r>
      <w:r w:rsidR="0030146B" w:rsidRPr="0030146B">
        <w:rPr>
          <w:b/>
        </w:rPr>
        <w:t>установок ВТ-3, ВТ-6</w:t>
      </w:r>
      <w:r w:rsidR="00374C4E" w:rsidRPr="008E6FA6">
        <w:rPr>
          <w:b/>
        </w:rPr>
        <w:t xml:space="preserve"> на ОАО «Славнефть-ЯНОС</w:t>
      </w:r>
      <w:r w:rsidR="00CA1D33">
        <w:rPr>
          <w:b/>
        </w:rPr>
        <w:t>»</w:t>
      </w:r>
      <w:r w:rsidR="00F53E1B" w:rsidRPr="005A63BA">
        <w:t>,</w:t>
      </w:r>
      <w:r w:rsidR="00F53E1B">
        <w:t xml:space="preserve"> </w:t>
      </w:r>
      <w:r w:rsidR="00091D43">
        <w:t>указанн</w:t>
      </w:r>
      <w:r w:rsidR="00A979FE">
        <w:t>ых</w:t>
      </w:r>
      <w:r w:rsidR="00091D43">
        <w:t xml:space="preserve"> </w:t>
      </w:r>
      <w:r w:rsidR="00AC2B51">
        <w:t xml:space="preserve">в </w:t>
      </w:r>
      <w:r w:rsidR="00091D43">
        <w:t>ПДО</w:t>
      </w:r>
      <w:r w:rsidR="004B0F1F">
        <w:t>,</w:t>
      </w:r>
      <w:r w:rsidR="00091D43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4B7A18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106C38">
          <w:footerReference w:type="default" r:id="rId12"/>
          <w:type w:val="continuous"/>
          <w:pgSz w:w="11907" w:h="16840" w:code="9"/>
          <w:pgMar w:top="851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48022B" w:rsidRPr="00A46992">
        <w:t xml:space="preserve"> </w:t>
      </w:r>
      <w:r w:rsidR="00646609">
        <w:t>24</w:t>
      </w:r>
      <w:r w:rsidR="0030146B">
        <w:t>7</w:t>
      </w:r>
      <w:r w:rsidR="00CD5D52" w:rsidRPr="00CD5D52">
        <w:t>-</w:t>
      </w:r>
      <w:r w:rsidR="00F53E1B">
        <w:t>КС</w:t>
      </w:r>
      <w:r w:rsidR="00CD5D52" w:rsidRPr="00CD5D52">
        <w:t>-201</w:t>
      </w:r>
      <w:r w:rsidR="009C4DE9">
        <w:t>5</w:t>
      </w:r>
    </w:p>
    <w:p w:rsidR="001E2DD9" w:rsidRDefault="00126384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FB3225" w:rsidRDefault="00FB3225" w:rsidP="009332C1">
                  <w:r>
                    <w:t>На бланке организации</w:t>
                  </w:r>
                </w:p>
                <w:p w:rsidR="00FB3225" w:rsidRPr="009332C1" w:rsidRDefault="00FB3225">
                  <w:pPr>
                    <w:rPr>
                      <w:sz w:val="16"/>
                      <w:szCs w:val="16"/>
                    </w:rPr>
                  </w:pPr>
                </w:p>
                <w:p w:rsidR="00FB3225" w:rsidRDefault="00FB3225">
                  <w:r>
                    <w:t>&lt;исходящий номер&gt;</w:t>
                  </w:r>
                </w:p>
                <w:p w:rsidR="00FB3225" w:rsidRPr="00B95502" w:rsidRDefault="00FB3225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1F72C2" w:rsidRDefault="001F72C2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992283" w:rsidRPr="005A63BA">
        <w:t xml:space="preserve">на </w:t>
      </w:r>
      <w:r w:rsidR="00AD1924" w:rsidRPr="00241B98">
        <w:rPr>
          <w:b/>
        </w:rPr>
        <w:t>«</w:t>
      </w:r>
      <w:r w:rsidR="00374C4E" w:rsidRPr="00FD785B">
        <w:rPr>
          <w:b/>
          <w:bCs/>
        </w:rPr>
        <w:t xml:space="preserve">Выполнение </w:t>
      </w:r>
      <w:r w:rsidR="00374C4E" w:rsidRPr="008E6FA6">
        <w:rPr>
          <w:b/>
        </w:rPr>
        <w:t xml:space="preserve">проектных работ по разработке основных технических решений реконструкции </w:t>
      </w:r>
      <w:r w:rsidR="0030146B" w:rsidRPr="0030146B">
        <w:rPr>
          <w:b/>
        </w:rPr>
        <w:t>установок ВТ-3, ВТ-6</w:t>
      </w:r>
      <w:r w:rsidR="00374C4E" w:rsidRPr="008E6FA6">
        <w:rPr>
          <w:b/>
        </w:rPr>
        <w:t xml:space="preserve"> на ОАО «Славнефть-ЯНОС</w:t>
      </w:r>
      <w:r w:rsidR="00AD1924">
        <w:rPr>
          <w:b/>
        </w:rPr>
        <w:t>»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374C4E" w:rsidRDefault="00374C4E" w:rsidP="00C434D2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 w:rsidRPr="00374C4E">
              <w:rPr>
                <w:bCs/>
              </w:rPr>
              <w:t xml:space="preserve">Выполнение </w:t>
            </w:r>
            <w:r w:rsidRPr="00374C4E">
              <w:t xml:space="preserve">проектных работ по разработке основных технических решений реконструкции </w:t>
            </w:r>
            <w:r w:rsidR="0030146B" w:rsidRPr="00466B8C">
              <w:t>установок ВТ-3</w:t>
            </w:r>
            <w:r w:rsidR="0030146B">
              <w:t>, ВТ-6</w:t>
            </w:r>
            <w:r w:rsidRPr="00374C4E">
              <w:t xml:space="preserve"> на ОАО «Славнефть-ЯНОС</w:t>
            </w:r>
            <w:r w:rsidR="00FD785B" w:rsidRPr="00374C4E">
              <w:t>»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22094C">
        <w:trPr>
          <w:trHeight w:val="552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>ость работ в руб. (с уч</w:t>
            </w:r>
            <w:r w:rsidR="00A6567B">
              <w:t>е</w:t>
            </w:r>
            <w:r w:rsidR="00B40F4D">
              <w:t>том НДС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336E13" w:rsidRDefault="00336E13" w:rsidP="009332C1">
      <w:pPr>
        <w:spacing w:before="120"/>
        <w:rPr>
          <w:b/>
          <w:bCs/>
        </w:rPr>
      </w:pP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1E2DD9" w:rsidRDefault="00F9643E" w:rsidP="009332C1">
      <w:pPr>
        <w:jc w:val="right"/>
        <w:rPr>
          <w:b/>
          <w:bCs/>
        </w:rPr>
      </w:pPr>
      <w:r>
        <w:rPr>
          <w:b/>
          <w:bCs/>
        </w:rPr>
        <w:br w:type="page"/>
      </w:r>
      <w:r w:rsidR="001E2DD9">
        <w:rPr>
          <w:b/>
          <w:bCs/>
        </w:rPr>
        <w:t>Приложение №</w:t>
      </w:r>
      <w:r w:rsidR="001E2DD9" w:rsidRPr="008E0950">
        <w:rPr>
          <w:b/>
          <w:bCs/>
          <w:color w:val="000000"/>
        </w:rPr>
        <w:t>3</w:t>
      </w:r>
    </w:p>
    <w:p w:rsidR="00CD5D52" w:rsidRPr="00CD5D52" w:rsidRDefault="001E2DD9" w:rsidP="00CD5D52">
      <w:pPr>
        <w:jc w:val="right"/>
      </w:pPr>
      <w:r w:rsidRPr="00A46992">
        <w:t>к Предложению делать Оферты №</w:t>
      </w:r>
      <w:r w:rsidR="0048022B" w:rsidRPr="00A46992">
        <w:t xml:space="preserve"> </w:t>
      </w:r>
      <w:r w:rsidR="00646609">
        <w:t>24</w:t>
      </w:r>
      <w:r w:rsidR="0030146B">
        <w:t>7</w:t>
      </w:r>
      <w:r w:rsidR="00CD5D52" w:rsidRPr="00CD5D52">
        <w:t>-КС-201</w:t>
      </w:r>
      <w:r w:rsidR="009C4DE9">
        <w:t>5</w:t>
      </w:r>
    </w:p>
    <w:p w:rsidR="003A239B" w:rsidRDefault="003A239B">
      <w:pPr>
        <w:jc w:val="right"/>
        <w:rPr>
          <w:color w:val="FF0000"/>
        </w:rPr>
      </w:pPr>
    </w:p>
    <w:tbl>
      <w:tblPr>
        <w:tblW w:w="9464" w:type="dxa"/>
        <w:tblInd w:w="94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4937A2" w:rsidTr="007C49F7">
        <w:tc>
          <w:tcPr>
            <w:tcW w:w="4732" w:type="dxa"/>
          </w:tcPr>
          <w:p w:rsidR="004937A2" w:rsidRPr="001E034E" w:rsidRDefault="004937A2" w:rsidP="00390373">
            <w:pPr>
              <w:rPr>
                <w:b/>
              </w:rPr>
            </w:pPr>
          </w:p>
        </w:tc>
        <w:tc>
          <w:tcPr>
            <w:tcW w:w="4732" w:type="dxa"/>
          </w:tcPr>
          <w:p w:rsidR="004937A2" w:rsidRPr="001E034E" w:rsidRDefault="004937A2" w:rsidP="00390373">
            <w:pPr>
              <w:rPr>
                <w:b/>
              </w:rPr>
            </w:pPr>
            <w:r w:rsidRPr="001E034E">
              <w:rPr>
                <w:b/>
              </w:rPr>
              <w:t>УТВЕРЖД</w:t>
            </w:r>
            <w:r>
              <w:rPr>
                <w:b/>
              </w:rPr>
              <w:t>ЕНО</w:t>
            </w:r>
          </w:p>
        </w:tc>
      </w:tr>
      <w:tr w:rsidR="004937A2" w:rsidTr="007C49F7">
        <w:tc>
          <w:tcPr>
            <w:tcW w:w="4732" w:type="dxa"/>
          </w:tcPr>
          <w:p w:rsidR="004937A2" w:rsidRPr="00045000" w:rsidRDefault="004937A2" w:rsidP="00390373">
            <w:pPr>
              <w:ind w:right="-72"/>
            </w:pPr>
          </w:p>
        </w:tc>
        <w:tc>
          <w:tcPr>
            <w:tcW w:w="4732" w:type="dxa"/>
          </w:tcPr>
          <w:p w:rsidR="004937A2" w:rsidRDefault="004937A2" w:rsidP="00390373">
            <w:pPr>
              <w:ind w:right="-72"/>
            </w:pPr>
            <w:r>
              <w:t>Решением Тендерной комиссии</w:t>
            </w:r>
          </w:p>
          <w:p w:rsidR="004937A2" w:rsidRDefault="004937A2" w:rsidP="00390373">
            <w:pPr>
              <w:ind w:right="-72"/>
            </w:pPr>
            <w:r>
              <w:t>ОАО «Славнефть-ЯНОС»</w:t>
            </w:r>
          </w:p>
          <w:p w:rsidR="004937A2" w:rsidRPr="00126384" w:rsidRDefault="004937A2" w:rsidP="00126384">
            <w:pPr>
              <w:ind w:right="-72"/>
              <w:rPr>
                <w:lang w:val="en-US"/>
              </w:rPr>
            </w:pPr>
            <w:r>
              <w:t xml:space="preserve">Протокол № </w:t>
            </w:r>
            <w:r w:rsidR="00126384">
              <w:rPr>
                <w:lang w:val="en-US"/>
              </w:rPr>
              <w:t>139</w:t>
            </w:r>
          </w:p>
        </w:tc>
      </w:tr>
      <w:tr w:rsidR="004937A2" w:rsidTr="007C49F7">
        <w:trPr>
          <w:trHeight w:val="431"/>
        </w:trPr>
        <w:tc>
          <w:tcPr>
            <w:tcW w:w="4732" w:type="dxa"/>
          </w:tcPr>
          <w:p w:rsidR="004937A2" w:rsidRPr="00264E47" w:rsidRDefault="004937A2" w:rsidP="00390373">
            <w:pPr>
              <w:spacing w:before="120"/>
            </w:pPr>
          </w:p>
        </w:tc>
        <w:tc>
          <w:tcPr>
            <w:tcW w:w="4732" w:type="dxa"/>
          </w:tcPr>
          <w:p w:rsidR="004937A2" w:rsidRPr="00264E47" w:rsidRDefault="00126384" w:rsidP="00126384">
            <w:pPr>
              <w:spacing w:before="120"/>
            </w:pPr>
            <w:r>
              <w:t>«</w:t>
            </w:r>
            <w:r w:rsidRPr="00126384">
              <w:t>17</w:t>
            </w:r>
            <w:r w:rsidR="004937A2">
              <w:t xml:space="preserve">» </w:t>
            </w:r>
            <w:r>
              <w:t>июля</w:t>
            </w:r>
            <w:r w:rsidR="004937A2" w:rsidRPr="00264E47">
              <w:t xml:space="preserve"> 201</w:t>
            </w:r>
            <w:r w:rsidR="0096447D">
              <w:t>5</w:t>
            </w:r>
            <w:r w:rsidR="004937A2" w:rsidRPr="00264E47">
              <w:t xml:space="preserve"> года</w:t>
            </w:r>
          </w:p>
        </w:tc>
      </w:tr>
    </w:tbl>
    <w:p w:rsidR="004937A2" w:rsidRPr="00BB651F" w:rsidRDefault="004937A2">
      <w:pPr>
        <w:jc w:val="right"/>
        <w:rPr>
          <w:color w:val="FF0000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36458E" w:rsidRPr="00484F36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sz w:val="26"/>
        </w:rPr>
      </w:pPr>
      <w:r w:rsidRPr="00484F36">
        <w:rPr>
          <w:sz w:val="26"/>
        </w:rPr>
        <w:t xml:space="preserve"> </w:t>
      </w:r>
    </w:p>
    <w:p w:rsidR="0036458E" w:rsidRPr="00392C28" w:rsidRDefault="0036458E" w:rsidP="0036458E">
      <w:pPr>
        <w:suppressAutoHyphens/>
        <w:autoSpaceDE w:val="0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417E5D" w:rsidRDefault="0036458E" w:rsidP="0036458E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="00374C4E" w:rsidRPr="00374C4E">
        <w:rPr>
          <w:bCs/>
        </w:rPr>
        <w:t xml:space="preserve">Выполнение </w:t>
      </w:r>
      <w:r w:rsidR="00374C4E" w:rsidRPr="00374C4E">
        <w:t xml:space="preserve">проектных работ по разработке основных технических решений реконструкции </w:t>
      </w:r>
      <w:r w:rsidR="0030146B" w:rsidRPr="00466B8C">
        <w:t>установок ВТ-3</w:t>
      </w:r>
      <w:r w:rsidR="0030146B">
        <w:t>, ВТ-6</w:t>
      </w:r>
      <w:r w:rsidR="00374C4E" w:rsidRPr="00374C4E">
        <w:t xml:space="preserve"> на ОАО «Славнефть-ЯНОС</w:t>
      </w:r>
      <w:r w:rsidR="0013022D">
        <w:t>»</w:t>
      </w:r>
      <w:r w:rsidR="00B13E56">
        <w:t>.</w:t>
      </w:r>
    </w:p>
    <w:p w:rsidR="0013022D" w:rsidRDefault="0013022D" w:rsidP="0036458E">
      <w:pPr>
        <w:suppressAutoHyphens/>
        <w:ind w:firstLine="709"/>
        <w:jc w:val="both"/>
      </w:pPr>
    </w:p>
    <w:p w:rsidR="0036458E" w:rsidRDefault="0036458E" w:rsidP="0036458E">
      <w:pPr>
        <w:suppressAutoHyphens/>
        <w:ind w:firstLine="709"/>
        <w:jc w:val="both"/>
      </w:pPr>
      <w:r w:rsidRPr="00166C03">
        <w:t xml:space="preserve">Данный предмет закупки выставляется на тендер единым лотом. </w:t>
      </w: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  <w:r>
        <w:rPr>
          <w:u w:val="single"/>
        </w:rPr>
        <w:t xml:space="preserve">Содержание комплекса работ, вошедших в объем тендера: </w:t>
      </w:r>
    </w:p>
    <w:p w:rsidR="00A86C45" w:rsidRDefault="00A61D1F" w:rsidP="0036458E">
      <w:pPr>
        <w:suppressAutoHyphens/>
        <w:ind w:firstLine="540"/>
        <w:jc w:val="both"/>
      </w:pPr>
      <w:r>
        <w:t xml:space="preserve">Согласно </w:t>
      </w:r>
      <w:r w:rsidR="00AA5D3E">
        <w:t xml:space="preserve">Технического </w:t>
      </w:r>
      <w:r w:rsidR="00AA5D3E" w:rsidRPr="007A0C4A">
        <w:t>задани</w:t>
      </w:r>
      <w:r w:rsidR="00AA5D3E">
        <w:t>я</w:t>
      </w:r>
      <w:r w:rsidR="00AA5D3E" w:rsidRPr="007A0C4A">
        <w:t xml:space="preserve"> № </w:t>
      </w:r>
      <w:r w:rsidR="00AA5D3E">
        <w:t>1</w:t>
      </w:r>
      <w:r w:rsidR="00AA5D3E" w:rsidRPr="007A0C4A">
        <w:noBreakHyphen/>
      </w:r>
      <w:r w:rsidR="00AA5D3E">
        <w:t>296</w:t>
      </w:r>
      <w:r w:rsidR="0030146B">
        <w:t>0</w:t>
      </w:r>
      <w:r>
        <w:t xml:space="preserve"> </w:t>
      </w:r>
      <w:r w:rsidR="00FD785B">
        <w:t>«</w:t>
      </w:r>
      <w:r w:rsidR="00AA5D3E" w:rsidRPr="00374C4E">
        <w:rPr>
          <w:bCs/>
        </w:rPr>
        <w:t xml:space="preserve">Выполнение </w:t>
      </w:r>
      <w:r w:rsidR="00AA5D3E" w:rsidRPr="00374C4E">
        <w:t xml:space="preserve">проектных работ по разработке основных технических решений реконструкции </w:t>
      </w:r>
      <w:r w:rsidR="0030146B" w:rsidRPr="00466B8C">
        <w:t>установок ВТ-3</w:t>
      </w:r>
      <w:r w:rsidR="0030146B">
        <w:t>, ВТ-6</w:t>
      </w:r>
      <w:r w:rsidR="00AA5D3E" w:rsidRPr="00374C4E">
        <w:t xml:space="preserve"> на ОАО «Славнефть-ЯНОС</w:t>
      </w:r>
      <w:r w:rsidR="0013022D">
        <w:t>»</w:t>
      </w:r>
      <w:r w:rsidR="00A86C45">
        <w:t>.</w:t>
      </w:r>
    </w:p>
    <w:p w:rsidR="00904D46" w:rsidRDefault="00904D46" w:rsidP="00904D46">
      <w:pPr>
        <w:spacing w:before="120"/>
        <w:ind w:firstLine="426"/>
        <w:jc w:val="both"/>
      </w:pPr>
      <w:r w:rsidRPr="00453470">
        <w:t>Предоставленная контрагентом твёрдая договорная цена работ, вошедших в объем тендера, должна включать в себя стоимость полного комплекса необходимых работ, в том числе учитывать затраты на все работы, сопровождающие процесс проектирования: сбор исходных данных, проведение инженерных изысканий, обследование строительных конструкций, проведение экспертизы промышленной безопасности, а также командировочные расходы.</w:t>
      </w:r>
    </w:p>
    <w:p w:rsidR="001342E5" w:rsidRDefault="001342E5" w:rsidP="001342E5">
      <w:pPr>
        <w:suppressAutoHyphens/>
        <w:ind w:firstLine="540"/>
        <w:jc w:val="both"/>
        <w:rPr>
          <w:i/>
          <w:u w:val="single"/>
        </w:rPr>
      </w:pPr>
    </w:p>
    <w:p w:rsidR="00037C9B" w:rsidRDefault="001342E5" w:rsidP="001342E5">
      <w:pPr>
        <w:suppressAutoHyphens/>
        <w:ind w:firstLine="540"/>
        <w:jc w:val="both"/>
        <w:rPr>
          <w:i/>
          <w:u w:val="single"/>
        </w:rPr>
      </w:pPr>
      <w:r w:rsidRPr="00A003B6">
        <w:rPr>
          <w:i/>
          <w:u w:val="single"/>
        </w:rPr>
        <w:t xml:space="preserve">Выбор Подрядчика на </w:t>
      </w:r>
      <w:r w:rsidRPr="00A003B6">
        <w:rPr>
          <w:i/>
          <w:szCs w:val="28"/>
          <w:u w:val="single"/>
        </w:rPr>
        <w:t>проведение выше</w:t>
      </w:r>
      <w:bookmarkStart w:id="0" w:name="_GoBack"/>
      <w:bookmarkEnd w:id="0"/>
      <w:r w:rsidRPr="00A003B6">
        <w:rPr>
          <w:i/>
          <w:szCs w:val="28"/>
          <w:u w:val="single"/>
        </w:rPr>
        <w:t xml:space="preserve">указанных работ </w:t>
      </w:r>
      <w:r w:rsidRPr="00A003B6">
        <w:rPr>
          <w:i/>
          <w:u w:val="single"/>
        </w:rPr>
        <w:t>будет осуществляться  по следующим критериям оценки:</w:t>
      </w:r>
    </w:p>
    <w:p w:rsidR="001B33B7" w:rsidRDefault="0013022D" w:rsidP="00037C9B">
      <w:pPr>
        <w:suppressAutoHyphens/>
        <w:ind w:firstLine="284"/>
        <w:jc w:val="both"/>
      </w:pPr>
      <w:r>
        <w:rPr>
          <w:b/>
        </w:rPr>
        <w:t>●</w:t>
      </w:r>
      <w:r w:rsidR="00037C9B">
        <w:t xml:space="preserve"> наличие с</w:t>
      </w:r>
      <w:r w:rsidR="00037C9B" w:rsidRPr="00FB55FD">
        <w:t>видетельств</w:t>
      </w:r>
      <w:r w:rsidR="00037C9B">
        <w:t>а</w:t>
      </w:r>
      <w:r w:rsidR="00037C9B" w:rsidRPr="00FB55FD">
        <w:t xml:space="preserve"> о допуске к работам</w:t>
      </w:r>
      <w:r w:rsidR="00037C9B">
        <w:t>, которые оказывают влияние на безопасность объектов капитального строительства</w:t>
      </w:r>
      <w:r w:rsidR="001B33B7">
        <w:t>:</w:t>
      </w:r>
    </w:p>
    <w:p w:rsidR="0013022D" w:rsidRDefault="0013022D" w:rsidP="0013022D">
      <w:pPr>
        <w:suppressAutoHyphens/>
        <w:ind w:firstLine="709"/>
        <w:jc w:val="both"/>
      </w:pPr>
      <w:r>
        <w:t xml:space="preserve">- </w:t>
      </w:r>
      <w:r w:rsidR="001B33B7">
        <w:t xml:space="preserve">соответствующего </w:t>
      </w:r>
      <w:r w:rsidR="00037C9B">
        <w:t xml:space="preserve">по </w:t>
      </w:r>
      <w:r w:rsidR="001B33B7">
        <w:t xml:space="preserve">видам работ </w:t>
      </w:r>
      <w:r w:rsidR="00037C9B">
        <w:t>предмету закупки</w:t>
      </w:r>
      <w:r>
        <w:t>;</w:t>
      </w:r>
    </w:p>
    <w:p w:rsidR="00037C9B" w:rsidRDefault="0013022D" w:rsidP="0013022D">
      <w:pPr>
        <w:suppressAutoHyphens/>
        <w:ind w:firstLine="284"/>
        <w:jc w:val="both"/>
      </w:pPr>
      <w:r>
        <w:t xml:space="preserve"> </w:t>
      </w:r>
      <w:r>
        <w:tab/>
        <w:t xml:space="preserve">- </w:t>
      </w:r>
      <w:r w:rsidR="001B33B7">
        <w:t>дающего право</w:t>
      </w:r>
      <w:r w:rsidR="00037C9B">
        <w:t xml:space="preserve"> заключения договоров по подготовке проектной документации, стоимость которых по одному договору не менее стоимости коммерческого предложения участника по предмету закупки;</w:t>
      </w:r>
    </w:p>
    <w:p w:rsidR="009814FC" w:rsidRPr="00037C9B" w:rsidRDefault="0013022D" w:rsidP="00037C9B">
      <w:pPr>
        <w:suppressAutoHyphens/>
        <w:ind w:firstLine="284"/>
        <w:jc w:val="both"/>
      </w:pPr>
      <w:r>
        <w:rPr>
          <w:b/>
        </w:rPr>
        <w:t>●</w:t>
      </w:r>
      <w:r w:rsidR="009814FC">
        <w:t xml:space="preserve"> наличие сертифицированной системы менеджмента качества в области выполнения ПИР;</w:t>
      </w:r>
    </w:p>
    <w:p w:rsidR="009814FC" w:rsidRDefault="0013022D" w:rsidP="00D63FE8">
      <w:pPr>
        <w:suppressAutoHyphens/>
        <w:ind w:firstLine="284"/>
        <w:jc w:val="both"/>
      </w:pPr>
      <w:r>
        <w:rPr>
          <w:b/>
        </w:rPr>
        <w:t>●</w:t>
      </w:r>
      <w:r w:rsidR="001342E5" w:rsidRPr="00A003B6">
        <w:t xml:space="preserve"> </w:t>
      </w:r>
      <w:r w:rsidR="00B7161E">
        <w:t>н</w:t>
      </w:r>
      <w:r w:rsidR="00B7161E" w:rsidRPr="00B7161E">
        <w:t xml:space="preserve">аличие опыта </w:t>
      </w:r>
      <w:r w:rsidR="00FB5390">
        <w:t>работы проектной организации по выполнению собственными силами</w:t>
      </w:r>
      <w:r w:rsidR="00D63FE8">
        <w:t xml:space="preserve"> </w:t>
      </w:r>
      <w:r w:rsidR="00FB5390">
        <w:t>проектных работ по объектам, аналогичным предмету закупки</w:t>
      </w:r>
      <w:r w:rsidR="009814FC">
        <w:t>,</w:t>
      </w:r>
      <w:r w:rsidR="003C58EC">
        <w:t xml:space="preserve"> </w:t>
      </w:r>
      <w:r w:rsidR="009814FC">
        <w:t>не менее 3 лет,</w:t>
      </w:r>
    </w:p>
    <w:p w:rsidR="009814FC" w:rsidRDefault="0013022D" w:rsidP="001342E5">
      <w:pPr>
        <w:suppressAutoHyphens/>
        <w:ind w:firstLine="284"/>
        <w:jc w:val="both"/>
      </w:pPr>
      <w:r>
        <w:rPr>
          <w:b/>
        </w:rPr>
        <w:t>●</w:t>
      </w:r>
      <w:r w:rsidR="009814FC">
        <w:t xml:space="preserve"> среднегодовой оборот подрядной организации за последние 3 года по ПИР должен составлять не менее </w:t>
      </w:r>
      <w:r w:rsidR="00FD785B">
        <w:t>10</w:t>
      </w:r>
      <w:r w:rsidR="009814FC">
        <w:t xml:space="preserve"> млн. рублей (в т.ч. НДС);</w:t>
      </w:r>
    </w:p>
    <w:p w:rsidR="006E42C2" w:rsidRDefault="0013022D" w:rsidP="001342E5">
      <w:pPr>
        <w:suppressAutoHyphens/>
        <w:ind w:firstLine="284"/>
        <w:jc w:val="both"/>
      </w:pPr>
      <w:r>
        <w:t>●</w:t>
      </w:r>
      <w:r w:rsidR="006E42C2">
        <w:t xml:space="preserve">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суток;</w:t>
      </w:r>
    </w:p>
    <w:p w:rsidR="006E42C2" w:rsidRDefault="0013022D" w:rsidP="001342E5">
      <w:pPr>
        <w:suppressAutoHyphens/>
        <w:ind w:firstLine="284"/>
        <w:jc w:val="both"/>
      </w:pPr>
      <w:r>
        <w:t>●</w:t>
      </w:r>
      <w:r w:rsidR="006E42C2">
        <w:t xml:space="preserve"> готовность разработать документацию с использованием системы автоматизированного проектирования (САПР);</w:t>
      </w:r>
    </w:p>
    <w:p w:rsidR="001342E5" w:rsidRDefault="0013022D" w:rsidP="001342E5">
      <w:pPr>
        <w:suppressAutoHyphens/>
        <w:ind w:firstLine="284"/>
        <w:jc w:val="both"/>
      </w:pPr>
      <w:r>
        <w:t>●</w:t>
      </w:r>
      <w:r w:rsidR="00404EC7">
        <w:t xml:space="preserve"> </w:t>
      </w:r>
      <w:r w:rsidR="00A33FDE">
        <w:t>с</w:t>
      </w:r>
      <w:r w:rsidR="00A33FDE" w:rsidRPr="00A33FDE">
        <w:t xml:space="preserve">оответствие  </w:t>
      </w:r>
      <w:r w:rsidR="00443387">
        <w:t xml:space="preserve">технического </w:t>
      </w:r>
      <w:r w:rsidR="00A33FDE" w:rsidRPr="00A33FDE">
        <w:t xml:space="preserve">предложения по составу и содержанию требованиям </w:t>
      </w:r>
      <w:r w:rsidR="00044A9C">
        <w:t xml:space="preserve">Технического </w:t>
      </w:r>
      <w:r w:rsidR="00044A9C" w:rsidRPr="007A0C4A">
        <w:t>задани</w:t>
      </w:r>
      <w:r w:rsidR="00044A9C">
        <w:t>я</w:t>
      </w:r>
      <w:r w:rsidR="00044A9C" w:rsidRPr="007A0C4A">
        <w:t xml:space="preserve"> № </w:t>
      </w:r>
      <w:r w:rsidR="00044A9C">
        <w:t>1</w:t>
      </w:r>
      <w:r w:rsidR="00044A9C" w:rsidRPr="007A0C4A">
        <w:noBreakHyphen/>
      </w:r>
      <w:r w:rsidR="00044A9C">
        <w:t>296</w:t>
      </w:r>
      <w:r w:rsidR="0030146B">
        <w:t>0</w:t>
      </w:r>
      <w:r w:rsidR="00443387">
        <w:t>;</w:t>
      </w:r>
    </w:p>
    <w:p w:rsidR="006E42C2" w:rsidRDefault="0013022D" w:rsidP="001342E5">
      <w:pPr>
        <w:suppressAutoHyphens/>
        <w:ind w:firstLine="284"/>
        <w:jc w:val="both"/>
      </w:pPr>
      <w:r>
        <w:t>●</w:t>
      </w:r>
      <w:r w:rsidR="006E42C2">
        <w:t xml:space="preserve"> согласие организации по выполнению доли работ, которая должна быть выполнена собственными силами (в % от стоимости оферты), не менее </w:t>
      </w:r>
      <w:r w:rsidR="00B057BE">
        <w:t>5</w:t>
      </w:r>
      <w:r w:rsidR="006E42C2">
        <w:t>0% от стоимости оферты;</w:t>
      </w:r>
    </w:p>
    <w:p w:rsidR="00443387" w:rsidRPr="00A003B6" w:rsidRDefault="0013022D" w:rsidP="00443387">
      <w:pPr>
        <w:suppressAutoHyphens/>
        <w:ind w:firstLine="284"/>
        <w:jc w:val="both"/>
      </w:pPr>
      <w:r>
        <w:t>●</w:t>
      </w:r>
      <w:r w:rsidR="00443387" w:rsidRPr="00A003B6">
        <w:t xml:space="preserve">  </w:t>
      </w:r>
      <w:r w:rsidR="00443387">
        <w:t xml:space="preserve"> наименьшая твердая</w:t>
      </w:r>
      <w:r w:rsidR="00443387" w:rsidRPr="00A003B6">
        <w:t xml:space="preserve"> договорная цена работ</w:t>
      </w:r>
      <w:r w:rsidR="00443387">
        <w:t>.</w:t>
      </w:r>
    </w:p>
    <w:p w:rsidR="00443387" w:rsidRPr="00A003B6" w:rsidRDefault="00443387" w:rsidP="001342E5">
      <w:pPr>
        <w:suppressAutoHyphens/>
        <w:ind w:firstLine="284"/>
        <w:jc w:val="both"/>
      </w:pPr>
    </w:p>
    <w:p w:rsidR="0036458E" w:rsidRPr="00734BA7" w:rsidRDefault="0036458E" w:rsidP="0036458E">
      <w:pPr>
        <w:suppressAutoHyphens/>
        <w:autoSpaceDE w:val="0"/>
        <w:spacing w:before="120"/>
        <w:jc w:val="both"/>
      </w:pPr>
      <w:r w:rsidRPr="00734BA7">
        <w:rPr>
          <w:u w:val="single"/>
        </w:rPr>
        <w:t>Заказчик:</w:t>
      </w:r>
      <w:r w:rsidRPr="00734BA7">
        <w:t xml:space="preserve"> Открытое </w:t>
      </w:r>
      <w:r w:rsidR="004407CC">
        <w:t>а</w:t>
      </w:r>
      <w:r w:rsidRPr="00734BA7">
        <w:t xml:space="preserve">кционерное </w:t>
      </w:r>
      <w:r w:rsidR="004407CC">
        <w:t>о</w:t>
      </w:r>
      <w:r w:rsidRPr="00734BA7">
        <w:t>бщество «Славнефть – Ярославнефтеоргсинтез» (ОАО «Славнефть – ЯНОС»)</w:t>
      </w:r>
    </w:p>
    <w:p w:rsidR="0036458E" w:rsidRPr="00203FE6" w:rsidRDefault="0036458E" w:rsidP="00EA5E52">
      <w:pPr>
        <w:suppressAutoHyphens/>
        <w:autoSpaceDE w:val="0"/>
        <w:spacing w:before="120"/>
        <w:jc w:val="both"/>
        <w:rPr>
          <w:u w:val="single"/>
        </w:rPr>
      </w:pPr>
      <w:r w:rsidRPr="0086301C">
        <w:rPr>
          <w:u w:val="single"/>
        </w:rPr>
        <w:t>Плановые сроки выполнения работ</w:t>
      </w:r>
      <w:r w:rsidRPr="0086301C">
        <w:t xml:space="preserve"> </w:t>
      </w:r>
      <w:r w:rsidR="00BE0504">
        <w:t xml:space="preserve">в соответствии с Календарным планом (приложение №2 к Договору): </w:t>
      </w:r>
    </w:p>
    <w:p w:rsidR="00EA5E52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>Начало работ – дата подписания Договора,</w:t>
      </w:r>
    </w:p>
    <w:p w:rsidR="0036458E" w:rsidRPr="006B266D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 xml:space="preserve"> окончание работ – </w:t>
      </w:r>
      <w:r w:rsidR="00FF1220">
        <w:rPr>
          <w:b/>
          <w:i/>
        </w:rPr>
        <w:t>15.11.2015г</w:t>
      </w:r>
      <w:r w:rsidRPr="00C4198A">
        <w:rPr>
          <w:b/>
          <w:i/>
        </w:rPr>
        <w:t>.</w:t>
      </w:r>
    </w:p>
    <w:p w:rsidR="0036458E" w:rsidRDefault="0036458E" w:rsidP="0036458E">
      <w:pPr>
        <w:suppressAutoHyphens/>
        <w:autoSpaceDE w:val="0"/>
        <w:spacing w:before="120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36458E" w:rsidRPr="00AA4760" w:rsidRDefault="0036458E" w:rsidP="0036458E">
      <w:pPr>
        <w:suppressAutoHyphens/>
        <w:jc w:val="both"/>
      </w:pPr>
      <w:r w:rsidRPr="00AA4760">
        <w:t xml:space="preserve">Не позднее  5 (пяти) календарных дней с момента подписания  Сторонами акта сдачи-приемки за выполненную работу по договору Подрядчик предоставляет Заказчику счет-фактуру (ст. 168 Налогового кодекса РФ). Заказчик в течение </w:t>
      </w:r>
      <w:r w:rsidR="00AA5D3E">
        <w:t>9</w:t>
      </w:r>
      <w:r w:rsidRPr="00AA4760">
        <w:t>0 дней после получения счета-фактуры обязуется оплатить Подрядчику стоимость выполненной работы путем перечисления денежных средств на расчетный счет Подрядчика. В случае нарушения Подрядчиком Договора</w:t>
      </w:r>
      <w:r>
        <w:t xml:space="preserve"> подряда</w:t>
      </w:r>
      <w:r w:rsidRPr="00AA4760">
        <w:t xml:space="preserve"> оплата производится не раньше оплаты Подрядчиком сумм неустоек/штрафов, предъявленных Подрядчику </w:t>
      </w:r>
      <w:r w:rsidRPr="00AA4760">
        <w:rPr>
          <w:color w:val="000000"/>
        </w:rPr>
        <w:t>(пункт</w:t>
      </w:r>
      <w:r>
        <w:rPr>
          <w:color w:val="000000"/>
        </w:rPr>
        <w:t xml:space="preserve"> 6.2 Договора</w:t>
      </w:r>
      <w:r w:rsidRPr="00AA4760">
        <w:rPr>
          <w:color w:val="000000"/>
        </w:rPr>
        <w:t>).</w:t>
      </w:r>
    </w:p>
    <w:p w:rsidR="0036458E" w:rsidRDefault="0036458E" w:rsidP="0036458E">
      <w:pPr>
        <w:suppressAutoHyphens/>
        <w:spacing w:before="120"/>
        <w:jc w:val="both"/>
      </w:pPr>
      <w:r w:rsidRPr="00B24482">
        <w:rPr>
          <w:u w:val="single"/>
        </w:rPr>
        <w:t xml:space="preserve">Выдаваемая контрагентам </w:t>
      </w:r>
      <w:r>
        <w:rPr>
          <w:u w:val="single"/>
        </w:rPr>
        <w:t>техническая документация</w:t>
      </w:r>
      <w:r>
        <w:t xml:space="preserve">: </w:t>
      </w:r>
    </w:p>
    <w:p w:rsidR="00E46A7B" w:rsidRDefault="00682904" w:rsidP="00E46A7B">
      <w:pPr>
        <w:jc w:val="both"/>
      </w:pPr>
      <w:r>
        <w:t xml:space="preserve">1. </w:t>
      </w:r>
      <w:r w:rsidR="00044A9C">
        <w:t xml:space="preserve">Техническое </w:t>
      </w:r>
      <w:r w:rsidR="00044A9C" w:rsidRPr="007A0C4A">
        <w:t>задани</w:t>
      </w:r>
      <w:r w:rsidR="00044A9C">
        <w:t>е</w:t>
      </w:r>
      <w:r w:rsidR="00044A9C" w:rsidRPr="007A0C4A">
        <w:t xml:space="preserve"> № </w:t>
      </w:r>
      <w:r w:rsidR="00044A9C">
        <w:t>1</w:t>
      </w:r>
      <w:r w:rsidR="00044A9C" w:rsidRPr="007A0C4A">
        <w:noBreakHyphen/>
      </w:r>
      <w:r w:rsidR="00044A9C">
        <w:t>296</w:t>
      </w:r>
      <w:r w:rsidR="0030146B">
        <w:t>0</w:t>
      </w:r>
      <w:r w:rsidR="00044A9C">
        <w:t xml:space="preserve"> «</w:t>
      </w:r>
      <w:r w:rsidR="00044A9C" w:rsidRPr="00374C4E">
        <w:rPr>
          <w:bCs/>
        </w:rPr>
        <w:t xml:space="preserve">Выполнение </w:t>
      </w:r>
      <w:r w:rsidR="00044A9C" w:rsidRPr="00374C4E">
        <w:t xml:space="preserve">проектных работ по разработке основных технических решений реконструкции </w:t>
      </w:r>
      <w:r w:rsidR="0030146B" w:rsidRPr="00466B8C">
        <w:t>установок ВТ-3</w:t>
      </w:r>
      <w:r w:rsidR="0030146B">
        <w:t>, ВТ-6</w:t>
      </w:r>
      <w:r w:rsidR="00044A9C" w:rsidRPr="00374C4E">
        <w:t xml:space="preserve"> на ОАО «Славнефть-ЯНОС</w:t>
      </w:r>
      <w:r w:rsidR="006A0052">
        <w:t>»</w:t>
      </w:r>
      <w:r w:rsidR="00542A5E" w:rsidRPr="00BA143C">
        <w:t xml:space="preserve"> </w:t>
      </w:r>
      <w:r w:rsidR="00EF72C3" w:rsidRPr="00BA143C">
        <w:t>(приложение №1 к Договору)</w:t>
      </w:r>
      <w:r w:rsidR="00D124B4">
        <w:t>.</w:t>
      </w:r>
    </w:p>
    <w:p w:rsidR="00682904" w:rsidRPr="0026558B" w:rsidRDefault="00682904" w:rsidP="00EF72C3">
      <w:pPr>
        <w:jc w:val="both"/>
      </w:pPr>
    </w:p>
    <w:p w:rsidR="0036458E" w:rsidRDefault="0036458E" w:rsidP="0036458E">
      <w:pPr>
        <w:suppressAutoHyphens/>
        <w:autoSpaceDE w:val="0"/>
        <w:spacing w:before="240"/>
        <w:ind w:left="340" w:hanging="340"/>
        <w:jc w:val="both"/>
        <w:rPr>
          <w:b/>
          <w:iCs/>
        </w:rPr>
      </w:pPr>
      <w:r>
        <w:rPr>
          <w:b/>
          <w:iCs/>
        </w:rPr>
        <w:t xml:space="preserve">2. Основные требования к продукту.        </w:t>
      </w:r>
    </w:p>
    <w:p w:rsidR="002B3CA5" w:rsidRDefault="00972D0A" w:rsidP="00972D0A">
      <w:pPr>
        <w:tabs>
          <w:tab w:val="left" w:pos="284"/>
          <w:tab w:val="left" w:pos="7938"/>
        </w:tabs>
        <w:spacing w:before="120"/>
        <w:ind w:firstLine="426"/>
        <w:jc w:val="both"/>
      </w:pPr>
      <w:r w:rsidRPr="007A0C4A">
        <w:t xml:space="preserve">Основные требования к выполняемой работе изложены в </w:t>
      </w:r>
      <w:r>
        <w:t xml:space="preserve">Техническом </w:t>
      </w:r>
      <w:r w:rsidRPr="007A0C4A">
        <w:t>задании № </w:t>
      </w:r>
      <w:r>
        <w:t>1</w:t>
      </w:r>
      <w:r w:rsidRPr="007A0C4A">
        <w:noBreakHyphen/>
      </w:r>
      <w:r>
        <w:t>296</w:t>
      </w:r>
      <w:r w:rsidR="0030146B">
        <w:t>0</w:t>
      </w:r>
      <w:r>
        <w:t xml:space="preserve"> </w:t>
      </w:r>
      <w:r w:rsidRPr="006C46FC">
        <w:rPr>
          <w:sz w:val="22"/>
          <w:szCs w:val="22"/>
        </w:rPr>
        <w:t xml:space="preserve">«Разработка основных технических решений реконструкции </w:t>
      </w:r>
      <w:r w:rsidR="0030146B" w:rsidRPr="00466B8C">
        <w:t>установок ВТ-3</w:t>
      </w:r>
      <w:r w:rsidR="0030146B">
        <w:t>, ВТ-6</w:t>
      </w:r>
      <w:r w:rsidRPr="006C46FC">
        <w:rPr>
          <w:sz w:val="22"/>
          <w:szCs w:val="22"/>
        </w:rPr>
        <w:t xml:space="preserve"> на ОАО</w:t>
      </w:r>
      <w:r>
        <w:rPr>
          <w:sz w:val="22"/>
          <w:szCs w:val="22"/>
        </w:rPr>
        <w:t> </w:t>
      </w:r>
      <w:r w:rsidRPr="006C46FC">
        <w:rPr>
          <w:sz w:val="22"/>
          <w:szCs w:val="22"/>
        </w:rPr>
        <w:t>«Славнефть-ЯНОС»</w:t>
      </w:r>
      <w:r>
        <w:rPr>
          <w:sz w:val="22"/>
          <w:szCs w:val="22"/>
        </w:rPr>
        <w:t>,</w:t>
      </w:r>
      <w:r>
        <w:t xml:space="preserve"> с</w:t>
      </w:r>
      <w:r w:rsidR="00106EFD" w:rsidRPr="007A0C4A">
        <w:t xml:space="preserve">меты должны содержать все виды и объемы работ, указанные в </w:t>
      </w:r>
      <w:r>
        <w:t xml:space="preserve">Техническом </w:t>
      </w:r>
      <w:r w:rsidRPr="007A0C4A">
        <w:t>задании</w:t>
      </w:r>
      <w:r w:rsidR="00106EFD" w:rsidRPr="007A0C4A">
        <w:t xml:space="preserve"> и договоре. </w:t>
      </w:r>
    </w:p>
    <w:p w:rsidR="00106EFD" w:rsidRDefault="00386EF7" w:rsidP="00972D0A">
      <w:pPr>
        <w:tabs>
          <w:tab w:val="left" w:pos="284"/>
          <w:tab w:val="left" w:pos="7938"/>
        </w:tabs>
        <w:spacing w:before="120"/>
        <w:ind w:firstLine="426"/>
        <w:jc w:val="both"/>
      </w:pPr>
      <w:r>
        <w:rPr>
          <w:rFonts w:cs="Arial"/>
          <w:bCs/>
          <w:i/>
          <w:kern w:val="32"/>
        </w:rPr>
        <w:t>В случае привлечения субподрядной организации Контрагент должен приложить к оферте документы Субподрядчика, относящиеся к Технической части оферты.</w:t>
      </w:r>
    </w:p>
    <w:p w:rsidR="009846FF" w:rsidRPr="007A0C4A" w:rsidRDefault="009846FF" w:rsidP="009846FF">
      <w:pPr>
        <w:jc w:val="both"/>
        <w:rPr>
          <w:rFonts w:cs="Arial"/>
          <w:bCs/>
          <w:kern w:val="32"/>
        </w:rPr>
      </w:pPr>
      <w:r w:rsidRPr="00683916">
        <w:t xml:space="preserve">       </w:t>
      </w:r>
    </w:p>
    <w:p w:rsidR="009846FF" w:rsidRPr="007A0C4A" w:rsidRDefault="009846FF" w:rsidP="009846FF">
      <w:pPr>
        <w:jc w:val="both"/>
      </w:pPr>
      <w:r w:rsidRPr="007A0C4A">
        <w:rPr>
          <w:rFonts w:cs="Arial"/>
          <w:bCs/>
          <w:kern w:val="32"/>
        </w:rPr>
        <w:t>По окончании проектных работ,</w:t>
      </w:r>
      <w:r w:rsidRPr="007A0C4A">
        <w:t xml:space="preserve"> </w:t>
      </w:r>
      <w:r w:rsidRPr="007A0C4A">
        <w:rPr>
          <w:rFonts w:cs="Arial"/>
          <w:bCs/>
          <w:kern w:val="32"/>
        </w:rPr>
        <w:t xml:space="preserve">при возникновении необходимости в </w:t>
      </w:r>
      <w:r w:rsidRPr="007A0C4A">
        <w:t>решении вопросов корректировки проектных решений, Контрагент должен по требованию Заказчика направлять специалистов на объект проектирования.</w:t>
      </w:r>
    </w:p>
    <w:p w:rsidR="00A110BA" w:rsidRDefault="0036458E" w:rsidP="009846FF">
      <w:pPr>
        <w:suppressAutoHyphens/>
        <w:autoSpaceDE w:val="0"/>
        <w:spacing w:before="120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</w:t>
      </w:r>
    </w:p>
    <w:p w:rsidR="00AD2451" w:rsidRPr="00AD2451" w:rsidRDefault="00AD2451" w:rsidP="00AD2451">
      <w:pPr>
        <w:spacing w:before="120"/>
        <w:ind w:left="426"/>
        <w:jc w:val="both"/>
        <w:rPr>
          <w:color w:val="FF0000"/>
        </w:rPr>
      </w:pPr>
      <w:r w:rsidRPr="007A0C4A">
        <w:rPr>
          <w:rFonts w:cs="Arial"/>
          <w:bCs/>
          <w:kern w:val="32"/>
        </w:rPr>
        <w:t xml:space="preserve">К оферте должны быть приложены документы, подтверждающие соответствие </w:t>
      </w:r>
      <w:r w:rsidRPr="00AD2451">
        <w:rPr>
          <w:rFonts w:cs="Arial"/>
          <w:bCs/>
          <w:kern w:val="32"/>
        </w:rPr>
        <w:t>контрагента квалификационным требованиям, указанным в п. 1 Требований к предмету оферты.</w:t>
      </w:r>
    </w:p>
    <w:p w:rsidR="0036458E" w:rsidRDefault="0036458E" w:rsidP="0036458E">
      <w:pPr>
        <w:autoSpaceDE w:val="0"/>
        <w:spacing w:before="120"/>
        <w:jc w:val="both"/>
        <w:rPr>
          <w:u w:val="single"/>
        </w:rPr>
      </w:pPr>
      <w:r>
        <w:rPr>
          <w:u w:val="single"/>
        </w:rPr>
        <w:t>Для участия в тендере Контрагент должен предоставить следующие документы:</w:t>
      </w:r>
    </w:p>
    <w:p w:rsidR="0036458E" w:rsidRDefault="0036458E" w:rsidP="0036458E">
      <w:pPr>
        <w:numPr>
          <w:ilvl w:val="0"/>
          <w:numId w:val="24"/>
        </w:numPr>
        <w:autoSpaceDE w:val="0"/>
        <w:jc w:val="both"/>
      </w:pPr>
      <w:r>
        <w:t>Извещение о согласии делать оферту (Приложение №1 к настоящему ПДО);</w:t>
      </w:r>
    </w:p>
    <w:p w:rsidR="009A54E7" w:rsidRPr="00407AC6" w:rsidRDefault="009A54E7" w:rsidP="009A54E7">
      <w:pPr>
        <w:numPr>
          <w:ilvl w:val="0"/>
          <w:numId w:val="2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9A54E7" w:rsidRPr="0067384A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>
        <w:t xml:space="preserve">Договор </w:t>
      </w:r>
      <w:r w:rsidRPr="00407AC6">
        <w:t xml:space="preserve">(Приложение №4 к настоящему ПДО),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Pr="0067384A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>
        <w:t xml:space="preserve">Календарный план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</w:t>
      </w:r>
      <w:r>
        <w:t>,</w:t>
      </w:r>
      <w:r w:rsidRPr="00267971">
        <w:t xml:space="preserve"> </w:t>
      </w:r>
      <w:r w:rsidRPr="00407AC6">
        <w:t>подписанн</w:t>
      </w:r>
      <w:r>
        <w:t>ый</w:t>
      </w:r>
      <w:r w:rsidRPr="00407AC6">
        <w:t xml:space="preserve"> и скрепленн</w:t>
      </w:r>
      <w:r>
        <w:t>ый</w:t>
      </w:r>
      <w:r w:rsidRPr="00407AC6">
        <w:t xml:space="preserve"> печатью организации</w:t>
      </w:r>
      <w:r w:rsidRPr="00267971">
        <w:t xml:space="preserve"> </w:t>
      </w:r>
      <w:r w:rsidRPr="00407AC6">
        <w:t xml:space="preserve">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Pr="00461E21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 w:rsidRPr="00461E21">
        <w:t>Сметы (Приложение №3 к договору), составленные в соответствии с требованиями Приложения №3 к настоящему ПДО,</w:t>
      </w:r>
      <w:r w:rsidRPr="00461E21">
        <w:rPr>
          <w:b/>
        </w:rPr>
        <w:t xml:space="preserve"> </w:t>
      </w:r>
      <w:r w:rsidRPr="00461E21">
        <w:t>подписанные и скрепленные печатью организации, в 2 (двух) экземплярах;</w:t>
      </w:r>
    </w:p>
    <w:p w:rsidR="009A54E7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 w:rsidRPr="00737107">
        <w:t>Форма отчета о ходе выполнения проектных работ</w:t>
      </w:r>
      <w:r>
        <w:t xml:space="preserve"> </w:t>
      </w:r>
      <w:r w:rsidRPr="00407AC6">
        <w:t>(Приложение №</w:t>
      </w:r>
      <w:r>
        <w:t>4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>ая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Pr="00AD2451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 w:rsidRPr="0067384A">
        <w:rPr>
          <w:color w:val="000000"/>
        </w:rPr>
        <w:t>Состав раздела рабочего проекта по автоматизации</w:t>
      </w:r>
      <w:r w:rsidRPr="0067384A">
        <w:t xml:space="preserve"> </w:t>
      </w:r>
      <w:r w:rsidRPr="00407AC6">
        <w:t>(Приложение №</w:t>
      </w:r>
      <w:r>
        <w:t>5</w:t>
      </w:r>
      <w:r w:rsidRPr="00407AC6">
        <w:t xml:space="preserve"> к </w:t>
      </w:r>
      <w:r>
        <w:t>договору</w:t>
      </w:r>
      <w:r w:rsidRPr="00407AC6">
        <w:t xml:space="preserve">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 xml:space="preserve">) </w:t>
      </w:r>
      <w:r w:rsidRPr="00AD2451">
        <w:t>экземплярах;</w:t>
      </w:r>
    </w:p>
    <w:p w:rsidR="009A54E7" w:rsidRPr="00257183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 w:rsidRPr="00AD2451">
        <w:t>Требования к передаче документации</w:t>
      </w:r>
      <w:r w:rsidRPr="00AD2451">
        <w:rPr>
          <w:iCs/>
        </w:rPr>
        <w:t xml:space="preserve"> </w:t>
      </w:r>
      <w:r w:rsidRPr="00AD2451">
        <w:t>(Приложение №6 к договору), подписанные и скрепленные печатью организации в редакции Заказчика, в 2 (двух) экземплярах;</w:t>
      </w:r>
    </w:p>
    <w:p w:rsidR="009A54E7" w:rsidRPr="00407AC6" w:rsidRDefault="009A54E7" w:rsidP="009A54E7">
      <w:pPr>
        <w:numPr>
          <w:ilvl w:val="0"/>
          <w:numId w:val="24"/>
        </w:numPr>
        <w:autoSpaceDE w:val="0"/>
        <w:jc w:val="both"/>
      </w:pPr>
      <w:r w:rsidRPr="00407AC6">
        <w:t xml:space="preserve">Справка </w:t>
      </w:r>
      <w:r>
        <w:t>о заключенных и выполненных аналогичных договорах</w:t>
      </w:r>
      <w:r w:rsidRPr="00407AC6">
        <w:t xml:space="preserve"> за последние </w:t>
      </w:r>
      <w:r>
        <w:t>3</w:t>
      </w:r>
      <w:r w:rsidRPr="00407AC6">
        <w:t xml:space="preserve"> </w:t>
      </w:r>
      <w:r>
        <w:t xml:space="preserve">года, </w:t>
      </w:r>
      <w:r w:rsidRPr="00407AC6">
        <w:t xml:space="preserve">за подписью руководителя организации </w:t>
      </w:r>
      <w:r>
        <w:t>и скрепленная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9A54E7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407AC6">
        <w:rPr>
          <w:iCs/>
        </w:rPr>
        <w:t>(Приложени</w:t>
      </w:r>
      <w:r>
        <w:rPr>
          <w:iCs/>
        </w:rPr>
        <w:t>е №</w:t>
      </w:r>
      <w:r w:rsidR="00B97C39">
        <w:rPr>
          <w:iCs/>
        </w:rPr>
        <w:t>6</w:t>
      </w:r>
      <w:r w:rsidRPr="00407AC6">
        <w:rPr>
          <w:iCs/>
        </w:rPr>
        <w:t xml:space="preserve"> к настоящему ПДО)</w:t>
      </w:r>
      <w:r>
        <w:rPr>
          <w:sz w:val="20"/>
          <w:szCs w:val="20"/>
        </w:rPr>
        <w:t>;</w:t>
      </w:r>
    </w:p>
    <w:p w:rsidR="009A54E7" w:rsidRDefault="009A54E7" w:rsidP="009A54E7">
      <w:pPr>
        <w:numPr>
          <w:ilvl w:val="0"/>
          <w:numId w:val="24"/>
        </w:numPr>
        <w:jc w:val="both"/>
      </w:pPr>
      <w:r w:rsidRPr="003C60CF">
        <w:t xml:space="preserve">Заверенная копия финансовой отчетности </w:t>
      </w:r>
      <w:r w:rsidRPr="003C60CF">
        <w:rPr>
          <w:kern w:val="2"/>
        </w:rPr>
        <w:t xml:space="preserve">«Бухгалтерский баланс» (за 2014 год) и заверенная копия </w:t>
      </w:r>
      <w:r w:rsidRPr="003C60CF">
        <w:t>«Отчета о прибылях и убытках» (за последние 3 года – 2012,2013,2014 гг</w:t>
      </w:r>
      <w:r>
        <w:t>.</w:t>
      </w:r>
      <w:r w:rsidRPr="003C60CF">
        <w:t>)</w:t>
      </w:r>
      <w:r>
        <w:t>;</w:t>
      </w:r>
    </w:p>
    <w:p w:rsidR="009A54E7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9A54E7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готовность разработать документацию с использованием системы автоматизированного проектирования (САПР);</w:t>
      </w:r>
    </w:p>
    <w:p w:rsidR="009A54E7" w:rsidRPr="00497D1A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 xml:space="preserve">, подтверждающее согласие организации по выполнению доли работ, которая должна быть выполнена собственными силами (в % от стоимости оферты), не менее </w:t>
      </w:r>
      <w:r w:rsidR="00172E40">
        <w:t>5</w:t>
      </w:r>
      <w:r>
        <w:t>0% от стоимости оферты;</w:t>
      </w:r>
    </w:p>
    <w:p w:rsidR="009A54E7" w:rsidRPr="007F27EE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СРО</w:t>
      </w:r>
      <w:r w:rsidR="00972D0A">
        <w:t xml:space="preserve"> </w:t>
      </w:r>
      <w:r w:rsidR="00972D0A" w:rsidRPr="00AC37F2">
        <w:t>или иного подтверждающего документа</w:t>
      </w:r>
      <w:r>
        <w:t>;</w:t>
      </w:r>
    </w:p>
    <w:p w:rsidR="009A54E7" w:rsidRPr="007F27EE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СМК ИСО 9001</w:t>
      </w:r>
      <w:r w:rsidR="00972D0A">
        <w:t xml:space="preserve"> </w:t>
      </w:r>
      <w:r w:rsidR="00972D0A" w:rsidRPr="00AC37F2">
        <w:t>или иного подтверждающего документа</w:t>
      </w:r>
      <w:r>
        <w:t>;</w:t>
      </w:r>
    </w:p>
    <w:p w:rsidR="009A54E7" w:rsidRPr="0025164A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 w:rsidRPr="00250AAC">
        <w:t>письмо в свободной форме, содержащее информацию о сроках выполнения работ по тендеру, условиях оплаты работ.</w:t>
      </w:r>
    </w:p>
    <w:p w:rsidR="0025164A" w:rsidRDefault="0025164A" w:rsidP="0025164A">
      <w:pPr>
        <w:jc w:val="both"/>
      </w:pPr>
    </w:p>
    <w:p w:rsidR="0025164A" w:rsidRPr="00250AAC" w:rsidRDefault="0025164A" w:rsidP="0025164A">
      <w:pPr>
        <w:ind w:firstLine="360"/>
        <w:jc w:val="both"/>
        <w:rPr>
          <w:sz w:val="20"/>
          <w:szCs w:val="20"/>
        </w:rPr>
      </w:pPr>
      <w:r>
        <w:rPr>
          <w:b/>
        </w:rPr>
        <w:t>Контрагент может быть признан победителем тендера только если на дату принятия решения о признании победителем он не имеет со стороны ОАО «Славнефть-ЯНОС» неурегулированных претензий, предъявленных ему последним не позднее даты публикации ПДО (с приложениями) на интернет-сайте ОАО «Славнефть-ЯНОС»</w:t>
      </w:r>
      <w:r>
        <w:rPr>
          <w:b/>
          <w:i/>
        </w:rPr>
        <w:t>.</w:t>
      </w:r>
    </w:p>
    <w:p w:rsidR="00AD2451" w:rsidRPr="00802D8E" w:rsidRDefault="00AD2451" w:rsidP="00AD2451">
      <w:pPr>
        <w:ind w:left="720"/>
        <w:jc w:val="both"/>
        <w:rPr>
          <w:sz w:val="20"/>
          <w:szCs w:val="20"/>
        </w:rPr>
      </w:pPr>
    </w:p>
    <w:p w:rsidR="00D03483" w:rsidRDefault="00D03483" w:rsidP="00220170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4</w:t>
      </w:r>
      <w:r w:rsidR="0036458E">
        <w:rPr>
          <w:b/>
          <w:iCs/>
        </w:rPr>
        <w:t xml:space="preserve">. </w:t>
      </w:r>
      <w:r w:rsidR="0036458E">
        <w:rPr>
          <w:b/>
          <w:iCs/>
          <w:szCs w:val="16"/>
        </w:rPr>
        <w:t>Особые условия</w:t>
      </w:r>
      <w:r w:rsidR="0036458E">
        <w:rPr>
          <w:b/>
          <w:iCs/>
        </w:rPr>
        <w:t>.</w:t>
      </w:r>
    </w:p>
    <w:p w:rsidR="008E0101" w:rsidRDefault="008E0101" w:rsidP="00220170">
      <w:pPr>
        <w:autoSpaceDE w:val="0"/>
        <w:autoSpaceDN w:val="0"/>
        <w:adjustRightInd w:val="0"/>
        <w:jc w:val="both"/>
        <w:rPr>
          <w:b/>
          <w:iCs/>
        </w:rPr>
      </w:pPr>
    </w:p>
    <w:p w:rsidR="00BE4CB6" w:rsidRDefault="0036458E" w:rsidP="00220170">
      <w:pPr>
        <w:autoSpaceDE w:val="0"/>
        <w:autoSpaceDN w:val="0"/>
        <w:adjustRightInd w:val="0"/>
        <w:jc w:val="both"/>
        <w:rPr>
          <w:rFonts w:cs="Arial"/>
          <w:b/>
          <w:szCs w:val="22"/>
        </w:rPr>
      </w:pPr>
      <w:r>
        <w:rPr>
          <w:b/>
          <w:iCs/>
        </w:rPr>
        <w:t xml:space="preserve"> </w:t>
      </w:r>
      <w:r>
        <w:t>В случае отказа или уклонения Победителя тендера от подписания договора подряда Победитель будет обязан, безусловно и безоговорочно, не позднее пяти календарных дней до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  <w:r w:rsidR="00220170">
        <w:rPr>
          <w:rFonts w:cs="Arial"/>
          <w:b/>
          <w:szCs w:val="22"/>
        </w:rPr>
        <w:t xml:space="preserve"> </w:t>
      </w:r>
    </w:p>
    <w:p w:rsidR="00DC2C85" w:rsidRDefault="00DC2C85" w:rsidP="00B05736">
      <w:pPr>
        <w:rPr>
          <w:rFonts w:cs="Arial"/>
          <w:b/>
          <w:szCs w:val="22"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sectPr w:rsidR="00B05736" w:rsidSect="0022094C">
      <w:pgSz w:w="11907" w:h="16840" w:code="9"/>
      <w:pgMar w:top="851" w:right="851" w:bottom="709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25" w:rsidRDefault="00FB3225">
      <w:r>
        <w:separator/>
      </w:r>
    </w:p>
  </w:endnote>
  <w:endnote w:type="continuationSeparator" w:id="0">
    <w:p w:rsidR="00FB3225" w:rsidRDefault="00FB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25" w:rsidRDefault="00FB3225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26384">
      <w:rPr>
        <w:noProof/>
      </w:rPr>
      <w:t>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25" w:rsidRDefault="00FB3225">
      <w:r>
        <w:separator/>
      </w:r>
    </w:p>
  </w:footnote>
  <w:footnote w:type="continuationSeparator" w:id="0">
    <w:p w:rsidR="00FB3225" w:rsidRDefault="00FB3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CFD8512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137580E"/>
    <w:multiLevelType w:val="hybridMultilevel"/>
    <w:tmpl w:val="962C8F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7502B83"/>
    <w:multiLevelType w:val="hybridMultilevel"/>
    <w:tmpl w:val="0B784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3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8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2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3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22"/>
  </w:num>
  <w:num w:numId="4">
    <w:abstractNumId w:val="40"/>
  </w:num>
  <w:num w:numId="5">
    <w:abstractNumId w:val="34"/>
  </w:num>
  <w:num w:numId="6">
    <w:abstractNumId w:val="1"/>
  </w:num>
  <w:num w:numId="7">
    <w:abstractNumId w:val="40"/>
  </w:num>
  <w:num w:numId="8">
    <w:abstractNumId w:val="50"/>
  </w:num>
  <w:num w:numId="9">
    <w:abstractNumId w:val="38"/>
  </w:num>
  <w:num w:numId="10">
    <w:abstractNumId w:val="13"/>
  </w:num>
  <w:num w:numId="11">
    <w:abstractNumId w:val="28"/>
  </w:num>
  <w:num w:numId="12">
    <w:abstractNumId w:val="8"/>
  </w:num>
  <w:num w:numId="13">
    <w:abstractNumId w:val="11"/>
  </w:num>
  <w:num w:numId="14">
    <w:abstractNumId w:val="26"/>
  </w:num>
  <w:num w:numId="15">
    <w:abstractNumId w:val="52"/>
  </w:num>
  <w:num w:numId="16">
    <w:abstractNumId w:val="39"/>
  </w:num>
  <w:num w:numId="17">
    <w:abstractNumId w:val="25"/>
  </w:num>
  <w:num w:numId="18">
    <w:abstractNumId w:val="17"/>
  </w:num>
  <w:num w:numId="19">
    <w:abstractNumId w:val="10"/>
  </w:num>
  <w:num w:numId="20">
    <w:abstractNumId w:val="46"/>
  </w:num>
  <w:num w:numId="21">
    <w:abstractNumId w:val="16"/>
  </w:num>
  <w:num w:numId="22">
    <w:abstractNumId w:val="42"/>
  </w:num>
  <w:num w:numId="23">
    <w:abstractNumId w:val="29"/>
  </w:num>
  <w:num w:numId="24">
    <w:abstractNumId w:val="2"/>
  </w:num>
  <w:num w:numId="25">
    <w:abstractNumId w:val="31"/>
  </w:num>
  <w:num w:numId="26">
    <w:abstractNumId w:val="15"/>
  </w:num>
  <w:num w:numId="27">
    <w:abstractNumId w:val="14"/>
  </w:num>
  <w:num w:numId="28">
    <w:abstractNumId w:val="35"/>
  </w:num>
  <w:num w:numId="29">
    <w:abstractNumId w:val="41"/>
  </w:num>
  <w:num w:numId="30">
    <w:abstractNumId w:val="32"/>
  </w:num>
  <w:num w:numId="31">
    <w:abstractNumId w:val="43"/>
  </w:num>
  <w:num w:numId="32">
    <w:abstractNumId w:val="27"/>
  </w:num>
  <w:num w:numId="33">
    <w:abstractNumId w:val="12"/>
  </w:num>
  <w:num w:numId="34">
    <w:abstractNumId w:val="53"/>
  </w:num>
  <w:num w:numId="35">
    <w:abstractNumId w:val="19"/>
  </w:num>
  <w:num w:numId="36">
    <w:abstractNumId w:val="30"/>
  </w:num>
  <w:num w:numId="37">
    <w:abstractNumId w:val="18"/>
  </w:num>
  <w:num w:numId="38">
    <w:abstractNumId w:val="9"/>
  </w:num>
  <w:num w:numId="39">
    <w:abstractNumId w:val="36"/>
  </w:num>
  <w:num w:numId="40">
    <w:abstractNumId w:val="48"/>
  </w:num>
  <w:num w:numId="41">
    <w:abstractNumId w:val="45"/>
  </w:num>
  <w:num w:numId="42">
    <w:abstractNumId w:val="51"/>
  </w:num>
  <w:num w:numId="43">
    <w:abstractNumId w:val="37"/>
  </w:num>
  <w:num w:numId="44">
    <w:abstractNumId w:val="49"/>
  </w:num>
  <w:num w:numId="45">
    <w:abstractNumId w:val="47"/>
  </w:num>
  <w:num w:numId="46">
    <w:abstractNumId w:val="44"/>
  </w:num>
  <w:num w:numId="47">
    <w:abstractNumId w:val="7"/>
  </w:num>
  <w:num w:numId="48">
    <w:abstractNumId w:val="33"/>
  </w:num>
  <w:num w:numId="49">
    <w:abstractNumId w:val="23"/>
  </w:num>
  <w:num w:numId="50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36E6"/>
    <w:rsid w:val="00004D98"/>
    <w:rsid w:val="00006FD5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BE1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C79"/>
    <w:rsid w:val="00044920"/>
    <w:rsid w:val="00044A9C"/>
    <w:rsid w:val="000465BF"/>
    <w:rsid w:val="00046D7A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079"/>
    <w:rsid w:val="00060193"/>
    <w:rsid w:val="00060252"/>
    <w:rsid w:val="00060293"/>
    <w:rsid w:val="000628C6"/>
    <w:rsid w:val="00062E87"/>
    <w:rsid w:val="000634DD"/>
    <w:rsid w:val="000644CC"/>
    <w:rsid w:val="0006460A"/>
    <w:rsid w:val="00064F4B"/>
    <w:rsid w:val="0006634D"/>
    <w:rsid w:val="00070F76"/>
    <w:rsid w:val="00072FB4"/>
    <w:rsid w:val="00074A4C"/>
    <w:rsid w:val="00075614"/>
    <w:rsid w:val="0008090B"/>
    <w:rsid w:val="00083046"/>
    <w:rsid w:val="00085EB2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83"/>
    <w:rsid w:val="000A68A5"/>
    <w:rsid w:val="000A729B"/>
    <w:rsid w:val="000A7AEE"/>
    <w:rsid w:val="000B0A6E"/>
    <w:rsid w:val="000B213A"/>
    <w:rsid w:val="000B34DC"/>
    <w:rsid w:val="000C1BC9"/>
    <w:rsid w:val="000C2E80"/>
    <w:rsid w:val="000C48F7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16275"/>
    <w:rsid w:val="00120BDF"/>
    <w:rsid w:val="0012203C"/>
    <w:rsid w:val="001227EC"/>
    <w:rsid w:val="0012295D"/>
    <w:rsid w:val="00123D28"/>
    <w:rsid w:val="00123DD8"/>
    <w:rsid w:val="00125EA8"/>
    <w:rsid w:val="00126384"/>
    <w:rsid w:val="0013022D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933"/>
    <w:rsid w:val="0013711A"/>
    <w:rsid w:val="00137CF2"/>
    <w:rsid w:val="00142A08"/>
    <w:rsid w:val="00143956"/>
    <w:rsid w:val="00146797"/>
    <w:rsid w:val="00150921"/>
    <w:rsid w:val="00152C4A"/>
    <w:rsid w:val="001531F5"/>
    <w:rsid w:val="00153ACC"/>
    <w:rsid w:val="001540DD"/>
    <w:rsid w:val="00155EB1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6CE"/>
    <w:rsid w:val="00170D9C"/>
    <w:rsid w:val="00170FB3"/>
    <w:rsid w:val="00170FBA"/>
    <w:rsid w:val="001719C5"/>
    <w:rsid w:val="001727F1"/>
    <w:rsid w:val="00172E40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3B7"/>
    <w:rsid w:val="001B35ED"/>
    <w:rsid w:val="001B38F4"/>
    <w:rsid w:val="001B5C12"/>
    <w:rsid w:val="001C0918"/>
    <w:rsid w:val="001C0A59"/>
    <w:rsid w:val="001C249D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98C"/>
    <w:rsid w:val="001F0AC5"/>
    <w:rsid w:val="001F0CA8"/>
    <w:rsid w:val="001F1145"/>
    <w:rsid w:val="001F17FE"/>
    <w:rsid w:val="001F21D0"/>
    <w:rsid w:val="001F2385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67BF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094C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400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50AAC"/>
    <w:rsid w:val="0025164A"/>
    <w:rsid w:val="002518CE"/>
    <w:rsid w:val="00253EF5"/>
    <w:rsid w:val="002550D7"/>
    <w:rsid w:val="002552F2"/>
    <w:rsid w:val="0025553A"/>
    <w:rsid w:val="002559B0"/>
    <w:rsid w:val="00257183"/>
    <w:rsid w:val="00260013"/>
    <w:rsid w:val="00261051"/>
    <w:rsid w:val="00261435"/>
    <w:rsid w:val="00262996"/>
    <w:rsid w:val="0026558B"/>
    <w:rsid w:val="00265963"/>
    <w:rsid w:val="00265C94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1C36"/>
    <w:rsid w:val="002B2353"/>
    <w:rsid w:val="002B282B"/>
    <w:rsid w:val="002B2A95"/>
    <w:rsid w:val="002B3CA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BD8"/>
    <w:rsid w:val="002D2F0A"/>
    <w:rsid w:val="002D4034"/>
    <w:rsid w:val="002D4B48"/>
    <w:rsid w:val="002D56DB"/>
    <w:rsid w:val="002D58F7"/>
    <w:rsid w:val="002E01DD"/>
    <w:rsid w:val="002E0AA9"/>
    <w:rsid w:val="002E15C8"/>
    <w:rsid w:val="002E31BD"/>
    <w:rsid w:val="002E34FB"/>
    <w:rsid w:val="002E3DF9"/>
    <w:rsid w:val="002E411B"/>
    <w:rsid w:val="002E5B6F"/>
    <w:rsid w:val="002E67A4"/>
    <w:rsid w:val="002E68E5"/>
    <w:rsid w:val="002E7228"/>
    <w:rsid w:val="002F1236"/>
    <w:rsid w:val="002F1823"/>
    <w:rsid w:val="002F1D56"/>
    <w:rsid w:val="002F3B38"/>
    <w:rsid w:val="002F4A11"/>
    <w:rsid w:val="002F4C9E"/>
    <w:rsid w:val="002F52C9"/>
    <w:rsid w:val="002F653F"/>
    <w:rsid w:val="002F6B2A"/>
    <w:rsid w:val="002F7622"/>
    <w:rsid w:val="002F7D59"/>
    <w:rsid w:val="0030146B"/>
    <w:rsid w:val="00301C29"/>
    <w:rsid w:val="00303957"/>
    <w:rsid w:val="00303BC1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0DE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C4E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86EF7"/>
    <w:rsid w:val="00390373"/>
    <w:rsid w:val="00390649"/>
    <w:rsid w:val="00390735"/>
    <w:rsid w:val="00390D07"/>
    <w:rsid w:val="00391151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AF8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996"/>
    <w:rsid w:val="003D2E6F"/>
    <w:rsid w:val="003D323B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A3A"/>
    <w:rsid w:val="004221B9"/>
    <w:rsid w:val="00423C92"/>
    <w:rsid w:val="00423FB1"/>
    <w:rsid w:val="00425627"/>
    <w:rsid w:val="00426610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D5C"/>
    <w:rsid w:val="00436F4A"/>
    <w:rsid w:val="00437035"/>
    <w:rsid w:val="00437573"/>
    <w:rsid w:val="004407CC"/>
    <w:rsid w:val="00440932"/>
    <w:rsid w:val="00440E11"/>
    <w:rsid w:val="00443387"/>
    <w:rsid w:val="00444B0A"/>
    <w:rsid w:val="00444C0D"/>
    <w:rsid w:val="00445471"/>
    <w:rsid w:val="00446B53"/>
    <w:rsid w:val="0044768E"/>
    <w:rsid w:val="004476E7"/>
    <w:rsid w:val="004477AB"/>
    <w:rsid w:val="00450CAC"/>
    <w:rsid w:val="0045258A"/>
    <w:rsid w:val="00453529"/>
    <w:rsid w:val="0045670C"/>
    <w:rsid w:val="00457D89"/>
    <w:rsid w:val="00457F1E"/>
    <w:rsid w:val="00460D69"/>
    <w:rsid w:val="00461E21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96220"/>
    <w:rsid w:val="00497D1A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4DF"/>
    <w:rsid w:val="004F05E3"/>
    <w:rsid w:val="004F0A8F"/>
    <w:rsid w:val="004F0F4E"/>
    <w:rsid w:val="004F13CA"/>
    <w:rsid w:val="004F1D7A"/>
    <w:rsid w:val="004F4033"/>
    <w:rsid w:val="004F4446"/>
    <w:rsid w:val="004F4830"/>
    <w:rsid w:val="004F4FF7"/>
    <w:rsid w:val="004F50F4"/>
    <w:rsid w:val="004F5166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2ED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7A20"/>
    <w:rsid w:val="00540460"/>
    <w:rsid w:val="00540624"/>
    <w:rsid w:val="00540E4C"/>
    <w:rsid w:val="0054169B"/>
    <w:rsid w:val="00542006"/>
    <w:rsid w:val="00542A5E"/>
    <w:rsid w:val="005451D8"/>
    <w:rsid w:val="005465FA"/>
    <w:rsid w:val="00546D76"/>
    <w:rsid w:val="005479B2"/>
    <w:rsid w:val="00547AF9"/>
    <w:rsid w:val="00547D4D"/>
    <w:rsid w:val="00551AFA"/>
    <w:rsid w:val="00552974"/>
    <w:rsid w:val="00552997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5054"/>
    <w:rsid w:val="005651C0"/>
    <w:rsid w:val="0056672A"/>
    <w:rsid w:val="005667FD"/>
    <w:rsid w:val="00567824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87A67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6BE3"/>
    <w:rsid w:val="005A795B"/>
    <w:rsid w:val="005A7EA1"/>
    <w:rsid w:val="005B1AE8"/>
    <w:rsid w:val="005B4B91"/>
    <w:rsid w:val="005B4BE7"/>
    <w:rsid w:val="005B4D7E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3862"/>
    <w:rsid w:val="005E4926"/>
    <w:rsid w:val="005E4D9E"/>
    <w:rsid w:val="005E4E9C"/>
    <w:rsid w:val="005E4F44"/>
    <w:rsid w:val="005E505D"/>
    <w:rsid w:val="005E5A44"/>
    <w:rsid w:val="005E5FA0"/>
    <w:rsid w:val="005E6940"/>
    <w:rsid w:val="005E7674"/>
    <w:rsid w:val="005F082E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393"/>
    <w:rsid w:val="00627CDB"/>
    <w:rsid w:val="006303F8"/>
    <w:rsid w:val="00630DD9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6609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26BB"/>
    <w:rsid w:val="00682904"/>
    <w:rsid w:val="00683544"/>
    <w:rsid w:val="00683916"/>
    <w:rsid w:val="00684576"/>
    <w:rsid w:val="00684B85"/>
    <w:rsid w:val="00684BAD"/>
    <w:rsid w:val="00685DA4"/>
    <w:rsid w:val="00686B86"/>
    <w:rsid w:val="006878DA"/>
    <w:rsid w:val="006910D5"/>
    <w:rsid w:val="006921C8"/>
    <w:rsid w:val="00692B23"/>
    <w:rsid w:val="00694250"/>
    <w:rsid w:val="00694CB3"/>
    <w:rsid w:val="006952C9"/>
    <w:rsid w:val="0069637C"/>
    <w:rsid w:val="00696CD1"/>
    <w:rsid w:val="006A0052"/>
    <w:rsid w:val="006A00AE"/>
    <w:rsid w:val="006A0C61"/>
    <w:rsid w:val="006A1014"/>
    <w:rsid w:val="006A26A5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830"/>
    <w:rsid w:val="006D4DD5"/>
    <w:rsid w:val="006D4F79"/>
    <w:rsid w:val="006D6651"/>
    <w:rsid w:val="006D6975"/>
    <w:rsid w:val="006D70B6"/>
    <w:rsid w:val="006E11E0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390"/>
    <w:rsid w:val="006F5D67"/>
    <w:rsid w:val="006F6578"/>
    <w:rsid w:val="006F6636"/>
    <w:rsid w:val="006F6C15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1465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6AD"/>
    <w:rsid w:val="00774AC1"/>
    <w:rsid w:val="0077531A"/>
    <w:rsid w:val="00775679"/>
    <w:rsid w:val="007756EA"/>
    <w:rsid w:val="00776E4C"/>
    <w:rsid w:val="00776E88"/>
    <w:rsid w:val="00777430"/>
    <w:rsid w:val="00777EF3"/>
    <w:rsid w:val="00781396"/>
    <w:rsid w:val="007819F2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49F7"/>
    <w:rsid w:val="007C7257"/>
    <w:rsid w:val="007D04D6"/>
    <w:rsid w:val="007D0866"/>
    <w:rsid w:val="007D142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C51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AB2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4835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196B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58DE"/>
    <w:rsid w:val="00886262"/>
    <w:rsid w:val="0088668B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6FA6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4D46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73E9"/>
    <w:rsid w:val="0093749B"/>
    <w:rsid w:val="00940048"/>
    <w:rsid w:val="00941292"/>
    <w:rsid w:val="0094196B"/>
    <w:rsid w:val="00941C76"/>
    <w:rsid w:val="0094205C"/>
    <w:rsid w:val="0094229C"/>
    <w:rsid w:val="00943278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607F5"/>
    <w:rsid w:val="00960A59"/>
    <w:rsid w:val="00962C67"/>
    <w:rsid w:val="0096447D"/>
    <w:rsid w:val="0096496A"/>
    <w:rsid w:val="00965A9D"/>
    <w:rsid w:val="009676CC"/>
    <w:rsid w:val="00972D0A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2A76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3911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9"/>
    <w:rsid w:val="009C4DEF"/>
    <w:rsid w:val="009C75D8"/>
    <w:rsid w:val="009C7CEE"/>
    <w:rsid w:val="009D0224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2BB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0BA"/>
    <w:rsid w:val="00A11995"/>
    <w:rsid w:val="00A11E87"/>
    <w:rsid w:val="00A12612"/>
    <w:rsid w:val="00A12DC7"/>
    <w:rsid w:val="00A17D42"/>
    <w:rsid w:val="00A20512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2059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5D3E"/>
    <w:rsid w:val="00AA625D"/>
    <w:rsid w:val="00AB2203"/>
    <w:rsid w:val="00AB42DE"/>
    <w:rsid w:val="00AB788A"/>
    <w:rsid w:val="00AC0F6D"/>
    <w:rsid w:val="00AC0FEA"/>
    <w:rsid w:val="00AC2316"/>
    <w:rsid w:val="00AC2B51"/>
    <w:rsid w:val="00AC37F2"/>
    <w:rsid w:val="00AC46AE"/>
    <w:rsid w:val="00AC477C"/>
    <w:rsid w:val="00AC6B62"/>
    <w:rsid w:val="00AC7884"/>
    <w:rsid w:val="00AD1559"/>
    <w:rsid w:val="00AD1753"/>
    <w:rsid w:val="00AD1924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7BE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3E56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86BE6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C39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074F"/>
    <w:rsid w:val="00BC14F8"/>
    <w:rsid w:val="00BC32C7"/>
    <w:rsid w:val="00BC4387"/>
    <w:rsid w:val="00BC53DF"/>
    <w:rsid w:val="00BC5461"/>
    <w:rsid w:val="00BC6BB2"/>
    <w:rsid w:val="00BC7B27"/>
    <w:rsid w:val="00BD0DE3"/>
    <w:rsid w:val="00BD3C19"/>
    <w:rsid w:val="00BD4213"/>
    <w:rsid w:val="00BD43E3"/>
    <w:rsid w:val="00BD559A"/>
    <w:rsid w:val="00BD5E71"/>
    <w:rsid w:val="00BD6498"/>
    <w:rsid w:val="00BD6F14"/>
    <w:rsid w:val="00BE0504"/>
    <w:rsid w:val="00BE0A59"/>
    <w:rsid w:val="00BE0B18"/>
    <w:rsid w:val="00BE0BDA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DFB"/>
    <w:rsid w:val="00C3495A"/>
    <w:rsid w:val="00C34F00"/>
    <w:rsid w:val="00C362A8"/>
    <w:rsid w:val="00C36347"/>
    <w:rsid w:val="00C36EA0"/>
    <w:rsid w:val="00C37C85"/>
    <w:rsid w:val="00C427A1"/>
    <w:rsid w:val="00C42EAB"/>
    <w:rsid w:val="00C434D2"/>
    <w:rsid w:val="00C43D7C"/>
    <w:rsid w:val="00C44A2D"/>
    <w:rsid w:val="00C51040"/>
    <w:rsid w:val="00C511E9"/>
    <w:rsid w:val="00C51427"/>
    <w:rsid w:val="00C525BE"/>
    <w:rsid w:val="00C54135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1D33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2314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0DE5"/>
    <w:rsid w:val="00D112FC"/>
    <w:rsid w:val="00D11AB5"/>
    <w:rsid w:val="00D124B4"/>
    <w:rsid w:val="00D12AAB"/>
    <w:rsid w:val="00D134FA"/>
    <w:rsid w:val="00D137CF"/>
    <w:rsid w:val="00D1536C"/>
    <w:rsid w:val="00D16102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EE5"/>
    <w:rsid w:val="00D2636B"/>
    <w:rsid w:val="00D30EFC"/>
    <w:rsid w:val="00D30F59"/>
    <w:rsid w:val="00D314BC"/>
    <w:rsid w:val="00D32451"/>
    <w:rsid w:val="00D326C9"/>
    <w:rsid w:val="00D326DD"/>
    <w:rsid w:val="00D35234"/>
    <w:rsid w:val="00D36B03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113"/>
    <w:rsid w:val="00D60499"/>
    <w:rsid w:val="00D60763"/>
    <w:rsid w:val="00D61592"/>
    <w:rsid w:val="00D61D36"/>
    <w:rsid w:val="00D61FB9"/>
    <w:rsid w:val="00D62FA5"/>
    <w:rsid w:val="00D63FE8"/>
    <w:rsid w:val="00D64C3A"/>
    <w:rsid w:val="00D64ECA"/>
    <w:rsid w:val="00D66ED4"/>
    <w:rsid w:val="00D6756F"/>
    <w:rsid w:val="00D7369D"/>
    <w:rsid w:val="00D7396A"/>
    <w:rsid w:val="00D73D08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1CA6"/>
    <w:rsid w:val="00D927A4"/>
    <w:rsid w:val="00D92F21"/>
    <w:rsid w:val="00D9476D"/>
    <w:rsid w:val="00D9492E"/>
    <w:rsid w:val="00D95548"/>
    <w:rsid w:val="00D9628F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4AF"/>
    <w:rsid w:val="00DB387E"/>
    <w:rsid w:val="00DB495A"/>
    <w:rsid w:val="00DB6173"/>
    <w:rsid w:val="00DB66E7"/>
    <w:rsid w:val="00DB6778"/>
    <w:rsid w:val="00DB67D0"/>
    <w:rsid w:val="00DB71EF"/>
    <w:rsid w:val="00DB7CD5"/>
    <w:rsid w:val="00DC11F9"/>
    <w:rsid w:val="00DC140B"/>
    <w:rsid w:val="00DC1792"/>
    <w:rsid w:val="00DC2C85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BE2"/>
    <w:rsid w:val="00DF3CD1"/>
    <w:rsid w:val="00DF5256"/>
    <w:rsid w:val="00DF56CA"/>
    <w:rsid w:val="00DF7036"/>
    <w:rsid w:val="00DF7C91"/>
    <w:rsid w:val="00E002B1"/>
    <w:rsid w:val="00E03820"/>
    <w:rsid w:val="00E03D41"/>
    <w:rsid w:val="00E055F6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609C"/>
    <w:rsid w:val="00E26176"/>
    <w:rsid w:val="00E2670B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8D7"/>
    <w:rsid w:val="00E4339B"/>
    <w:rsid w:val="00E45874"/>
    <w:rsid w:val="00E4607B"/>
    <w:rsid w:val="00E46765"/>
    <w:rsid w:val="00E46A7B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986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A80"/>
    <w:rsid w:val="00EA5A9C"/>
    <w:rsid w:val="00EA5E52"/>
    <w:rsid w:val="00EA729E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10A"/>
    <w:rsid w:val="00EC4240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6626"/>
    <w:rsid w:val="00ED6AF3"/>
    <w:rsid w:val="00ED7506"/>
    <w:rsid w:val="00EE1570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2B9A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46F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6466"/>
    <w:rsid w:val="00F56BE8"/>
    <w:rsid w:val="00F56FA7"/>
    <w:rsid w:val="00F577D5"/>
    <w:rsid w:val="00F60357"/>
    <w:rsid w:val="00F605DD"/>
    <w:rsid w:val="00F6086C"/>
    <w:rsid w:val="00F60A6A"/>
    <w:rsid w:val="00F61ECC"/>
    <w:rsid w:val="00F62C3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251E"/>
    <w:rsid w:val="00F7265B"/>
    <w:rsid w:val="00F72979"/>
    <w:rsid w:val="00F72CA2"/>
    <w:rsid w:val="00F735DA"/>
    <w:rsid w:val="00F73E01"/>
    <w:rsid w:val="00F752F4"/>
    <w:rsid w:val="00F7580D"/>
    <w:rsid w:val="00F76117"/>
    <w:rsid w:val="00F767C3"/>
    <w:rsid w:val="00F77617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43E"/>
    <w:rsid w:val="00F96BBC"/>
    <w:rsid w:val="00F96C0F"/>
    <w:rsid w:val="00F96D06"/>
    <w:rsid w:val="00F97245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C5C"/>
    <w:rsid w:val="00FB3225"/>
    <w:rsid w:val="00FB5390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D785B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220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yanos.slavneft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KuzmenkovSV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etkovAI@yanos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DB7E1-9282-44CC-8483-17F18FF3E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9</Pages>
  <Words>3484</Words>
  <Characters>19863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23301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Зимина Надежда Владимировна</cp:lastModifiedBy>
  <cp:revision>12</cp:revision>
  <cp:lastPrinted>2015-07-20T08:32:00Z</cp:lastPrinted>
  <dcterms:created xsi:type="dcterms:W3CDTF">2015-06-26T07:34:00Z</dcterms:created>
  <dcterms:modified xsi:type="dcterms:W3CDTF">2015-07-20T08:33:00Z</dcterms:modified>
</cp:coreProperties>
</file>