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>к Предложению делать Оферты №</w:t>
      </w:r>
      <w:r w:rsidR="00193D6B">
        <w:t>532</w:t>
      </w:r>
      <w:r w:rsidRPr="00BD3C19">
        <w:t>-</w:t>
      </w:r>
      <w:r w:rsidR="00A7588E">
        <w:t>С</w:t>
      </w:r>
      <w:r w:rsidRPr="00BD3C19">
        <w:t>С-201</w:t>
      </w:r>
      <w:r w:rsidR="0048084F">
        <w:t>6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791127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</w:t>
            </w:r>
            <w:r w:rsidR="002E6F04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9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>к Предложению делать Оферты №</w:t>
      </w:r>
      <w:r w:rsidR="00193D6B">
        <w:t>532</w:t>
      </w:r>
      <w:r w:rsidRPr="00BD3C19">
        <w:t>-</w:t>
      </w:r>
      <w:r w:rsidR="00A7588E">
        <w:t>С</w:t>
      </w:r>
      <w:r w:rsidRPr="00BD3C19">
        <w:t>С-201</w:t>
      </w:r>
      <w:r w:rsidR="0048084F">
        <w:t>6</w:t>
      </w:r>
    </w:p>
    <w:tbl>
      <w:tblPr>
        <w:tblW w:w="15051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74"/>
        <w:gridCol w:w="2559"/>
        <w:gridCol w:w="3127"/>
      </w:tblGrid>
      <w:tr w:rsidR="00043C79" w:rsidRPr="00043C79" w:rsidTr="003D4D7D">
        <w:trPr>
          <w:trHeight w:val="221"/>
        </w:trPr>
        <w:tc>
          <w:tcPr>
            <w:tcW w:w="150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1919B2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 xml:space="preserve">Справка о </w:t>
            </w:r>
            <w:r w:rsidR="001919B2">
              <w:rPr>
                <w:b/>
                <w:bCs/>
                <w:iCs/>
              </w:rPr>
              <w:t xml:space="preserve">наличии </w:t>
            </w:r>
            <w:r w:rsidRPr="00043C79">
              <w:rPr>
                <w:b/>
                <w:bCs/>
                <w:iCs/>
              </w:rPr>
              <w:t>кадровых ресурс</w:t>
            </w:r>
            <w:r w:rsidR="001919B2">
              <w:rPr>
                <w:b/>
                <w:bCs/>
                <w:iCs/>
              </w:rPr>
              <w:t>ов*</w:t>
            </w:r>
          </w:p>
        </w:tc>
      </w:tr>
      <w:tr w:rsidR="00043C79" w:rsidRPr="00043C79" w:rsidTr="003D4D7D">
        <w:trPr>
          <w:trHeight w:val="298"/>
        </w:trPr>
        <w:tc>
          <w:tcPr>
            <w:tcW w:w="150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043C79" w:rsidRPr="00043C79" w:rsidTr="003D4D7D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130A31" w:rsidTr="003D4D7D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Учебное заведение, год окончания, полученная специальность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1919B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 xml:space="preserve">Наличие </w:t>
            </w:r>
            <w:r w:rsidR="001919B2" w:rsidRPr="00130A31">
              <w:rPr>
                <w:color w:val="000000"/>
                <w:sz w:val="20"/>
                <w:szCs w:val="20"/>
              </w:rPr>
              <w:t>обучения т аттестации в области охраны труда и пром. безопасности</w:t>
            </w:r>
            <w:r w:rsidR="00D7108C" w:rsidRPr="00130A31">
              <w:rPr>
                <w:color w:val="000000"/>
                <w:sz w:val="20"/>
                <w:szCs w:val="20"/>
              </w:rPr>
              <w:t xml:space="preserve"> (№ св-ва, дата выдачи)</w:t>
            </w:r>
          </w:p>
        </w:tc>
      </w:tr>
      <w:tr w:rsidR="00043C79" w:rsidRPr="00130A31" w:rsidTr="003D4D7D">
        <w:trPr>
          <w:trHeight w:val="389"/>
        </w:trPr>
        <w:tc>
          <w:tcPr>
            <w:tcW w:w="150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043C79" w:rsidRPr="00130A31" w:rsidTr="003D4D7D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43C79" w:rsidRPr="00130A31" w:rsidTr="003D4D7D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43C79" w:rsidRPr="00130A31" w:rsidTr="003D4D7D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43C79" w:rsidRPr="00130A31" w:rsidTr="003D4D7D">
        <w:trPr>
          <w:trHeight w:val="363"/>
        </w:trPr>
        <w:tc>
          <w:tcPr>
            <w:tcW w:w="150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130A31" w:rsidRDefault="00043C79" w:rsidP="001919B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 xml:space="preserve">Специалисты </w:t>
            </w:r>
            <w:r w:rsidR="001919B2" w:rsidRPr="00130A31">
              <w:rPr>
                <w:color w:val="000000"/>
                <w:sz w:val="20"/>
                <w:szCs w:val="20"/>
              </w:rPr>
              <w:t xml:space="preserve">по профилю работы </w:t>
            </w:r>
            <w:r w:rsidRPr="00130A31">
              <w:rPr>
                <w:color w:val="000000"/>
                <w:sz w:val="20"/>
                <w:szCs w:val="20"/>
              </w:rPr>
              <w:t>(</w:t>
            </w:r>
            <w:r w:rsidR="001919B2" w:rsidRPr="00130A31">
              <w:rPr>
                <w:color w:val="000000"/>
                <w:sz w:val="20"/>
                <w:szCs w:val="20"/>
              </w:rPr>
              <w:t>механики, мастера и т.п.</w:t>
            </w:r>
            <w:r w:rsidRPr="00130A31">
              <w:rPr>
                <w:color w:val="000000"/>
                <w:sz w:val="20"/>
                <w:szCs w:val="20"/>
              </w:rPr>
              <w:t>)</w:t>
            </w:r>
          </w:p>
        </w:tc>
      </w:tr>
      <w:tr w:rsidR="003D4D7D" w:rsidRPr="00130A31" w:rsidTr="003D4D7D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Механик КПП (ОТК, на выпуске)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D4D7D" w:rsidRPr="00130A31" w:rsidRDefault="003D4D7D" w:rsidP="003D4D7D">
            <w:pPr>
              <w:widowControl w:val="0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Обучение по организации перевозок автомобильным транспортом в пределах РФ.</w:t>
            </w:r>
          </w:p>
          <w:p w:rsidR="003D4D7D" w:rsidRPr="00130A31" w:rsidRDefault="003D4D7D" w:rsidP="003D4D7D">
            <w:pPr>
              <w:widowControl w:val="0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Обучение по программе: Подготовка специалистов по безопасности движения.</w:t>
            </w:r>
          </w:p>
          <w:p w:rsidR="003D4D7D" w:rsidRPr="00130A31" w:rsidRDefault="003D4D7D" w:rsidP="003D4D7D">
            <w:pPr>
              <w:widowControl w:val="0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Аттестация в Федеральной службе по надзору в сфере транспорта на соответствие занимаемой должности.</w:t>
            </w:r>
          </w:p>
        </w:tc>
      </w:tr>
      <w:tr w:rsidR="003D4D7D" w:rsidRPr="00130A31" w:rsidTr="003D4D7D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Диспетчер 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D4D7D" w:rsidRPr="00130A31" w:rsidTr="003D4D7D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Начальник (специалист) по эксплуатации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D4D7D" w:rsidRPr="00130A31" w:rsidTr="003D4D7D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Инженер по БД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3C79" w:rsidRPr="00130A31" w:rsidTr="003D4D7D">
        <w:trPr>
          <w:trHeight w:val="299"/>
        </w:trPr>
        <w:tc>
          <w:tcPr>
            <w:tcW w:w="150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130A31" w:rsidRDefault="00043C79" w:rsidP="001919B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Прочий персонал, привлекаемый для оказани</w:t>
            </w:r>
            <w:r w:rsidR="00F85A71" w:rsidRPr="00130A31">
              <w:rPr>
                <w:color w:val="000000"/>
                <w:sz w:val="20"/>
                <w:szCs w:val="20"/>
              </w:rPr>
              <w:t>я</w:t>
            </w:r>
            <w:r w:rsidRPr="00130A31">
              <w:rPr>
                <w:color w:val="000000"/>
                <w:sz w:val="20"/>
                <w:szCs w:val="20"/>
              </w:rPr>
              <w:t xml:space="preserve"> услуг/выполнении работ </w:t>
            </w:r>
          </w:p>
        </w:tc>
      </w:tr>
      <w:tr w:rsidR="00043C79" w:rsidRPr="00130A31" w:rsidTr="003D4D7D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43C79" w:rsidRPr="00130A31" w:rsidTr="003D4D7D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43C79" w:rsidRPr="00130A31" w:rsidTr="003D4D7D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1919B2" w:rsidRPr="00130A31" w:rsidRDefault="001919B2" w:rsidP="001919B2">
      <w:pPr>
        <w:shd w:val="clear" w:color="auto" w:fill="FFFFFF"/>
        <w:spacing w:before="120" w:after="240"/>
        <w:ind w:firstLine="567"/>
        <w:jc w:val="both"/>
        <w:rPr>
          <w:sz w:val="20"/>
          <w:szCs w:val="20"/>
        </w:rPr>
      </w:pPr>
      <w:r w:rsidRPr="00130A31">
        <w:rPr>
          <w:sz w:val="20"/>
          <w:szCs w:val="20"/>
        </w:rPr>
        <w:t>Опыт работы на опасных производственных объектах непосредственных руководителей привлеченных в ходе выполнения договора - ____ лет.</w:t>
      </w:r>
    </w:p>
    <w:p w:rsidR="001919B2" w:rsidRPr="00130A31" w:rsidRDefault="00193D6B" w:rsidP="001919B2">
      <w:pPr>
        <w:shd w:val="clear" w:color="auto" w:fill="FFFFFF"/>
        <w:spacing w:before="360"/>
        <w:ind w:left="1134" w:right="-40" w:firstLine="567"/>
        <w:rPr>
          <w:sz w:val="20"/>
          <w:szCs w:val="20"/>
        </w:rPr>
      </w:pPr>
      <w:r>
        <w:rPr>
          <w:noProof/>
          <w:sz w:val="20"/>
          <w:szCs w:val="20"/>
        </w:rPr>
        <w:pict>
          <v:line id="_x0000_s1028" style="position:absolute;left:0;text-align:left;z-index:251655168" from="27.85pt,11.45pt" to="246.25pt,11.45pt" strokeweight=".7pt"/>
        </w:pict>
      </w:r>
      <w:r w:rsidR="001919B2" w:rsidRPr="00130A31">
        <w:rPr>
          <w:spacing w:val="-1"/>
          <w:sz w:val="20"/>
          <w:szCs w:val="20"/>
        </w:rPr>
        <w:t>(подпись, М.П.)</w:t>
      </w:r>
    </w:p>
    <w:p w:rsidR="001919B2" w:rsidRPr="00130A31" w:rsidRDefault="00193D6B" w:rsidP="001919B2">
      <w:pPr>
        <w:shd w:val="clear" w:color="auto" w:fill="FFFFFF"/>
        <w:spacing w:before="360"/>
        <w:ind w:left="142" w:right="-40" w:firstLine="425"/>
        <w:rPr>
          <w:sz w:val="20"/>
          <w:szCs w:val="20"/>
        </w:rPr>
      </w:pPr>
      <w:r>
        <w:rPr>
          <w:noProof/>
          <w:sz w:val="20"/>
          <w:szCs w:val="20"/>
        </w:rPr>
        <w:pict>
          <v:line id="_x0000_s1029" style="position:absolute;left:0;text-align:left;z-index:251656192" from="27.85pt,14.8pt" to="246.25pt,14.8pt" strokeweight=".7pt"/>
        </w:pict>
      </w:r>
      <w:r w:rsidR="001919B2" w:rsidRPr="00130A31">
        <w:rPr>
          <w:spacing w:val="-1"/>
          <w:sz w:val="20"/>
          <w:szCs w:val="20"/>
        </w:rPr>
        <w:t>(фамилия, имя, отчество подписавшего, должность)</w:t>
      </w:r>
    </w:p>
    <w:p w:rsidR="001919B2" w:rsidRPr="00130A31" w:rsidRDefault="001919B2" w:rsidP="001919B2">
      <w:pPr>
        <w:shd w:val="clear" w:color="auto" w:fill="FFFFFF"/>
        <w:spacing w:before="360"/>
        <w:ind w:right="-37" w:firstLine="567"/>
        <w:jc w:val="both"/>
        <w:rPr>
          <w:b/>
          <w:sz w:val="20"/>
          <w:szCs w:val="20"/>
        </w:rPr>
      </w:pPr>
      <w:r w:rsidRPr="00130A31">
        <w:rPr>
          <w:b/>
          <w:sz w:val="20"/>
          <w:szCs w:val="20"/>
        </w:rPr>
        <w:t>* в данной справке перечисляются работники (в том числе Субподрядчика), которые будут непосредственно привлечены участником отбора в ходе выполнения работ по договору и не задействованных на период выполнения работ на других объектах.</w:t>
      </w:r>
    </w:p>
    <w:p w:rsidR="00A7588E" w:rsidRDefault="00A7588E" w:rsidP="00A7588E">
      <w:pPr>
        <w:spacing w:line="276" w:lineRule="auto"/>
        <w:jc w:val="right"/>
      </w:pPr>
      <w:r>
        <w:lastRenderedPageBreak/>
        <w:t>Приложение №7</w:t>
      </w:r>
    </w:p>
    <w:p w:rsidR="00A7588E" w:rsidRPr="00BD3C19" w:rsidRDefault="00A7588E" w:rsidP="00A7588E">
      <w:pPr>
        <w:spacing w:line="276" w:lineRule="auto"/>
        <w:jc w:val="right"/>
      </w:pPr>
      <w:r w:rsidRPr="00A46992">
        <w:t>к Предложению делать Оферты №</w:t>
      </w:r>
      <w:r w:rsidR="00193D6B">
        <w:t>532</w:t>
      </w:r>
      <w:r w:rsidRPr="00BD3C19">
        <w:t>-</w:t>
      </w:r>
      <w:r>
        <w:t>СС</w:t>
      </w:r>
      <w:r w:rsidRPr="00BD3C19">
        <w:t>-201</w:t>
      </w:r>
      <w:r>
        <w:t>6</w:t>
      </w:r>
    </w:p>
    <w:tbl>
      <w:tblPr>
        <w:tblW w:w="15609" w:type="dxa"/>
        <w:tblInd w:w="331" w:type="dxa"/>
        <w:tblLook w:val="04A0" w:firstRow="1" w:lastRow="0" w:firstColumn="1" w:lastColumn="0" w:noHBand="0" w:noVBand="1"/>
      </w:tblPr>
      <w:tblGrid>
        <w:gridCol w:w="1599"/>
        <w:gridCol w:w="1833"/>
        <w:gridCol w:w="2223"/>
        <w:gridCol w:w="2122"/>
        <w:gridCol w:w="2057"/>
        <w:gridCol w:w="2485"/>
        <w:gridCol w:w="1367"/>
        <w:gridCol w:w="1923"/>
      </w:tblGrid>
      <w:tr w:rsidR="00A7588E" w:rsidRPr="00236C63" w:rsidTr="00F52F43">
        <w:trPr>
          <w:trHeight w:val="262"/>
        </w:trPr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8E" w:rsidRPr="00236C63" w:rsidRDefault="00A7588E" w:rsidP="00F52F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8E" w:rsidRPr="00236C63" w:rsidRDefault="00A7588E" w:rsidP="00F52F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8E" w:rsidRPr="00236C63" w:rsidRDefault="00A7588E" w:rsidP="00F52F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8E" w:rsidRPr="00236C63" w:rsidRDefault="00A7588E" w:rsidP="00F52F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8E" w:rsidRPr="00236C63" w:rsidRDefault="00A7588E" w:rsidP="00F52F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8E" w:rsidRPr="00236C63" w:rsidRDefault="00A7588E" w:rsidP="00F52F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8E" w:rsidRPr="00236C63" w:rsidRDefault="00A7588E" w:rsidP="00F52F43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8E" w:rsidRPr="000B57EB" w:rsidRDefault="00A7588E" w:rsidP="00F52F43">
            <w:pPr>
              <w:ind w:left="-28" w:right="-23"/>
              <w:rPr>
                <w:i/>
                <w:color w:val="000000"/>
              </w:rPr>
            </w:pPr>
          </w:p>
        </w:tc>
      </w:tr>
      <w:tr w:rsidR="00A7588E" w:rsidRPr="00850DC3" w:rsidTr="00F52F43">
        <w:trPr>
          <w:trHeight w:val="87"/>
        </w:trPr>
        <w:tc>
          <w:tcPr>
            <w:tcW w:w="156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8E" w:rsidRPr="00850DC3" w:rsidRDefault="00A7588E" w:rsidP="00F52F43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наличии </w:t>
            </w:r>
            <w:r>
              <w:rPr>
                <w:b/>
                <w:bCs/>
                <w:color w:val="000000"/>
              </w:rPr>
              <w:t>материально-технических ресурсах *</w:t>
            </w:r>
          </w:p>
        </w:tc>
      </w:tr>
      <w:tr w:rsidR="00A7588E" w:rsidRPr="00850DC3" w:rsidTr="00F52F43">
        <w:trPr>
          <w:trHeight w:val="87"/>
        </w:trPr>
        <w:tc>
          <w:tcPr>
            <w:tcW w:w="156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8E" w:rsidRPr="00850DC3" w:rsidRDefault="00A7588E" w:rsidP="00F52F43">
            <w:pPr>
              <w:jc w:val="center"/>
              <w:rPr>
                <w:color w:val="000000"/>
              </w:rPr>
            </w:pPr>
          </w:p>
        </w:tc>
      </w:tr>
      <w:tr w:rsidR="00A7588E" w:rsidRPr="00850DC3" w:rsidTr="00F52F43">
        <w:trPr>
          <w:trHeight w:val="87"/>
        </w:trPr>
        <w:tc>
          <w:tcPr>
            <w:tcW w:w="156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8E" w:rsidRPr="00850DC3" w:rsidRDefault="00A7588E" w:rsidP="00F52F43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7588E" w:rsidRPr="00850DC3" w:rsidTr="00F52F43">
        <w:trPr>
          <w:trHeight w:val="262"/>
        </w:trPr>
        <w:tc>
          <w:tcPr>
            <w:tcW w:w="98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8E" w:rsidRPr="00B23769" w:rsidRDefault="00A7588E" w:rsidP="00F52F43">
            <w:pPr>
              <w:rPr>
                <w:b/>
                <w:color w:val="000000"/>
              </w:rPr>
            </w:pPr>
            <w:r w:rsidRPr="00B23769">
              <w:rPr>
                <w:b/>
                <w:color w:val="000000"/>
              </w:rPr>
              <w:t>Сведения о материально-технических ресурсах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8E" w:rsidRPr="00850DC3" w:rsidRDefault="00A7588E" w:rsidP="00F52F43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8E" w:rsidRPr="00850DC3" w:rsidRDefault="00A7588E" w:rsidP="00F52F43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8E" w:rsidRPr="00850DC3" w:rsidRDefault="00A7588E" w:rsidP="00F52F43">
            <w:pPr>
              <w:rPr>
                <w:color w:val="000000"/>
              </w:rPr>
            </w:pPr>
          </w:p>
        </w:tc>
      </w:tr>
      <w:tr w:rsidR="00A7588E" w:rsidRPr="00B23769" w:rsidTr="00F52F43">
        <w:trPr>
          <w:trHeight w:val="1493"/>
        </w:trPr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4A27BD" w:rsidRDefault="00A7588E" w:rsidP="00F52F4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4A27BD" w:rsidRDefault="00A7588E" w:rsidP="00F52F4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4A27BD" w:rsidRDefault="00A7588E" w:rsidP="00F52F4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4A27BD" w:rsidRDefault="00A7588E" w:rsidP="00F52F4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4A27BD" w:rsidRDefault="00A7588E" w:rsidP="00F52F4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4A27BD" w:rsidRDefault="00A7588E" w:rsidP="00F52F4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4A27BD" w:rsidRDefault="00A7588E" w:rsidP="00F52F4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4A27BD" w:rsidRDefault="00A7588E" w:rsidP="00F52F4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Примечания</w:t>
            </w:r>
          </w:p>
        </w:tc>
      </w:tr>
      <w:tr w:rsidR="00A7588E" w:rsidRPr="00850DC3" w:rsidTr="00F52F43">
        <w:trPr>
          <w:trHeight w:val="328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7588E" w:rsidRPr="00850DC3" w:rsidTr="00F52F43">
        <w:trPr>
          <w:trHeight w:val="301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7588E" w:rsidRPr="00850DC3" w:rsidTr="00F52F43">
        <w:trPr>
          <w:trHeight w:val="107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A7588E" w:rsidRDefault="00A7588E" w:rsidP="00A7588E">
      <w:pPr>
        <w:spacing w:line="276" w:lineRule="auto"/>
        <w:jc w:val="right"/>
      </w:pPr>
    </w:p>
    <w:p w:rsidR="00A7588E" w:rsidRPr="00871820" w:rsidRDefault="00A7588E" w:rsidP="00A7588E">
      <w:pPr>
        <w:rPr>
          <w:rStyle w:val="aff5"/>
          <w:b/>
        </w:rPr>
      </w:pPr>
      <w:r>
        <w:rPr>
          <w:rStyle w:val="aff5"/>
          <w:b/>
        </w:rPr>
        <w:t xml:space="preserve">  </w:t>
      </w:r>
      <w:r w:rsidRPr="00871820">
        <w:rPr>
          <w:rStyle w:val="aff5"/>
          <w:b/>
        </w:rPr>
        <w:t>Сведения о наличии специализированного оборудования и техники</w:t>
      </w:r>
    </w:p>
    <w:tbl>
      <w:tblPr>
        <w:tblW w:w="139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3"/>
        <w:gridCol w:w="2503"/>
        <w:gridCol w:w="3501"/>
        <w:gridCol w:w="2089"/>
        <w:gridCol w:w="2113"/>
        <w:gridCol w:w="3024"/>
      </w:tblGrid>
      <w:tr w:rsidR="00A7588E" w:rsidRPr="00871820" w:rsidTr="00F52F43">
        <w:trPr>
          <w:trHeight w:val="873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8E" w:rsidRPr="00871820" w:rsidRDefault="00A7588E" w:rsidP="00F52F43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№</w:t>
            </w:r>
          </w:p>
          <w:p w:rsidR="00A7588E" w:rsidRPr="00871820" w:rsidRDefault="00A7588E" w:rsidP="00F52F43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8E" w:rsidRPr="00871820" w:rsidRDefault="00A7588E" w:rsidP="00F52F43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8E" w:rsidRPr="00871820" w:rsidRDefault="00A7588E" w:rsidP="00F52F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Для каких работ</w:t>
            </w:r>
          </w:p>
          <w:p w:rsidR="00A7588E" w:rsidRPr="00871820" w:rsidRDefault="00A7588E" w:rsidP="00F52F43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применяется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8E" w:rsidRPr="00871820" w:rsidRDefault="00A7588E" w:rsidP="00F52F43">
            <w:pPr>
              <w:jc w:val="center"/>
              <w:rPr>
                <w:b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Год выпуска,</w:t>
            </w:r>
          </w:p>
          <w:p w:rsidR="00A7588E" w:rsidRPr="00871820" w:rsidRDefault="00A7588E" w:rsidP="00F52F43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последний капремонт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8E" w:rsidRPr="00871820" w:rsidRDefault="00A7588E" w:rsidP="00F52F43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Техническое состояние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8E" w:rsidRPr="00871820" w:rsidRDefault="00A7588E" w:rsidP="00F52F43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Право принадлежности (аренда/собственность)</w:t>
            </w:r>
          </w:p>
        </w:tc>
      </w:tr>
      <w:tr w:rsidR="00A7588E" w:rsidRPr="00871820" w:rsidTr="00F52F43">
        <w:trPr>
          <w:trHeight w:val="30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jc w:val="center"/>
              <w:rPr>
                <w:bCs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jc w:val="center"/>
              <w:rPr>
                <w:bCs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jc w:val="center"/>
              <w:rPr>
                <w:bCs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jc w:val="center"/>
              <w:rPr>
                <w:bCs/>
              </w:rPr>
            </w:pPr>
          </w:p>
        </w:tc>
      </w:tr>
      <w:tr w:rsidR="00A7588E" w:rsidRPr="00871820" w:rsidTr="00F52F43">
        <w:trPr>
          <w:trHeight w:val="30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rPr>
                <w:bCs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rPr>
                <w:bCs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rPr>
                <w:bCs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rPr>
                <w:bCs/>
              </w:rPr>
            </w:pPr>
          </w:p>
        </w:tc>
      </w:tr>
      <w:tr w:rsidR="00A7588E" w:rsidRPr="00871820" w:rsidTr="00F52F43">
        <w:trPr>
          <w:trHeight w:val="32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jc w:val="center"/>
              <w:rPr>
                <w:bCs/>
              </w:rPr>
            </w:pPr>
            <w:r>
              <w:rPr>
                <w:bCs/>
              </w:rPr>
              <w:t>…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rPr>
                <w:bCs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rPr>
                <w:bCs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rPr>
                <w:bCs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rPr>
                <w:bCs/>
              </w:rPr>
            </w:pPr>
          </w:p>
        </w:tc>
      </w:tr>
    </w:tbl>
    <w:p w:rsidR="00A7588E" w:rsidRPr="00871820" w:rsidRDefault="00A7588E" w:rsidP="00A7588E">
      <w:r w:rsidRPr="00871820">
        <w:t>Сведения о наличии собственной лаборатории контроля качества _____</w:t>
      </w:r>
    </w:p>
    <w:p w:rsidR="00A7588E" w:rsidRPr="00871820" w:rsidRDefault="00A7588E" w:rsidP="00A7588E">
      <w:r w:rsidRPr="00871820">
        <w:t>Мобильные бытовые помещения_____</w:t>
      </w:r>
    </w:p>
    <w:p w:rsidR="00A7588E" w:rsidRPr="00871820" w:rsidRDefault="00A7588E" w:rsidP="00A7588E">
      <w:r w:rsidRPr="00871820">
        <w:t>Оснащенность спецодеждой и СИЗ (средствами индивидуальной защиты) -- ___ руб/чел</w:t>
      </w:r>
    </w:p>
    <w:p w:rsidR="00A7588E" w:rsidRPr="0056624A" w:rsidRDefault="00193D6B" w:rsidP="00A7588E">
      <w:pPr>
        <w:shd w:val="clear" w:color="auto" w:fill="FFFFFF"/>
        <w:spacing w:before="360"/>
        <w:ind w:left="1134" w:right="-40" w:firstLine="567"/>
        <w:rPr>
          <w:noProof/>
        </w:rPr>
      </w:pPr>
      <w:r>
        <w:rPr>
          <w:noProof/>
        </w:rPr>
        <w:pict>
          <v:line id="_x0000_s1034" style="position:absolute;left:0;text-align:left;z-index:251659264" from="28.8pt,18pt" to="247.2pt,18pt" o:allowincell="f" strokeweight=".7pt"/>
        </w:pict>
      </w:r>
      <w:r w:rsidR="00A7588E" w:rsidRPr="00871820">
        <w:rPr>
          <w:noProof/>
        </w:rPr>
        <w:t>(подпись, М.П.)</w:t>
      </w:r>
    </w:p>
    <w:p w:rsidR="00A7588E" w:rsidRPr="0056624A" w:rsidRDefault="00193D6B" w:rsidP="00A7588E">
      <w:pPr>
        <w:shd w:val="clear" w:color="auto" w:fill="FFFFFF"/>
        <w:spacing w:before="360"/>
        <w:ind w:left="1134" w:right="-40" w:hanging="567"/>
        <w:rPr>
          <w:noProof/>
        </w:rPr>
      </w:pPr>
      <w:r>
        <w:rPr>
          <w:noProof/>
        </w:rPr>
        <w:pict>
          <v:line id="_x0000_s1035" style="position:absolute;left:0;text-align:left;z-index:251660288" from="29.3pt,18.5pt" to="247.2pt,18.5pt" o:allowincell="f" strokeweight=".7pt"/>
        </w:pict>
      </w:r>
      <w:r w:rsidR="00A7588E" w:rsidRPr="00871820">
        <w:rPr>
          <w:noProof/>
        </w:rPr>
        <w:t>(фамилия, имя, отчество подписавшего, должность)</w:t>
      </w:r>
    </w:p>
    <w:p w:rsidR="00A7588E" w:rsidRDefault="00A7588E" w:rsidP="00A7588E">
      <w:pPr>
        <w:jc w:val="both"/>
      </w:pPr>
    </w:p>
    <w:p w:rsidR="00A7588E" w:rsidRDefault="00A7588E" w:rsidP="00A7588E">
      <w:pPr>
        <w:jc w:val="both"/>
      </w:pPr>
      <w:r>
        <w:t>* - в данной справке перечисляются материально-технические ресурсы (в т.ч. Субподрядчика), которые будут использованы при выполнении Договора.</w:t>
      </w:r>
    </w:p>
    <w:p w:rsidR="00130A31" w:rsidRDefault="00130A31" w:rsidP="00F85A71">
      <w:pPr>
        <w:spacing w:line="276" w:lineRule="auto"/>
        <w:jc w:val="right"/>
      </w:pPr>
    </w:p>
    <w:p w:rsidR="00130A31" w:rsidRDefault="00130A31" w:rsidP="00F85A71">
      <w:pPr>
        <w:spacing w:line="276" w:lineRule="auto"/>
        <w:jc w:val="right"/>
      </w:pPr>
    </w:p>
    <w:p w:rsidR="00130A31" w:rsidRDefault="00130A31" w:rsidP="00F85A71">
      <w:pPr>
        <w:spacing w:line="276" w:lineRule="auto"/>
        <w:jc w:val="right"/>
      </w:pPr>
    </w:p>
    <w:p w:rsidR="00F85A71" w:rsidRDefault="00F85A71" w:rsidP="00F85A71">
      <w:pPr>
        <w:spacing w:line="276" w:lineRule="auto"/>
        <w:jc w:val="right"/>
      </w:pPr>
      <w:r>
        <w:lastRenderedPageBreak/>
        <w:t>Приложение №</w:t>
      </w:r>
      <w:r w:rsidR="00A7588E">
        <w:t>8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>к Предложению делать Оферты №</w:t>
      </w:r>
      <w:r w:rsidR="00193D6B">
        <w:t>532</w:t>
      </w:r>
      <w:bookmarkStart w:id="0" w:name="_GoBack"/>
      <w:bookmarkEnd w:id="0"/>
      <w:r w:rsidRPr="00BD3C19">
        <w:t>-</w:t>
      </w:r>
      <w:r w:rsidR="00A7588E">
        <w:t>С</w:t>
      </w:r>
      <w:r w:rsidRPr="00BD3C19">
        <w:t>С-201</w:t>
      </w:r>
      <w:r w:rsidR="00A7588E">
        <w:t>6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193D6B">
        <w:rPr>
          <w:noProof/>
        </w:rPr>
        <w:pict>
          <v:line id="_x0000_s1032" style="position:absolute;left:0;text-align:left;z-index:251657216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193D6B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58240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sectPr w:rsidR="00E560BF" w:rsidSect="00130A31">
      <w:pgSz w:w="16840" w:h="11907" w:orient="landscape" w:code="9"/>
      <w:pgMar w:top="568" w:right="851" w:bottom="426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3C8" w:rsidRDefault="00E113C8">
      <w:r>
        <w:separator/>
      </w:r>
    </w:p>
  </w:endnote>
  <w:endnote w:type="continuationSeparator" w:id="0">
    <w:p w:rsidR="00E113C8" w:rsidRDefault="00E11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93D6B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3C8" w:rsidRDefault="00E113C8">
      <w:r>
        <w:separator/>
      </w:r>
    </w:p>
  </w:footnote>
  <w:footnote w:type="continuationSeparator" w:id="0">
    <w:p w:rsidR="00E113C8" w:rsidRDefault="00E113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E87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0A31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3D6B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D5E4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4D7D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084F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09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127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A79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779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88E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3C8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5FFD1-FA5E-45E1-B949-6D1D86134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4425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2</cp:revision>
  <cp:lastPrinted>2014-11-14T05:58:00Z</cp:lastPrinted>
  <dcterms:created xsi:type="dcterms:W3CDTF">2016-12-20T12:59:00Z</dcterms:created>
  <dcterms:modified xsi:type="dcterms:W3CDTF">2016-12-20T12:59:00Z</dcterms:modified>
</cp:coreProperties>
</file>