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3E088D">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3E088D">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3E088D">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3E088D">
            <w:pPr>
              <w:jc w:val="right"/>
              <w:rPr>
                <w:rFonts w:cs="Arial"/>
              </w:rPr>
            </w:pPr>
            <w:r w:rsidRPr="002E571A">
              <w:rPr>
                <w:rFonts w:cs="Arial"/>
                <w:szCs w:val="22"/>
              </w:rPr>
              <w:t xml:space="preserve">Протокол  № </w:t>
            </w:r>
            <w:r w:rsidR="003E088D">
              <w:rPr>
                <w:rFonts w:cs="Arial"/>
                <w:szCs w:val="22"/>
              </w:rPr>
              <w:t>263</w:t>
            </w:r>
          </w:p>
        </w:tc>
      </w:tr>
      <w:tr w:rsidR="00DE7BED" w:rsidRPr="002E571A" w:rsidTr="003E088D">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3E088D">
            <w:pPr>
              <w:jc w:val="right"/>
              <w:rPr>
                <w:rFonts w:cs="Arial"/>
              </w:rPr>
            </w:pPr>
            <w:r w:rsidRPr="002E571A">
              <w:rPr>
                <w:rFonts w:cs="Arial"/>
                <w:szCs w:val="22"/>
              </w:rPr>
              <w:t>«</w:t>
            </w:r>
            <w:r w:rsidR="003E088D">
              <w:rPr>
                <w:rFonts w:cs="Arial"/>
                <w:szCs w:val="22"/>
              </w:rPr>
              <w:t xml:space="preserve"> 22 </w:t>
            </w:r>
            <w:r w:rsidRPr="002E571A">
              <w:rPr>
                <w:rFonts w:cs="Arial"/>
                <w:szCs w:val="22"/>
              </w:rPr>
              <w:t xml:space="preserve">» </w:t>
            </w:r>
            <w:r w:rsidR="003E088D">
              <w:rPr>
                <w:rFonts w:cs="Arial"/>
                <w:szCs w:val="22"/>
              </w:rPr>
              <w:t>декабря</w:t>
            </w:r>
            <w:r w:rsidRPr="002E571A">
              <w:rPr>
                <w:rFonts w:cs="Arial"/>
                <w:szCs w:val="22"/>
              </w:rPr>
              <w:t xml:space="preserve">  </w:t>
            </w:r>
            <w:r w:rsidR="003E088D">
              <w:rPr>
                <w:rFonts w:cs="Arial"/>
                <w:szCs w:val="22"/>
              </w:rPr>
              <w:t>2015</w:t>
            </w:r>
            <w:r w:rsidRPr="002E571A">
              <w:rPr>
                <w:rFonts w:cs="Arial"/>
                <w:szCs w:val="22"/>
              </w:rPr>
              <w:t xml:space="preserve"> г.</w:t>
            </w:r>
          </w:p>
        </w:tc>
      </w:tr>
    </w:tbl>
    <w:p w:rsidR="00DE7BED" w:rsidRPr="003E088D" w:rsidRDefault="00DE7BED" w:rsidP="00DE7BED">
      <w:pPr>
        <w:rPr>
          <w:rFonts w:cs="Arial"/>
          <w:b/>
          <w:vanish/>
          <w:szCs w:val="22"/>
        </w:rPr>
      </w:pPr>
    </w:p>
    <w:p w:rsidR="00DE7BED" w:rsidRPr="003E088D" w:rsidRDefault="00A03AA2" w:rsidP="00DE7BED">
      <w:pPr>
        <w:rPr>
          <w:rFonts w:cs="Arial"/>
          <w:b/>
          <w:szCs w:val="22"/>
        </w:rPr>
      </w:pPr>
      <w:r w:rsidRPr="003E088D">
        <w:rPr>
          <w:rFonts w:cs="Arial"/>
          <w:b/>
          <w:szCs w:val="22"/>
        </w:rPr>
        <w:t>ПДО №</w:t>
      </w:r>
      <w:r w:rsidR="00954C5D" w:rsidRPr="003E088D">
        <w:rPr>
          <w:rFonts w:cs="Arial"/>
          <w:b/>
          <w:szCs w:val="22"/>
        </w:rPr>
        <w:t>52</w:t>
      </w:r>
      <w:r w:rsidR="00ED1EF7" w:rsidRPr="003E088D">
        <w:rPr>
          <w:rFonts w:cs="Arial"/>
          <w:b/>
          <w:szCs w:val="22"/>
        </w:rPr>
        <w:t>0</w:t>
      </w:r>
      <w:r w:rsidRPr="003E088D">
        <w:rPr>
          <w:rFonts w:cs="Arial"/>
          <w:b/>
          <w:szCs w:val="22"/>
        </w:rPr>
        <w:t xml:space="preserve">-КР-2015 от </w:t>
      </w:r>
      <w:r w:rsidR="003E088D" w:rsidRPr="003E088D">
        <w:rPr>
          <w:rFonts w:cs="Arial"/>
          <w:b/>
          <w:szCs w:val="22"/>
        </w:rPr>
        <w:t>22.12.15</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47728E">
        <w:rPr>
          <w:b/>
          <w:szCs w:val="22"/>
        </w:rPr>
        <w:t>по капитальному ремонту техн</w:t>
      </w:r>
      <w:r w:rsidR="0024656C">
        <w:rPr>
          <w:b/>
          <w:szCs w:val="22"/>
        </w:rPr>
        <w:t>ологический установки ЛЧ-24/7 (</w:t>
      </w:r>
      <w:r w:rsidR="00C935FA" w:rsidRPr="0047728E">
        <w:rPr>
          <w:b/>
          <w:szCs w:val="22"/>
        </w:rPr>
        <w:t>консервац</w:t>
      </w:r>
      <w:r w:rsidR="0047728E">
        <w:rPr>
          <w:b/>
          <w:szCs w:val="22"/>
        </w:rPr>
        <w:t xml:space="preserve">ия блока </w:t>
      </w:r>
      <w:proofErr w:type="spellStart"/>
      <w:r w:rsidR="0047728E">
        <w:rPr>
          <w:b/>
          <w:szCs w:val="22"/>
        </w:rPr>
        <w:t>депарафинизации</w:t>
      </w:r>
      <w:proofErr w:type="spellEnd"/>
      <w:r w:rsidR="0024656C" w:rsidRPr="0024656C">
        <w:rPr>
          <w:b/>
          <w:szCs w:val="22"/>
        </w:rPr>
        <w:t xml:space="preserve"> </w:t>
      </w:r>
      <w:r w:rsidR="0024656C">
        <w:rPr>
          <w:b/>
          <w:szCs w:val="22"/>
        </w:rPr>
        <w:t>и перегрузка катализатора на 2 реакто</w:t>
      </w:r>
      <w:r w:rsidR="004E0FA8">
        <w:rPr>
          <w:b/>
          <w:szCs w:val="22"/>
        </w:rPr>
        <w:t>р</w:t>
      </w:r>
      <w:r w:rsidR="0024656C">
        <w:rPr>
          <w:b/>
          <w:szCs w:val="22"/>
        </w:rPr>
        <w:t>ном блоке</w:t>
      </w:r>
      <w:r w:rsidR="0047728E">
        <w:rPr>
          <w:b/>
          <w:szCs w:val="22"/>
        </w:rPr>
        <w:t>) цех №</w:t>
      </w:r>
      <w:r w:rsidR="00C935FA" w:rsidRPr="0047728E">
        <w:rPr>
          <w:b/>
          <w:szCs w:val="22"/>
        </w:rPr>
        <w:t>4</w:t>
      </w:r>
      <w:r w:rsidR="0047728E">
        <w:rPr>
          <w:b/>
          <w:szCs w:val="22"/>
        </w:rPr>
        <w:t xml:space="preserve"> </w:t>
      </w:r>
      <w:r w:rsidR="00C935FA" w:rsidRPr="0047728E">
        <w:rPr>
          <w:b/>
          <w:szCs w:val="22"/>
        </w:rPr>
        <w:t>ОАО «Славнефть-ЯНОС» в 2016 г.</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0397B">
        <w:rPr>
          <w:rFonts w:cs="Arial"/>
          <w:szCs w:val="22"/>
        </w:rPr>
        <w:t xml:space="preserve">до </w:t>
      </w:r>
      <w:r w:rsidR="00DA6A4C">
        <w:rPr>
          <w:rFonts w:cs="Arial"/>
          <w:b/>
          <w:szCs w:val="22"/>
        </w:rPr>
        <w:t>20</w:t>
      </w:r>
      <w:r w:rsidR="00230908" w:rsidRPr="00F0397B">
        <w:rPr>
          <w:rFonts w:cs="Arial"/>
          <w:b/>
          <w:szCs w:val="22"/>
        </w:rPr>
        <w:t xml:space="preserve"> </w:t>
      </w:r>
      <w:r w:rsidR="0024656C">
        <w:rPr>
          <w:rFonts w:cs="Arial"/>
          <w:b/>
          <w:szCs w:val="22"/>
        </w:rPr>
        <w:t>марта</w:t>
      </w:r>
      <w:r w:rsidR="00230908" w:rsidRPr="00F0397B">
        <w:rPr>
          <w:rFonts w:cs="Arial"/>
          <w:b/>
          <w:szCs w:val="22"/>
        </w:rPr>
        <w:t xml:space="preserve"> 201</w:t>
      </w:r>
      <w:r w:rsidR="00BF5778" w:rsidRPr="00F0397B">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9E7512" w:rsidRDefault="00DE7BED" w:rsidP="00DE7BED">
      <w:pPr>
        <w:ind w:firstLine="720"/>
        <w:jc w:val="both"/>
        <w:rPr>
          <w:rFonts w:cs="Arial"/>
          <w:szCs w:val="22"/>
          <w:u w:val="single"/>
        </w:rPr>
      </w:pPr>
      <w:r w:rsidRPr="009E7512">
        <w:rPr>
          <w:rFonts w:cs="Arial"/>
          <w:szCs w:val="22"/>
          <w:u w:val="single"/>
        </w:rPr>
        <w:t>техническая часть:</w:t>
      </w:r>
    </w:p>
    <w:p w:rsidR="00DE7BED" w:rsidRPr="002E571A" w:rsidRDefault="00DE7BED" w:rsidP="009E7512">
      <w:pPr>
        <w:pStyle w:val="a6"/>
        <w:numPr>
          <w:ilvl w:val="0"/>
          <w:numId w:val="2"/>
        </w:numPr>
        <w:tabs>
          <w:tab w:val="left" w:pos="1418"/>
        </w:tabs>
        <w:spacing w:before="0"/>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AB334C" w:rsidRDefault="00911C30" w:rsidP="00911C30">
      <w:pPr>
        <w:pStyle w:val="a6"/>
        <w:numPr>
          <w:ilvl w:val="0"/>
          <w:numId w:val="2"/>
        </w:numPr>
        <w:tabs>
          <w:tab w:val="left" w:pos="1418"/>
        </w:tabs>
        <w:ind w:left="1418" w:hanging="341"/>
        <w:contextualSpacing w:val="0"/>
        <w:jc w:val="both"/>
        <w:rPr>
          <w:rFonts w:cs="Arial"/>
          <w:szCs w:val="22"/>
        </w:rPr>
      </w:pPr>
      <w:r w:rsidRPr="00AB334C">
        <w:rPr>
          <w:rFonts w:cs="Arial"/>
          <w:szCs w:val="22"/>
        </w:rPr>
        <w:t xml:space="preserve">Справка об опыте работы за последние 3 года, за подписью руководителя организации (Форма </w:t>
      </w:r>
      <w:r w:rsidR="009A48A3" w:rsidRPr="00AB334C">
        <w:rPr>
          <w:rFonts w:cs="Arial"/>
          <w:szCs w:val="22"/>
        </w:rPr>
        <w:t>7</w:t>
      </w:r>
      <w:r w:rsidRPr="00AB334C">
        <w:rPr>
          <w:rFonts w:cs="Arial"/>
          <w:szCs w:val="22"/>
        </w:rPr>
        <w:t xml:space="preserve">), </w:t>
      </w:r>
      <w:proofErr w:type="spellStart"/>
      <w:r w:rsidRPr="00AB334C">
        <w:rPr>
          <w:rFonts w:cs="Arial"/>
          <w:szCs w:val="22"/>
        </w:rPr>
        <w:t>референц</w:t>
      </w:r>
      <w:proofErr w:type="spellEnd"/>
      <w:r w:rsidRPr="00AB334C">
        <w:rPr>
          <w:rFonts w:cs="Arial"/>
          <w:szCs w:val="22"/>
        </w:rPr>
        <w:t>-лист, копии отзывов заказчиков;</w:t>
      </w:r>
    </w:p>
    <w:p w:rsidR="00911C30" w:rsidRPr="00AB334C" w:rsidRDefault="00911C30" w:rsidP="00911C30">
      <w:pPr>
        <w:pStyle w:val="a6"/>
        <w:numPr>
          <w:ilvl w:val="0"/>
          <w:numId w:val="2"/>
        </w:numPr>
        <w:tabs>
          <w:tab w:val="left" w:pos="1418"/>
        </w:tabs>
        <w:ind w:left="1418" w:hanging="341"/>
        <w:contextualSpacing w:val="0"/>
        <w:jc w:val="both"/>
        <w:rPr>
          <w:rFonts w:cs="Arial"/>
          <w:szCs w:val="22"/>
        </w:rPr>
      </w:pPr>
      <w:r w:rsidRPr="00AB334C">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p w:rsidR="00911C30" w:rsidRPr="00643271"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AB334C">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w:t>
      </w:r>
      <w:r w:rsidRPr="00643271">
        <w:rPr>
          <w:rFonts w:cs="Arial"/>
          <w:szCs w:val="22"/>
        </w:rPr>
        <w:t xml:space="preserve">подписью руководителя организации (Форма </w:t>
      </w:r>
      <w:r w:rsidR="009A48A3" w:rsidRPr="00643271">
        <w:rPr>
          <w:rFonts w:cs="Arial"/>
          <w:szCs w:val="22"/>
        </w:rPr>
        <w:t>8</w:t>
      </w:r>
      <w:r w:rsidRPr="00643271">
        <w:rPr>
          <w:rFonts w:cs="Arial"/>
          <w:szCs w:val="22"/>
        </w:rPr>
        <w:t>);</w:t>
      </w:r>
      <w:proofErr w:type="gramEnd"/>
    </w:p>
    <w:p w:rsidR="00911C30" w:rsidRPr="00643271" w:rsidRDefault="003F583D" w:rsidP="00911C30">
      <w:pPr>
        <w:pStyle w:val="a6"/>
        <w:numPr>
          <w:ilvl w:val="0"/>
          <w:numId w:val="2"/>
        </w:numPr>
        <w:tabs>
          <w:tab w:val="left" w:pos="1418"/>
        </w:tabs>
        <w:ind w:left="1418" w:hanging="341"/>
        <w:contextualSpacing w:val="0"/>
        <w:jc w:val="both"/>
        <w:rPr>
          <w:rFonts w:cs="Arial"/>
          <w:szCs w:val="22"/>
        </w:rPr>
      </w:pPr>
      <w:r w:rsidRPr="00643271">
        <w:rPr>
          <w:szCs w:val="22"/>
        </w:rPr>
        <w:t>Копии свидетельств и протоколов комиссий об аттестации</w:t>
      </w:r>
      <w:r w:rsidRPr="00643271">
        <w:rPr>
          <w:rFonts w:cs="Arial"/>
          <w:szCs w:val="22"/>
        </w:rPr>
        <w:t xml:space="preserve"> </w:t>
      </w:r>
      <w:r w:rsidR="00911C30" w:rsidRPr="00643271">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Pr="00AB334C" w:rsidRDefault="00911C30" w:rsidP="00911C30">
      <w:pPr>
        <w:pStyle w:val="a6"/>
        <w:numPr>
          <w:ilvl w:val="0"/>
          <w:numId w:val="2"/>
        </w:numPr>
        <w:tabs>
          <w:tab w:val="left" w:pos="1418"/>
        </w:tabs>
        <w:ind w:left="1418" w:hanging="341"/>
        <w:contextualSpacing w:val="0"/>
        <w:jc w:val="both"/>
        <w:rPr>
          <w:rFonts w:cs="Arial"/>
          <w:szCs w:val="22"/>
        </w:rPr>
      </w:pPr>
      <w:r w:rsidRPr="00643271">
        <w:rPr>
          <w:rFonts w:cs="Arial"/>
          <w:szCs w:val="22"/>
        </w:rPr>
        <w:t>Копии отчетов о прохождении сварщиками</w:t>
      </w:r>
      <w:r w:rsidRPr="00AB334C">
        <w:rPr>
          <w:rFonts w:cs="Arial"/>
          <w:szCs w:val="22"/>
        </w:rPr>
        <w:t xml:space="preserve"> аттестации, копий аттестационных удостоверений сварщиков, копии Свидетельств о производственной аттестации технологии сварки, копии Свидетельств об аттестации сварочного оборудования;</w:t>
      </w:r>
    </w:p>
    <w:p w:rsidR="00911C30" w:rsidRPr="00AB334C" w:rsidRDefault="009A48A3" w:rsidP="00911C30">
      <w:pPr>
        <w:pStyle w:val="a6"/>
        <w:numPr>
          <w:ilvl w:val="0"/>
          <w:numId w:val="2"/>
        </w:numPr>
        <w:tabs>
          <w:tab w:val="left" w:pos="1418"/>
        </w:tabs>
        <w:ind w:left="1418" w:hanging="341"/>
        <w:contextualSpacing w:val="0"/>
        <w:jc w:val="both"/>
        <w:rPr>
          <w:rFonts w:cs="Arial"/>
          <w:szCs w:val="22"/>
        </w:rPr>
      </w:pPr>
      <w:r w:rsidRPr="00AB334C">
        <w:rPr>
          <w:szCs w:val="22"/>
        </w:rPr>
        <w:t>Справка о наличии производственных мощностей</w:t>
      </w:r>
      <w:r w:rsidR="00911C30" w:rsidRPr="00AB334C">
        <w:rPr>
          <w:szCs w:val="22"/>
        </w:rPr>
        <w:t xml:space="preserve"> (Форма</w:t>
      </w:r>
      <w:r w:rsidR="00911C30" w:rsidRPr="00AB334C">
        <w:rPr>
          <w:rFonts w:cs="Arial"/>
          <w:szCs w:val="22"/>
        </w:rPr>
        <w:t xml:space="preserve"> </w:t>
      </w:r>
      <w:r w:rsidRPr="00AB334C">
        <w:rPr>
          <w:rFonts w:cs="Arial"/>
          <w:szCs w:val="22"/>
        </w:rPr>
        <w:t>9</w:t>
      </w:r>
      <w:r w:rsidR="00911C30" w:rsidRPr="00AB334C">
        <w:rPr>
          <w:rFonts w:cs="Arial"/>
          <w:szCs w:val="22"/>
        </w:rPr>
        <w:t>);</w:t>
      </w:r>
    </w:p>
    <w:p w:rsidR="00911C30" w:rsidRPr="00AB334C" w:rsidRDefault="00911C30" w:rsidP="00911C30">
      <w:pPr>
        <w:pStyle w:val="a6"/>
        <w:numPr>
          <w:ilvl w:val="0"/>
          <w:numId w:val="2"/>
        </w:numPr>
        <w:tabs>
          <w:tab w:val="left" w:pos="1418"/>
        </w:tabs>
        <w:ind w:left="1418" w:hanging="341"/>
        <w:contextualSpacing w:val="0"/>
        <w:jc w:val="both"/>
        <w:rPr>
          <w:rFonts w:cs="Arial"/>
          <w:szCs w:val="22"/>
        </w:rPr>
      </w:pPr>
      <w:r w:rsidRPr="00AB334C">
        <w:rPr>
          <w:rFonts w:cs="Arial"/>
          <w:szCs w:val="22"/>
        </w:rPr>
        <w:t>Перечень субподрядных организаций, привлекаемых для данного вида деятельности (с указанием % субподряда);</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AB334C">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B87883" w:rsidRPr="00643271" w:rsidRDefault="00B87883" w:rsidP="00B87883">
      <w:pPr>
        <w:pStyle w:val="a6"/>
        <w:numPr>
          <w:ilvl w:val="0"/>
          <w:numId w:val="2"/>
        </w:numPr>
        <w:tabs>
          <w:tab w:val="left" w:pos="1418"/>
        </w:tabs>
        <w:ind w:left="1418" w:hanging="341"/>
        <w:contextualSpacing w:val="0"/>
        <w:jc w:val="both"/>
        <w:rPr>
          <w:rFonts w:cs="Arial"/>
          <w:szCs w:val="22"/>
        </w:rPr>
      </w:pPr>
      <w:r w:rsidRPr="00643271">
        <w:rPr>
          <w:rFonts w:cs="Arial"/>
          <w:szCs w:val="22"/>
        </w:rPr>
        <w:t>Гарантийное письмо о заключении договора добровольного страхования от несчастных случаев работников со страховой суммой не менее 400 тыс. рублей, согласно п.6.3.10 договора подряда, с включением в договор следующих рисков:</w:t>
      </w:r>
    </w:p>
    <w:p w:rsidR="00B87883" w:rsidRPr="00643271" w:rsidRDefault="00B87883" w:rsidP="00B87883">
      <w:pPr>
        <w:tabs>
          <w:tab w:val="left" w:pos="1418"/>
        </w:tabs>
        <w:ind w:left="1418"/>
        <w:jc w:val="both"/>
        <w:rPr>
          <w:rFonts w:cs="Arial"/>
          <w:szCs w:val="22"/>
        </w:rPr>
      </w:pPr>
      <w:r w:rsidRPr="00643271">
        <w:rPr>
          <w:rFonts w:cs="Arial"/>
          <w:szCs w:val="22"/>
        </w:rPr>
        <w:lastRenderedPageBreak/>
        <w:t>- смерть в результате несчастного случая;</w:t>
      </w:r>
    </w:p>
    <w:p w:rsidR="00B87883" w:rsidRPr="00643271" w:rsidRDefault="00B87883" w:rsidP="00B87883">
      <w:pPr>
        <w:tabs>
          <w:tab w:val="left" w:pos="1418"/>
        </w:tabs>
        <w:ind w:left="1418"/>
        <w:jc w:val="both"/>
        <w:rPr>
          <w:rFonts w:cs="Arial"/>
          <w:szCs w:val="22"/>
        </w:rPr>
      </w:pPr>
      <w:r w:rsidRPr="00643271">
        <w:rPr>
          <w:rFonts w:cs="Arial"/>
          <w:szCs w:val="22"/>
        </w:rPr>
        <w:t>- постоянная (полная) утрата трудоспособности в результате несчастного случая с установлением I, II, III групп инвалидности;</w:t>
      </w:r>
    </w:p>
    <w:p w:rsid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643271">
        <w:rPr>
          <w:rFonts w:cs="Arial"/>
          <w:szCs w:val="22"/>
        </w:rPr>
        <w:t>Письмо (в свободной форме) за подписью</w:t>
      </w:r>
      <w:r w:rsidRPr="00AB334C">
        <w:rPr>
          <w:rFonts w:cs="Arial"/>
          <w:szCs w:val="22"/>
        </w:rPr>
        <w:t xml:space="preserve">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AB334C">
        <w:rPr>
          <w:rFonts w:cs="Arial"/>
          <w:szCs w:val="22"/>
        </w:rPr>
        <w:t xml:space="preserve"> связи с существенными нарушениями его условий;</w:t>
      </w:r>
    </w:p>
    <w:p w:rsidR="00113098" w:rsidRPr="00AB334C" w:rsidRDefault="00113098" w:rsidP="00911C30">
      <w:pPr>
        <w:pStyle w:val="a6"/>
        <w:numPr>
          <w:ilvl w:val="0"/>
          <w:numId w:val="2"/>
        </w:numPr>
        <w:tabs>
          <w:tab w:val="left" w:pos="1418"/>
        </w:tabs>
        <w:ind w:left="1418" w:hanging="341"/>
        <w:contextualSpacing w:val="0"/>
        <w:jc w:val="both"/>
        <w:rPr>
          <w:rFonts w:cs="Arial"/>
          <w:szCs w:val="22"/>
        </w:rPr>
      </w:pPr>
      <w:r w:rsidRPr="00AB334C">
        <w:rPr>
          <w:rFonts w:cs="Arial"/>
          <w:szCs w:val="22"/>
        </w:rPr>
        <w:t xml:space="preserve">Письмо (в свободной форме) за подписью руководителя организации об </w:t>
      </w:r>
      <w:r>
        <w:rPr>
          <w:rFonts w:cs="Arial"/>
          <w:szCs w:val="22"/>
        </w:rPr>
        <w:t>отсутствии</w:t>
      </w:r>
      <w:r w:rsidRPr="003A6201">
        <w:rPr>
          <w:szCs w:val="22"/>
        </w:rPr>
        <w:t xml:space="preserve"> на дату публикации ПДО неурегулированных претензий со стороны </w:t>
      </w:r>
      <w:r>
        <w:rPr>
          <w:szCs w:val="22"/>
        </w:rPr>
        <w:t>ОАО «Славнефть-ЯНОС»;</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9E7512" w:rsidRDefault="00DE7BED" w:rsidP="00DE7BED">
      <w:pPr>
        <w:ind w:firstLine="720"/>
        <w:jc w:val="both"/>
        <w:rPr>
          <w:rFonts w:cs="Arial"/>
          <w:szCs w:val="22"/>
          <w:u w:val="single"/>
        </w:rPr>
      </w:pPr>
      <w:r w:rsidRPr="009E7512">
        <w:rPr>
          <w:rFonts w:cs="Arial"/>
          <w:szCs w:val="22"/>
          <w:u w:val="single"/>
        </w:rPr>
        <w:t>коммерческая часть:</w:t>
      </w:r>
    </w:p>
    <w:p w:rsidR="00DE7BED" w:rsidRPr="002E571A" w:rsidRDefault="00DE7BED" w:rsidP="009E7512">
      <w:pPr>
        <w:pStyle w:val="a6"/>
        <w:numPr>
          <w:ilvl w:val="0"/>
          <w:numId w:val="2"/>
        </w:numPr>
        <w:tabs>
          <w:tab w:val="left" w:pos="1418"/>
        </w:tabs>
        <w:spacing w:before="0"/>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87067B">
        <w:rPr>
          <w:rFonts w:cs="Arial"/>
          <w:szCs w:val="22"/>
        </w:rPr>
        <w:t xml:space="preserve">Договор подряда с Приложениями к нему, подписанные и скрепленные печатью организации в редакции Заказчика, в 2-х </w:t>
      </w:r>
      <w:r w:rsidRPr="0006495D">
        <w:rPr>
          <w:rFonts w:cs="Arial"/>
          <w:szCs w:val="22"/>
        </w:rPr>
        <w:t xml:space="preserve">экземплярах </w:t>
      </w:r>
      <w:r w:rsidR="0006495D" w:rsidRPr="0006495D">
        <w:rPr>
          <w:rFonts w:cs="Arial"/>
          <w:szCs w:val="22"/>
        </w:rPr>
        <w:t>(Форма 3</w:t>
      </w:r>
      <w:r w:rsidRPr="0006495D">
        <w:rPr>
          <w:rFonts w:cs="Arial"/>
          <w:szCs w:val="22"/>
        </w:rPr>
        <w:t>);</w:t>
      </w:r>
    </w:p>
    <w:p w:rsidR="00287C2A" w:rsidRPr="0027203E" w:rsidRDefault="00287C2A" w:rsidP="00287C2A">
      <w:pPr>
        <w:pStyle w:val="a6"/>
        <w:numPr>
          <w:ilvl w:val="0"/>
          <w:numId w:val="2"/>
        </w:numPr>
        <w:tabs>
          <w:tab w:val="left" w:pos="1418"/>
        </w:tabs>
        <w:ind w:left="1418" w:hanging="341"/>
        <w:contextualSpacing w:val="0"/>
        <w:jc w:val="both"/>
        <w:rPr>
          <w:rFonts w:cs="Arial"/>
          <w:szCs w:val="22"/>
        </w:rPr>
      </w:pPr>
      <w:r w:rsidRPr="0027203E">
        <w:rPr>
          <w:rFonts w:cs="Arial"/>
          <w:szCs w:val="22"/>
        </w:rPr>
        <w:t>Регламент определения стоимости работ на весь период их выполнения (Приложение №1 Форме №5);</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954C5D">
        <w:rPr>
          <w:rFonts w:cs="Arial"/>
          <w:szCs w:val="22"/>
        </w:rPr>
        <w:t xml:space="preserve">ПДО </w:t>
      </w:r>
      <w:r w:rsidR="003523B8" w:rsidRPr="00954C5D">
        <w:rPr>
          <w:rFonts w:cs="Arial"/>
          <w:szCs w:val="22"/>
        </w:rPr>
        <w:t>№</w:t>
      </w:r>
      <w:r w:rsidR="00954C5D" w:rsidRPr="00954C5D">
        <w:rPr>
          <w:rFonts w:cs="Arial"/>
          <w:szCs w:val="22"/>
        </w:rPr>
        <w:t>52</w:t>
      </w:r>
      <w:r w:rsidR="00ED1EF7" w:rsidRPr="00954C5D">
        <w:rPr>
          <w:rFonts w:cs="Arial"/>
          <w:szCs w:val="22"/>
        </w:rPr>
        <w:t>0</w:t>
      </w:r>
      <w:r w:rsidR="003523B8" w:rsidRPr="00954C5D">
        <w:rPr>
          <w:rFonts w:cs="Arial"/>
          <w:szCs w:val="22"/>
        </w:rPr>
        <w:t>-КР</w:t>
      </w:r>
      <w:r w:rsidR="003523B8" w:rsidRPr="00DF7B12">
        <w:rPr>
          <w:rFonts w:cs="Arial"/>
          <w:szCs w:val="22"/>
        </w:rPr>
        <w:t>-</w:t>
      </w:r>
      <w:r w:rsidR="003523B8" w:rsidRPr="003E088D">
        <w:rPr>
          <w:rFonts w:cs="Arial"/>
          <w:szCs w:val="22"/>
        </w:rPr>
        <w:t>2015</w:t>
      </w:r>
      <w:r w:rsidRPr="003E088D">
        <w:rPr>
          <w:rFonts w:cs="Arial"/>
          <w:szCs w:val="22"/>
        </w:rPr>
        <w:t xml:space="preserve"> от </w:t>
      </w:r>
      <w:r w:rsidR="003E088D" w:rsidRPr="003E088D">
        <w:rPr>
          <w:rFonts w:cs="Arial"/>
          <w:szCs w:val="22"/>
        </w:rPr>
        <w:t>22.12.15»</w:t>
      </w:r>
      <w:r w:rsidRPr="003E088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3E088D">
        <w:rPr>
          <w:rFonts w:cs="Arial"/>
          <w:b/>
          <w:szCs w:val="22"/>
        </w:rPr>
        <w:t xml:space="preserve"> 23 </w:t>
      </w:r>
      <w:r w:rsidRPr="002E571A">
        <w:rPr>
          <w:rFonts w:cs="Arial"/>
          <w:b/>
          <w:szCs w:val="22"/>
        </w:rPr>
        <w:t xml:space="preserve">» </w:t>
      </w:r>
      <w:r w:rsidR="003E088D">
        <w:rPr>
          <w:rFonts w:cs="Arial"/>
          <w:b/>
          <w:szCs w:val="22"/>
        </w:rPr>
        <w:t>декабря 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3E088D">
        <w:rPr>
          <w:rFonts w:cs="Arial"/>
          <w:b/>
          <w:szCs w:val="22"/>
        </w:rPr>
        <w:t xml:space="preserve"> 16</w:t>
      </w:r>
      <w:r w:rsidRPr="002E571A">
        <w:rPr>
          <w:rFonts w:cs="Arial"/>
          <w:b/>
          <w:szCs w:val="22"/>
        </w:rPr>
        <w:t>:</w:t>
      </w:r>
      <w:r w:rsidR="003E088D">
        <w:rPr>
          <w:rFonts w:cs="Arial"/>
          <w:b/>
          <w:szCs w:val="22"/>
        </w:rPr>
        <w:t>00</w:t>
      </w:r>
      <w:r w:rsidRPr="002E571A">
        <w:rPr>
          <w:rFonts w:cs="Arial"/>
          <w:b/>
          <w:szCs w:val="22"/>
        </w:rPr>
        <w:t xml:space="preserve"> «</w:t>
      </w:r>
      <w:r w:rsidR="003E088D">
        <w:rPr>
          <w:rFonts w:cs="Arial"/>
          <w:b/>
          <w:szCs w:val="22"/>
        </w:rPr>
        <w:t xml:space="preserve"> 14 </w:t>
      </w:r>
      <w:r w:rsidRPr="002E571A">
        <w:rPr>
          <w:rFonts w:cs="Arial"/>
          <w:b/>
          <w:szCs w:val="22"/>
        </w:rPr>
        <w:t xml:space="preserve">» </w:t>
      </w:r>
      <w:r w:rsidR="003E088D">
        <w:rPr>
          <w:rFonts w:cs="Arial"/>
          <w:b/>
          <w:szCs w:val="22"/>
        </w:rPr>
        <w:t>января 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E088D">
        <w:rPr>
          <w:rFonts w:cs="Arial"/>
          <w:b/>
          <w:szCs w:val="22"/>
        </w:rPr>
        <w:t xml:space="preserve"> 20 </w:t>
      </w:r>
      <w:r w:rsidRPr="002E571A">
        <w:rPr>
          <w:rFonts w:cs="Arial"/>
          <w:b/>
          <w:szCs w:val="22"/>
        </w:rPr>
        <w:t xml:space="preserve">» </w:t>
      </w:r>
      <w:r w:rsidR="003E088D">
        <w:rPr>
          <w:rFonts w:cs="Arial"/>
          <w:b/>
          <w:szCs w:val="22"/>
        </w:rPr>
        <w:t>марта</w:t>
      </w:r>
      <w:r w:rsidRPr="002E571A">
        <w:rPr>
          <w:rFonts w:cs="Arial"/>
          <w:b/>
          <w:szCs w:val="22"/>
        </w:rPr>
        <w:t xml:space="preserve"> </w:t>
      </w:r>
      <w:r w:rsidR="003E088D">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3E088D">
        <w:rPr>
          <w:rFonts w:cs="Arial"/>
          <w:szCs w:val="22"/>
        </w:rPr>
        <w:t xml:space="preserve"> 12 </w:t>
      </w:r>
      <w:r w:rsidRPr="002E571A">
        <w:rPr>
          <w:rFonts w:cs="Arial"/>
          <w:szCs w:val="22"/>
        </w:rPr>
        <w:t xml:space="preserve">» </w:t>
      </w:r>
      <w:r w:rsidR="003E088D">
        <w:rPr>
          <w:rFonts w:cs="Arial"/>
          <w:szCs w:val="22"/>
        </w:rPr>
        <w:t>января</w:t>
      </w:r>
      <w:r w:rsidRPr="002E571A">
        <w:rPr>
          <w:rFonts w:cs="Arial"/>
          <w:szCs w:val="22"/>
        </w:rPr>
        <w:t xml:space="preserve"> </w:t>
      </w:r>
      <w:r w:rsidR="003E088D">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E088D" w:rsidRPr="006A4730" w:rsidRDefault="003E088D" w:rsidP="003E088D">
      <w:pPr>
        <w:jc w:val="both"/>
        <w:rPr>
          <w:rFonts w:cs="Arial"/>
          <w:b/>
          <w:szCs w:val="22"/>
          <w:u w:val="single"/>
        </w:rPr>
      </w:pPr>
      <w:r w:rsidRPr="006A4730">
        <w:rPr>
          <w:rFonts w:cs="Arial"/>
          <w:b/>
          <w:szCs w:val="22"/>
          <w:u w:val="single"/>
        </w:rPr>
        <w:t>По вопросам технического характера обращаться:</w:t>
      </w:r>
    </w:p>
    <w:p w:rsidR="003E088D" w:rsidRPr="006A4730" w:rsidRDefault="003E088D" w:rsidP="003E088D">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3E088D" w:rsidRPr="006A4730" w:rsidRDefault="003E088D" w:rsidP="003E088D">
      <w:pPr>
        <w:spacing w:before="0"/>
        <w:jc w:val="both"/>
        <w:rPr>
          <w:rFonts w:cs="Arial"/>
          <w:szCs w:val="22"/>
        </w:rPr>
      </w:pPr>
      <w:r w:rsidRPr="006A4730">
        <w:rPr>
          <w:rFonts w:cs="Arial"/>
          <w:szCs w:val="22"/>
        </w:rPr>
        <w:t>Бедарев Владимир Александрович.</w:t>
      </w:r>
    </w:p>
    <w:p w:rsidR="003E088D" w:rsidRPr="006A4730" w:rsidRDefault="003E088D" w:rsidP="003E088D">
      <w:pPr>
        <w:spacing w:before="0"/>
        <w:jc w:val="both"/>
        <w:rPr>
          <w:rFonts w:cs="Arial"/>
          <w:szCs w:val="22"/>
        </w:rPr>
      </w:pPr>
      <w:r w:rsidRPr="006A4730">
        <w:rPr>
          <w:rFonts w:cs="Arial"/>
          <w:szCs w:val="22"/>
        </w:rPr>
        <w:t xml:space="preserve">Контактные данные: телефон: (4852) 49-87-31, факс (4852) 49-93-02, </w:t>
      </w:r>
    </w:p>
    <w:p w:rsidR="003E088D" w:rsidRPr="006A4730" w:rsidRDefault="003E088D" w:rsidP="003E088D">
      <w:pPr>
        <w:spacing w:before="0"/>
        <w:jc w:val="both"/>
        <w:rPr>
          <w:rStyle w:val="a8"/>
          <w:rFonts w:cs="Arial"/>
          <w:szCs w:val="22"/>
          <w:lang w:val="en-US"/>
        </w:rPr>
      </w:pPr>
      <w:r w:rsidRPr="006A4730">
        <w:rPr>
          <w:rFonts w:cs="Arial"/>
          <w:szCs w:val="22"/>
          <w:lang w:val="en-US"/>
        </w:rPr>
        <w:t xml:space="preserve">E-mail: </w:t>
      </w:r>
      <w:hyperlink r:id="rId9" w:history="1">
        <w:r w:rsidRPr="006A4730">
          <w:rPr>
            <w:rStyle w:val="a8"/>
            <w:rFonts w:cs="Arial"/>
            <w:szCs w:val="22"/>
            <w:lang w:val="en-US"/>
          </w:rPr>
          <w:t>BedarevVA@yanos.slavneft.ru</w:t>
        </w:r>
      </w:hyperlink>
    </w:p>
    <w:p w:rsidR="003E088D" w:rsidRPr="006A4730" w:rsidRDefault="003E088D" w:rsidP="003E088D">
      <w:pPr>
        <w:jc w:val="both"/>
        <w:rPr>
          <w:rFonts w:cs="Arial"/>
          <w:b/>
          <w:szCs w:val="22"/>
          <w:u w:val="single"/>
        </w:rPr>
      </w:pPr>
      <w:r w:rsidRPr="006A4730">
        <w:rPr>
          <w:rFonts w:cs="Arial"/>
          <w:b/>
          <w:szCs w:val="22"/>
          <w:u w:val="single"/>
        </w:rPr>
        <w:t>По вопросам организационного характера обращаться:</w:t>
      </w:r>
    </w:p>
    <w:p w:rsidR="003E088D" w:rsidRPr="006A4730" w:rsidRDefault="003E088D" w:rsidP="003E088D">
      <w:pPr>
        <w:spacing w:before="0"/>
        <w:jc w:val="both"/>
        <w:rPr>
          <w:rFonts w:cs="Arial"/>
          <w:szCs w:val="22"/>
        </w:rPr>
      </w:pPr>
      <w:r w:rsidRPr="006A4730">
        <w:rPr>
          <w:rFonts w:cs="Arial"/>
          <w:szCs w:val="22"/>
        </w:rPr>
        <w:t>Ведущий специалист Тендерного комитета ОАО «Славнефть-ЯНОС»</w:t>
      </w:r>
    </w:p>
    <w:p w:rsidR="003E088D" w:rsidRPr="006A4730" w:rsidRDefault="003E088D" w:rsidP="003E088D">
      <w:pPr>
        <w:spacing w:before="0"/>
        <w:jc w:val="both"/>
        <w:rPr>
          <w:rFonts w:cs="Arial"/>
          <w:szCs w:val="22"/>
        </w:rPr>
      </w:pPr>
      <w:r w:rsidRPr="006A4730">
        <w:rPr>
          <w:rFonts w:cs="Arial"/>
          <w:szCs w:val="22"/>
        </w:rPr>
        <w:t>Кузьменков Сергей Викторович.</w:t>
      </w:r>
    </w:p>
    <w:p w:rsidR="003E088D" w:rsidRPr="006A4730" w:rsidRDefault="003E088D" w:rsidP="003E088D">
      <w:pPr>
        <w:spacing w:before="0"/>
        <w:jc w:val="both"/>
        <w:rPr>
          <w:rFonts w:cs="Arial"/>
          <w:szCs w:val="22"/>
        </w:rPr>
      </w:pPr>
      <w:r w:rsidRPr="006A4730">
        <w:rPr>
          <w:rFonts w:cs="Arial"/>
          <w:szCs w:val="22"/>
        </w:rPr>
        <w:t xml:space="preserve">Контактные данные: телефон: (4852) 49-81-14, факс: (4852) 49-93-00, </w:t>
      </w:r>
    </w:p>
    <w:p w:rsidR="003E088D" w:rsidRPr="006A4730" w:rsidRDefault="003E088D" w:rsidP="003E088D">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10"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3E088D">
        <w:rPr>
          <w:rFonts w:cs="Arial"/>
          <w:szCs w:val="22"/>
        </w:rPr>
        <w:t xml:space="preserve">почта </w:t>
      </w:r>
      <w:hyperlink r:id="rId11" w:history="1">
        <w:r w:rsidR="003E088D" w:rsidRPr="00800F74">
          <w:rPr>
            <w:rStyle w:val="a8"/>
            <w:rFonts w:cs="Arial"/>
            <w:szCs w:val="22"/>
          </w:rPr>
          <w:t>hotline@yanos.slavneft.ru</w:t>
        </w:r>
      </w:hyperlink>
    </w:p>
    <w:p w:rsidR="009E7512" w:rsidRDefault="009E7512">
      <w:pPr>
        <w:spacing w:before="0" w:line="276" w:lineRule="auto"/>
        <w:jc w:val="center"/>
        <w:rPr>
          <w:rFonts w:cs="Arial"/>
          <w:szCs w:val="22"/>
        </w:rPr>
      </w:pPr>
      <w:r>
        <w:rPr>
          <w:rFonts w:cs="Arial"/>
          <w:szCs w:val="22"/>
        </w:rPr>
        <w:br w:type="page"/>
      </w:r>
    </w:p>
    <w:p w:rsidR="003E088D" w:rsidRPr="001D0E4A" w:rsidRDefault="003E088D" w:rsidP="00DE7BED">
      <w:pPr>
        <w:ind w:firstLine="708"/>
        <w:jc w:val="both"/>
        <w:rPr>
          <w:rFonts w:cs="Arial"/>
          <w:szCs w:val="22"/>
        </w:rPr>
      </w:pPr>
    </w:p>
    <w:p w:rsidR="00DE7BED" w:rsidRPr="00B445D7" w:rsidRDefault="00DE7BED" w:rsidP="00DE7BED">
      <w:r w:rsidRPr="003E088D">
        <w:t>Перечень документов в сост</w:t>
      </w:r>
      <w:r w:rsidR="00E85DE8" w:rsidRPr="003E088D">
        <w:t>аве Предложения делать оферты №</w:t>
      </w:r>
      <w:r w:rsidR="00954C5D" w:rsidRPr="003E088D">
        <w:t>52</w:t>
      </w:r>
      <w:r w:rsidR="00E85DE8" w:rsidRPr="003E088D">
        <w:t>0-КР-2015</w:t>
      </w:r>
      <w:r w:rsidRPr="003E088D">
        <w:t xml:space="preserve"> от </w:t>
      </w:r>
      <w:r w:rsidR="003E088D" w:rsidRPr="003E088D">
        <w:t>22.12.15</w:t>
      </w:r>
      <w:r w:rsidRPr="003E088D">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B25A57" w:rsidRDefault="00923CDA" w:rsidP="00923CDA">
      <w:r w:rsidRPr="00B25A57">
        <w:rPr>
          <w:rFonts w:cs="Arial"/>
          <w:szCs w:val="22"/>
        </w:rPr>
        <w:t xml:space="preserve">7. </w:t>
      </w:r>
      <w:r w:rsidR="00B25A57" w:rsidRPr="00B25A57">
        <w:t>Форма</w:t>
      </w:r>
      <w:r w:rsidR="00B25A57" w:rsidRPr="00B25A57">
        <w:rPr>
          <w:rFonts w:cs="Arial"/>
          <w:szCs w:val="22"/>
        </w:rPr>
        <w:t xml:space="preserve"> «</w:t>
      </w:r>
      <w:r w:rsidRPr="00B25A57">
        <w:rPr>
          <w:rFonts w:cs="Arial"/>
          <w:szCs w:val="22"/>
        </w:rPr>
        <w:t xml:space="preserve">Справка об опыте работы </w:t>
      </w:r>
      <w:proofErr w:type="gramStart"/>
      <w:r w:rsidRPr="00B25A57">
        <w:rPr>
          <w:rFonts w:cs="Arial"/>
          <w:szCs w:val="22"/>
        </w:rPr>
        <w:t>за</w:t>
      </w:r>
      <w:proofErr w:type="gramEnd"/>
      <w:r w:rsidRPr="00B25A57">
        <w:rPr>
          <w:rFonts w:cs="Arial"/>
          <w:szCs w:val="22"/>
        </w:rPr>
        <w:t xml:space="preserve"> последние 3 года</w:t>
      </w:r>
      <w:r w:rsidR="00B25A57" w:rsidRPr="00B25A57">
        <w:rPr>
          <w:rFonts w:cs="Arial"/>
          <w:szCs w:val="22"/>
        </w:rPr>
        <w:t>»</w:t>
      </w:r>
      <w:r w:rsidRPr="00B25A57">
        <w:rPr>
          <w:rFonts w:cs="Arial"/>
          <w:szCs w:val="22"/>
        </w:rPr>
        <w:t xml:space="preserve"> </w:t>
      </w:r>
      <w:r w:rsidRPr="00B25A57">
        <w:t>в 1 экз.</w:t>
      </w:r>
    </w:p>
    <w:p w:rsidR="00BA2B15" w:rsidRPr="00B25A57" w:rsidRDefault="00BA2B15" w:rsidP="00BA2B15">
      <w:pPr>
        <w:rPr>
          <w:rFonts w:cs="Arial"/>
          <w:szCs w:val="22"/>
        </w:rPr>
      </w:pPr>
      <w:r w:rsidRPr="00B25A57">
        <w:rPr>
          <w:rFonts w:cs="Arial"/>
          <w:szCs w:val="22"/>
        </w:rPr>
        <w:t xml:space="preserve">8. </w:t>
      </w:r>
      <w:r w:rsidRPr="00B25A57">
        <w:t>Форма</w:t>
      </w:r>
      <w:r w:rsidRPr="00B25A57">
        <w:rPr>
          <w:rFonts w:cs="Arial"/>
          <w:szCs w:val="22"/>
        </w:rPr>
        <w:t xml:space="preserve"> «Справка о </w:t>
      </w:r>
      <w:proofErr w:type="gramStart"/>
      <w:r w:rsidRPr="00596239">
        <w:rPr>
          <w:rFonts w:cs="Arial"/>
          <w:szCs w:val="22"/>
        </w:rPr>
        <w:t>Справка</w:t>
      </w:r>
      <w:proofErr w:type="gramEnd"/>
      <w:r w:rsidRPr="00596239">
        <w:rPr>
          <w:rFonts w:cs="Arial"/>
          <w:szCs w:val="22"/>
        </w:rPr>
        <w:t xml:space="preserve"> о кадровых ресурсах</w:t>
      </w:r>
      <w:r w:rsidRPr="00B25A57">
        <w:rPr>
          <w:rFonts w:cs="Arial"/>
          <w:szCs w:val="22"/>
        </w:rPr>
        <w:t xml:space="preserve">» </w:t>
      </w:r>
      <w:r w:rsidRPr="00596239">
        <w:rPr>
          <w:rFonts w:cs="Arial"/>
          <w:szCs w:val="22"/>
        </w:rPr>
        <w:t>в 1 экз</w:t>
      </w:r>
      <w:r w:rsidRPr="00B25A57">
        <w:t>.</w:t>
      </w:r>
    </w:p>
    <w:p w:rsidR="00923CDA" w:rsidRPr="00FC1E54" w:rsidRDefault="00923CDA" w:rsidP="00DE7BED">
      <w:pPr>
        <w:rPr>
          <w:rFonts w:cs="Arial"/>
          <w:szCs w:val="22"/>
        </w:rPr>
      </w:pPr>
      <w:r w:rsidRPr="00B25A57">
        <w:rPr>
          <w:rFonts w:cs="Arial"/>
          <w:szCs w:val="22"/>
        </w:rPr>
        <w:t>9.</w:t>
      </w:r>
      <w:r w:rsidR="00FC1E54" w:rsidRPr="00B25A57">
        <w:rPr>
          <w:rFonts w:cs="Arial"/>
          <w:szCs w:val="22"/>
        </w:rPr>
        <w:t xml:space="preserve"> </w:t>
      </w:r>
      <w:r w:rsidR="00B25A57" w:rsidRPr="00B25A57">
        <w:t>Форма</w:t>
      </w:r>
      <w:r w:rsidR="00B25A57" w:rsidRPr="00B25A57">
        <w:rPr>
          <w:rFonts w:cs="Arial"/>
          <w:szCs w:val="22"/>
        </w:rPr>
        <w:t xml:space="preserve"> «</w:t>
      </w:r>
      <w:r w:rsidR="00FC1E54" w:rsidRPr="00B25A57">
        <w:rPr>
          <w:rFonts w:cs="Arial"/>
          <w:szCs w:val="22"/>
        </w:rPr>
        <w:t>Справка о наличии производственных мощностей</w:t>
      </w:r>
      <w:r w:rsidR="00B25A57" w:rsidRPr="00B25A57">
        <w:rPr>
          <w:rFonts w:cs="Arial"/>
          <w:szCs w:val="22"/>
        </w:rPr>
        <w:t>»</w:t>
      </w:r>
      <w:r w:rsidR="00FC1E54" w:rsidRPr="00B25A57">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pPr>
        <w:spacing w:before="0" w:line="276" w:lineRule="auto"/>
        <w:jc w:val="center"/>
      </w:pPr>
      <w:bookmarkStart w:id="0" w:name="_GoBack"/>
      <w:bookmarkEnd w:id="0"/>
    </w:p>
    <w:sectPr w:rsidR="00EF1336" w:rsidSect="00415AB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88D" w:rsidRDefault="003E088D" w:rsidP="00FB07D9">
      <w:pPr>
        <w:spacing w:before="0"/>
      </w:pPr>
      <w:r>
        <w:separator/>
      </w:r>
    </w:p>
  </w:endnote>
  <w:endnote w:type="continuationSeparator" w:id="0">
    <w:p w:rsidR="003E088D" w:rsidRDefault="003E088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88D" w:rsidRDefault="003E088D" w:rsidP="00FB07D9">
      <w:pPr>
        <w:spacing w:before="0"/>
      </w:pPr>
      <w:r>
        <w:separator/>
      </w:r>
    </w:p>
  </w:footnote>
  <w:footnote w:type="continuationSeparator" w:id="0">
    <w:p w:rsidR="003E088D" w:rsidRDefault="003E088D"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88D"/>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5AB0"/>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170"/>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512"/>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0E0"/>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590"/>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BedarevV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541D6-95AA-4779-A5E7-71381DD8A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2723</Words>
  <Characters>15525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2015-12-22T10:18:00Z</cp:lastPrinted>
  <dcterms:created xsi:type="dcterms:W3CDTF">2015-12-22T10:23:00Z</dcterms:created>
  <dcterms:modified xsi:type="dcterms:W3CDTF">2015-12-22T10:23:00Z</dcterms:modified>
</cp:coreProperties>
</file>