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D59" w:rsidRPr="00DF4AD7" w:rsidRDefault="00A63D59" w:rsidP="00284F84">
      <w:pPr>
        <w:pStyle w:val="a5"/>
        <w:rPr>
          <w:sz w:val="23"/>
          <w:szCs w:val="23"/>
        </w:rPr>
      </w:pPr>
      <w:r w:rsidRPr="00DF4AD7">
        <w:rPr>
          <w:sz w:val="23"/>
          <w:szCs w:val="23"/>
        </w:rPr>
        <w:t xml:space="preserve">ДОГОВОР ПОДРЯДА № </w:t>
      </w:r>
      <w:sdt>
        <w:sdtPr>
          <w:rPr>
            <w:sz w:val="23"/>
            <w:szCs w:val="23"/>
          </w:rPr>
          <w:id w:val="1683318567"/>
          <w:placeholder>
            <w:docPart w:val="DefaultPlaceholder_1082065158"/>
          </w:placeholder>
        </w:sdtPr>
        <w:sdtContent>
          <w:bookmarkStart w:id="0" w:name="_GoBack"/>
          <w:r w:rsidR="00284F84">
            <w:rPr>
              <w:sz w:val="23"/>
              <w:szCs w:val="23"/>
              <w:lang w:val="ru-RU"/>
            </w:rPr>
            <w:t xml:space="preserve"> </w:t>
          </w:r>
          <w:r w:rsidRPr="00DF4AD7">
            <w:rPr>
              <w:sz w:val="23"/>
              <w:szCs w:val="23"/>
            </w:rPr>
            <w:t>___</w:t>
          </w:r>
          <w:bookmarkEnd w:id="0"/>
        </w:sdtContent>
      </w:sdt>
    </w:p>
    <w:p w:rsidR="00D06BFB" w:rsidRPr="00DF4AD7" w:rsidRDefault="00D06BFB" w:rsidP="00284F84">
      <w:pPr>
        <w:rPr>
          <w:sz w:val="23"/>
          <w:szCs w:val="23"/>
        </w:rPr>
      </w:pPr>
    </w:p>
    <w:p w:rsidR="00A63D59" w:rsidRPr="00DF4AD7" w:rsidRDefault="00A63D59" w:rsidP="00284F84">
      <w:pPr>
        <w:pStyle w:val="a5"/>
        <w:jc w:val="left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г. Ярославль</w:t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r w:rsidRPr="00DF4AD7">
        <w:rPr>
          <w:sz w:val="23"/>
          <w:szCs w:val="23"/>
        </w:rPr>
        <w:tab/>
      </w:r>
      <w:sdt>
        <w:sdtPr>
          <w:rPr>
            <w:sz w:val="23"/>
            <w:szCs w:val="23"/>
          </w:rPr>
          <w:id w:val="1269048080"/>
          <w:placeholder>
            <w:docPart w:val="DefaultPlaceholder_1082065158"/>
          </w:placeholder>
        </w:sdtPr>
        <w:sdtEndPr>
          <w:rPr>
            <w:lang w:val="ru-RU"/>
          </w:rPr>
        </w:sdtEndPr>
        <w:sdtContent>
          <w:r w:rsidRPr="00DF4AD7">
            <w:rPr>
              <w:sz w:val="23"/>
              <w:szCs w:val="23"/>
            </w:rPr>
            <w:t>«___» _____________ 20</w:t>
          </w:r>
          <w:r w:rsidR="0055631C" w:rsidRPr="00DF4AD7">
            <w:rPr>
              <w:sz w:val="23"/>
              <w:szCs w:val="23"/>
              <w:lang w:val="ru-RU"/>
            </w:rPr>
            <w:t>___</w:t>
          </w:r>
          <w:r w:rsidRPr="00DF4AD7">
            <w:rPr>
              <w:sz w:val="23"/>
              <w:szCs w:val="23"/>
            </w:rPr>
            <w:t xml:space="preserve"> г</w:t>
          </w:r>
          <w:r w:rsidR="0055631C" w:rsidRPr="00DF4AD7">
            <w:rPr>
              <w:sz w:val="23"/>
              <w:szCs w:val="23"/>
              <w:lang w:val="ru-RU"/>
            </w:rPr>
            <w:t>ода</w:t>
          </w:r>
        </w:sdtContent>
      </w:sdt>
    </w:p>
    <w:p w:rsidR="00A63D59" w:rsidRPr="00DF4AD7" w:rsidRDefault="00A63D59" w:rsidP="00284F84">
      <w:pPr>
        <w:rPr>
          <w:sz w:val="23"/>
          <w:szCs w:val="23"/>
        </w:rPr>
      </w:pPr>
    </w:p>
    <w:p w:rsidR="0055631C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Открытое   акционерное    общество     «Славнефть-Ярославнефтеоргсинтез»    (ОАО «Славнефть-ЯНОС»), именуемое в дальнейшем «ЗАКАЗЧИК», в лице генерального директора </w:t>
      </w:r>
      <w:sdt>
        <w:sdtPr>
          <w:rPr>
            <w:sz w:val="23"/>
            <w:szCs w:val="23"/>
          </w:rPr>
          <w:id w:val="576096718"/>
          <w:placeholder>
            <w:docPart w:val="DefaultPlaceholder_1082065158"/>
          </w:placeholder>
        </w:sdtPr>
        <w:sdtContent>
          <w:r w:rsidRPr="00DF4AD7">
            <w:rPr>
              <w:sz w:val="23"/>
              <w:szCs w:val="23"/>
            </w:rPr>
            <w:t>Никитина Александра Анатольевича</w:t>
          </w:r>
        </w:sdtContent>
      </w:sdt>
      <w:r w:rsidRPr="00DF4AD7">
        <w:rPr>
          <w:sz w:val="23"/>
          <w:szCs w:val="23"/>
        </w:rPr>
        <w:t>, действующего на осн</w:t>
      </w:r>
      <w:r w:rsidR="0055631C" w:rsidRPr="00DF4AD7">
        <w:rPr>
          <w:sz w:val="23"/>
          <w:szCs w:val="23"/>
        </w:rPr>
        <w:t>овании устава, с одной стороны,</w:t>
      </w:r>
    </w:p>
    <w:p w:rsidR="00A63D59" w:rsidRPr="00DF4AD7" w:rsidRDefault="00A63D59" w:rsidP="00284F84">
      <w:pPr>
        <w:pStyle w:val="31"/>
        <w:spacing w:after="0"/>
        <w:ind w:firstLine="567"/>
        <w:jc w:val="both"/>
        <w:rPr>
          <w:sz w:val="23"/>
          <w:szCs w:val="23"/>
        </w:rPr>
      </w:pPr>
      <w:proofErr w:type="gramStart"/>
      <w:r w:rsidRPr="00DF4AD7">
        <w:rPr>
          <w:sz w:val="23"/>
          <w:szCs w:val="23"/>
        </w:rPr>
        <w:t xml:space="preserve">и </w:t>
      </w:r>
      <w:sdt>
        <w:sdtPr>
          <w:rPr>
            <w:sz w:val="23"/>
            <w:szCs w:val="23"/>
          </w:rPr>
          <w:id w:val="-883329656"/>
          <w:placeholder>
            <w:docPart w:val="DefaultPlaceholder_1082065158"/>
          </w:placeholder>
        </w:sdtPr>
        <w:sdtContent>
          <w:r w:rsidRPr="00DF4AD7">
            <w:rPr>
              <w:sz w:val="23"/>
              <w:szCs w:val="23"/>
            </w:rPr>
            <w:t>_________________ в лице ___________________________, действующего на основании __________,</w:t>
          </w:r>
        </w:sdtContent>
      </w:sdt>
      <w:r w:rsidRPr="00DF4AD7">
        <w:rPr>
          <w:sz w:val="23"/>
          <w:szCs w:val="23"/>
        </w:rPr>
        <w:t xml:space="preserve"> именуемое в дальнейшем «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>», с другой стороны, заключили настоящий договор о нижеследующем:</w:t>
      </w:r>
      <w:proofErr w:type="gramEnd"/>
    </w:p>
    <w:p w:rsidR="00A63D59" w:rsidRPr="008C1E55" w:rsidRDefault="00A63D59" w:rsidP="008C1E55">
      <w:pPr>
        <w:pStyle w:val="af1"/>
        <w:numPr>
          <w:ilvl w:val="0"/>
          <w:numId w:val="10"/>
        </w:numPr>
        <w:tabs>
          <w:tab w:val="left" w:pos="284"/>
          <w:tab w:val="num" w:pos="2912"/>
        </w:tabs>
        <w:spacing w:before="120" w:after="120"/>
        <w:jc w:val="center"/>
        <w:rPr>
          <w:b/>
          <w:bCs/>
          <w:sz w:val="23"/>
          <w:szCs w:val="23"/>
        </w:rPr>
      </w:pPr>
      <w:r w:rsidRPr="008C1E55">
        <w:rPr>
          <w:b/>
          <w:bCs/>
          <w:sz w:val="23"/>
          <w:szCs w:val="23"/>
        </w:rPr>
        <w:t>Предмет договора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b/>
          <w:sz w:val="23"/>
          <w:szCs w:val="23"/>
        </w:rPr>
      </w:pPr>
      <w:bookmarkStart w:id="1" w:name="_Ref462852579"/>
      <w:r w:rsidRPr="008C1E55">
        <w:rPr>
          <w:sz w:val="23"/>
          <w:szCs w:val="23"/>
        </w:rPr>
        <w:t>Подрядчик</w:t>
      </w:r>
      <w:r w:rsidR="00A63D59" w:rsidRPr="008C1E55">
        <w:rPr>
          <w:sz w:val="23"/>
          <w:szCs w:val="23"/>
        </w:rPr>
        <w:t xml:space="preserve"> принимает на себя обязательства </w:t>
      </w:r>
      <w:r w:rsidRPr="008C1E55">
        <w:rPr>
          <w:sz w:val="23"/>
          <w:szCs w:val="23"/>
        </w:rPr>
        <w:t xml:space="preserve">по выполнению работ </w:t>
      </w:r>
      <w:sdt>
        <w:sdtPr>
          <w:id w:val="506565772"/>
          <w:placeholder>
            <w:docPart w:val="DefaultPlaceholder_1082065158"/>
          </w:placeholder>
        </w:sdtPr>
        <w:sdtContent>
          <w:r w:rsidR="00A63D59" w:rsidRPr="008C1E55">
            <w:rPr>
              <w:b/>
              <w:sz w:val="23"/>
              <w:szCs w:val="23"/>
            </w:rPr>
            <w:t xml:space="preserve">по наладке водно-химического режима </w:t>
          </w:r>
          <w:r w:rsidR="00451C30" w:rsidRPr="008C1E55">
            <w:rPr>
              <w:b/>
              <w:sz w:val="23"/>
              <w:szCs w:val="23"/>
            </w:rPr>
            <w:t xml:space="preserve">теплоэнергетического и водоподготовительного оборудования </w:t>
          </w:r>
          <w:r w:rsidR="00A63D59" w:rsidRPr="008C1E55">
            <w:rPr>
              <w:b/>
              <w:sz w:val="23"/>
              <w:szCs w:val="23"/>
            </w:rPr>
            <w:t>ОАО «Славнефть-ЯНОС»</w:t>
          </w:r>
          <w:r w:rsidR="00A63D59" w:rsidRPr="008C1E55">
            <w:rPr>
              <w:sz w:val="23"/>
              <w:szCs w:val="23"/>
            </w:rPr>
            <w:t xml:space="preserve"> в соответствии с Техническим </w:t>
          </w:r>
          <w:r w:rsidR="00A63D59" w:rsidRPr="008C1E55">
            <w:rPr>
              <w:color w:val="000000"/>
              <w:sz w:val="23"/>
              <w:szCs w:val="23"/>
            </w:rPr>
            <w:t>заданием</w:t>
          </w:r>
          <w:r w:rsidR="00A63D59" w:rsidRPr="008C1E55">
            <w:rPr>
              <w:sz w:val="23"/>
              <w:szCs w:val="23"/>
            </w:rPr>
            <w:t xml:space="preserve"> З</w:t>
          </w:r>
          <w:r w:rsidRPr="008C1E55">
            <w:rPr>
              <w:sz w:val="23"/>
              <w:szCs w:val="23"/>
            </w:rPr>
            <w:t xml:space="preserve">аказчика </w:t>
          </w:r>
          <w:r w:rsidR="00A63D59" w:rsidRPr="008C1E55">
            <w:rPr>
              <w:sz w:val="23"/>
              <w:szCs w:val="23"/>
            </w:rPr>
            <w:t>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="00A63D59" w:rsidRPr="008C1E55">
            <w:rPr>
              <w:sz w:val="23"/>
              <w:szCs w:val="23"/>
            </w:rPr>
            <w:t>1).</w:t>
          </w:r>
        </w:sdtContent>
      </w:sdt>
      <w:bookmarkEnd w:id="1"/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Объёмы и сроки выполнения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Объ</w:t>
      </w:r>
      <w:r w:rsidR="00451C30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мы</w:t>
      </w:r>
      <w:r w:rsidR="00684F1D" w:rsidRPr="008C1E55">
        <w:rPr>
          <w:sz w:val="23"/>
          <w:szCs w:val="23"/>
        </w:rPr>
        <w:t xml:space="preserve"> и виды</w:t>
      </w:r>
      <w:r w:rsidRPr="008C1E55">
        <w:rPr>
          <w:sz w:val="23"/>
          <w:szCs w:val="23"/>
        </w:rPr>
        <w:t xml:space="preserve"> выполняемых работ </w:t>
      </w:r>
      <w:sdt>
        <w:sdtPr>
          <w:id w:val="112644075"/>
          <w:placeholder>
            <w:docPart w:val="DefaultPlaceholder_1082065158"/>
          </w:placeholder>
        </w:sdtPr>
        <w:sdtContent>
          <w:r w:rsidRPr="008C1E55">
            <w:rPr>
              <w:sz w:val="23"/>
              <w:szCs w:val="23"/>
            </w:rPr>
            <w:t xml:space="preserve">определяются </w:t>
          </w:r>
          <w:r w:rsidR="00684F1D" w:rsidRPr="008C1E55">
            <w:rPr>
              <w:sz w:val="23"/>
              <w:szCs w:val="23"/>
            </w:rPr>
            <w:t xml:space="preserve">Техническим заданием (Приложение № 1) </w:t>
          </w:r>
          <w:r w:rsidRPr="008C1E55">
            <w:rPr>
              <w:sz w:val="23"/>
              <w:szCs w:val="23"/>
            </w:rPr>
            <w:t xml:space="preserve">в соответствии </w:t>
          </w:r>
          <w:r w:rsidR="00684F1D" w:rsidRPr="008C1E55">
            <w:rPr>
              <w:sz w:val="23"/>
              <w:szCs w:val="23"/>
            </w:rPr>
            <w:t>с локальными</w:t>
          </w:r>
          <w:r w:rsidRPr="008C1E55">
            <w:rPr>
              <w:sz w:val="23"/>
              <w:szCs w:val="23"/>
            </w:rPr>
            <w:t xml:space="preserve"> смет</w:t>
          </w:r>
          <w:r w:rsidR="00451C30" w:rsidRPr="008C1E55">
            <w:rPr>
              <w:sz w:val="23"/>
              <w:szCs w:val="23"/>
            </w:rPr>
            <w:t>ами</w:t>
          </w:r>
          <w:r w:rsidR="00684F1D" w:rsidRPr="008C1E55">
            <w:rPr>
              <w:sz w:val="23"/>
              <w:szCs w:val="23"/>
            </w:rPr>
            <w:t>, являющимися неотъемлемой частью приложений к настоящему договору.</w:t>
          </w:r>
        </w:sdtContent>
      </w:sdt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Сроки выполнения работ </w:t>
      </w:r>
      <w:sdt>
        <w:sdtPr>
          <w:id w:val="1260261166"/>
          <w:placeholder>
            <w:docPart w:val="DefaultPlaceholder_1082065158"/>
          </w:placeholder>
        </w:sdtPr>
        <w:sdtContent>
          <w:r w:rsidRPr="008C1E55">
            <w:rPr>
              <w:sz w:val="23"/>
              <w:szCs w:val="23"/>
            </w:rPr>
            <w:t>определяются Техническим заданием 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Pr="008C1E55">
            <w:rPr>
              <w:sz w:val="23"/>
              <w:szCs w:val="23"/>
            </w:rPr>
            <w:t>1) и Календарным планом выполнения работ (Приложение №</w:t>
          </w:r>
          <w:r w:rsidR="00451C30" w:rsidRPr="008C1E55">
            <w:rPr>
              <w:sz w:val="23"/>
              <w:szCs w:val="23"/>
            </w:rPr>
            <w:t xml:space="preserve"> </w:t>
          </w:r>
          <w:r w:rsidR="00684F1D" w:rsidRPr="008C1E55">
            <w:rPr>
              <w:sz w:val="23"/>
              <w:szCs w:val="23"/>
            </w:rPr>
            <w:t>2</w:t>
          </w:r>
          <w:r w:rsidRPr="008C1E55">
            <w:rPr>
              <w:sz w:val="23"/>
              <w:szCs w:val="23"/>
            </w:rPr>
            <w:t>).</w:t>
          </w:r>
        </w:sdtContent>
      </w:sdt>
      <w:r w:rsidRPr="008C1E55">
        <w:rPr>
          <w:color w:val="00B0F0"/>
          <w:sz w:val="23"/>
          <w:szCs w:val="23"/>
        </w:rPr>
        <w:t xml:space="preserve"> 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Стоимость работ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2" w:name="_Ref462852285"/>
      <w:r w:rsidRPr="008C1E55">
        <w:rPr>
          <w:sz w:val="23"/>
          <w:szCs w:val="23"/>
        </w:rPr>
        <w:t xml:space="preserve">Стоимость поручаемых </w:t>
      </w:r>
      <w:r w:rsidR="00684F1D" w:rsidRPr="008C1E55">
        <w:rPr>
          <w:sz w:val="23"/>
          <w:szCs w:val="23"/>
        </w:rPr>
        <w:t>П</w:t>
      </w:r>
      <w:r w:rsidR="00766E87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работ, </w:t>
      </w:r>
      <w:sdt>
        <w:sdtPr>
          <w:id w:val="1133141662"/>
          <w:placeholder>
            <w:docPart w:val="DefaultPlaceholder_1082065158"/>
          </w:placeholder>
        </w:sdtPr>
        <w:sdtContent>
          <w:r w:rsidRPr="008C1E55">
            <w:rPr>
              <w:sz w:val="23"/>
              <w:szCs w:val="23"/>
            </w:rPr>
            <w:t>предусмотренных п.</w:t>
          </w:r>
          <w:r w:rsidR="00E63C8D">
            <w:rPr>
              <w:sz w:val="23"/>
              <w:szCs w:val="23"/>
            </w:rPr>
            <w:fldChar w:fldCharType="begin"/>
          </w:r>
          <w:r w:rsidR="00B90450">
            <w:rPr>
              <w:sz w:val="23"/>
              <w:szCs w:val="23"/>
            </w:rPr>
            <w:instrText xml:space="preserve"> REF _Ref462852579 \r \h </w:instrText>
          </w:r>
          <w:r w:rsidR="00E63C8D">
            <w:rPr>
              <w:sz w:val="23"/>
              <w:szCs w:val="23"/>
            </w:rPr>
          </w:r>
          <w:r w:rsidR="00E63C8D">
            <w:rPr>
              <w:sz w:val="23"/>
              <w:szCs w:val="23"/>
            </w:rPr>
            <w:fldChar w:fldCharType="separate"/>
          </w:r>
          <w:r w:rsidR="00B92367">
            <w:rPr>
              <w:sz w:val="23"/>
              <w:szCs w:val="23"/>
            </w:rPr>
            <w:t>1.1</w:t>
          </w:r>
          <w:r w:rsidR="00E63C8D">
            <w:rPr>
              <w:sz w:val="23"/>
              <w:szCs w:val="23"/>
            </w:rPr>
            <w:fldChar w:fldCharType="end"/>
          </w:r>
          <w:r w:rsidRPr="008C1E55">
            <w:rPr>
              <w:sz w:val="23"/>
              <w:szCs w:val="23"/>
            </w:rPr>
            <w:t xml:space="preserve"> настоящего Договора, </w:t>
          </w:r>
          <w:r w:rsidR="00451C30" w:rsidRPr="008C1E55">
            <w:rPr>
              <w:sz w:val="23"/>
              <w:szCs w:val="23"/>
            </w:rPr>
            <w:t xml:space="preserve">составляет </w:t>
          </w:r>
          <w:r w:rsidRPr="008C1E55">
            <w:rPr>
              <w:sz w:val="23"/>
              <w:szCs w:val="23"/>
            </w:rPr>
            <w:t>___________ рублей,   в том числе НДС _____________.</w:t>
          </w:r>
        </w:sdtContent>
      </w:sdt>
      <w:r w:rsidRPr="008C1E55">
        <w:rPr>
          <w:sz w:val="23"/>
          <w:szCs w:val="23"/>
        </w:rPr>
        <w:t xml:space="preserve"> </w:t>
      </w:r>
      <w:r w:rsidR="00766E87" w:rsidRPr="008C1E55">
        <w:rPr>
          <w:sz w:val="23"/>
          <w:szCs w:val="23"/>
        </w:rPr>
        <w:t>Стоимость работ включает в себя стоимость материалов поставки Подрядчика, а также все затраты Подрядчика, понесённые во исполнение настоящего договора, в частности, раздела 6 договора.</w:t>
      </w:r>
      <w:bookmarkEnd w:id="2"/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Стоимость работ по п</w:t>
      </w:r>
      <w:r w:rsidR="0055631C" w:rsidRPr="008C1E55">
        <w:rPr>
          <w:sz w:val="23"/>
          <w:szCs w:val="23"/>
        </w:rPr>
        <w:t>.</w:t>
      </w:r>
      <w:r w:rsidR="00E63C8D">
        <w:rPr>
          <w:sz w:val="23"/>
          <w:szCs w:val="23"/>
        </w:rPr>
        <w:fldChar w:fldCharType="begin"/>
      </w:r>
      <w:r w:rsidR="00B90450">
        <w:rPr>
          <w:sz w:val="23"/>
          <w:szCs w:val="23"/>
        </w:rPr>
        <w:instrText xml:space="preserve"> REF _Ref462852285 \r \h </w:instrText>
      </w:r>
      <w:r w:rsidR="00E63C8D">
        <w:rPr>
          <w:sz w:val="23"/>
          <w:szCs w:val="23"/>
        </w:rPr>
      </w:r>
      <w:r w:rsidR="00E63C8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3.1</w:t>
      </w:r>
      <w:r w:rsidR="00E63C8D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является твёрдой и не подлежит изменению в ходе выполнени</w:t>
      </w:r>
      <w:r w:rsidR="0055631C" w:rsidRPr="008C1E55">
        <w:rPr>
          <w:sz w:val="23"/>
          <w:szCs w:val="23"/>
        </w:rPr>
        <w:t>я работ по настоящему договору.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Порядок расчетов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Окончание каждого этапа Договора фиксируется подписанием Сторонами Акта сдачи-при</w:t>
      </w:r>
      <w:r w:rsidR="00451C30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  <w:lang w:val="ru-RU"/>
        </w:rPr>
        <w:t>мки работ.</w:t>
      </w:r>
      <w:r w:rsidRPr="00DF4AD7">
        <w:rPr>
          <w:sz w:val="23"/>
          <w:szCs w:val="23"/>
        </w:rPr>
        <w:t xml:space="preserve"> </w:t>
      </w:r>
    </w:p>
    <w:p w:rsidR="00A63D59" w:rsidRPr="00DF4AD7" w:rsidRDefault="00684F1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</w:t>
      </w:r>
      <w:r w:rsidR="00A63D59" w:rsidRPr="00DF4AD7">
        <w:rPr>
          <w:sz w:val="23"/>
          <w:szCs w:val="23"/>
        </w:rPr>
        <w:t xml:space="preserve"> обязан представить З</w:t>
      </w:r>
      <w:r w:rsidR="00766E87" w:rsidRPr="00DF4AD7">
        <w:rPr>
          <w:sz w:val="23"/>
          <w:szCs w:val="23"/>
          <w:lang w:val="ru-RU"/>
        </w:rPr>
        <w:t>аказчику</w:t>
      </w:r>
      <w:r w:rsidR="00A63D59" w:rsidRPr="00DF4AD7">
        <w:rPr>
          <w:sz w:val="23"/>
          <w:szCs w:val="23"/>
        </w:rPr>
        <w:t xml:space="preserve"> счёт-фактуру в течение 5 дней со дня подписания З</w:t>
      </w:r>
      <w:r w:rsidR="00766E87" w:rsidRPr="00DF4AD7">
        <w:rPr>
          <w:sz w:val="23"/>
          <w:szCs w:val="23"/>
          <w:lang w:val="ru-RU"/>
        </w:rPr>
        <w:t>аказчиком</w:t>
      </w:r>
      <w:r w:rsidR="00A63D59" w:rsidRPr="00DF4AD7">
        <w:rPr>
          <w:sz w:val="23"/>
          <w:szCs w:val="23"/>
        </w:rPr>
        <w:t xml:space="preserve"> акта приёмки выполненных работ.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Оплата выполненных работ производится З</w:t>
      </w:r>
      <w:r w:rsidR="00766E87" w:rsidRPr="00DF4AD7">
        <w:rPr>
          <w:sz w:val="23"/>
          <w:szCs w:val="23"/>
          <w:lang w:val="ru-RU"/>
        </w:rPr>
        <w:t>аказчиком</w:t>
      </w:r>
      <w:r w:rsidRPr="00DF4AD7">
        <w:rPr>
          <w:sz w:val="23"/>
          <w:szCs w:val="23"/>
        </w:rPr>
        <w:t xml:space="preserve"> путём перечисления денежных средств платёжным поручением на расчётный счёт </w:t>
      </w:r>
      <w:r w:rsidR="00684F1D" w:rsidRPr="00DF4AD7">
        <w:rPr>
          <w:sz w:val="23"/>
          <w:szCs w:val="23"/>
        </w:rPr>
        <w:t>П</w:t>
      </w:r>
      <w:r w:rsidR="00766E87" w:rsidRPr="00DF4AD7">
        <w:rPr>
          <w:sz w:val="23"/>
          <w:szCs w:val="23"/>
          <w:lang w:val="ru-RU"/>
        </w:rPr>
        <w:t>одрядчика</w:t>
      </w:r>
      <w:r w:rsidRPr="00DF4AD7">
        <w:rPr>
          <w:sz w:val="23"/>
          <w:szCs w:val="23"/>
        </w:rPr>
        <w:t xml:space="preserve"> не позднее </w:t>
      </w:r>
      <w:sdt>
        <w:sdtPr>
          <w:rPr>
            <w:sz w:val="23"/>
            <w:szCs w:val="23"/>
          </w:rPr>
          <w:id w:val="-2079966961"/>
          <w:placeholder>
            <w:docPart w:val="DefaultPlaceholder_1082065158"/>
          </w:placeholder>
        </w:sdtPr>
        <w:sdtContent>
          <w:r w:rsidR="005E149B" w:rsidRPr="00DF4AD7">
            <w:rPr>
              <w:sz w:val="23"/>
              <w:szCs w:val="23"/>
              <w:lang w:val="ru-RU"/>
            </w:rPr>
            <w:t>9</w:t>
          </w:r>
          <w:r w:rsidRPr="00DF4AD7">
            <w:rPr>
              <w:sz w:val="23"/>
              <w:szCs w:val="23"/>
            </w:rPr>
            <w:t xml:space="preserve">0 </w:t>
          </w:r>
          <w:r w:rsidR="005E149B" w:rsidRPr="00DF4AD7">
            <w:rPr>
              <w:sz w:val="23"/>
              <w:szCs w:val="23"/>
              <w:lang w:val="ru-RU"/>
            </w:rPr>
            <w:t>(девяносто</w:t>
          </w:r>
          <w:r w:rsidRPr="00DF4AD7">
            <w:rPr>
              <w:sz w:val="23"/>
              <w:szCs w:val="23"/>
            </w:rPr>
            <w:t>)</w:t>
          </w:r>
        </w:sdtContent>
      </w:sdt>
      <w:r w:rsidRPr="00DF4AD7">
        <w:rPr>
          <w:sz w:val="23"/>
          <w:szCs w:val="23"/>
        </w:rPr>
        <w:t xml:space="preserve"> календарных дней с момента подписания акта приёмки выполненных работ </w:t>
      </w:r>
      <w:r w:rsidR="00766E87" w:rsidRPr="00DF4AD7">
        <w:rPr>
          <w:sz w:val="23"/>
          <w:szCs w:val="23"/>
          <w:lang w:val="ru-RU"/>
        </w:rPr>
        <w:t xml:space="preserve">по соответствующему этапу </w:t>
      </w:r>
      <w:r w:rsidRPr="00DF4AD7">
        <w:rPr>
          <w:sz w:val="23"/>
          <w:szCs w:val="23"/>
        </w:rPr>
        <w:t xml:space="preserve">и выставления счета-фактуры при условии оплаты </w:t>
      </w:r>
      <w:r w:rsidR="00766E87" w:rsidRPr="00DF4AD7">
        <w:rPr>
          <w:sz w:val="23"/>
          <w:szCs w:val="23"/>
          <w:lang w:val="ru-RU"/>
        </w:rPr>
        <w:t>Подрядчиком стоимости</w:t>
      </w:r>
      <w:r w:rsidR="00766E87" w:rsidRPr="00DF4AD7">
        <w:rPr>
          <w:sz w:val="23"/>
          <w:szCs w:val="23"/>
        </w:rPr>
        <w:t xml:space="preserve"> оказанны</w:t>
      </w:r>
      <w:r w:rsidR="00766E87" w:rsidRPr="00DF4AD7">
        <w:rPr>
          <w:sz w:val="23"/>
          <w:szCs w:val="23"/>
          <w:lang w:val="ru-RU"/>
        </w:rPr>
        <w:t>х Подрядчику услуг</w:t>
      </w:r>
      <w:r w:rsidRPr="00DF4AD7">
        <w:rPr>
          <w:sz w:val="23"/>
          <w:szCs w:val="23"/>
        </w:rPr>
        <w:t xml:space="preserve"> (в т.ч. оплата за электроэнергию, связь, подачу воды, пара, вывоз мусора, предоставление транспорта</w:t>
      </w:r>
      <w:r w:rsidR="00927B2D" w:rsidRPr="00DF4AD7">
        <w:rPr>
          <w:sz w:val="23"/>
          <w:szCs w:val="23"/>
          <w:lang w:val="ru-RU"/>
        </w:rPr>
        <w:t xml:space="preserve"> и др.)</w:t>
      </w:r>
      <w:r w:rsidRPr="00DF4AD7">
        <w:rPr>
          <w:sz w:val="23"/>
          <w:szCs w:val="23"/>
        </w:rPr>
        <w:t>, аренд</w:t>
      </w:r>
      <w:r w:rsidR="00927B2D" w:rsidRPr="00DF4AD7">
        <w:rPr>
          <w:sz w:val="23"/>
          <w:szCs w:val="23"/>
          <w:lang w:val="ru-RU"/>
        </w:rPr>
        <w:t>ы</w:t>
      </w:r>
      <w:r w:rsidRPr="00DF4AD7">
        <w:rPr>
          <w:sz w:val="23"/>
          <w:szCs w:val="23"/>
        </w:rPr>
        <w:t xml:space="preserve">, </w:t>
      </w:r>
      <w:r w:rsidR="00927B2D" w:rsidRPr="00DF4AD7">
        <w:rPr>
          <w:sz w:val="23"/>
          <w:szCs w:val="23"/>
          <w:lang w:val="ru-RU"/>
        </w:rPr>
        <w:t xml:space="preserve">сумм </w:t>
      </w:r>
      <w:r w:rsidRPr="00DF4AD7">
        <w:rPr>
          <w:sz w:val="23"/>
          <w:szCs w:val="23"/>
        </w:rPr>
        <w:t>штрафов</w:t>
      </w:r>
      <w:r w:rsidR="00927B2D" w:rsidRPr="00DF4AD7">
        <w:rPr>
          <w:sz w:val="23"/>
          <w:szCs w:val="23"/>
          <w:lang w:val="ru-RU"/>
        </w:rPr>
        <w:t>/</w:t>
      </w:r>
      <w:r w:rsidRPr="00DF4AD7">
        <w:rPr>
          <w:sz w:val="23"/>
          <w:szCs w:val="23"/>
        </w:rPr>
        <w:t xml:space="preserve"> неустоек, д</w:t>
      </w:r>
      <w:r w:rsidR="00927B2D" w:rsidRPr="00DF4AD7">
        <w:rPr>
          <w:sz w:val="23"/>
          <w:szCs w:val="23"/>
        </w:rPr>
        <w:t>ругих мер ответственности</w:t>
      </w:r>
      <w:r w:rsidRPr="00DF4AD7">
        <w:rPr>
          <w:sz w:val="23"/>
          <w:szCs w:val="23"/>
        </w:rPr>
        <w:t>, в том числе связанные с другими заключенными Сторонами договорами.</w:t>
      </w:r>
    </w:p>
    <w:p w:rsidR="00A63D59" w:rsidRPr="00DF4AD7" w:rsidRDefault="00927B2D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 xml:space="preserve">Подрядчик обязан </w:t>
      </w:r>
      <w:proofErr w:type="gramStart"/>
      <w:r w:rsidRPr="00DF4AD7">
        <w:rPr>
          <w:sz w:val="23"/>
          <w:szCs w:val="23"/>
          <w:lang w:val="ru-RU"/>
        </w:rPr>
        <w:t>оплатить стоимость оказанных</w:t>
      </w:r>
      <w:proofErr w:type="gramEnd"/>
      <w:r w:rsidRPr="00DF4AD7">
        <w:rPr>
          <w:sz w:val="23"/>
          <w:szCs w:val="23"/>
          <w:lang w:val="ru-RU"/>
        </w:rPr>
        <w:t xml:space="preserve"> Подрядчику услуг (</w:t>
      </w:r>
      <w:r w:rsidRPr="00DF4AD7">
        <w:rPr>
          <w:sz w:val="23"/>
          <w:szCs w:val="23"/>
        </w:rPr>
        <w:t>в т.ч. оплата за электроэнергию, связь, подачу воды, пара, вывоз мусора, предоставление транспорта</w:t>
      </w:r>
      <w:r w:rsidRPr="00DF4AD7">
        <w:rPr>
          <w:sz w:val="23"/>
          <w:szCs w:val="23"/>
          <w:lang w:val="ru-RU"/>
        </w:rPr>
        <w:t xml:space="preserve"> и др.) не позднее 20 числа месяца, следующего за месяцем оказания услуг.</w:t>
      </w:r>
    </w:p>
    <w:p w:rsidR="0055631C" w:rsidRPr="00DF4AD7" w:rsidRDefault="0055631C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В течение установленных настоящим договором сроков оплаты проценты на сумму долга, предусмотренные ст.317.1 ГК РФ, не начисляются</w:t>
      </w:r>
      <w:r w:rsidRPr="00DF4AD7">
        <w:rPr>
          <w:sz w:val="23"/>
          <w:szCs w:val="23"/>
          <w:lang w:val="ru-RU"/>
        </w:rPr>
        <w:t>.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платёжно-расчётные документы должны содержать ссылку на регистрацион</w:t>
      </w:r>
      <w:r w:rsidR="0055631C" w:rsidRPr="00DF4AD7">
        <w:rPr>
          <w:sz w:val="23"/>
          <w:szCs w:val="23"/>
          <w:lang w:val="ru-RU"/>
        </w:rPr>
        <w:t xml:space="preserve">ный </w:t>
      </w:r>
      <w:r w:rsidRPr="00DF4AD7">
        <w:rPr>
          <w:sz w:val="23"/>
          <w:szCs w:val="23"/>
        </w:rPr>
        <w:t>номер договора З</w:t>
      </w:r>
      <w:r w:rsidR="00927B2D" w:rsidRPr="00DF4AD7">
        <w:rPr>
          <w:sz w:val="23"/>
          <w:szCs w:val="23"/>
          <w:lang w:val="ru-RU"/>
        </w:rPr>
        <w:t>аказчика</w:t>
      </w:r>
      <w:r w:rsidRPr="00DF4AD7">
        <w:rPr>
          <w:sz w:val="23"/>
          <w:szCs w:val="23"/>
        </w:rPr>
        <w:t>, в соответствии с которым производится хозяйственная операция.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Обеспечение материалами и оборудованием</w:t>
      </w:r>
    </w:p>
    <w:p w:rsidR="00A63D59" w:rsidRPr="008C1E55" w:rsidRDefault="00684F1D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П</w:t>
      </w:r>
      <w:r w:rsidR="00A8593E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 принимает на себя обязательство по обеспечению работ всеми необходимыми материалами и оборудованием</w:t>
      </w:r>
      <w:r w:rsidR="00451C30" w:rsidRPr="008C1E55">
        <w:rPr>
          <w:sz w:val="23"/>
          <w:szCs w:val="23"/>
        </w:rPr>
        <w:t>,</w:t>
      </w:r>
      <w:r w:rsidR="00A63D59" w:rsidRPr="008C1E55">
        <w:rPr>
          <w:sz w:val="23"/>
          <w:szCs w:val="23"/>
        </w:rPr>
        <w:t xml:space="preserve"> </w:t>
      </w:r>
      <w:proofErr w:type="gramStart"/>
      <w:r w:rsidR="00A63D59" w:rsidRPr="008C1E55">
        <w:rPr>
          <w:sz w:val="23"/>
          <w:szCs w:val="23"/>
        </w:rPr>
        <w:t>согласно смет</w:t>
      </w:r>
      <w:proofErr w:type="gramEnd"/>
      <w:r w:rsidR="00A63D59" w:rsidRPr="008C1E55">
        <w:rPr>
          <w:sz w:val="23"/>
          <w:szCs w:val="23"/>
        </w:rPr>
        <w:t>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lastRenderedPageBreak/>
        <w:t>Подрядчик осуществляет доставку к месту выполнения работ материалов и обязуется выполнить их разгрузку, складирование и охрану на объекте.</w:t>
      </w:r>
    </w:p>
    <w:p w:rsidR="00A8593E" w:rsidRPr="008C1E55" w:rsidRDefault="00A8593E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Все предоставляемые для выполнения работ материалы должны иметь: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качества, выданные производителем;</w:t>
      </w:r>
    </w:p>
    <w:p w:rsidR="00A8593E" w:rsidRPr="008C1E55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сертификаты соответствия Госстандарта РФ;</w:t>
      </w:r>
    </w:p>
    <w:p w:rsidR="00A8593E" w:rsidRDefault="008C1E55" w:rsidP="008C1E55">
      <w:pPr>
        <w:pStyle w:val="af1"/>
        <w:ind w:left="567"/>
        <w:jc w:val="both"/>
        <w:rPr>
          <w:sz w:val="23"/>
          <w:szCs w:val="23"/>
        </w:rPr>
      </w:pPr>
      <w:r>
        <w:rPr>
          <w:sz w:val="23"/>
          <w:szCs w:val="23"/>
        </w:rPr>
        <w:t>-</w:t>
      </w:r>
      <w:r w:rsidR="00A8593E" w:rsidRPr="008C1E55">
        <w:rPr>
          <w:sz w:val="23"/>
          <w:szCs w:val="23"/>
        </w:rPr>
        <w:t xml:space="preserve"> паспорта и другие документы</w:t>
      </w:r>
      <w:r w:rsidR="002D18E3" w:rsidRPr="008C1E55">
        <w:rPr>
          <w:sz w:val="23"/>
          <w:szCs w:val="23"/>
        </w:rPr>
        <w:t>, удостоверяющие их качество.</w:t>
      </w:r>
    </w:p>
    <w:p w:rsidR="00EC327D" w:rsidRPr="008C1E55" w:rsidRDefault="00EC327D" w:rsidP="008C1E55">
      <w:pPr>
        <w:pStyle w:val="af1"/>
        <w:ind w:left="567"/>
        <w:jc w:val="both"/>
        <w:rPr>
          <w:color w:val="FF0000"/>
          <w:sz w:val="23"/>
          <w:szCs w:val="23"/>
        </w:rPr>
      </w:pPr>
    </w:p>
    <w:p w:rsidR="00A63D59" w:rsidRPr="00EC327D" w:rsidRDefault="00A63D59" w:rsidP="008C1E55">
      <w:pPr>
        <w:pStyle w:val="af1"/>
        <w:numPr>
          <w:ilvl w:val="0"/>
          <w:numId w:val="10"/>
        </w:numPr>
        <w:spacing w:before="120" w:after="120"/>
        <w:jc w:val="center"/>
        <w:rPr>
          <w:b/>
          <w:bCs/>
          <w:sz w:val="23"/>
          <w:szCs w:val="23"/>
        </w:rPr>
      </w:pPr>
      <w:bookmarkStart w:id="3" w:name="_Ref462852253"/>
      <w:r w:rsidRPr="00EC327D">
        <w:rPr>
          <w:b/>
          <w:bCs/>
          <w:sz w:val="23"/>
          <w:szCs w:val="23"/>
        </w:rPr>
        <w:t xml:space="preserve">Права и обязанности </w:t>
      </w:r>
      <w:r w:rsidR="00684F1D" w:rsidRPr="00EC327D">
        <w:rPr>
          <w:b/>
          <w:bCs/>
          <w:sz w:val="23"/>
          <w:szCs w:val="23"/>
        </w:rPr>
        <w:t>П</w:t>
      </w:r>
      <w:r w:rsidR="00766E87" w:rsidRPr="00EC327D">
        <w:rPr>
          <w:b/>
          <w:bCs/>
          <w:sz w:val="23"/>
          <w:szCs w:val="23"/>
        </w:rPr>
        <w:t>одрядчика</w:t>
      </w:r>
      <w:bookmarkEnd w:id="3"/>
    </w:p>
    <w:p w:rsidR="007E3E76" w:rsidRPr="00DF4AD7" w:rsidRDefault="007E3E76" w:rsidP="00284F84">
      <w:pPr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обязательств по предмету договора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right="-55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Выполнить работы в соответствии с действующими нормами и правилами: </w:t>
      </w:r>
    </w:p>
    <w:sdt>
      <w:sdtPr>
        <w:rPr>
          <w:sz w:val="23"/>
          <w:szCs w:val="23"/>
        </w:rPr>
        <w:id w:val="-207031453"/>
        <w:placeholder>
          <w:docPart w:val="DefaultPlaceholder_1082065158"/>
        </w:placeholder>
      </w:sdtPr>
      <w:sdtContent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- Федеральные нормы и правила в области промышленной безопасности «Правила промышленной безопасности опасных производственных объектов, на которых используется оборудование, работающее под избыточным давлением»;</w:t>
          </w:r>
        </w:p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 xml:space="preserve">- РД 10–179–98 Методические указания по разработке инструкций и режимных карт по эксплуатации установок </w:t>
          </w:r>
          <w:proofErr w:type="spellStart"/>
          <w:r w:rsidRPr="00DF4AD7">
            <w:rPr>
              <w:sz w:val="23"/>
              <w:szCs w:val="23"/>
            </w:rPr>
            <w:t>докотловой</w:t>
          </w:r>
          <w:proofErr w:type="spellEnd"/>
          <w:r w:rsidRPr="00DF4AD7">
            <w:rPr>
              <w:sz w:val="23"/>
              <w:szCs w:val="23"/>
            </w:rPr>
            <w:t xml:space="preserve"> обработки воды и ведению водно-химического режима паровых и водогрейных котлов.</w:t>
          </w:r>
        </w:p>
      </w:sdtContent>
    </w:sdt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Обеспечить: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ведение уч</w:t>
      </w:r>
      <w:r w:rsidRPr="00DF4AD7">
        <w:rPr>
          <w:sz w:val="23"/>
          <w:szCs w:val="23"/>
        </w:rPr>
        <w:t>ё</w:t>
      </w:r>
      <w:r w:rsidR="00A63D59" w:rsidRPr="00DF4AD7">
        <w:rPr>
          <w:sz w:val="23"/>
          <w:szCs w:val="23"/>
        </w:rPr>
        <w:t>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A63D59" w:rsidRPr="00DF4AD7" w:rsidRDefault="00451C30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производство работ в полном соответствии с условиями договора и действующими нормами и правилами;</w:t>
      </w:r>
    </w:p>
    <w:p w:rsidR="00A63D59" w:rsidRPr="00DF4AD7" w:rsidRDefault="00A63D5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качество выполнения всех работ в соответствии с условиями договора, действующими нормами, правилами, стандартами и техническими условиями;</w:t>
      </w:r>
    </w:p>
    <w:sdt>
      <w:sdtPr>
        <w:rPr>
          <w:sz w:val="23"/>
          <w:szCs w:val="23"/>
        </w:rPr>
        <w:id w:val="-2143183138"/>
        <w:placeholder>
          <w:docPart w:val="DefaultPlaceholder_1082065158"/>
        </w:placeholder>
      </w:sdtPr>
      <w:sdtContent>
        <w:p w:rsidR="00A63D59" w:rsidRPr="00DF4AD7" w:rsidRDefault="00A63D59" w:rsidP="00E26F31">
          <w:pPr>
            <w:ind w:firstLine="567"/>
            <w:jc w:val="both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- своевременное устранение недостатков и дефектов, выявленных при при</w:t>
          </w:r>
          <w:r w:rsidR="008E2EB4" w:rsidRPr="00DF4AD7">
            <w:rPr>
              <w:sz w:val="23"/>
              <w:szCs w:val="23"/>
            </w:rPr>
            <w:t>ё</w:t>
          </w:r>
          <w:r w:rsidRPr="00DF4AD7">
            <w:rPr>
              <w:sz w:val="23"/>
              <w:szCs w:val="23"/>
            </w:rPr>
            <w:t>мке работ.</w:t>
          </w:r>
        </w:p>
      </w:sdtContent>
    </w:sdt>
    <w:p w:rsidR="002D18E3" w:rsidRPr="00DF4AD7" w:rsidRDefault="002D18E3" w:rsidP="00284F84">
      <w:pPr>
        <w:spacing w:before="120"/>
        <w:ind w:firstLine="284"/>
        <w:jc w:val="both"/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В области охраны труда, охраны природы и промышленной безопасно</w:t>
      </w:r>
      <w:r w:rsidR="001A5109" w:rsidRPr="00DF4AD7">
        <w:rPr>
          <w:b/>
          <w:sz w:val="23"/>
          <w:szCs w:val="23"/>
        </w:rPr>
        <w:t>с</w:t>
      </w:r>
      <w:r w:rsidRPr="00DF4AD7">
        <w:rPr>
          <w:b/>
          <w:sz w:val="23"/>
          <w:szCs w:val="23"/>
        </w:rPr>
        <w:t>ти Подрядчик обязан: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4" w:name="_Ref462852110"/>
      <w:r w:rsidRPr="008C1E55">
        <w:rPr>
          <w:sz w:val="23"/>
          <w:szCs w:val="23"/>
        </w:rPr>
        <w:t xml:space="preserve">Соблюдать нормы действующего законодательства РФ, включая земельное, водное законодательство, законодательство о природных ресурсах, о недрах, об охране окружающей среды, об охране труда, о промышленной и пожарной </w:t>
      </w:r>
      <w:r w:rsidR="002D18E3" w:rsidRPr="008C1E55">
        <w:rPr>
          <w:sz w:val="23"/>
          <w:szCs w:val="23"/>
        </w:rPr>
        <w:t>безопасности.</w:t>
      </w:r>
      <w:bookmarkEnd w:id="4"/>
    </w:p>
    <w:p w:rsidR="002D18E3" w:rsidRPr="008C1E55" w:rsidRDefault="002D18E3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5" w:name="_Ref462852115"/>
      <w:r w:rsidRPr="008C1E55">
        <w:rPr>
          <w:sz w:val="23"/>
          <w:szCs w:val="23"/>
        </w:rPr>
        <w:t>Соблюдать требования следующих локальных нормативных актов Заказчика:</w:t>
      </w:r>
      <w:bookmarkEnd w:id="5"/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 по общим правилам охраны труда, промышленной и пожарной безопасности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10 по организации и безопасному производству ремонтных работ на объектах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18 по охране труда при работе на высоте;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22 по организации безопасного проведения газоопасных работ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Инструкции № 69 по организации безопасного проведения огневых работ на пожароопасных, взрывоопасных и взрывопожароопасных объектах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E26F31">
        <w:rPr>
          <w:sz w:val="23"/>
          <w:szCs w:val="23"/>
        </w:rPr>
        <w:t xml:space="preserve"> </w:t>
      </w:r>
      <w:r w:rsidRPr="00DF4AD7">
        <w:rPr>
          <w:sz w:val="23"/>
          <w:szCs w:val="23"/>
        </w:rPr>
        <w:t>Инструкции № 135 по организации безопасного движения транспортных средств и пешеходов на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Положения № 547 по обращению с отходами на ОАО «Славнефть-ЯНОС»;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E26F31" w:rsidRPr="00E26F31">
        <w:rPr>
          <w:sz w:val="23"/>
          <w:szCs w:val="23"/>
        </w:rPr>
        <w:t>Стандарта ОАО «Славнефть-ЯНОС» «Требования безопасности при выполнении работ подрядными организациями»</w:t>
      </w:r>
      <w:r w:rsidR="00A63D59" w:rsidRPr="00DF4AD7">
        <w:rPr>
          <w:sz w:val="23"/>
          <w:szCs w:val="23"/>
        </w:rPr>
        <w:t>;</w:t>
      </w:r>
    </w:p>
    <w:p w:rsidR="00A63D5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>Правил экологической безопасности ОАО «Славнефть-ЯНОС»;</w:t>
      </w:r>
    </w:p>
    <w:p w:rsidR="001A5109" w:rsidRPr="00DF4AD7" w:rsidRDefault="008E2EB4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</w:t>
      </w:r>
      <w:r w:rsidR="00A63D59" w:rsidRPr="00DF4AD7">
        <w:rPr>
          <w:sz w:val="23"/>
          <w:szCs w:val="23"/>
        </w:rPr>
        <w:t xml:space="preserve"> </w:t>
      </w:r>
      <w:r w:rsidR="001A5109" w:rsidRPr="00DF4AD7">
        <w:rPr>
          <w:sz w:val="23"/>
          <w:szCs w:val="23"/>
        </w:rPr>
        <w:t xml:space="preserve"> Правил благоустройства и содержания территории ОАО «Славнефть-ЯНОС»;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-  Памятки о действиях персонала при обнаружении подозрительных предметов;</w:t>
      </w:r>
    </w:p>
    <w:p w:rsidR="001A5109" w:rsidRPr="00DF4AD7" w:rsidRDefault="001A5109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Положения о </w:t>
      </w:r>
      <w:proofErr w:type="gramStart"/>
      <w:r w:rsidRPr="00DF4AD7">
        <w:rPr>
          <w:sz w:val="23"/>
          <w:szCs w:val="23"/>
        </w:rPr>
        <w:t>пропускном</w:t>
      </w:r>
      <w:proofErr w:type="gramEnd"/>
      <w:r w:rsidRPr="00DF4AD7">
        <w:rPr>
          <w:sz w:val="23"/>
          <w:szCs w:val="23"/>
        </w:rPr>
        <w:t xml:space="preserve"> и внутриобъектовом режимах на территории ОАО «Славнефть-ЯНОС».</w:t>
      </w:r>
    </w:p>
    <w:p w:rsidR="00983558" w:rsidRPr="00DF4AD7" w:rsidRDefault="00983558" w:rsidP="00E26F31">
      <w:pPr>
        <w:pStyle w:val="31"/>
        <w:spacing w:after="0"/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Названные локальные акты </w:t>
      </w:r>
      <w:r w:rsidR="00684F1D" w:rsidRPr="00DF4AD7">
        <w:rPr>
          <w:sz w:val="23"/>
          <w:szCs w:val="23"/>
        </w:rPr>
        <w:t>Подрядчик</w:t>
      </w:r>
      <w:r w:rsidRPr="00DF4AD7">
        <w:rPr>
          <w:sz w:val="23"/>
          <w:szCs w:val="23"/>
        </w:rPr>
        <w:t xml:space="preserve"> на момент подписания настоящего договора получил и с ними ознакомлен.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lastRenderedPageBreak/>
        <w:t>Подрядчик не вправе выполнять указания Заказчика, если это может привести к нарушению требований, обязательных для сторон, по охране труда и окружающей среды, промышленной и пожарной безопасности.</w:t>
      </w:r>
    </w:p>
    <w:p w:rsidR="001A5109" w:rsidRPr="00DF4AD7" w:rsidRDefault="001A5109" w:rsidP="00284F84">
      <w:pPr>
        <w:spacing w:before="120"/>
        <w:ind w:firstLine="284"/>
        <w:jc w:val="both"/>
        <w:rPr>
          <w:b/>
          <w:sz w:val="23"/>
          <w:szCs w:val="23"/>
          <w:lang w:eastAsia="ru-RU"/>
        </w:rPr>
      </w:pPr>
      <w:r w:rsidRPr="00DF4AD7">
        <w:rPr>
          <w:b/>
          <w:sz w:val="23"/>
          <w:szCs w:val="23"/>
          <w:lang w:eastAsia="ru-RU"/>
        </w:rPr>
        <w:t>Прочие обязательства Подрядчика: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Обеспечить сдачу Заказчику пропусков, выданных работникам Подрядчика не позднее дня, следующего за днем окончания срока действия соответствующего пропуска, или за днем увольнения работника - в зависимости от того, что наступит раньше.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обязуется не осуществлять въезд техники на газоны без согласования с цехами, ответственными за состояние закрепленных планшетов, и цехом № 23 ОАО «Славнефть-ЯНОС». В случае нарушения Подрядчик обязуется восстановление нарушенных покрытий производить за счет собственных средств.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Выполнить работы по настоящему договору лично. Привлечение к исполнению работ субподрядчиков допускается только с письменного согласия Заказчика. В случае необходимости привлечения Подрядчиком субподрядчика для выполнения работ по Договору Подрядчик направляет Заказчику на имя генерального директора запрос на дачу согласия на привлечение субподрядчика. К запросу Подрядчик прикладывает заверенные копии следующих документов субподрядчика: учредительных документов; документов, подтверждающих полномочия единоличного исполнительного органа; выписку из ЕГРЮЛ; свидетельство о допуске к определенному виду или видам работ которые оказывают влияние на безопасность объектов капитального строительства. Привлечение субподрядчиком третьих лиц для выполнения работ по Договору не допускается.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55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привлечения Подрядчиком для выполнения работ по Договору субподрядчиков Подрядчик обязан включить в заключаемые с ними договоры условия, предусмотренные пунктами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6.3</w:t>
      </w:r>
      <w:r w:rsidR="00E63C8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6.4</w:t>
      </w:r>
      <w:r w:rsidR="00E63C8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, и осуществлять контроль  их исполнения. По требованию Заказчика Подрядчик обязан предоставить копии договоров, заключенных им с субподрядчиками, в случае наличия у Заказчика замечаний, обеспечить внесение в договор соответствующих изменений. 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proofErr w:type="gramStart"/>
      <w:r w:rsidRPr="008C1E55">
        <w:rPr>
          <w:sz w:val="23"/>
          <w:szCs w:val="23"/>
          <w:lang w:eastAsia="ru-RU"/>
        </w:rPr>
        <w:t>Если аварии, инциденты и несчастные случаи, произошедшие на территории Заказчика, произошли по причинам, связанным с Подрядчиком или привлеч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нным им субподрядчиком, Подрядчик обязуе</w:t>
      </w:r>
      <w:r w:rsidR="008F1175" w:rsidRPr="008C1E55">
        <w:rPr>
          <w:sz w:val="23"/>
          <w:szCs w:val="23"/>
          <w:lang w:eastAsia="ru-RU"/>
        </w:rPr>
        <w:t>тся возместить Заказчику причинё</w:t>
      </w:r>
      <w:r w:rsidRPr="008C1E55">
        <w:rPr>
          <w:sz w:val="23"/>
          <w:szCs w:val="23"/>
          <w:lang w:eastAsia="ru-RU"/>
        </w:rPr>
        <w:t>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 либо  локальными  актами  Заказчика.</w:t>
      </w:r>
      <w:proofErr w:type="gramEnd"/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Заказчик не нес</w:t>
      </w:r>
      <w:r w:rsidR="008F1175" w:rsidRPr="008C1E55">
        <w:rPr>
          <w:sz w:val="23"/>
          <w:szCs w:val="23"/>
          <w:lang w:eastAsia="ru-RU"/>
        </w:rPr>
        <w:t>ё</w:t>
      </w:r>
      <w:r w:rsidRPr="008C1E55">
        <w:rPr>
          <w:sz w:val="23"/>
          <w:szCs w:val="23"/>
          <w:lang w:eastAsia="ru-RU"/>
        </w:rPr>
        <w:t>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 труда  или  промышленной  безопасности.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обязан рационально использовать необходимые ресурсы (электроэнергию, воду, пар и т.д.) при выполнении работ по настоящему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Подрядчик возмещает все убытки, причинённые Заказчику в связи с производством работ по данному договору.</w:t>
      </w:r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bookmarkStart w:id="6" w:name="_Ref462852193"/>
      <w:r w:rsidRPr="008C1E55">
        <w:rPr>
          <w:sz w:val="23"/>
          <w:szCs w:val="23"/>
          <w:lang w:eastAsia="ru-RU"/>
        </w:rPr>
        <w:t>По окончании выполнения работ либо при прекращении действия настоящего договора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  <w:bookmarkEnd w:id="6"/>
    </w:p>
    <w:p w:rsidR="001A5109" w:rsidRPr="008C1E55" w:rsidRDefault="001A510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6.14</w:t>
      </w:r>
      <w:r w:rsidR="00E63C8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</w:t>
      </w:r>
      <w:proofErr w:type="gramStart"/>
      <w:r w:rsidRPr="008C1E55">
        <w:rPr>
          <w:sz w:val="23"/>
          <w:szCs w:val="23"/>
          <w:lang w:eastAsia="ru-RU"/>
        </w:rPr>
        <w:t xml:space="preserve">Если </w:t>
      </w:r>
      <w:r w:rsidRPr="008C1E55">
        <w:rPr>
          <w:sz w:val="23"/>
          <w:szCs w:val="23"/>
          <w:lang w:eastAsia="ru-RU"/>
        </w:rPr>
        <w:lastRenderedPageBreak/>
        <w:t>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  <w:proofErr w:type="gramEnd"/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  <w:lang w:val="ru-RU"/>
        </w:rPr>
      </w:pPr>
      <w:r w:rsidRPr="00DF4AD7">
        <w:rPr>
          <w:b/>
          <w:bCs/>
          <w:sz w:val="23"/>
          <w:szCs w:val="23"/>
        </w:rPr>
        <w:t xml:space="preserve">Права и обязанности </w:t>
      </w:r>
      <w:r w:rsidRPr="00DF4AD7">
        <w:rPr>
          <w:b/>
          <w:bCs/>
          <w:sz w:val="23"/>
          <w:szCs w:val="23"/>
          <w:lang w:val="ru-RU"/>
        </w:rPr>
        <w:t>З</w:t>
      </w:r>
      <w:r w:rsidR="006257FF" w:rsidRPr="00DF4AD7">
        <w:rPr>
          <w:b/>
          <w:bCs/>
          <w:sz w:val="23"/>
          <w:szCs w:val="23"/>
          <w:lang w:val="ru-RU"/>
        </w:rPr>
        <w:t>аказчика</w:t>
      </w:r>
      <w:r w:rsidRPr="00DF4AD7">
        <w:rPr>
          <w:b/>
          <w:bCs/>
          <w:sz w:val="23"/>
          <w:szCs w:val="23"/>
        </w:rPr>
        <w:t>. Порядок при</w:t>
      </w:r>
      <w:r w:rsidR="008E2EB4" w:rsidRPr="00DF4AD7">
        <w:rPr>
          <w:b/>
          <w:bCs/>
          <w:sz w:val="23"/>
          <w:szCs w:val="23"/>
          <w:lang w:val="ru-RU"/>
        </w:rPr>
        <w:t>ё</w:t>
      </w:r>
      <w:r w:rsidRPr="00DF4AD7">
        <w:rPr>
          <w:b/>
          <w:bCs/>
          <w:sz w:val="23"/>
          <w:szCs w:val="23"/>
        </w:rPr>
        <w:t>мки работ</w:t>
      </w:r>
    </w:p>
    <w:p w:rsidR="00A63D59" w:rsidRPr="00DF4AD7" w:rsidRDefault="00A63D59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="00AB1BC5"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обязан обеспечить установленные нормативами безопасные условия труда на объектах на момент передачи их </w:t>
      </w:r>
      <w:r w:rsidR="00684F1D" w:rsidRPr="00DF4AD7">
        <w:rPr>
          <w:sz w:val="23"/>
          <w:szCs w:val="23"/>
        </w:rPr>
        <w:t>П</w:t>
      </w:r>
      <w:r w:rsidR="00AB1BC5" w:rsidRPr="00DF4AD7">
        <w:rPr>
          <w:sz w:val="23"/>
          <w:szCs w:val="23"/>
          <w:lang w:val="ru-RU"/>
        </w:rPr>
        <w:t>одрядчику</w:t>
      </w:r>
      <w:r w:rsidRPr="00DF4AD7">
        <w:rPr>
          <w:sz w:val="23"/>
          <w:szCs w:val="23"/>
        </w:rPr>
        <w:t xml:space="preserve"> под производство работ, предусмотренных договором.</w:t>
      </w:r>
    </w:p>
    <w:p w:rsidR="00A63D59" w:rsidRPr="00DF4AD7" w:rsidRDefault="00AB1BC5" w:rsidP="008C1E55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З</w:t>
      </w:r>
      <w:r w:rsidRPr="00DF4AD7">
        <w:rPr>
          <w:sz w:val="23"/>
          <w:szCs w:val="23"/>
          <w:lang w:val="ru-RU"/>
        </w:rPr>
        <w:t>аказчик</w:t>
      </w:r>
      <w:r w:rsidRPr="00DF4AD7">
        <w:rPr>
          <w:sz w:val="23"/>
          <w:szCs w:val="23"/>
        </w:rPr>
        <w:t xml:space="preserve"> </w:t>
      </w:r>
      <w:r w:rsidR="00A63D59" w:rsidRPr="00DF4AD7">
        <w:rPr>
          <w:sz w:val="23"/>
          <w:szCs w:val="23"/>
        </w:rPr>
        <w:t xml:space="preserve">обязан своевременно до начала выполнения работ передать </w:t>
      </w:r>
      <w:r w:rsidRPr="00DF4AD7">
        <w:rPr>
          <w:sz w:val="23"/>
          <w:szCs w:val="23"/>
        </w:rPr>
        <w:t>П</w:t>
      </w:r>
      <w:r w:rsidRPr="00DF4AD7">
        <w:rPr>
          <w:sz w:val="23"/>
          <w:szCs w:val="23"/>
          <w:lang w:val="ru-RU"/>
        </w:rPr>
        <w:t>одрядчику</w:t>
      </w:r>
      <w:r w:rsidR="00A63D59" w:rsidRPr="00DF4AD7">
        <w:rPr>
          <w:sz w:val="23"/>
          <w:szCs w:val="23"/>
        </w:rPr>
        <w:t xml:space="preserve"> необходимую техническую документацию, оборудование.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вправе в любое время осуществлять </w:t>
      </w:r>
      <w:proofErr w:type="gramStart"/>
      <w:r w:rsidR="00A63D59" w:rsidRPr="008C1E55">
        <w:rPr>
          <w:sz w:val="23"/>
          <w:szCs w:val="23"/>
        </w:rPr>
        <w:t>контроль за</w:t>
      </w:r>
      <w:proofErr w:type="gramEnd"/>
      <w:r w:rsidR="00A63D59" w:rsidRPr="008C1E55">
        <w:rPr>
          <w:sz w:val="23"/>
          <w:szCs w:val="23"/>
        </w:rPr>
        <w:t xml:space="preserve"> соблюдением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и привлеч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>нными им 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ами положений раздела </w:t>
      </w:r>
      <w:r w:rsidR="00E63C8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_Ref462852253 \r \h </w:instrText>
      </w:r>
      <w:r w:rsidR="00E63C8D">
        <w:rPr>
          <w:sz w:val="23"/>
          <w:szCs w:val="23"/>
        </w:rPr>
      </w:r>
      <w:r w:rsidR="00E63C8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6</w:t>
      </w:r>
      <w:r w:rsidR="00E63C8D">
        <w:rPr>
          <w:sz w:val="23"/>
          <w:szCs w:val="23"/>
        </w:rPr>
        <w:fldChar w:fldCharType="end"/>
      </w:r>
      <w:r w:rsidR="00A63D59" w:rsidRPr="008C1E55">
        <w:rPr>
          <w:sz w:val="23"/>
          <w:szCs w:val="23"/>
        </w:rPr>
        <w:t xml:space="preserve"> Договора. Обнаруженные в ходе проверки нарушения фиксируются в акте, подписываемом представителями </w:t>
      </w:r>
      <w:r w:rsidRPr="008C1E55">
        <w:rPr>
          <w:sz w:val="23"/>
          <w:szCs w:val="23"/>
        </w:rPr>
        <w:t>Заказчика</w:t>
      </w:r>
      <w:r w:rsidR="00A63D59" w:rsidRPr="008C1E55">
        <w:rPr>
          <w:sz w:val="23"/>
          <w:szCs w:val="23"/>
        </w:rPr>
        <w:t xml:space="preserve"> и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а. В случае отказа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>/</w:t>
      </w:r>
      <w:r w:rsidRPr="008C1E55">
        <w:rPr>
          <w:sz w:val="23"/>
          <w:szCs w:val="23"/>
        </w:rPr>
        <w:t xml:space="preserve"> </w:t>
      </w:r>
      <w:r w:rsidR="00A63D59" w:rsidRPr="008C1E55">
        <w:rPr>
          <w:sz w:val="23"/>
          <w:szCs w:val="23"/>
        </w:rPr>
        <w:t>суб</w:t>
      </w:r>
      <w:r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="00A63D59" w:rsidRPr="008C1E55">
        <w:rPr>
          <w:sz w:val="23"/>
          <w:szCs w:val="23"/>
        </w:rPr>
        <w:t xml:space="preserve">а, от подписания такого акта он оформляется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в одностороннем порядке.</w:t>
      </w:r>
    </w:p>
    <w:p w:rsidR="00A63D59" w:rsidRPr="008C1E55" w:rsidRDefault="00AB1BC5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обязан приступить к при</w:t>
      </w:r>
      <w:r w:rsidR="008E2EB4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мке результата выполненных работ после получения от </w:t>
      </w:r>
      <w:r w:rsidRPr="008C1E55">
        <w:rPr>
          <w:sz w:val="23"/>
          <w:szCs w:val="23"/>
        </w:rPr>
        <w:t>Подрядчика</w:t>
      </w:r>
      <w:r w:rsidR="00A63D59" w:rsidRPr="008C1E55">
        <w:rPr>
          <w:sz w:val="23"/>
          <w:szCs w:val="23"/>
        </w:rPr>
        <w:t xml:space="preserve"> сообщения о готовности результата выполненных работ к сдаче. </w:t>
      </w:r>
      <w:r w:rsidRPr="008C1E55">
        <w:rPr>
          <w:sz w:val="23"/>
          <w:szCs w:val="23"/>
        </w:rPr>
        <w:t>Заказчик</w:t>
      </w:r>
      <w:r w:rsidR="00A63D59" w:rsidRPr="008C1E55">
        <w:rPr>
          <w:sz w:val="23"/>
          <w:szCs w:val="23"/>
        </w:rPr>
        <w:t xml:space="preserve"> принимает  результат работ по настоящему договору в случае  выполнения </w:t>
      </w:r>
      <w:r w:rsidRPr="008C1E55">
        <w:rPr>
          <w:sz w:val="23"/>
          <w:szCs w:val="23"/>
        </w:rPr>
        <w:t>Подрядчиком</w:t>
      </w:r>
      <w:r w:rsidR="00A63D59" w:rsidRPr="008C1E55">
        <w:rPr>
          <w:sz w:val="23"/>
          <w:szCs w:val="23"/>
        </w:rPr>
        <w:t xml:space="preserve"> всех предусмотренных договором работ и передаче </w:t>
      </w:r>
      <w:r w:rsidRPr="008C1E55">
        <w:rPr>
          <w:sz w:val="23"/>
          <w:szCs w:val="23"/>
        </w:rPr>
        <w:t>Заказчику</w:t>
      </w:r>
      <w:r w:rsidR="00A63D59" w:rsidRPr="008C1E55">
        <w:rPr>
          <w:sz w:val="23"/>
          <w:szCs w:val="23"/>
        </w:rPr>
        <w:t xml:space="preserve"> всех предусмотренных договором документов, а также всей исполнительной документации, предусмотренной нормативно-техническими документами для конкретных видов работ. При</w:t>
      </w:r>
      <w:r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мка </w:t>
      </w:r>
      <w:r w:rsidRPr="008C1E55">
        <w:rPr>
          <w:sz w:val="23"/>
          <w:szCs w:val="23"/>
        </w:rPr>
        <w:t>Заказчиком</w:t>
      </w:r>
      <w:r w:rsidR="00A63D59" w:rsidRPr="008C1E55">
        <w:rPr>
          <w:sz w:val="23"/>
          <w:szCs w:val="23"/>
        </w:rPr>
        <w:t xml:space="preserve"> результата работ подтверждается подписанным сторонами Актом выполненных работ.</w:t>
      </w:r>
    </w:p>
    <w:p w:rsidR="006257FF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Если </w:t>
      </w:r>
      <w:r w:rsidR="00AB1BC5" w:rsidRPr="008C1E55">
        <w:rPr>
          <w:sz w:val="23"/>
          <w:szCs w:val="23"/>
        </w:rPr>
        <w:t>Подрядчик</w:t>
      </w:r>
      <w:r w:rsidRPr="008C1E55">
        <w:rPr>
          <w:sz w:val="23"/>
          <w:szCs w:val="23"/>
        </w:rPr>
        <w:t xml:space="preserve"> не передал </w:t>
      </w:r>
      <w:r w:rsidR="00AB1BC5" w:rsidRPr="008C1E55">
        <w:rPr>
          <w:sz w:val="23"/>
          <w:szCs w:val="23"/>
        </w:rPr>
        <w:t>Заказчику</w:t>
      </w:r>
      <w:r w:rsidRPr="008C1E55">
        <w:rPr>
          <w:sz w:val="23"/>
          <w:szCs w:val="23"/>
        </w:rPr>
        <w:t xml:space="preserve"> предусмотренные договором документы (в частности, всю исполнительную документацию, предусмотренную нормативно-техническими документами для конкретных видов работ),</w:t>
      </w:r>
      <w:r w:rsidR="00AB1BC5" w:rsidRPr="008C1E55">
        <w:rPr>
          <w:sz w:val="23"/>
          <w:szCs w:val="23"/>
        </w:rPr>
        <w:t xml:space="preserve"> Заказчик </w:t>
      </w:r>
      <w:r w:rsidRPr="008C1E55">
        <w:rPr>
          <w:sz w:val="23"/>
          <w:szCs w:val="23"/>
        </w:rPr>
        <w:t>вправе отказаться от при</w:t>
      </w:r>
      <w:r w:rsidR="003C6D67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мки соот</w:t>
      </w:r>
      <w:r w:rsidR="003C6D67" w:rsidRPr="008C1E55">
        <w:rPr>
          <w:sz w:val="23"/>
          <w:szCs w:val="23"/>
        </w:rPr>
        <w:t>ветствующих работ</w:t>
      </w:r>
      <w:r w:rsidRPr="008C1E55">
        <w:rPr>
          <w:sz w:val="23"/>
          <w:szCs w:val="23"/>
        </w:rPr>
        <w:t xml:space="preserve">. В этом случае </w:t>
      </w:r>
      <w:r w:rsidR="00AB1BC5" w:rsidRPr="008C1E55">
        <w:rPr>
          <w:sz w:val="23"/>
          <w:szCs w:val="23"/>
        </w:rPr>
        <w:t>Заказчик</w:t>
      </w:r>
      <w:r w:rsidRPr="008C1E55">
        <w:rPr>
          <w:sz w:val="23"/>
          <w:szCs w:val="23"/>
        </w:rPr>
        <w:t xml:space="preserve"> не подписывает соответствующие акты, а также Акт выполненных работ, а соответствующие работы (включая стоимость об</w:t>
      </w:r>
      <w:r w:rsidR="006257FF" w:rsidRPr="008C1E55">
        <w:rPr>
          <w:sz w:val="23"/>
          <w:szCs w:val="23"/>
        </w:rPr>
        <w:t>орудования) оплате не подлежат.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284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Ответственность сторон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несвоевременного выполнения Подрядчиком работ (этапов работ) по договору он уплачивает Заказчику неустойку в размере 0,1% от стоимости несвоевременно выполненных работ, но не менее 10 000 руб. в день за каждый день просрочки, а всего не более 10% от стоимости работ</w:t>
      </w:r>
      <w:r w:rsidR="00284F84" w:rsidRPr="008C1E55">
        <w:rPr>
          <w:sz w:val="23"/>
          <w:szCs w:val="23"/>
          <w:lang w:eastAsia="ru-RU"/>
        </w:rPr>
        <w:t xml:space="preserve"> по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расторжения договора по вине Подрядчика, в том числе по основания</w:t>
      </w:r>
      <w:r w:rsidR="00284F84" w:rsidRPr="008C1E55">
        <w:rPr>
          <w:sz w:val="23"/>
          <w:szCs w:val="23"/>
          <w:lang w:eastAsia="ru-RU"/>
        </w:rPr>
        <w:t>м, предусмотренным п.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_Ref462852312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9.1</w:t>
      </w:r>
      <w:r w:rsidR="00E63C8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_Ref462852336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9.2</w:t>
      </w:r>
      <w:r w:rsidR="00E63C8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настоящего договора, Подрядчик уплачивает Заказчику штраф в размере 20 % от стоимости работ по договору, указанной в п.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_Ref462852285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3.1</w:t>
      </w:r>
      <w:r w:rsidR="00E63C8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или субпод</w:t>
      </w:r>
      <w:r w:rsidR="007E3E76" w:rsidRPr="008C1E55">
        <w:rPr>
          <w:sz w:val="23"/>
          <w:szCs w:val="23"/>
          <w:lang w:eastAsia="ru-RU"/>
        </w:rPr>
        <w:t xml:space="preserve">рядчиками требований пунктов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_Ref462852110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6.3</w:t>
      </w:r>
      <w:r w:rsidR="00E63C8D">
        <w:rPr>
          <w:sz w:val="23"/>
          <w:szCs w:val="23"/>
          <w:lang w:eastAsia="ru-RU"/>
        </w:rPr>
        <w:fldChar w:fldCharType="end"/>
      </w:r>
      <w:r w:rsidR="00EC327D">
        <w:rPr>
          <w:sz w:val="23"/>
          <w:szCs w:val="23"/>
          <w:lang w:eastAsia="ru-RU"/>
        </w:rPr>
        <w:t xml:space="preserve"> -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_Ref462852115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6.4</w:t>
      </w:r>
      <w:r w:rsidR="00E63C8D">
        <w:rPr>
          <w:sz w:val="23"/>
          <w:szCs w:val="23"/>
          <w:lang w:eastAsia="ru-RU"/>
        </w:rPr>
        <w:fldChar w:fldCharType="end"/>
      </w:r>
      <w:r w:rsidR="007E3E76" w:rsidRPr="008C1E55">
        <w:rPr>
          <w:sz w:val="23"/>
          <w:szCs w:val="23"/>
          <w:lang w:eastAsia="ru-RU"/>
        </w:rPr>
        <w:t xml:space="preserve"> </w:t>
      </w:r>
      <w:r w:rsidRPr="008C1E55">
        <w:rPr>
          <w:sz w:val="23"/>
          <w:szCs w:val="23"/>
          <w:lang w:eastAsia="ru-RU"/>
        </w:rPr>
        <w:t>договора Подрядчик обязуется уплатить Заказчику штраф в размере</w:t>
      </w:r>
      <w:r w:rsidR="00EC1861" w:rsidRPr="008C1E55">
        <w:rPr>
          <w:sz w:val="23"/>
          <w:szCs w:val="23"/>
          <w:lang w:eastAsia="ru-RU"/>
        </w:rPr>
        <w:t xml:space="preserve">, в размере, определяемом согласно Приложению № </w:t>
      </w:r>
      <w:sdt>
        <w:sdtPr>
          <w:rPr>
            <w:lang w:eastAsia="ru-RU"/>
          </w:rPr>
          <w:id w:val="-268709320"/>
          <w:placeholder>
            <w:docPart w:val="DefaultPlaceholder_1082065158"/>
          </w:placeholder>
        </w:sdtPr>
        <w:sdtContent>
          <w:r w:rsidR="00EC1861" w:rsidRPr="008C1E55">
            <w:rPr>
              <w:sz w:val="23"/>
              <w:szCs w:val="23"/>
              <w:lang w:eastAsia="ru-RU"/>
            </w:rPr>
            <w:t>4</w:t>
          </w:r>
        </w:sdtContent>
      </w:sdt>
      <w:r w:rsidR="00EC1861" w:rsidRPr="008C1E55">
        <w:rPr>
          <w:sz w:val="23"/>
          <w:szCs w:val="23"/>
          <w:lang w:eastAsia="ru-RU"/>
        </w:rPr>
        <w:t xml:space="preserve"> к договору</w:t>
      </w:r>
      <w:r w:rsidRPr="008C1E55">
        <w:rPr>
          <w:sz w:val="23"/>
          <w:szCs w:val="23"/>
          <w:lang w:eastAsia="ru-RU"/>
        </w:rPr>
        <w:t>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несвоевременной сдачи пропусков, выданных работникам Подрядчика и привлеченных им субподрядчиков, Подрядчик выплачивает Заказчику штраф в размере 1 500 рублей за каждый несданный (несвоевременно сданный) пропуск.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В случае нарушения предусмотренного пунктом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_Ref462852193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6.14</w:t>
      </w:r>
      <w:r w:rsidR="00E63C8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срока освобождения  помещения и/или территории Заказчика Подрядчик уплачивает Заказчику за время просрочки неустойку в размере 5 000 руб. за каждый день просрочки.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tabs>
          <w:tab w:val="left" w:pos="1134"/>
        </w:tabs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неполного или некачественного выполнения работ по договору, в результате чего:</w:t>
      </w:r>
    </w:p>
    <w:p w:rsidR="006257FF" w:rsidRPr="00DF4AD7" w:rsidRDefault="007E3E76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</w:t>
      </w:r>
      <w:r w:rsidR="006257FF" w:rsidRPr="00DF4AD7">
        <w:rPr>
          <w:sz w:val="23"/>
          <w:szCs w:val="23"/>
          <w:lang w:eastAsia="ru-RU"/>
        </w:rPr>
        <w:t xml:space="preserve"> либо часть работ выполнялась  или переделывалась Подрядчиком или иным лицом после сдачи результата работ Заказчику,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r w:rsidRPr="00DF4AD7">
        <w:rPr>
          <w:sz w:val="23"/>
          <w:szCs w:val="23"/>
          <w:lang w:eastAsia="ru-RU"/>
        </w:rPr>
        <w:t>- либо имел место простой или останов объекта ремонта, или авария, или инцидент, или производственная неполадка,</w:t>
      </w:r>
    </w:p>
    <w:p w:rsidR="006257FF" w:rsidRPr="00DF4AD7" w:rsidRDefault="006257FF" w:rsidP="00E26F31">
      <w:pPr>
        <w:ind w:firstLine="567"/>
        <w:jc w:val="both"/>
        <w:rPr>
          <w:sz w:val="23"/>
          <w:szCs w:val="23"/>
          <w:lang w:eastAsia="ru-RU"/>
        </w:rPr>
      </w:pPr>
      <w:proofErr w:type="gramStart"/>
      <w:r w:rsidRPr="00DF4AD7">
        <w:rPr>
          <w:sz w:val="23"/>
          <w:szCs w:val="23"/>
          <w:lang w:eastAsia="ru-RU"/>
        </w:rPr>
        <w:t xml:space="preserve">Подрядчик уплачивает Заказчику неустойку в размере 0,1 % от стоимости работ по соответствующему приложению к договору, но не менее 10 000 руб. в день за каждый день </w:t>
      </w:r>
      <w:r w:rsidRPr="00DF4AD7">
        <w:rPr>
          <w:sz w:val="23"/>
          <w:szCs w:val="23"/>
          <w:lang w:eastAsia="ru-RU"/>
        </w:rPr>
        <w:lastRenderedPageBreak/>
        <w:t>выполнения таких работ и/или за каждый полный или неполный день простоя или останова объекта ремонта, а всего (независимо от количества таких дней) не менее 50 000 руб.</w:t>
      </w:r>
      <w:proofErr w:type="gramEnd"/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В случае нарушения Подрядчиком согласован</w:t>
      </w:r>
      <w:r w:rsidR="004979B3" w:rsidRPr="008C1E55">
        <w:rPr>
          <w:sz w:val="23"/>
          <w:szCs w:val="23"/>
          <w:lang w:eastAsia="ru-RU"/>
        </w:rPr>
        <w:t xml:space="preserve">ного срока устранения дефектов </w:t>
      </w:r>
      <w:r w:rsidRPr="008C1E55">
        <w:rPr>
          <w:sz w:val="23"/>
          <w:szCs w:val="23"/>
          <w:lang w:eastAsia="ru-RU"/>
        </w:rPr>
        <w:t xml:space="preserve"> Подрядчик уплачивает Заказчику штраф в размере в размере 0,1 % от стоимости работ по </w:t>
      </w:r>
      <w:r w:rsidR="004979B3" w:rsidRPr="008C1E55">
        <w:rPr>
          <w:sz w:val="23"/>
          <w:szCs w:val="23"/>
          <w:lang w:eastAsia="ru-RU"/>
        </w:rPr>
        <w:t>договору (приложению)</w:t>
      </w:r>
      <w:r w:rsidRPr="008C1E55">
        <w:rPr>
          <w:sz w:val="23"/>
          <w:szCs w:val="23"/>
          <w:lang w:eastAsia="ru-RU"/>
        </w:rPr>
        <w:t>, но не менее 10 000 руб. за каждый день просрочки, а всего (независимо от количества таких дней) не менее 50 000 руб.</w:t>
      </w:r>
    </w:p>
    <w:p w:rsidR="00EC1861" w:rsidRPr="008C1E55" w:rsidRDefault="00EC1861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 xml:space="preserve">Подрядчик самостоятельно несёт ответственность за допущенные им либо привлеченными к выполнению работ третьими лицами нарушения указанного в разделе </w:t>
      </w:r>
      <w:r w:rsidR="00E63C8D">
        <w:rPr>
          <w:sz w:val="23"/>
          <w:szCs w:val="23"/>
          <w:lang w:eastAsia="ru-RU"/>
        </w:rPr>
        <w:fldChar w:fldCharType="begin"/>
      </w:r>
      <w:r w:rsidR="00EC327D">
        <w:rPr>
          <w:sz w:val="23"/>
          <w:szCs w:val="23"/>
          <w:lang w:eastAsia="ru-RU"/>
        </w:rPr>
        <w:instrText xml:space="preserve"> REF _Ref462852253 \r \h </w:instrText>
      </w:r>
      <w:r w:rsidR="00E63C8D">
        <w:rPr>
          <w:sz w:val="23"/>
          <w:szCs w:val="23"/>
          <w:lang w:eastAsia="ru-RU"/>
        </w:rPr>
      </w:r>
      <w:r w:rsidR="00E63C8D">
        <w:rPr>
          <w:sz w:val="23"/>
          <w:szCs w:val="23"/>
          <w:lang w:eastAsia="ru-RU"/>
        </w:rPr>
        <w:fldChar w:fldCharType="separate"/>
      </w:r>
      <w:r w:rsidR="00B92367">
        <w:rPr>
          <w:sz w:val="23"/>
          <w:szCs w:val="23"/>
          <w:lang w:eastAsia="ru-RU"/>
        </w:rPr>
        <w:t>6</w:t>
      </w:r>
      <w:r w:rsidR="00E63C8D">
        <w:rPr>
          <w:sz w:val="23"/>
          <w:szCs w:val="23"/>
          <w:lang w:eastAsia="ru-RU"/>
        </w:rPr>
        <w:fldChar w:fldCharType="end"/>
      </w:r>
      <w:r w:rsidRPr="008C1E55">
        <w:rPr>
          <w:sz w:val="23"/>
          <w:szCs w:val="23"/>
          <w:lang w:eastAsia="ru-RU"/>
        </w:rPr>
        <w:t xml:space="preserve"> законодательства и локальных актов Заказчика, включая оплату штрафов и возмещение причиненного вреда. В случае если Заказчик был привлечён к ответственности за вышеуказанные нарушения Подрядчика (привлеченных Подрядчиком к выполнению работ третьих лиц), Подрядчик обязуется возместить Заказчику все причиненные этим убытки.</w:t>
      </w:r>
    </w:p>
    <w:p w:rsidR="006257FF" w:rsidRPr="008C1E55" w:rsidRDefault="006257FF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  <w:lang w:eastAsia="ru-RU"/>
        </w:rPr>
      </w:pPr>
      <w:r w:rsidRPr="008C1E55">
        <w:rPr>
          <w:sz w:val="23"/>
          <w:szCs w:val="23"/>
          <w:lang w:eastAsia="ru-RU"/>
        </w:rPr>
        <w:t>Претензии подлежат рассмотрению в течение 15 дней со дня получения.</w:t>
      </w:r>
    </w:p>
    <w:p w:rsidR="00A63D59" w:rsidRPr="008C1E55" w:rsidRDefault="006257FF" w:rsidP="008C1E55">
      <w:pPr>
        <w:jc w:val="both"/>
        <w:rPr>
          <w:sz w:val="23"/>
          <w:szCs w:val="23"/>
        </w:rPr>
      </w:pPr>
      <w:r w:rsidRPr="008C1E55">
        <w:rPr>
          <w:sz w:val="23"/>
          <w:szCs w:val="23"/>
          <w:lang w:eastAsia="ru-RU"/>
        </w:rPr>
        <w:t>Суммы ответственности подлежат уплате Стороной в течение 15 дней со дня получения претензии. Заказчик вправе взыскать неустойки путем зачета встречных однородных требований и уменьшения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таким образом</w:t>
      </w:r>
      <w:r w:rsidR="007E3E76" w:rsidRPr="008C1E55">
        <w:rPr>
          <w:sz w:val="23"/>
          <w:szCs w:val="23"/>
          <w:lang w:eastAsia="ru-RU"/>
        </w:rPr>
        <w:t>,</w:t>
      </w:r>
      <w:r w:rsidRPr="008C1E55">
        <w:rPr>
          <w:sz w:val="23"/>
          <w:szCs w:val="23"/>
          <w:lang w:eastAsia="ru-RU"/>
        </w:rPr>
        <w:t xml:space="preserve"> сумм, подлежащих выплате Подрядчику. Зачёт допускается не ранее истечения предусмотренного настоящей статьёй срока на рассмотрение претензии.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Расторжение договора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7" w:name="_Ref462852312"/>
      <w:r w:rsidRPr="008C1E55">
        <w:rPr>
          <w:sz w:val="23"/>
          <w:szCs w:val="23"/>
        </w:rPr>
        <w:t xml:space="preserve">Несоблюдение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одрядчиком</w:t>
      </w:r>
      <w:r w:rsidRPr="008C1E55">
        <w:rPr>
          <w:sz w:val="23"/>
          <w:szCs w:val="23"/>
        </w:rPr>
        <w:t xml:space="preserve"> или привлеченными им суб</w:t>
      </w:r>
      <w:r w:rsidR="009537D4" w:rsidRPr="008C1E55">
        <w:rPr>
          <w:sz w:val="23"/>
          <w:szCs w:val="23"/>
        </w:rPr>
        <w:t>п</w:t>
      </w:r>
      <w:r w:rsidR="00684F1D" w:rsidRPr="008C1E55">
        <w:rPr>
          <w:sz w:val="23"/>
          <w:szCs w:val="23"/>
        </w:rPr>
        <w:t>одрядчик</w:t>
      </w:r>
      <w:r w:rsidRPr="008C1E55">
        <w:rPr>
          <w:sz w:val="23"/>
          <w:szCs w:val="23"/>
        </w:rPr>
        <w:t xml:space="preserve">ами требований </w:t>
      </w:r>
      <w:r w:rsidRPr="008C1E55">
        <w:rPr>
          <w:iCs/>
          <w:sz w:val="23"/>
          <w:szCs w:val="23"/>
        </w:rPr>
        <w:t>п.п.</w:t>
      </w:r>
      <w:r w:rsidR="00E63C8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_Ref462852110 \r \h </w:instrText>
      </w:r>
      <w:r w:rsidR="00E63C8D">
        <w:rPr>
          <w:iCs/>
          <w:sz w:val="23"/>
          <w:szCs w:val="23"/>
        </w:rPr>
      </w:r>
      <w:r w:rsidR="00E63C8D">
        <w:rPr>
          <w:iCs/>
          <w:sz w:val="23"/>
          <w:szCs w:val="23"/>
        </w:rPr>
        <w:fldChar w:fldCharType="separate"/>
      </w:r>
      <w:r w:rsidR="00B92367">
        <w:rPr>
          <w:iCs/>
          <w:sz w:val="23"/>
          <w:szCs w:val="23"/>
        </w:rPr>
        <w:t>6.3</w:t>
      </w:r>
      <w:r w:rsidR="00E63C8D">
        <w:rPr>
          <w:iCs/>
          <w:sz w:val="23"/>
          <w:szCs w:val="23"/>
        </w:rPr>
        <w:fldChar w:fldCharType="end"/>
      </w:r>
      <w:r w:rsidR="00EC327D">
        <w:rPr>
          <w:iCs/>
          <w:sz w:val="23"/>
          <w:szCs w:val="23"/>
        </w:rPr>
        <w:t xml:space="preserve"> - </w:t>
      </w:r>
      <w:r w:rsidR="00E63C8D">
        <w:rPr>
          <w:iCs/>
          <w:sz w:val="23"/>
          <w:szCs w:val="23"/>
        </w:rPr>
        <w:fldChar w:fldCharType="begin"/>
      </w:r>
      <w:r w:rsidR="00EC327D">
        <w:rPr>
          <w:iCs/>
          <w:sz w:val="23"/>
          <w:szCs w:val="23"/>
        </w:rPr>
        <w:instrText xml:space="preserve"> REF _Ref462852115 \r \h </w:instrText>
      </w:r>
      <w:r w:rsidR="00E63C8D">
        <w:rPr>
          <w:iCs/>
          <w:sz w:val="23"/>
          <w:szCs w:val="23"/>
        </w:rPr>
      </w:r>
      <w:r w:rsidR="00E63C8D">
        <w:rPr>
          <w:iCs/>
          <w:sz w:val="23"/>
          <w:szCs w:val="23"/>
        </w:rPr>
        <w:fldChar w:fldCharType="separate"/>
      </w:r>
      <w:r w:rsidR="00B92367">
        <w:rPr>
          <w:iCs/>
          <w:sz w:val="23"/>
          <w:szCs w:val="23"/>
        </w:rPr>
        <w:t>6.4</w:t>
      </w:r>
      <w:r w:rsidR="00E63C8D">
        <w:rPr>
          <w:iCs/>
          <w:sz w:val="23"/>
          <w:szCs w:val="23"/>
        </w:rPr>
        <w:fldChar w:fldCharType="end"/>
      </w:r>
      <w:r w:rsidR="008634C8" w:rsidRPr="008C1E55">
        <w:rPr>
          <w:iCs/>
          <w:sz w:val="23"/>
          <w:szCs w:val="23"/>
        </w:rPr>
        <w:t xml:space="preserve"> </w:t>
      </w:r>
      <w:r w:rsidRPr="008C1E55">
        <w:rPr>
          <w:iCs/>
          <w:sz w:val="23"/>
          <w:szCs w:val="23"/>
        </w:rPr>
        <w:t>договора</w:t>
      </w:r>
      <w:r w:rsidRPr="008C1E55">
        <w:rPr>
          <w:sz w:val="23"/>
          <w:szCs w:val="23"/>
        </w:rPr>
        <w:t xml:space="preserve"> является существенным нарушением Договора и является основанием для расторжения </w:t>
      </w:r>
      <w:r w:rsidR="009537D4" w:rsidRPr="008C1E55">
        <w:rPr>
          <w:sz w:val="23"/>
          <w:szCs w:val="23"/>
        </w:rPr>
        <w:t>Заказчиком</w:t>
      </w:r>
      <w:r w:rsidRPr="008C1E55">
        <w:rPr>
          <w:sz w:val="23"/>
          <w:szCs w:val="23"/>
        </w:rPr>
        <w:t xml:space="preserve"> настоящего договора в одностороннем порядке с письменным уведомлением </w:t>
      </w:r>
      <w:r w:rsidR="009537D4" w:rsidRPr="008C1E55">
        <w:rPr>
          <w:sz w:val="23"/>
          <w:szCs w:val="23"/>
        </w:rPr>
        <w:t>Подрядчика</w:t>
      </w:r>
      <w:r w:rsidRPr="008C1E55">
        <w:rPr>
          <w:sz w:val="23"/>
          <w:szCs w:val="23"/>
        </w:rPr>
        <w:t xml:space="preserve"> о предстоящем расторжении за </w:t>
      </w:r>
      <w:r w:rsidR="009537D4" w:rsidRPr="008C1E55">
        <w:rPr>
          <w:sz w:val="23"/>
          <w:szCs w:val="23"/>
        </w:rPr>
        <w:t>10</w:t>
      </w:r>
      <w:r w:rsidRPr="008C1E55">
        <w:rPr>
          <w:sz w:val="23"/>
          <w:szCs w:val="23"/>
        </w:rPr>
        <w:t xml:space="preserve"> дней.</w:t>
      </w:r>
      <w:bookmarkEnd w:id="7"/>
      <w:r w:rsidRPr="008C1E55">
        <w:rPr>
          <w:sz w:val="23"/>
          <w:szCs w:val="23"/>
        </w:rPr>
        <w:t xml:space="preserve"> 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bookmarkStart w:id="8" w:name="_Ref462852336"/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одностороннем порядке с письменным уведомлением </w:t>
      </w:r>
      <w:r w:rsidRPr="008C1E55">
        <w:rPr>
          <w:sz w:val="23"/>
          <w:szCs w:val="23"/>
        </w:rPr>
        <w:t xml:space="preserve">Подрядчика </w:t>
      </w:r>
      <w:r w:rsidR="00A63D59" w:rsidRPr="008C1E55">
        <w:rPr>
          <w:sz w:val="23"/>
          <w:szCs w:val="23"/>
        </w:rPr>
        <w:t>о предстоящем расторжении за 10 дней может расторгнуть договор в следующих случаях:</w:t>
      </w:r>
      <w:bookmarkEnd w:id="8"/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Задержки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начала работ более чем на 10 дней по причинам, не зависящим от З</w:t>
      </w:r>
      <w:r w:rsidR="009537D4" w:rsidRPr="00DF4AD7">
        <w:rPr>
          <w:sz w:val="23"/>
          <w:szCs w:val="23"/>
        </w:rPr>
        <w:t>аказчика</w:t>
      </w:r>
      <w:r w:rsidR="00A63D59" w:rsidRPr="00DF4AD7">
        <w:rPr>
          <w:sz w:val="23"/>
          <w:szCs w:val="23"/>
        </w:rPr>
        <w:t>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Приостановки работ по причинам, не зависящим от </w:t>
      </w:r>
      <w:r w:rsidR="009537D4" w:rsidRPr="00DF4AD7">
        <w:rPr>
          <w:sz w:val="23"/>
          <w:szCs w:val="23"/>
        </w:rPr>
        <w:t>Заказчика</w:t>
      </w:r>
      <w:r w:rsidR="00A63D59" w:rsidRPr="00DF4AD7">
        <w:rPr>
          <w:sz w:val="23"/>
          <w:szCs w:val="23"/>
        </w:rPr>
        <w:t>,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 </w:t>
      </w:r>
      <w:r w:rsidR="00A63D59" w:rsidRPr="00DF4AD7">
        <w:rPr>
          <w:sz w:val="23"/>
          <w:szCs w:val="23"/>
        </w:rPr>
        <w:t xml:space="preserve">Нарушения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сроков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Несоблюдение </w:t>
      </w:r>
      <w:r w:rsidR="009537D4" w:rsidRPr="00DF4AD7">
        <w:rPr>
          <w:sz w:val="23"/>
          <w:szCs w:val="23"/>
        </w:rPr>
        <w:t xml:space="preserve">Подрядчиком </w:t>
      </w:r>
      <w:r w:rsidR="00A63D59" w:rsidRPr="00DF4AD7">
        <w:rPr>
          <w:sz w:val="23"/>
          <w:szCs w:val="23"/>
        </w:rPr>
        <w:t>требований по качеству работ, если исправление соответствующих некачественно выполненных работ влечет задержку выполнения работ более чем на 10 дней;</w:t>
      </w:r>
    </w:p>
    <w:p w:rsidR="00A63D59" w:rsidRPr="00DF4AD7" w:rsidRDefault="008634C8" w:rsidP="00E26F31">
      <w:pPr>
        <w:ind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- </w:t>
      </w:r>
      <w:r w:rsidR="00A63D59" w:rsidRPr="00DF4AD7">
        <w:rPr>
          <w:sz w:val="23"/>
          <w:szCs w:val="23"/>
        </w:rPr>
        <w:t xml:space="preserve">Аннулирование свидетельства о допуске к работам, оказывающим влияние на безопасность объектов, в результате чего </w:t>
      </w:r>
      <w:r w:rsidR="00684F1D" w:rsidRPr="00DF4AD7">
        <w:rPr>
          <w:sz w:val="23"/>
          <w:szCs w:val="23"/>
        </w:rPr>
        <w:t>П</w:t>
      </w:r>
      <w:r w:rsidR="009537D4" w:rsidRPr="00DF4AD7">
        <w:rPr>
          <w:sz w:val="23"/>
          <w:szCs w:val="23"/>
        </w:rPr>
        <w:t>одрядчик</w:t>
      </w:r>
      <w:r w:rsidR="00A63D59" w:rsidRPr="00DF4AD7">
        <w:rPr>
          <w:sz w:val="23"/>
          <w:szCs w:val="23"/>
        </w:rPr>
        <w:t xml:space="preserve"> не вправе будет выполнять соответствующие работы.</w:t>
      </w:r>
    </w:p>
    <w:p w:rsidR="00A63D59" w:rsidRPr="008C1E55" w:rsidRDefault="00A63D59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>В случае расторжения договора п</w:t>
      </w:r>
      <w:r w:rsidR="008634C8" w:rsidRPr="008C1E55">
        <w:rPr>
          <w:sz w:val="23"/>
          <w:szCs w:val="23"/>
        </w:rPr>
        <w:t>о основаниям, предусмотренным п</w:t>
      </w:r>
      <w:r w:rsidRPr="008C1E55">
        <w:rPr>
          <w:sz w:val="23"/>
          <w:szCs w:val="23"/>
        </w:rPr>
        <w:t>п.</w:t>
      </w:r>
      <w:r w:rsidR="008634C8" w:rsidRPr="008C1E55">
        <w:rPr>
          <w:sz w:val="23"/>
          <w:szCs w:val="23"/>
        </w:rPr>
        <w:t xml:space="preserve"> </w:t>
      </w:r>
      <w:r w:rsidR="00E63C8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_Ref462852312 \r \h </w:instrText>
      </w:r>
      <w:r w:rsidR="00E63C8D">
        <w:rPr>
          <w:sz w:val="23"/>
          <w:szCs w:val="23"/>
        </w:rPr>
      </w:r>
      <w:r w:rsidR="00E63C8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9.1</w:t>
      </w:r>
      <w:r w:rsidR="00E63C8D">
        <w:rPr>
          <w:sz w:val="23"/>
          <w:szCs w:val="23"/>
        </w:rPr>
        <w:fldChar w:fldCharType="end"/>
      </w:r>
      <w:r w:rsidR="00EC327D">
        <w:rPr>
          <w:sz w:val="23"/>
          <w:szCs w:val="23"/>
        </w:rPr>
        <w:t xml:space="preserve"> - </w:t>
      </w:r>
      <w:r w:rsidR="00E63C8D">
        <w:rPr>
          <w:sz w:val="23"/>
          <w:szCs w:val="23"/>
        </w:rPr>
        <w:fldChar w:fldCharType="begin"/>
      </w:r>
      <w:r w:rsidR="00EC327D">
        <w:rPr>
          <w:sz w:val="23"/>
          <w:szCs w:val="23"/>
        </w:rPr>
        <w:instrText xml:space="preserve"> REF _Ref462852336 \r \h </w:instrText>
      </w:r>
      <w:r w:rsidR="00E63C8D">
        <w:rPr>
          <w:sz w:val="23"/>
          <w:szCs w:val="23"/>
        </w:rPr>
      </w:r>
      <w:r w:rsidR="00E63C8D">
        <w:rPr>
          <w:sz w:val="23"/>
          <w:szCs w:val="23"/>
        </w:rPr>
        <w:fldChar w:fldCharType="separate"/>
      </w:r>
      <w:r w:rsidR="00B92367">
        <w:rPr>
          <w:sz w:val="23"/>
          <w:szCs w:val="23"/>
        </w:rPr>
        <w:t>9.2</w:t>
      </w:r>
      <w:r w:rsidR="00E63C8D">
        <w:rPr>
          <w:sz w:val="23"/>
          <w:szCs w:val="23"/>
        </w:rPr>
        <w:fldChar w:fldCharType="end"/>
      </w:r>
      <w:r w:rsidRPr="008C1E55">
        <w:rPr>
          <w:sz w:val="23"/>
          <w:szCs w:val="23"/>
        </w:rPr>
        <w:t xml:space="preserve"> договора, З</w:t>
      </w:r>
      <w:r w:rsidR="009537D4" w:rsidRPr="008C1E55">
        <w:rPr>
          <w:sz w:val="23"/>
          <w:szCs w:val="23"/>
        </w:rPr>
        <w:t>аказчик</w:t>
      </w:r>
      <w:r w:rsidRPr="008C1E55">
        <w:rPr>
          <w:sz w:val="23"/>
          <w:szCs w:val="23"/>
        </w:rPr>
        <w:t xml:space="preserve"> обязан оплатить </w:t>
      </w:r>
      <w:r w:rsidR="00684F1D" w:rsidRPr="008C1E55">
        <w:rPr>
          <w:sz w:val="23"/>
          <w:szCs w:val="23"/>
        </w:rPr>
        <w:t>П</w:t>
      </w:r>
      <w:r w:rsidR="009537D4" w:rsidRPr="008C1E55">
        <w:rPr>
          <w:sz w:val="23"/>
          <w:szCs w:val="23"/>
        </w:rPr>
        <w:t>одрядчику</w:t>
      </w:r>
      <w:r w:rsidRPr="008C1E55">
        <w:rPr>
          <w:sz w:val="23"/>
          <w:szCs w:val="23"/>
        </w:rPr>
        <w:t xml:space="preserve"> фактически понес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 xml:space="preserve">нные им расходы в связи с исполнением настоящего договора в пределах </w:t>
      </w:r>
      <w:r w:rsidR="00B90450">
        <w:rPr>
          <w:sz w:val="23"/>
          <w:szCs w:val="23"/>
        </w:rPr>
        <w:t>(пропорционально выполнен</w:t>
      </w:r>
      <w:r w:rsidR="00B92367">
        <w:rPr>
          <w:sz w:val="23"/>
          <w:szCs w:val="23"/>
        </w:rPr>
        <w:t>ному</w:t>
      </w:r>
      <w:r w:rsidR="00B90450">
        <w:rPr>
          <w:sz w:val="23"/>
          <w:szCs w:val="23"/>
        </w:rPr>
        <w:t xml:space="preserve"> и переданному Заказчику результату) </w:t>
      </w:r>
      <w:r w:rsidRPr="008C1E55">
        <w:rPr>
          <w:sz w:val="23"/>
          <w:szCs w:val="23"/>
        </w:rPr>
        <w:t xml:space="preserve">стоимости работ по договору. </w:t>
      </w:r>
      <w:r w:rsidR="009537D4" w:rsidRPr="008C1E55">
        <w:rPr>
          <w:sz w:val="23"/>
          <w:szCs w:val="23"/>
        </w:rPr>
        <w:t xml:space="preserve">Подрядчик </w:t>
      </w:r>
      <w:r w:rsidRPr="008C1E55">
        <w:rPr>
          <w:sz w:val="23"/>
          <w:szCs w:val="23"/>
        </w:rPr>
        <w:t xml:space="preserve">не вправе требовать от </w:t>
      </w:r>
      <w:r w:rsidR="009537D4" w:rsidRPr="008C1E55">
        <w:rPr>
          <w:sz w:val="23"/>
          <w:szCs w:val="23"/>
        </w:rPr>
        <w:t xml:space="preserve">Заказчика </w:t>
      </w:r>
      <w:r w:rsidRPr="008C1E55">
        <w:rPr>
          <w:sz w:val="23"/>
          <w:szCs w:val="23"/>
        </w:rPr>
        <w:t>возмещения убытков, причин</w:t>
      </w:r>
      <w:r w:rsidR="008634C8" w:rsidRPr="008C1E55">
        <w:rPr>
          <w:sz w:val="23"/>
          <w:szCs w:val="23"/>
        </w:rPr>
        <w:t>ё</w:t>
      </w:r>
      <w:r w:rsidRPr="008C1E55">
        <w:rPr>
          <w:sz w:val="23"/>
          <w:szCs w:val="23"/>
        </w:rPr>
        <w:t>нных расторжением договора по названному основанию.</w:t>
      </w:r>
    </w:p>
    <w:p w:rsidR="00A63D59" w:rsidRPr="008C1E55" w:rsidRDefault="009537D4" w:rsidP="008C1E55">
      <w:pPr>
        <w:pStyle w:val="af1"/>
        <w:numPr>
          <w:ilvl w:val="1"/>
          <w:numId w:val="10"/>
        </w:numPr>
        <w:ind w:left="0" w:firstLine="567"/>
        <w:jc w:val="both"/>
        <w:rPr>
          <w:sz w:val="23"/>
          <w:szCs w:val="23"/>
        </w:rPr>
      </w:pP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в любое время до сдачи ему результата работ вправе при условии предварительного письменного уведомления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одрядчика</w:t>
      </w:r>
      <w:r w:rsidR="00A63D59" w:rsidRPr="008C1E55">
        <w:rPr>
          <w:sz w:val="23"/>
          <w:szCs w:val="23"/>
        </w:rPr>
        <w:t xml:space="preserve"> за 15 дней в одностороннем порядке отказаться от исполнения договора, что в соответствии с ч.3 ст.450 ГК РФ влеч</w:t>
      </w:r>
      <w:r w:rsidR="008634C8" w:rsidRPr="008C1E55">
        <w:rPr>
          <w:sz w:val="23"/>
          <w:szCs w:val="23"/>
        </w:rPr>
        <w:t>ё</w:t>
      </w:r>
      <w:r w:rsidR="00A63D59" w:rsidRPr="008C1E55">
        <w:rPr>
          <w:sz w:val="23"/>
          <w:szCs w:val="23"/>
        </w:rPr>
        <w:t xml:space="preserve">т его расторжение. В этом случае </w:t>
      </w:r>
      <w:r w:rsidRPr="008C1E55">
        <w:rPr>
          <w:sz w:val="23"/>
          <w:szCs w:val="23"/>
        </w:rPr>
        <w:t xml:space="preserve">Заказчик </w:t>
      </w:r>
      <w:r w:rsidR="00A63D59" w:rsidRPr="008C1E55">
        <w:rPr>
          <w:sz w:val="23"/>
          <w:szCs w:val="23"/>
        </w:rPr>
        <w:t xml:space="preserve">оплачивает </w:t>
      </w:r>
      <w:r w:rsidRPr="008C1E55">
        <w:rPr>
          <w:sz w:val="23"/>
          <w:szCs w:val="23"/>
        </w:rPr>
        <w:t xml:space="preserve">Подрядчику </w:t>
      </w:r>
      <w:r w:rsidR="00A63D59" w:rsidRPr="008C1E55">
        <w:rPr>
          <w:sz w:val="23"/>
          <w:szCs w:val="23"/>
        </w:rPr>
        <w:t xml:space="preserve">работы, выполненные до получения </w:t>
      </w:r>
      <w:r w:rsidR="00684F1D" w:rsidRPr="008C1E55">
        <w:rPr>
          <w:sz w:val="23"/>
          <w:szCs w:val="23"/>
        </w:rPr>
        <w:t>П</w:t>
      </w:r>
      <w:r w:rsidRPr="008C1E55">
        <w:rPr>
          <w:sz w:val="23"/>
          <w:szCs w:val="23"/>
        </w:rPr>
        <w:t>одрядчиком</w:t>
      </w:r>
      <w:r w:rsidR="00A63D59" w:rsidRPr="008C1E55">
        <w:rPr>
          <w:sz w:val="23"/>
          <w:szCs w:val="23"/>
        </w:rPr>
        <w:t xml:space="preserve"> уведомления об отказе З</w:t>
      </w:r>
      <w:r w:rsidRPr="008C1E55">
        <w:rPr>
          <w:sz w:val="23"/>
          <w:szCs w:val="23"/>
        </w:rPr>
        <w:t>аказчика</w:t>
      </w:r>
      <w:r w:rsidR="00A63D59" w:rsidRPr="008C1E55">
        <w:rPr>
          <w:sz w:val="23"/>
          <w:szCs w:val="23"/>
        </w:rPr>
        <w:t xml:space="preserve"> от исполнения договора.</w:t>
      </w:r>
    </w:p>
    <w:p w:rsidR="00A63D59" w:rsidRPr="00DF4AD7" w:rsidRDefault="00A63D59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b/>
          <w:bCs/>
          <w:sz w:val="23"/>
          <w:szCs w:val="23"/>
        </w:rPr>
      </w:pPr>
      <w:r w:rsidRPr="00DF4AD7">
        <w:rPr>
          <w:b/>
          <w:bCs/>
          <w:sz w:val="23"/>
          <w:szCs w:val="23"/>
        </w:rPr>
        <w:t>Прочие условия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Изменения и дополнения настоящего договора могут производиться только в письменной форме по согласованию сторон.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Передача прав и обязанностей по настоящему договору третьим лицам допускается только при наличии предварительного письменного согласия другой Стороны.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Все споры или разногласия, возникающие между Сторонами по настоящему договору, подлежат рассмотрению в Арбитражном суде Ярославской области.</w:t>
      </w:r>
    </w:p>
    <w:p w:rsidR="00A63D59" w:rsidRPr="00DF4AD7" w:rsidRDefault="00A63D59" w:rsidP="00EC327D">
      <w:pPr>
        <w:pStyle w:val="a9"/>
        <w:numPr>
          <w:ilvl w:val="1"/>
          <w:numId w:val="10"/>
        </w:numPr>
        <w:suppressAutoHyphens/>
        <w:spacing w:after="0"/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 xml:space="preserve">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</w:t>
      </w:r>
      <w:r w:rsidRPr="00DF4AD7">
        <w:rPr>
          <w:sz w:val="23"/>
          <w:szCs w:val="23"/>
        </w:rPr>
        <w:lastRenderedPageBreak/>
        <w:t>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A63D59" w:rsidRPr="00EC327D" w:rsidRDefault="00A63D59" w:rsidP="00EC327D">
      <w:pPr>
        <w:ind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Если эти обстоятельства будут продолжаться более 90 дней, то З</w:t>
      </w:r>
      <w:r w:rsidR="008F1525" w:rsidRPr="00EC327D">
        <w:rPr>
          <w:sz w:val="23"/>
          <w:szCs w:val="23"/>
        </w:rPr>
        <w:t>аказчик</w:t>
      </w:r>
      <w:r w:rsidRPr="00EC327D">
        <w:rPr>
          <w:sz w:val="23"/>
          <w:szCs w:val="23"/>
        </w:rPr>
        <w:t xml:space="preserve"> и </w:t>
      </w:r>
      <w:r w:rsidR="00684F1D" w:rsidRPr="00EC327D">
        <w:rPr>
          <w:sz w:val="23"/>
          <w:szCs w:val="23"/>
        </w:rPr>
        <w:t>П</w:t>
      </w:r>
      <w:r w:rsidR="008F1525" w:rsidRPr="00EC327D">
        <w:rPr>
          <w:sz w:val="23"/>
          <w:szCs w:val="23"/>
        </w:rPr>
        <w:t>одрядчик</w:t>
      </w:r>
      <w:r w:rsidRPr="00EC327D">
        <w:rPr>
          <w:sz w:val="23"/>
          <w:szCs w:val="23"/>
        </w:rPr>
        <w:t xml:space="preserve"> имеют право отказаться от дальнейшего исполнения обязательств по Договору.</w:t>
      </w:r>
    </w:p>
    <w:p w:rsidR="00A63D59" w:rsidRPr="00EC327D" w:rsidRDefault="00A63D59" w:rsidP="00EC327D">
      <w:pPr>
        <w:pStyle w:val="af1"/>
        <w:numPr>
          <w:ilvl w:val="1"/>
          <w:numId w:val="10"/>
        </w:numPr>
        <w:ind w:left="0" w:right="125" w:firstLine="567"/>
        <w:jc w:val="both"/>
        <w:rPr>
          <w:sz w:val="23"/>
          <w:szCs w:val="23"/>
        </w:rPr>
      </w:pPr>
      <w:proofErr w:type="gramStart"/>
      <w:r w:rsidRPr="00EC327D">
        <w:rPr>
          <w:sz w:val="23"/>
          <w:szCs w:val="23"/>
        </w:rPr>
        <w:t>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r w:rsidRPr="00EC327D">
        <w:rPr>
          <w:sz w:val="23"/>
          <w:szCs w:val="23"/>
        </w:rPr>
        <w:t xml:space="preserve"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C327D">
        <w:rPr>
          <w:sz w:val="23"/>
          <w:szCs w:val="23"/>
        </w:rPr>
        <w:t>с даты получения</w:t>
      </w:r>
      <w:proofErr w:type="gramEnd"/>
      <w:r w:rsidRPr="00EC327D">
        <w:rPr>
          <w:sz w:val="23"/>
          <w:szCs w:val="23"/>
        </w:rPr>
        <w:t xml:space="preserve"> письменного уведомления.</w:t>
      </w:r>
    </w:p>
    <w:p w:rsidR="00A63D59" w:rsidRPr="00EC327D" w:rsidRDefault="00A63D59" w:rsidP="00EC327D">
      <w:pPr>
        <w:pStyle w:val="af1"/>
        <w:ind w:left="0" w:right="125" w:firstLine="567"/>
        <w:jc w:val="both"/>
        <w:rPr>
          <w:sz w:val="23"/>
          <w:szCs w:val="23"/>
        </w:rPr>
      </w:pPr>
      <w:proofErr w:type="gramStart"/>
      <w:r w:rsidRPr="00EC327D">
        <w:rPr>
          <w:sz w:val="23"/>
          <w:szCs w:val="23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  <w:proofErr w:type="gramEnd"/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A63D59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</w:rPr>
      </w:pPr>
      <w:r w:rsidRPr="00DF4AD7">
        <w:rPr>
          <w:sz w:val="23"/>
          <w:szCs w:val="23"/>
        </w:rPr>
        <w:t>При закрытии договора в 30-дневный срок Стороны составляют двусторонний акт сверки с обязательным указанием факта выполнения обеими Сторонами всех условий.</w:t>
      </w:r>
    </w:p>
    <w:p w:rsidR="00BD705E" w:rsidRPr="00DF4AD7" w:rsidRDefault="00DF4AD7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>В</w:t>
      </w:r>
      <w:r w:rsidR="00BD705E" w:rsidRPr="00DF4AD7">
        <w:rPr>
          <w:sz w:val="23"/>
          <w:szCs w:val="23"/>
          <w:lang w:val="ru-RU"/>
        </w:rPr>
        <w:t>се юридически значимые извещения (заявления, уведомления, требования, претензии и т.п.) должны направляться по адресам Сторон, указанным в настоящем Договоре и приобретают юридическую силу с момента доставки адресату. Извещения могут направляться Стороной также по адресу официальной регистрации, указанному в ЕГРЮЛ на момент направления.</w:t>
      </w:r>
    </w:p>
    <w:p w:rsidR="00BD705E" w:rsidRPr="00DF4AD7" w:rsidRDefault="00E7649F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  <w:lang w:val="ru-RU"/>
        </w:rPr>
        <w:t xml:space="preserve">В случае изменения контактного адреса Сторона в течение 5 дней обязана известить об этом другую Сторону. На Сторону, нарушившую данную обязанность, возлагается все неблагоприятные последствия и риски отсутствия у контрагента актуальной информации об адресе для направления соответствующих заявлений. В частности, все юридически значимые сообщения считаются доставленными,  а их юридические последствия – возникшими при условии доставки по </w:t>
      </w:r>
      <w:proofErr w:type="gramStart"/>
      <w:r w:rsidRPr="00DF4AD7">
        <w:rPr>
          <w:sz w:val="23"/>
          <w:szCs w:val="23"/>
          <w:lang w:val="ru-RU"/>
        </w:rPr>
        <w:t>предыдущему</w:t>
      </w:r>
      <w:proofErr w:type="gramEnd"/>
      <w:r w:rsidRPr="00DF4AD7">
        <w:rPr>
          <w:sz w:val="23"/>
          <w:szCs w:val="23"/>
          <w:lang w:val="ru-RU"/>
        </w:rPr>
        <w:t xml:space="preserve"> доведённому до отправителя адресу получателя.</w:t>
      </w:r>
    </w:p>
    <w:p w:rsidR="006E63CE" w:rsidRPr="00DF4AD7" w:rsidRDefault="00A63D59" w:rsidP="00EC327D">
      <w:pPr>
        <w:pStyle w:val="a3"/>
        <w:numPr>
          <w:ilvl w:val="1"/>
          <w:numId w:val="10"/>
        </w:numPr>
        <w:tabs>
          <w:tab w:val="clear" w:pos="4677"/>
          <w:tab w:val="clear" w:pos="9355"/>
        </w:tabs>
        <w:ind w:left="0" w:firstLine="567"/>
        <w:jc w:val="both"/>
        <w:rPr>
          <w:sz w:val="23"/>
          <w:szCs w:val="23"/>
          <w:lang w:val="ru-RU"/>
        </w:rPr>
      </w:pPr>
      <w:r w:rsidRPr="00DF4AD7">
        <w:rPr>
          <w:sz w:val="23"/>
          <w:szCs w:val="23"/>
        </w:rPr>
        <w:t>Настоящий Договор вступает в силу с момента его подписания сторонами и действует до исполнения сторонами своих обязательств, а в части взаиморасч</w:t>
      </w:r>
      <w:r w:rsidR="00BD705E" w:rsidRPr="00DF4AD7">
        <w:rPr>
          <w:sz w:val="23"/>
          <w:szCs w:val="23"/>
          <w:lang w:val="ru-RU"/>
        </w:rPr>
        <w:t>ё</w:t>
      </w:r>
      <w:r w:rsidRPr="00DF4AD7">
        <w:rPr>
          <w:sz w:val="23"/>
          <w:szCs w:val="23"/>
        </w:rPr>
        <w:t>тов - до полного завершения.</w:t>
      </w:r>
    </w:p>
    <w:p w:rsidR="00E7649F" w:rsidRPr="00DF4AD7" w:rsidRDefault="00E7649F" w:rsidP="00284F84">
      <w:pPr>
        <w:pStyle w:val="a3"/>
        <w:tabs>
          <w:tab w:val="clear" w:pos="4677"/>
          <w:tab w:val="clear" w:pos="9355"/>
        </w:tabs>
        <w:ind w:firstLine="567"/>
        <w:rPr>
          <w:b/>
          <w:sz w:val="23"/>
          <w:szCs w:val="23"/>
          <w:lang w:val="ru-RU"/>
        </w:rPr>
      </w:pPr>
    </w:p>
    <w:p w:rsidR="00A63D59" w:rsidRPr="00DF4AD7" w:rsidRDefault="008634C8" w:rsidP="00284F84">
      <w:pPr>
        <w:pStyle w:val="a3"/>
        <w:tabs>
          <w:tab w:val="clear" w:pos="4677"/>
          <w:tab w:val="clear" w:pos="9355"/>
        </w:tabs>
        <w:rPr>
          <w:b/>
          <w:sz w:val="23"/>
          <w:szCs w:val="23"/>
          <w:lang w:val="ru-RU"/>
        </w:rPr>
      </w:pPr>
      <w:r w:rsidRPr="00DF4AD7">
        <w:rPr>
          <w:b/>
          <w:sz w:val="23"/>
          <w:szCs w:val="23"/>
        </w:rPr>
        <w:lastRenderedPageBreak/>
        <w:t>Приложения</w:t>
      </w:r>
    </w:p>
    <w:sdt>
      <w:sdtPr>
        <w:rPr>
          <w:sz w:val="23"/>
          <w:szCs w:val="23"/>
        </w:rPr>
        <w:id w:val="27542696"/>
        <w:placeholder>
          <w:docPart w:val="DefaultPlaceholder_1082065158"/>
        </w:placeholder>
      </w:sdtPr>
      <w:sdtEndPr>
        <w:rPr>
          <w:lang w:val="ru-RU"/>
        </w:rPr>
      </w:sdtEndPr>
      <w:sdtContent>
        <w:p w:rsidR="00A63D59" w:rsidRPr="00DF4AD7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</w:rPr>
          </w:pPr>
          <w:r w:rsidRPr="00DF4AD7">
            <w:rPr>
              <w:sz w:val="23"/>
              <w:szCs w:val="23"/>
            </w:rPr>
            <w:t>1. Техническое задание.</w:t>
          </w:r>
        </w:p>
        <w:p w:rsidR="00A63D59" w:rsidRPr="00DF4AD7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 w:rsidRPr="00DF4AD7">
            <w:rPr>
              <w:sz w:val="23"/>
              <w:szCs w:val="23"/>
            </w:rPr>
            <w:t xml:space="preserve">2. </w:t>
          </w:r>
          <w:r w:rsidR="00E7649F" w:rsidRPr="00DF4AD7">
            <w:rPr>
              <w:sz w:val="23"/>
              <w:szCs w:val="23"/>
              <w:lang w:val="ru-RU"/>
            </w:rPr>
            <w:t>Календарный план выполнения работ.</w:t>
          </w:r>
        </w:p>
        <w:p w:rsidR="00EC1861" w:rsidRDefault="00A63D59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 w:rsidRPr="00DF4AD7">
            <w:rPr>
              <w:sz w:val="23"/>
              <w:szCs w:val="23"/>
              <w:lang w:val="ru-RU"/>
            </w:rPr>
            <w:t xml:space="preserve">3. </w:t>
          </w:r>
          <w:r w:rsidR="00E7649F" w:rsidRPr="00DF4AD7">
            <w:rPr>
              <w:sz w:val="23"/>
              <w:szCs w:val="23"/>
            </w:rPr>
            <w:t>Сметы №.</w:t>
          </w:r>
          <w:r w:rsidR="00E7649F" w:rsidRPr="00DF4AD7">
            <w:rPr>
              <w:sz w:val="23"/>
              <w:szCs w:val="23"/>
              <w:lang w:val="ru-RU"/>
            </w:rPr>
            <w:t xml:space="preserve"> _____________.</w:t>
          </w:r>
        </w:p>
        <w:p w:rsidR="00A63D59" w:rsidRPr="00DF4AD7" w:rsidRDefault="00EC1861" w:rsidP="00284F84">
          <w:pPr>
            <w:pStyle w:val="a3"/>
            <w:tabs>
              <w:tab w:val="clear" w:pos="4677"/>
              <w:tab w:val="clear" w:pos="9355"/>
              <w:tab w:val="left" w:pos="0"/>
            </w:tabs>
            <w:ind w:firstLine="284"/>
            <w:rPr>
              <w:sz w:val="23"/>
              <w:szCs w:val="23"/>
              <w:lang w:val="ru-RU"/>
            </w:rPr>
          </w:pPr>
          <w:r>
            <w:rPr>
              <w:sz w:val="23"/>
              <w:szCs w:val="23"/>
              <w:lang w:val="ru-RU"/>
            </w:rPr>
            <w:t xml:space="preserve">4. </w:t>
          </w:r>
          <w:r w:rsidRPr="00EC1861">
            <w:rPr>
              <w:sz w:val="23"/>
              <w:szCs w:val="23"/>
              <w:lang w:val="ru-RU"/>
            </w:rPr>
            <w:t>Шкала штрафных санкций в области ПБ, ОТ и ОС.</w:t>
          </w:r>
        </w:p>
      </w:sdtContent>
    </w:sdt>
    <w:p w:rsidR="00A63D59" w:rsidRPr="00C63FE8" w:rsidRDefault="00C63FE8" w:rsidP="008C1E55">
      <w:pPr>
        <w:pStyle w:val="a3"/>
        <w:numPr>
          <w:ilvl w:val="0"/>
          <w:numId w:val="10"/>
        </w:numPr>
        <w:tabs>
          <w:tab w:val="clear" w:pos="4677"/>
          <w:tab w:val="clear" w:pos="9355"/>
          <w:tab w:val="left" w:pos="0"/>
        </w:tabs>
        <w:spacing w:before="120" w:after="120"/>
        <w:jc w:val="center"/>
        <w:rPr>
          <w:sz w:val="23"/>
          <w:szCs w:val="23"/>
          <w:lang w:val="ru-RU"/>
        </w:rPr>
      </w:pPr>
      <w:r>
        <w:rPr>
          <w:b/>
          <w:sz w:val="23"/>
          <w:szCs w:val="23"/>
        </w:rPr>
        <w:t>Адреса и реквизиты сторон</w:t>
      </w:r>
    </w:p>
    <w:p w:rsidR="00A63D59" w:rsidRPr="00DF4AD7" w:rsidRDefault="00A63D59" w:rsidP="00284F84">
      <w:pPr>
        <w:rPr>
          <w:b/>
          <w:sz w:val="23"/>
          <w:szCs w:val="23"/>
        </w:rPr>
      </w:pPr>
      <w:r w:rsidRPr="00DF4AD7">
        <w:rPr>
          <w:b/>
          <w:sz w:val="23"/>
          <w:szCs w:val="23"/>
        </w:rPr>
        <w:t>З</w:t>
      </w:r>
      <w:r w:rsidR="00E7649F" w:rsidRPr="00DF4AD7">
        <w:rPr>
          <w:b/>
          <w:sz w:val="23"/>
          <w:szCs w:val="23"/>
        </w:rPr>
        <w:t>аказчик</w:t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Pr="00DF4AD7">
        <w:rPr>
          <w:b/>
          <w:sz w:val="23"/>
          <w:szCs w:val="23"/>
        </w:rPr>
        <w:tab/>
      </w:r>
      <w:r w:rsidR="00684F1D" w:rsidRPr="00DF4AD7">
        <w:rPr>
          <w:b/>
          <w:sz w:val="23"/>
          <w:szCs w:val="23"/>
        </w:rPr>
        <w:t>П</w:t>
      </w:r>
      <w:r w:rsidR="00E7649F" w:rsidRPr="00DF4AD7">
        <w:rPr>
          <w:b/>
          <w:sz w:val="23"/>
          <w:szCs w:val="23"/>
        </w:rPr>
        <w:t>одрядчик</w:t>
      </w:r>
    </w:p>
    <w:tbl>
      <w:tblPr>
        <w:tblW w:w="0" w:type="auto"/>
        <w:tblLook w:val="04A0"/>
      </w:tblPr>
      <w:tblGrid>
        <w:gridCol w:w="109"/>
        <w:gridCol w:w="4571"/>
        <w:gridCol w:w="286"/>
        <w:gridCol w:w="143"/>
        <w:gridCol w:w="4536"/>
        <w:gridCol w:w="150"/>
      </w:tblGrid>
      <w:tr w:rsidR="00A5312C" w:rsidRPr="00DF4AD7" w:rsidTr="00DF4AD7">
        <w:trPr>
          <w:gridAfter w:val="1"/>
          <w:wAfter w:w="150" w:type="dxa"/>
          <w:trHeight w:val="4603"/>
        </w:trPr>
        <w:tc>
          <w:tcPr>
            <w:tcW w:w="4680" w:type="dxa"/>
            <w:gridSpan w:val="2"/>
            <w:shd w:val="clear" w:color="auto" w:fill="auto"/>
          </w:tcPr>
          <w:p w:rsidR="00E7649F" w:rsidRPr="00DF4AD7" w:rsidRDefault="00A5312C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A5312C" w:rsidRPr="00DF4AD7" w:rsidRDefault="00A5312C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Российская Федерация, </w:t>
            </w:r>
          </w:p>
          <w:p w:rsidR="00E7649F" w:rsidRPr="00DF4AD7" w:rsidRDefault="00E7649F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1500</w:t>
            </w:r>
            <w:r w:rsidR="00B92367">
              <w:rPr>
                <w:bCs/>
                <w:sz w:val="23"/>
                <w:szCs w:val="23"/>
              </w:rPr>
              <w:t>23</w:t>
            </w:r>
            <w:r w:rsidRPr="00DF4AD7">
              <w:rPr>
                <w:sz w:val="23"/>
                <w:szCs w:val="23"/>
              </w:rPr>
              <w:t>,</w:t>
            </w:r>
            <w:r w:rsidRPr="00DF4AD7">
              <w:rPr>
                <w:bCs/>
                <w:sz w:val="23"/>
                <w:szCs w:val="23"/>
              </w:rPr>
              <w:t xml:space="preserve"> </w:t>
            </w:r>
            <w:r w:rsidR="00A5312C" w:rsidRPr="00DF4AD7">
              <w:rPr>
                <w:bCs/>
                <w:sz w:val="23"/>
                <w:szCs w:val="23"/>
              </w:rPr>
              <w:t xml:space="preserve">г. Ярославль, </w:t>
            </w:r>
          </w:p>
          <w:p w:rsidR="00A5312C" w:rsidRPr="00DF4AD7" w:rsidRDefault="00160C96" w:rsidP="00284F84">
            <w:pPr>
              <w:rPr>
                <w:bCs/>
                <w:sz w:val="23"/>
                <w:szCs w:val="23"/>
              </w:rPr>
            </w:pPr>
            <w:r w:rsidRPr="00DF4AD7">
              <w:rPr>
                <w:bCs/>
                <w:sz w:val="23"/>
                <w:szCs w:val="23"/>
              </w:rPr>
              <w:t>Московский пр-т, д.130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sz w:val="23"/>
                <w:szCs w:val="23"/>
              </w:rPr>
              <w:t xml:space="preserve">ИНН 7601001107 </w:t>
            </w:r>
            <w:r w:rsidRPr="00DF4AD7">
              <w:rPr>
                <w:b/>
                <w:sz w:val="23"/>
                <w:szCs w:val="23"/>
              </w:rPr>
              <w:t xml:space="preserve"> </w:t>
            </w:r>
            <w:r w:rsidRPr="00DF4AD7">
              <w:rPr>
                <w:sz w:val="23"/>
                <w:szCs w:val="23"/>
              </w:rPr>
              <w:t>КПП 997150001</w:t>
            </w:r>
          </w:p>
          <w:sdt>
            <w:sdtPr>
              <w:rPr>
                <w:sz w:val="23"/>
                <w:szCs w:val="23"/>
              </w:rPr>
              <w:id w:val="1314526823"/>
              <w:placeholder>
                <w:docPart w:val="DefaultPlaceholder_1082065158"/>
              </w:placeholder>
            </w:sdtPr>
            <w:sdtContent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</w:p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 xml:space="preserve">Филиал Банка ВТБ (ПАО) в </w:t>
                </w:r>
                <w:proofErr w:type="gramStart"/>
                <w:r>
                  <w:rPr>
                    <w:sz w:val="23"/>
                    <w:szCs w:val="23"/>
                  </w:rPr>
                  <w:t>г</w:t>
                </w:r>
                <w:proofErr w:type="gramEnd"/>
                <w:r>
                  <w:rPr>
                    <w:sz w:val="23"/>
                    <w:szCs w:val="23"/>
                  </w:rPr>
                  <w:t>. Воронеже</w:t>
                </w:r>
              </w:p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БИК 042007835</w:t>
                </w:r>
              </w:p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КОРР</w:t>
                </w:r>
                <w:proofErr w:type="gramStart"/>
                <w:r>
                  <w:rPr>
                    <w:sz w:val="23"/>
                    <w:szCs w:val="23"/>
                  </w:rPr>
                  <w:t>.С</w:t>
                </w:r>
                <w:proofErr w:type="gramEnd"/>
                <w:r>
                  <w:rPr>
                    <w:sz w:val="23"/>
                    <w:szCs w:val="23"/>
                  </w:rPr>
                  <w:t>ЧЕТ 30101810100000000835</w:t>
                </w:r>
              </w:p>
              <w:p w:rsidR="00D33E86" w:rsidRPr="00AF124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proofErr w:type="gramStart"/>
                <w:r>
                  <w:rPr>
                    <w:sz w:val="23"/>
                    <w:szCs w:val="23"/>
                  </w:rPr>
                  <w:t>Р</w:t>
                </w:r>
                <w:proofErr w:type="gramEnd"/>
                <w:r>
                  <w:rPr>
                    <w:sz w:val="23"/>
                    <w:szCs w:val="23"/>
                  </w:rPr>
                  <w:t>/С 40702810616250002974</w:t>
                </w:r>
              </w:p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КОД ОКПО 49747905</w:t>
                </w:r>
              </w:p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ИНН 7702070139</w:t>
                </w:r>
              </w:p>
              <w:p w:rsidR="00D33E86" w:rsidRDefault="00D33E86" w:rsidP="00D33E86">
                <w:pPr>
                  <w:ind w:left="-108"/>
                  <w:contextualSpacing/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ИНН 366643001</w:t>
                </w:r>
              </w:p>
              <w:p w:rsidR="00DF4AD7" w:rsidRPr="00DF4AD7" w:rsidRDefault="00D33E86" w:rsidP="00D33E86">
                <w:pPr>
                  <w:rPr>
                    <w:sz w:val="23"/>
                    <w:szCs w:val="23"/>
                  </w:rPr>
                </w:pPr>
                <w:r>
                  <w:rPr>
                    <w:sz w:val="23"/>
                    <w:szCs w:val="23"/>
                  </w:rPr>
                  <w:t>ОГРН 1027739609391</w:t>
                </w:r>
              </w:p>
            </w:sdtContent>
          </w:sdt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 xml:space="preserve">Генеральный директор 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  <w:r w:rsidRPr="00DF4AD7">
              <w:rPr>
                <w:b/>
                <w:sz w:val="23"/>
                <w:szCs w:val="23"/>
              </w:rPr>
              <w:t>ОАО «Славнефть-ЯНОС»</w:t>
            </w:r>
          </w:p>
          <w:p w:rsidR="00DF4AD7" w:rsidRPr="00DF4AD7" w:rsidRDefault="00DF4AD7" w:rsidP="00284F84">
            <w:pPr>
              <w:rPr>
                <w:b/>
                <w:sz w:val="23"/>
                <w:szCs w:val="23"/>
              </w:rPr>
            </w:pPr>
          </w:p>
          <w:p w:rsidR="00DF4AD7" w:rsidRPr="00DF4AD7" w:rsidRDefault="00E63C8D" w:rsidP="00284F84">
            <w:pPr>
              <w:rPr>
                <w:b/>
                <w:sz w:val="23"/>
                <w:szCs w:val="23"/>
              </w:rPr>
            </w:pPr>
            <w:sdt>
              <w:sdtPr>
                <w:rPr>
                  <w:b/>
                  <w:sz w:val="23"/>
                  <w:szCs w:val="23"/>
                </w:rPr>
                <w:id w:val="1379973154"/>
                <w:placeholder>
                  <w:docPart w:val="35BBF4576BE042828F21CDF760933DB5"/>
                </w:placeholder>
              </w:sdtPr>
              <w:sdtContent>
                <w:r w:rsidR="00DF4AD7" w:rsidRPr="00DF4AD7">
                  <w:rPr>
                    <w:b/>
                    <w:sz w:val="23"/>
                    <w:szCs w:val="23"/>
                  </w:rPr>
                  <w:t>________________А.А. Никитин</w:t>
                </w:r>
              </w:sdtContent>
            </w:sdt>
          </w:p>
        </w:tc>
        <w:tc>
          <w:tcPr>
            <w:tcW w:w="286" w:type="dxa"/>
            <w:shd w:val="clear" w:color="auto" w:fill="auto"/>
          </w:tcPr>
          <w:p w:rsidR="00A5312C" w:rsidRPr="00DF4AD7" w:rsidRDefault="00A5312C" w:rsidP="00284F84">
            <w:pPr>
              <w:rPr>
                <w:b/>
                <w:sz w:val="23"/>
                <w:szCs w:val="23"/>
              </w:rPr>
            </w:pPr>
          </w:p>
        </w:tc>
        <w:sdt>
          <w:sdtPr>
            <w:rPr>
              <w:b/>
              <w:sz w:val="23"/>
              <w:szCs w:val="23"/>
            </w:rPr>
            <w:id w:val="-1384554936"/>
            <w:placeholder>
              <w:docPart w:val="DefaultPlaceholder_1082065158"/>
            </w:placeholder>
          </w:sdtPr>
          <w:sdtContent>
            <w:tc>
              <w:tcPr>
                <w:tcW w:w="4679" w:type="dxa"/>
                <w:gridSpan w:val="2"/>
                <w:shd w:val="clear" w:color="auto" w:fill="auto"/>
              </w:tcPr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04772C" w:rsidRPr="00DF4AD7" w:rsidRDefault="0004772C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DF4AD7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</w:p>
              <w:p w:rsidR="00A5312C" w:rsidRPr="00DF4AD7" w:rsidRDefault="00DF4AD7" w:rsidP="00284F84">
                <w:pPr>
                  <w:rPr>
                    <w:b/>
                    <w:sz w:val="23"/>
                    <w:szCs w:val="23"/>
                  </w:rPr>
                </w:pPr>
                <w:r w:rsidRPr="00DF4AD7">
                  <w:rPr>
                    <w:sz w:val="23"/>
                    <w:szCs w:val="23"/>
                  </w:rPr>
                  <w:t>_______________// __________________</w:t>
                </w:r>
              </w:p>
            </w:tc>
          </w:sdtContent>
        </w:sdt>
      </w:tr>
      <w:tr w:rsidR="00A63D59" w:rsidRPr="00DF4AD7" w:rsidTr="00DF4AD7">
        <w:tblPrEx>
          <w:tblLook w:val="0000"/>
        </w:tblPrEx>
        <w:trPr>
          <w:gridBefore w:val="1"/>
          <w:wBefore w:w="109" w:type="dxa"/>
          <w:trHeight w:val="174"/>
        </w:trPr>
        <w:tc>
          <w:tcPr>
            <w:tcW w:w="5000" w:type="dxa"/>
            <w:gridSpan w:val="3"/>
          </w:tcPr>
          <w:p w:rsidR="00A63D59" w:rsidRPr="00DF4AD7" w:rsidRDefault="00A63D59" w:rsidP="00284F84">
            <w:pPr>
              <w:rPr>
                <w:sz w:val="23"/>
                <w:szCs w:val="23"/>
              </w:rPr>
            </w:pPr>
          </w:p>
        </w:tc>
        <w:tc>
          <w:tcPr>
            <w:tcW w:w="4686" w:type="dxa"/>
            <w:gridSpan w:val="2"/>
          </w:tcPr>
          <w:p w:rsidR="00A63D59" w:rsidRPr="00DF4AD7" w:rsidRDefault="00A63D59" w:rsidP="00284F84">
            <w:pPr>
              <w:snapToGrid w:val="0"/>
              <w:rPr>
                <w:sz w:val="23"/>
                <w:szCs w:val="23"/>
              </w:rPr>
            </w:pPr>
          </w:p>
        </w:tc>
      </w:tr>
    </w:tbl>
    <w:p w:rsidR="002538AF" w:rsidRPr="00DF4AD7" w:rsidRDefault="002538AF" w:rsidP="00284F84">
      <w:pPr>
        <w:rPr>
          <w:sz w:val="23"/>
          <w:szCs w:val="23"/>
        </w:rPr>
      </w:pPr>
    </w:p>
    <w:sectPr w:rsidR="002538AF" w:rsidRPr="00DF4AD7" w:rsidSect="00DF4AD7">
      <w:headerReference w:type="default" r:id="rId8"/>
      <w:footerReference w:type="default" r:id="rId9"/>
      <w:pgSz w:w="11906" w:h="16838"/>
      <w:pgMar w:top="1276" w:right="707" w:bottom="1134" w:left="1418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600E9" w:rsidRDefault="00D600E9" w:rsidP="00766E87">
      <w:r>
        <w:separator/>
      </w:r>
    </w:p>
  </w:endnote>
  <w:endnote w:type="continuationSeparator" w:id="0">
    <w:p w:rsidR="00D600E9" w:rsidRDefault="00D600E9" w:rsidP="00766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18E3" w:rsidRPr="002D18E3" w:rsidRDefault="00E63C8D">
    <w:pPr>
      <w:pStyle w:val="ac"/>
      <w:jc w:val="center"/>
      <w:rPr>
        <w:color w:val="808080"/>
      </w:rPr>
    </w:pPr>
    <w:r w:rsidRPr="002D18E3">
      <w:rPr>
        <w:color w:val="808080"/>
      </w:rPr>
      <w:fldChar w:fldCharType="begin"/>
    </w:r>
    <w:r w:rsidR="002D18E3" w:rsidRPr="002D18E3">
      <w:rPr>
        <w:color w:val="808080"/>
      </w:rPr>
      <w:instrText>PAGE   \* MERGEFORMAT</w:instrText>
    </w:r>
    <w:r w:rsidRPr="002D18E3">
      <w:rPr>
        <w:color w:val="808080"/>
      </w:rPr>
      <w:fldChar w:fldCharType="separate"/>
    </w:r>
    <w:r w:rsidR="00D33E86">
      <w:rPr>
        <w:noProof/>
        <w:color w:val="808080"/>
      </w:rPr>
      <w:t>7</w:t>
    </w:r>
    <w:r w:rsidRPr="002D18E3">
      <w:rPr>
        <w:color w:val="808080"/>
      </w:rPr>
      <w:fldChar w:fldCharType="end"/>
    </w:r>
  </w:p>
  <w:p w:rsidR="002D18E3" w:rsidRDefault="002D18E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600E9" w:rsidRDefault="00D600E9" w:rsidP="00766E87">
      <w:r>
        <w:separator/>
      </w:r>
    </w:p>
  </w:footnote>
  <w:footnote w:type="continuationSeparator" w:id="0">
    <w:p w:rsidR="00D600E9" w:rsidRDefault="00D600E9" w:rsidP="00766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31C" w:rsidRDefault="0055631C" w:rsidP="0055631C">
    <w:pPr>
      <w:pStyle w:val="a3"/>
    </w:pPr>
    <w:r>
      <w:t>Типовой договор ОАО «Славнефть-ЯНОС» (утв.</w:t>
    </w:r>
    <w:r w:rsidR="00EC1861">
      <w:rPr>
        <w:lang w:val="ru-RU"/>
      </w:rPr>
      <w:t>30</w:t>
    </w:r>
    <w:r>
      <w:t>.</w:t>
    </w:r>
    <w:r>
      <w:rPr>
        <w:lang w:val="ru-RU"/>
      </w:rPr>
      <w:t>0</w:t>
    </w:r>
    <w:r w:rsidR="00EC1861">
      <w:rPr>
        <w:lang w:val="ru-RU"/>
      </w:rPr>
      <w:t>9</w:t>
    </w:r>
    <w:r>
      <w:t>.201</w:t>
    </w:r>
    <w:r>
      <w:rPr>
        <w:lang w:val="ru-RU"/>
      </w:rPr>
      <w:t>6</w:t>
    </w:r>
    <w:r>
      <w:t>)</w:t>
    </w:r>
  </w:p>
  <w:p w:rsidR="0055631C" w:rsidRDefault="0055631C" w:rsidP="0055631C">
    <w:pPr>
      <w:pStyle w:val="a3"/>
    </w:pPr>
    <w:r>
      <w:t xml:space="preserve">№ </w:t>
    </w:r>
    <w:r w:rsidR="00DC248C">
      <w:rPr>
        <w:lang w:val="ru-RU"/>
      </w:rPr>
      <w:t>1</w:t>
    </w:r>
    <w:r>
      <w:rPr>
        <w:lang w:val="ru-RU"/>
      </w:rPr>
      <w:t>0</w:t>
    </w:r>
    <w:r>
      <w:t>-</w:t>
    </w:r>
    <w:r>
      <w:rPr>
        <w:lang w:val="ru-RU"/>
      </w:rPr>
      <w:t>НО</w:t>
    </w:r>
    <w:r>
      <w:t xml:space="preserve"> (Подряд на </w:t>
    </w:r>
    <w:r>
      <w:rPr>
        <w:lang w:val="ru-RU"/>
      </w:rPr>
      <w:t>наладку оборудования</w:t>
    </w:r>
    <w:r>
      <w:t>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A9D5080"/>
    <w:multiLevelType w:val="hybridMultilevel"/>
    <w:tmpl w:val="93908408"/>
    <w:lvl w:ilvl="0" w:tplc="B9DA65B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4829D4"/>
    <w:multiLevelType w:val="hybridMultilevel"/>
    <w:tmpl w:val="B934B5CC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52AB3415"/>
    <w:multiLevelType w:val="hybridMultilevel"/>
    <w:tmpl w:val="8FB0E368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4">
    <w:nsid w:val="565243C0"/>
    <w:multiLevelType w:val="hybridMultilevel"/>
    <w:tmpl w:val="C0A87BA6"/>
    <w:lvl w:ilvl="0" w:tplc="04190001">
      <w:start w:val="1"/>
      <w:numFmt w:val="bullet"/>
      <w:lvlText w:val=""/>
      <w:lvlJc w:val="left"/>
      <w:pPr>
        <w:ind w:left="8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72" w:hanging="360"/>
      </w:pPr>
      <w:rPr>
        <w:rFonts w:ascii="Wingdings" w:hAnsi="Wingdings" w:hint="default"/>
      </w:rPr>
    </w:lvl>
  </w:abstractNum>
  <w:abstractNum w:abstractNumId="5">
    <w:nsid w:val="615D736B"/>
    <w:multiLevelType w:val="hybridMultilevel"/>
    <w:tmpl w:val="26840EA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69CD2E73"/>
    <w:multiLevelType w:val="hybridMultilevel"/>
    <w:tmpl w:val="81D2F71C"/>
    <w:lvl w:ilvl="0" w:tplc="D1B6EE5A">
      <w:start w:val="1"/>
      <w:numFmt w:val="decimal"/>
      <w:lvlText w:val="%1."/>
      <w:lvlJc w:val="left"/>
      <w:pPr>
        <w:ind w:left="5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C70732"/>
    <w:multiLevelType w:val="multilevel"/>
    <w:tmpl w:val="0BEE0AFA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8">
    <w:nsid w:val="78B20495"/>
    <w:multiLevelType w:val="multilevel"/>
    <w:tmpl w:val="985A5DA8"/>
    <w:lvl w:ilvl="0">
      <w:start w:val="1"/>
      <w:numFmt w:val="decimal"/>
      <w:lvlText w:val="%1."/>
      <w:lvlJc w:val="left"/>
      <w:pPr>
        <w:ind w:left="1005" w:hanging="1005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2" w:hanging="100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9" w:hanging="1005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706" w:hanging="1005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  <w:b w:val="0"/>
      </w:rPr>
    </w:lvl>
  </w:abstractNum>
  <w:abstractNum w:abstractNumId="9">
    <w:nsid w:val="79003937"/>
    <w:multiLevelType w:val="hybridMultilevel"/>
    <w:tmpl w:val="415238A2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7D002D7C"/>
    <w:multiLevelType w:val="hybridMultilevel"/>
    <w:tmpl w:val="6DB2C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"/>
  </w:num>
  <w:num w:numId="4">
    <w:abstractNumId w:val="2"/>
  </w:num>
  <w:num w:numId="5">
    <w:abstractNumId w:val="9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ocumentProtection w:edit="forms" w:enforcement="1" w:cryptProviderType="rsaFull" w:cryptAlgorithmClass="hash" w:cryptAlgorithmType="typeAny" w:cryptAlgorithmSid="4" w:cryptSpinCount="100000" w:hash="FOICsRidZCA7SVEiwZz8U+YCXaE=" w:salt="oc+kIxCjEgVRtmatf5fzbg==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A63D59"/>
    <w:rsid w:val="000054A8"/>
    <w:rsid w:val="0000654D"/>
    <w:rsid w:val="00012C5B"/>
    <w:rsid w:val="0001382C"/>
    <w:rsid w:val="000335E0"/>
    <w:rsid w:val="00045EDB"/>
    <w:rsid w:val="000476E5"/>
    <w:rsid w:val="0004772C"/>
    <w:rsid w:val="000503B1"/>
    <w:rsid w:val="000504F4"/>
    <w:rsid w:val="00053C98"/>
    <w:rsid w:val="00066690"/>
    <w:rsid w:val="00072A9D"/>
    <w:rsid w:val="00074B3F"/>
    <w:rsid w:val="0007578C"/>
    <w:rsid w:val="00081EF7"/>
    <w:rsid w:val="00097C00"/>
    <w:rsid w:val="000B26D2"/>
    <w:rsid w:val="000B2F03"/>
    <w:rsid w:val="000B507D"/>
    <w:rsid w:val="000B5AAB"/>
    <w:rsid w:val="000D032C"/>
    <w:rsid w:val="000D52BA"/>
    <w:rsid w:val="000E2204"/>
    <w:rsid w:val="000E7CF5"/>
    <w:rsid w:val="000F6331"/>
    <w:rsid w:val="000F6481"/>
    <w:rsid w:val="00110E1C"/>
    <w:rsid w:val="001176F6"/>
    <w:rsid w:val="00121CA6"/>
    <w:rsid w:val="00123F36"/>
    <w:rsid w:val="001252E1"/>
    <w:rsid w:val="0012607C"/>
    <w:rsid w:val="001300E6"/>
    <w:rsid w:val="00130845"/>
    <w:rsid w:val="001344D9"/>
    <w:rsid w:val="0014627C"/>
    <w:rsid w:val="001474A8"/>
    <w:rsid w:val="001559BF"/>
    <w:rsid w:val="00160C96"/>
    <w:rsid w:val="00170ECE"/>
    <w:rsid w:val="00172324"/>
    <w:rsid w:val="00173FA0"/>
    <w:rsid w:val="0017617B"/>
    <w:rsid w:val="00180422"/>
    <w:rsid w:val="001863AE"/>
    <w:rsid w:val="00195F0F"/>
    <w:rsid w:val="001960A0"/>
    <w:rsid w:val="001A5109"/>
    <w:rsid w:val="001B1D55"/>
    <w:rsid w:val="001C3B58"/>
    <w:rsid w:val="001C502A"/>
    <w:rsid w:val="001D6A73"/>
    <w:rsid w:val="00221DF1"/>
    <w:rsid w:val="0022574A"/>
    <w:rsid w:val="00232AB7"/>
    <w:rsid w:val="00244AB8"/>
    <w:rsid w:val="00246BD2"/>
    <w:rsid w:val="00246CC1"/>
    <w:rsid w:val="002538AF"/>
    <w:rsid w:val="00257D16"/>
    <w:rsid w:val="00274013"/>
    <w:rsid w:val="00284F84"/>
    <w:rsid w:val="00291E6E"/>
    <w:rsid w:val="00293E4F"/>
    <w:rsid w:val="002A19EF"/>
    <w:rsid w:val="002B421B"/>
    <w:rsid w:val="002C18D3"/>
    <w:rsid w:val="002C78F4"/>
    <w:rsid w:val="002D18E3"/>
    <w:rsid w:val="002D3566"/>
    <w:rsid w:val="002F26AB"/>
    <w:rsid w:val="00316998"/>
    <w:rsid w:val="0033008F"/>
    <w:rsid w:val="003362BF"/>
    <w:rsid w:val="003458F4"/>
    <w:rsid w:val="003538D0"/>
    <w:rsid w:val="00361915"/>
    <w:rsid w:val="00377615"/>
    <w:rsid w:val="00392FAF"/>
    <w:rsid w:val="003A31B0"/>
    <w:rsid w:val="003A5810"/>
    <w:rsid w:val="003B3C00"/>
    <w:rsid w:val="003C6D67"/>
    <w:rsid w:val="003D01E8"/>
    <w:rsid w:val="003F58F7"/>
    <w:rsid w:val="003F7B0D"/>
    <w:rsid w:val="00401D47"/>
    <w:rsid w:val="004023DA"/>
    <w:rsid w:val="004028EB"/>
    <w:rsid w:val="00403755"/>
    <w:rsid w:val="004051DB"/>
    <w:rsid w:val="00416A2D"/>
    <w:rsid w:val="00426E3D"/>
    <w:rsid w:val="00427791"/>
    <w:rsid w:val="004323DB"/>
    <w:rsid w:val="0043514C"/>
    <w:rsid w:val="00444252"/>
    <w:rsid w:val="00451C30"/>
    <w:rsid w:val="00457EC9"/>
    <w:rsid w:val="00463293"/>
    <w:rsid w:val="0046411A"/>
    <w:rsid w:val="00471236"/>
    <w:rsid w:val="00492EA1"/>
    <w:rsid w:val="004979B3"/>
    <w:rsid w:val="00497CE0"/>
    <w:rsid w:val="00497E1B"/>
    <w:rsid w:val="004A041B"/>
    <w:rsid w:val="004A368A"/>
    <w:rsid w:val="004B6BF5"/>
    <w:rsid w:val="004C6C93"/>
    <w:rsid w:val="004D31B0"/>
    <w:rsid w:val="004D3BCD"/>
    <w:rsid w:val="004E7CF8"/>
    <w:rsid w:val="004F37DC"/>
    <w:rsid w:val="004F5FFB"/>
    <w:rsid w:val="00505D6B"/>
    <w:rsid w:val="005063AC"/>
    <w:rsid w:val="0051790E"/>
    <w:rsid w:val="00530627"/>
    <w:rsid w:val="0053319D"/>
    <w:rsid w:val="0055631C"/>
    <w:rsid w:val="00562448"/>
    <w:rsid w:val="0056454B"/>
    <w:rsid w:val="0056602A"/>
    <w:rsid w:val="00582527"/>
    <w:rsid w:val="0059093B"/>
    <w:rsid w:val="005C164C"/>
    <w:rsid w:val="005C5B82"/>
    <w:rsid w:val="005D0B9C"/>
    <w:rsid w:val="005D7BE1"/>
    <w:rsid w:val="005E149B"/>
    <w:rsid w:val="005E4A28"/>
    <w:rsid w:val="005E4FE3"/>
    <w:rsid w:val="005E561C"/>
    <w:rsid w:val="005E601C"/>
    <w:rsid w:val="005F1C78"/>
    <w:rsid w:val="00620573"/>
    <w:rsid w:val="006257FF"/>
    <w:rsid w:val="00634AA9"/>
    <w:rsid w:val="00640838"/>
    <w:rsid w:val="00654224"/>
    <w:rsid w:val="00657D17"/>
    <w:rsid w:val="00660A5B"/>
    <w:rsid w:val="00673958"/>
    <w:rsid w:val="00684F1D"/>
    <w:rsid w:val="006942D4"/>
    <w:rsid w:val="006B55F5"/>
    <w:rsid w:val="006B7066"/>
    <w:rsid w:val="006C2D5D"/>
    <w:rsid w:val="006C2DED"/>
    <w:rsid w:val="006D027D"/>
    <w:rsid w:val="006D428A"/>
    <w:rsid w:val="006D7521"/>
    <w:rsid w:val="006E63CE"/>
    <w:rsid w:val="006E7BEE"/>
    <w:rsid w:val="00735242"/>
    <w:rsid w:val="00736F5B"/>
    <w:rsid w:val="00737650"/>
    <w:rsid w:val="0074560D"/>
    <w:rsid w:val="00746F09"/>
    <w:rsid w:val="00754B66"/>
    <w:rsid w:val="00756D26"/>
    <w:rsid w:val="007645C8"/>
    <w:rsid w:val="00766E87"/>
    <w:rsid w:val="007766E4"/>
    <w:rsid w:val="00776740"/>
    <w:rsid w:val="007C72EC"/>
    <w:rsid w:val="007D20F0"/>
    <w:rsid w:val="007D3468"/>
    <w:rsid w:val="007D3E1C"/>
    <w:rsid w:val="007D4647"/>
    <w:rsid w:val="007E3E76"/>
    <w:rsid w:val="007E4DC7"/>
    <w:rsid w:val="00802404"/>
    <w:rsid w:val="00812965"/>
    <w:rsid w:val="00832735"/>
    <w:rsid w:val="008361F3"/>
    <w:rsid w:val="008634C8"/>
    <w:rsid w:val="00882EDD"/>
    <w:rsid w:val="00885F59"/>
    <w:rsid w:val="008A2460"/>
    <w:rsid w:val="008B79A1"/>
    <w:rsid w:val="008C12B5"/>
    <w:rsid w:val="008C1E55"/>
    <w:rsid w:val="008C5E97"/>
    <w:rsid w:val="008E2EB4"/>
    <w:rsid w:val="008F1175"/>
    <w:rsid w:val="008F1525"/>
    <w:rsid w:val="00901C68"/>
    <w:rsid w:val="0090445B"/>
    <w:rsid w:val="009122C4"/>
    <w:rsid w:val="00915FFE"/>
    <w:rsid w:val="009171FF"/>
    <w:rsid w:val="00927B2D"/>
    <w:rsid w:val="00943986"/>
    <w:rsid w:val="009519B6"/>
    <w:rsid w:val="009537D4"/>
    <w:rsid w:val="00955D1D"/>
    <w:rsid w:val="009575A1"/>
    <w:rsid w:val="0096321B"/>
    <w:rsid w:val="00980416"/>
    <w:rsid w:val="00980D90"/>
    <w:rsid w:val="00983558"/>
    <w:rsid w:val="00983DA8"/>
    <w:rsid w:val="009C160B"/>
    <w:rsid w:val="009D29D0"/>
    <w:rsid w:val="009D2ED5"/>
    <w:rsid w:val="009F1414"/>
    <w:rsid w:val="009F4B42"/>
    <w:rsid w:val="009F537C"/>
    <w:rsid w:val="00A0341B"/>
    <w:rsid w:val="00A0364C"/>
    <w:rsid w:val="00A206CC"/>
    <w:rsid w:val="00A3122A"/>
    <w:rsid w:val="00A35CB4"/>
    <w:rsid w:val="00A40487"/>
    <w:rsid w:val="00A41A9F"/>
    <w:rsid w:val="00A51402"/>
    <w:rsid w:val="00A51500"/>
    <w:rsid w:val="00A5312C"/>
    <w:rsid w:val="00A57E61"/>
    <w:rsid w:val="00A638CE"/>
    <w:rsid w:val="00A63D59"/>
    <w:rsid w:val="00A8593E"/>
    <w:rsid w:val="00A86BD5"/>
    <w:rsid w:val="00A924B3"/>
    <w:rsid w:val="00A92819"/>
    <w:rsid w:val="00A9577B"/>
    <w:rsid w:val="00A95D64"/>
    <w:rsid w:val="00A97340"/>
    <w:rsid w:val="00AA4293"/>
    <w:rsid w:val="00AB0B49"/>
    <w:rsid w:val="00AB1BC5"/>
    <w:rsid w:val="00AB75C8"/>
    <w:rsid w:val="00AC1D79"/>
    <w:rsid w:val="00AF24AB"/>
    <w:rsid w:val="00B02653"/>
    <w:rsid w:val="00B02CA1"/>
    <w:rsid w:val="00B06561"/>
    <w:rsid w:val="00B06807"/>
    <w:rsid w:val="00B1007B"/>
    <w:rsid w:val="00B10AC2"/>
    <w:rsid w:val="00B149D3"/>
    <w:rsid w:val="00B46AC9"/>
    <w:rsid w:val="00B60F97"/>
    <w:rsid w:val="00B67C0D"/>
    <w:rsid w:val="00B7002F"/>
    <w:rsid w:val="00B90450"/>
    <w:rsid w:val="00B92367"/>
    <w:rsid w:val="00BB5623"/>
    <w:rsid w:val="00BC2187"/>
    <w:rsid w:val="00BC4C16"/>
    <w:rsid w:val="00BD09A2"/>
    <w:rsid w:val="00BD6D1A"/>
    <w:rsid w:val="00BD705E"/>
    <w:rsid w:val="00BE0A88"/>
    <w:rsid w:val="00BF7EB7"/>
    <w:rsid w:val="00C00682"/>
    <w:rsid w:val="00C03179"/>
    <w:rsid w:val="00C13874"/>
    <w:rsid w:val="00C2460D"/>
    <w:rsid w:val="00C2726E"/>
    <w:rsid w:val="00C30259"/>
    <w:rsid w:val="00C361ED"/>
    <w:rsid w:val="00C363EA"/>
    <w:rsid w:val="00C41A8A"/>
    <w:rsid w:val="00C45FC3"/>
    <w:rsid w:val="00C52BAC"/>
    <w:rsid w:val="00C61A53"/>
    <w:rsid w:val="00C624A4"/>
    <w:rsid w:val="00C63FE8"/>
    <w:rsid w:val="00C64CFE"/>
    <w:rsid w:val="00C75351"/>
    <w:rsid w:val="00C9074D"/>
    <w:rsid w:val="00C9116B"/>
    <w:rsid w:val="00CA137E"/>
    <w:rsid w:val="00CB739B"/>
    <w:rsid w:val="00CD1BE7"/>
    <w:rsid w:val="00CD2E65"/>
    <w:rsid w:val="00CD4C08"/>
    <w:rsid w:val="00CD5A9C"/>
    <w:rsid w:val="00CE33AA"/>
    <w:rsid w:val="00CF6CBE"/>
    <w:rsid w:val="00D01E07"/>
    <w:rsid w:val="00D06BFB"/>
    <w:rsid w:val="00D12574"/>
    <w:rsid w:val="00D212C7"/>
    <w:rsid w:val="00D25C4E"/>
    <w:rsid w:val="00D33E86"/>
    <w:rsid w:val="00D36979"/>
    <w:rsid w:val="00D45D8C"/>
    <w:rsid w:val="00D54267"/>
    <w:rsid w:val="00D54754"/>
    <w:rsid w:val="00D55DD8"/>
    <w:rsid w:val="00D600E9"/>
    <w:rsid w:val="00D67F78"/>
    <w:rsid w:val="00D772AC"/>
    <w:rsid w:val="00DA2964"/>
    <w:rsid w:val="00DA36A1"/>
    <w:rsid w:val="00DA7F30"/>
    <w:rsid w:val="00DB26DE"/>
    <w:rsid w:val="00DB6B22"/>
    <w:rsid w:val="00DC0B6A"/>
    <w:rsid w:val="00DC248C"/>
    <w:rsid w:val="00DC26F6"/>
    <w:rsid w:val="00DC4949"/>
    <w:rsid w:val="00DD2FEF"/>
    <w:rsid w:val="00DD3C57"/>
    <w:rsid w:val="00DD50C1"/>
    <w:rsid w:val="00DE25A0"/>
    <w:rsid w:val="00DF01C8"/>
    <w:rsid w:val="00DF3700"/>
    <w:rsid w:val="00DF4AD7"/>
    <w:rsid w:val="00E02A28"/>
    <w:rsid w:val="00E12D3E"/>
    <w:rsid w:val="00E138A8"/>
    <w:rsid w:val="00E2265E"/>
    <w:rsid w:val="00E22F6B"/>
    <w:rsid w:val="00E25E43"/>
    <w:rsid w:val="00E26B02"/>
    <w:rsid w:val="00E26F31"/>
    <w:rsid w:val="00E3363B"/>
    <w:rsid w:val="00E44A65"/>
    <w:rsid w:val="00E51776"/>
    <w:rsid w:val="00E620BF"/>
    <w:rsid w:val="00E63C8D"/>
    <w:rsid w:val="00E6441C"/>
    <w:rsid w:val="00E64BED"/>
    <w:rsid w:val="00E7649F"/>
    <w:rsid w:val="00E87B3C"/>
    <w:rsid w:val="00E87BAC"/>
    <w:rsid w:val="00E90F6E"/>
    <w:rsid w:val="00EB167F"/>
    <w:rsid w:val="00EC1861"/>
    <w:rsid w:val="00EC327D"/>
    <w:rsid w:val="00ED3408"/>
    <w:rsid w:val="00EE0A78"/>
    <w:rsid w:val="00EE4A33"/>
    <w:rsid w:val="00EF0075"/>
    <w:rsid w:val="00F23445"/>
    <w:rsid w:val="00F262AB"/>
    <w:rsid w:val="00F357ED"/>
    <w:rsid w:val="00F5010F"/>
    <w:rsid w:val="00F51510"/>
    <w:rsid w:val="00F8447F"/>
    <w:rsid w:val="00F91D13"/>
    <w:rsid w:val="00FA25D0"/>
    <w:rsid w:val="00FA6CA3"/>
    <w:rsid w:val="00FD4D3E"/>
    <w:rsid w:val="00FD7C6D"/>
    <w:rsid w:val="00FF03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  <w:lang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  <w:lang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  <w:lang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  <w:rPr>
      <w:lang/>
    </w:r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  <w:lang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  <w:lang/>
    </w:rPr>
  </w:style>
  <w:style w:type="table" w:styleId="ab">
    <w:name w:val="Table Grid"/>
    <w:basedOn w:val="a1"/>
    <w:uiPriority w:val="59"/>
    <w:rsid w:val="00A531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3D59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3D59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link w:val="a3"/>
    <w:uiPriority w:val="99"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5">
    <w:name w:val="Title"/>
    <w:basedOn w:val="a"/>
    <w:next w:val="a"/>
    <w:link w:val="a6"/>
    <w:qFormat/>
    <w:rsid w:val="00A63D59"/>
    <w:pPr>
      <w:jc w:val="center"/>
    </w:pPr>
    <w:rPr>
      <w:b/>
      <w:bCs/>
      <w:sz w:val="28"/>
      <w:szCs w:val="24"/>
      <w:lang w:val="x-none"/>
    </w:rPr>
  </w:style>
  <w:style w:type="character" w:customStyle="1" w:styleId="a6">
    <w:name w:val="Название Знак"/>
    <w:link w:val="a5"/>
    <w:rsid w:val="00A63D59"/>
    <w:rPr>
      <w:rFonts w:ascii="Times New Roman" w:eastAsia="Times New Roman" w:hAnsi="Times New Roman" w:cs="Times New Roman"/>
      <w:b/>
      <w:bCs/>
      <w:sz w:val="28"/>
      <w:szCs w:val="24"/>
      <w:lang w:val="x-none" w:eastAsia="ar-SA"/>
    </w:rPr>
  </w:style>
  <w:style w:type="paragraph" w:customStyle="1" w:styleId="31">
    <w:name w:val="Основной текст 31"/>
    <w:basedOn w:val="a"/>
    <w:rsid w:val="00A63D59"/>
    <w:pPr>
      <w:spacing w:after="120"/>
    </w:pPr>
    <w:rPr>
      <w:sz w:val="16"/>
      <w:szCs w:val="16"/>
    </w:rPr>
  </w:style>
  <w:style w:type="paragraph" w:styleId="3">
    <w:name w:val="Body Text 3"/>
    <w:basedOn w:val="a"/>
    <w:link w:val="30"/>
    <w:rsid w:val="00A63D59"/>
    <w:pPr>
      <w:suppressAutoHyphens w:val="0"/>
      <w:jc w:val="both"/>
    </w:pPr>
    <w:rPr>
      <w:szCs w:val="24"/>
      <w:lang w:val="x-none" w:eastAsia="x-none"/>
    </w:rPr>
  </w:style>
  <w:style w:type="character" w:customStyle="1" w:styleId="30">
    <w:name w:val="Основной текст 3 Знак"/>
    <w:link w:val="3"/>
    <w:rsid w:val="00A63D59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styleId="a7">
    <w:name w:val="Body Text Indent"/>
    <w:basedOn w:val="a"/>
    <w:link w:val="a8"/>
    <w:uiPriority w:val="99"/>
    <w:semiHidden/>
    <w:unhideWhenUsed/>
    <w:rsid w:val="00A63D59"/>
    <w:pPr>
      <w:spacing w:after="120"/>
      <w:ind w:left="283"/>
    </w:pPr>
    <w:rPr>
      <w:lang w:val="x-none"/>
    </w:rPr>
  </w:style>
  <w:style w:type="character" w:customStyle="1" w:styleId="a8">
    <w:name w:val="Основной текст с отступом Знак"/>
    <w:link w:val="a7"/>
    <w:uiPriority w:val="99"/>
    <w:semiHidden/>
    <w:rsid w:val="00A63D59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a9">
    <w:name w:val="Body Text"/>
    <w:basedOn w:val="a"/>
    <w:link w:val="aa"/>
    <w:rsid w:val="00A63D59"/>
    <w:pPr>
      <w:suppressAutoHyphens w:val="0"/>
      <w:spacing w:after="120"/>
    </w:pPr>
    <w:rPr>
      <w:sz w:val="24"/>
      <w:szCs w:val="24"/>
      <w:lang w:val="x-none" w:eastAsia="x-none"/>
    </w:rPr>
  </w:style>
  <w:style w:type="character" w:customStyle="1" w:styleId="aa">
    <w:name w:val="Основной текст Знак"/>
    <w:link w:val="a9"/>
    <w:rsid w:val="00A63D59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table" w:styleId="ab">
    <w:name w:val="Table Grid"/>
    <w:basedOn w:val="a1"/>
    <w:uiPriority w:val="59"/>
    <w:rsid w:val="00A531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uiPriority w:val="99"/>
    <w:unhideWhenUsed/>
    <w:rsid w:val="00766E8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rsid w:val="00766E87"/>
    <w:rPr>
      <w:rFonts w:ascii="Times New Roman" w:eastAsia="Times New Roman" w:hAnsi="Times New Roman"/>
      <w:lang w:eastAsia="ar-SA"/>
    </w:rPr>
  </w:style>
  <w:style w:type="character" w:styleId="ae">
    <w:name w:val="Placeholder Text"/>
    <w:basedOn w:val="a0"/>
    <w:uiPriority w:val="99"/>
    <w:semiHidden/>
    <w:rsid w:val="0055631C"/>
    <w:rPr>
      <w:color w:val="808080"/>
    </w:rPr>
  </w:style>
  <w:style w:type="paragraph" w:styleId="af">
    <w:name w:val="Balloon Text"/>
    <w:basedOn w:val="a"/>
    <w:link w:val="af0"/>
    <w:uiPriority w:val="99"/>
    <w:semiHidden/>
    <w:unhideWhenUsed/>
    <w:rsid w:val="0055631C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5631C"/>
    <w:rPr>
      <w:rFonts w:ascii="Tahoma" w:eastAsia="Times New Roman" w:hAnsi="Tahoma" w:cs="Tahoma"/>
      <w:sz w:val="16"/>
      <w:szCs w:val="16"/>
      <w:lang w:eastAsia="ar-SA"/>
    </w:rPr>
  </w:style>
  <w:style w:type="paragraph" w:styleId="af1">
    <w:name w:val="List Paragraph"/>
    <w:basedOn w:val="a"/>
    <w:uiPriority w:val="34"/>
    <w:qFormat/>
    <w:rsid w:val="00E26F3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ABF5A445-0E34-4282-BE9C-E4742EB15EC2}"/>
      </w:docPartPr>
      <w:docPartBody>
        <w:p w:rsidR="00111909" w:rsidRDefault="00933BD0">
          <w:r w:rsidRPr="00D71C11">
            <w:rPr>
              <w:rStyle w:val="a3"/>
            </w:rPr>
            <w:t>Место для ввода текста.</w:t>
          </w:r>
        </w:p>
      </w:docPartBody>
    </w:docPart>
    <w:docPart>
      <w:docPartPr>
        <w:name w:val="35BBF4576BE042828F21CDF760933DB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0E37F91-B4A6-4278-A82D-D0A6F7000186}"/>
      </w:docPartPr>
      <w:docPartBody>
        <w:p w:rsidR="00111909" w:rsidRDefault="00933BD0" w:rsidP="00933BD0">
          <w:pPr>
            <w:pStyle w:val="35BBF4576BE042828F21CDF760933DB5"/>
          </w:pPr>
          <w:r w:rsidRPr="00D71C11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characterSpacingControl w:val="doNotCompress"/>
  <w:compat>
    <w:useFELayout/>
  </w:compat>
  <w:rsids>
    <w:rsidRoot w:val="00933BD0"/>
    <w:rsid w:val="000D4207"/>
    <w:rsid w:val="00111909"/>
    <w:rsid w:val="001C1A58"/>
    <w:rsid w:val="0047525F"/>
    <w:rsid w:val="006227A9"/>
    <w:rsid w:val="0062713C"/>
    <w:rsid w:val="00933BD0"/>
    <w:rsid w:val="00A67F0D"/>
    <w:rsid w:val="00B13054"/>
    <w:rsid w:val="00FA1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30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BD0"/>
    <w:rPr>
      <w:color w:val="808080"/>
    </w:rPr>
  </w:style>
  <w:style w:type="paragraph" w:customStyle="1" w:styleId="36FFFD3FC92D48D0B954A43BD6AE9AB4">
    <w:name w:val="36FFFD3FC92D48D0B954A43BD6AE9AB4"/>
    <w:rsid w:val="00933BD0"/>
  </w:style>
  <w:style w:type="paragraph" w:customStyle="1" w:styleId="27ADFD7EA3A543CDACBA3D753108AF92">
    <w:name w:val="27ADFD7EA3A543CDACBA3D753108AF92"/>
    <w:rsid w:val="00933BD0"/>
  </w:style>
  <w:style w:type="paragraph" w:customStyle="1" w:styleId="35BBF4576BE042828F21CDF760933DB5">
    <w:name w:val="35BBF4576BE042828F21CDF760933DB5"/>
    <w:rsid w:val="00933BD0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46B846-3208-458A-93CD-4BAEE8155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3397</Words>
  <Characters>19368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YANOS</Company>
  <LinksUpToDate>false</LinksUpToDate>
  <CharactersWithSpaces>22720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LukichevFV</dc:creator>
  <cp:keywords/>
  <dc:description/>
  <cp:lastModifiedBy>BedarevVA</cp:lastModifiedBy>
  <cp:revision>3</cp:revision>
  <dcterms:created xsi:type="dcterms:W3CDTF">2016-11-29T08:11:00Z</dcterms:created>
  <dcterms:modified xsi:type="dcterms:W3CDTF">2016-11-29T08:11:00Z</dcterms:modified>
</cp:coreProperties>
</file>