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9643F6">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9643F6">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9643F6">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643F6">
            <w:pPr>
              <w:jc w:val="right"/>
              <w:rPr>
                <w:rFonts w:ascii="Times New Roman" w:hAnsi="Times New Roman"/>
                <w:sz w:val="24"/>
              </w:rPr>
            </w:pPr>
            <w:r w:rsidRPr="00C561F7">
              <w:rPr>
                <w:rFonts w:ascii="Times New Roman" w:hAnsi="Times New Roman"/>
                <w:sz w:val="24"/>
              </w:rPr>
              <w:t xml:space="preserve">Протокол  № </w:t>
            </w:r>
            <w:r w:rsidR="009643F6">
              <w:rPr>
                <w:rFonts w:ascii="Times New Roman" w:hAnsi="Times New Roman"/>
                <w:sz w:val="24"/>
              </w:rPr>
              <w:t>23</w:t>
            </w:r>
          </w:p>
        </w:tc>
      </w:tr>
      <w:tr w:rsidR="00DE7BED" w:rsidRPr="00C561F7" w:rsidTr="009643F6">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643F6">
            <w:pPr>
              <w:spacing w:after="20"/>
              <w:jc w:val="right"/>
              <w:rPr>
                <w:rFonts w:ascii="Times New Roman" w:hAnsi="Times New Roman"/>
                <w:sz w:val="24"/>
              </w:rPr>
            </w:pPr>
            <w:r w:rsidRPr="00C561F7">
              <w:rPr>
                <w:rFonts w:ascii="Times New Roman" w:hAnsi="Times New Roman"/>
                <w:sz w:val="24"/>
              </w:rPr>
              <w:t>«</w:t>
            </w:r>
            <w:r w:rsidR="009643F6">
              <w:rPr>
                <w:rFonts w:ascii="Times New Roman" w:hAnsi="Times New Roman"/>
                <w:sz w:val="24"/>
              </w:rPr>
              <w:t xml:space="preserve"> 25 </w:t>
            </w:r>
            <w:r w:rsidRPr="00C561F7">
              <w:rPr>
                <w:rFonts w:ascii="Times New Roman" w:hAnsi="Times New Roman"/>
                <w:sz w:val="24"/>
              </w:rPr>
              <w:t xml:space="preserve">» </w:t>
            </w:r>
            <w:r w:rsidR="009643F6">
              <w:rPr>
                <w:rFonts w:ascii="Times New Roman" w:hAnsi="Times New Roman"/>
                <w:sz w:val="24"/>
              </w:rPr>
              <w:t>февраля</w:t>
            </w:r>
            <w:r w:rsidRPr="00C561F7">
              <w:rPr>
                <w:rFonts w:ascii="Times New Roman" w:hAnsi="Times New Roman"/>
                <w:sz w:val="24"/>
              </w:rPr>
              <w:t xml:space="preserve">  </w:t>
            </w:r>
            <w:r w:rsidR="009643F6">
              <w:rPr>
                <w:rFonts w:ascii="Times New Roman" w:hAnsi="Times New Roman"/>
                <w:sz w:val="24"/>
              </w:rPr>
              <w:t>2016</w:t>
            </w:r>
            <w:r w:rsidRPr="00C561F7">
              <w:rPr>
                <w:rFonts w:ascii="Times New Roman" w:hAnsi="Times New Roman"/>
                <w:sz w:val="24"/>
              </w:rPr>
              <w:t xml:space="preserve"> г.</w:t>
            </w:r>
          </w:p>
        </w:tc>
      </w:tr>
    </w:tbl>
    <w:p w:rsidR="00641B85" w:rsidRPr="00C561F7" w:rsidRDefault="00641B85" w:rsidP="00DE7BED">
      <w:pPr>
        <w:rPr>
          <w:rFonts w:ascii="Times New Roman" w:hAnsi="Times New Roman"/>
          <w:vanish/>
          <w:sz w:val="24"/>
        </w:rPr>
      </w:pPr>
    </w:p>
    <w:p w:rsidR="00DE7BED" w:rsidRPr="00C561F7" w:rsidRDefault="00A03AA2" w:rsidP="009643F6">
      <w:pPr>
        <w:spacing w:after="240"/>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952873" w:rsidRPr="00952873">
        <w:rPr>
          <w:rFonts w:ascii="Times New Roman" w:hAnsi="Times New Roman"/>
          <w:sz w:val="24"/>
        </w:rPr>
        <w:t>042</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B61674">
        <w:rPr>
          <w:rFonts w:ascii="Times New Roman" w:hAnsi="Times New Roman"/>
          <w:sz w:val="24"/>
        </w:rPr>
        <w:t>6</w:t>
      </w:r>
      <w:r w:rsidRPr="00C561F7">
        <w:rPr>
          <w:rFonts w:ascii="Times New Roman" w:hAnsi="Times New Roman"/>
          <w:sz w:val="24"/>
        </w:rPr>
        <w:t xml:space="preserve"> от </w:t>
      </w:r>
      <w:r w:rsidR="009643F6">
        <w:rPr>
          <w:rFonts w:ascii="Times New Roman" w:hAnsi="Times New Roman"/>
          <w:sz w:val="24"/>
        </w:rPr>
        <w:t>25.02.16</w:t>
      </w:r>
    </w:p>
    <w:p w:rsidR="001F291C" w:rsidRPr="00C561F7" w:rsidRDefault="00DE7BED" w:rsidP="001F291C">
      <w:pPr>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3A7D4F" w:rsidRPr="003A7D4F">
        <w:rPr>
          <w:rFonts w:ascii="Times New Roman" w:hAnsi="Times New Roman"/>
          <w:b/>
          <w:sz w:val="24"/>
        </w:rPr>
        <w:t>комплекса работ по ревизии и испытанию запорной арматуры, пружинных предохранительных клапанов и переключающих устройств на объектах капитального строительства и технического перевооружения ОАО «Славнефть-ЯНОС»</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9643F6" w:rsidRDefault="009643F6">
      <w:pPr>
        <w:spacing w:before="0" w:line="276" w:lineRule="auto"/>
        <w:jc w:val="center"/>
        <w:rPr>
          <w:rFonts w:ascii="Times New Roman" w:hAnsi="Times New Roman"/>
          <w:sz w:val="24"/>
        </w:rPr>
      </w:pPr>
      <w:r>
        <w:rPr>
          <w:rFonts w:ascii="Times New Roman" w:hAnsi="Times New Roman"/>
          <w:sz w:val="24"/>
        </w:rPr>
        <w:br w:type="page"/>
      </w:r>
    </w:p>
    <w:p w:rsidR="00DE7BED" w:rsidRPr="00C561F7" w:rsidRDefault="00DE7BED" w:rsidP="009643F6">
      <w:pPr>
        <w:pStyle w:val="a"/>
        <w:widowControl w:val="0"/>
        <w:numPr>
          <w:ilvl w:val="0"/>
          <w:numId w:val="0"/>
        </w:numPr>
        <w:tabs>
          <w:tab w:val="left" w:pos="284"/>
        </w:tabs>
        <w:spacing w:before="0"/>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C561F7">
        <w:rPr>
          <w:rFonts w:ascii="Times New Roman" w:hAnsi="Times New Roman" w:cs="Times New Roman"/>
          <w:sz w:val="24"/>
          <w:szCs w:val="24"/>
        </w:rPr>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F1BBF">
        <w:rPr>
          <w:rFonts w:ascii="Times New Roman" w:hAnsi="Times New Roman"/>
          <w:b/>
          <w:sz w:val="24"/>
        </w:rPr>
        <w:t>30</w:t>
      </w:r>
      <w:r w:rsidR="00230908" w:rsidRPr="00C561F7">
        <w:rPr>
          <w:rFonts w:ascii="Times New Roman" w:hAnsi="Times New Roman"/>
          <w:b/>
          <w:sz w:val="24"/>
        </w:rPr>
        <w:t xml:space="preserve"> </w:t>
      </w:r>
      <w:r w:rsidR="002F1BBF">
        <w:rPr>
          <w:rFonts w:ascii="Times New Roman" w:hAnsi="Times New Roman"/>
          <w:b/>
          <w:sz w:val="24"/>
        </w:rPr>
        <w:t>апрел</w:t>
      </w:r>
      <w:r w:rsidR="00BF5778" w:rsidRPr="00C561F7">
        <w:rPr>
          <w:rFonts w:ascii="Times New Roman" w:hAnsi="Times New Roman"/>
          <w:b/>
          <w:sz w:val="24"/>
        </w:rPr>
        <w:t>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9643F6">
      <w:pPr>
        <w:spacing w:after="60"/>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9643F6">
      <w:pPr>
        <w:spacing w:before="0"/>
        <w:ind w:firstLine="720"/>
        <w:jc w:val="both"/>
        <w:rPr>
          <w:rFonts w:ascii="Times New Roman" w:hAnsi="Times New Roman"/>
          <w:sz w:val="24"/>
        </w:rPr>
      </w:pPr>
      <w:r w:rsidRPr="00C561F7">
        <w:rPr>
          <w:rFonts w:ascii="Times New Roman" w:hAnsi="Times New Roman"/>
          <w:sz w:val="24"/>
        </w:rPr>
        <w:t>техническая часть:</w:t>
      </w:r>
    </w:p>
    <w:p w:rsidR="00DE7BED" w:rsidRPr="00144FEC" w:rsidRDefault="00DE7BED" w:rsidP="009643F6">
      <w:pPr>
        <w:pStyle w:val="a6"/>
        <w:numPr>
          <w:ilvl w:val="0"/>
          <w:numId w:val="2"/>
        </w:numPr>
        <w:tabs>
          <w:tab w:val="left" w:pos="1418"/>
        </w:tabs>
        <w:spacing w:before="60"/>
        <w:ind w:left="1418" w:hanging="341"/>
        <w:contextualSpacing w:val="0"/>
        <w:jc w:val="both"/>
        <w:rPr>
          <w:rFonts w:ascii="Times New Roman" w:hAnsi="Times New Roman"/>
          <w:sz w:val="24"/>
        </w:rPr>
      </w:pPr>
      <w:proofErr w:type="gramStart"/>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подписанная уполномоченным лицом и заверенная печатью участника закупки);</w:t>
      </w:r>
      <w:proofErr w:type="gramEnd"/>
    </w:p>
    <w:p w:rsidR="00DE7BED" w:rsidRPr="00144FEC" w:rsidRDefault="00DE7BED" w:rsidP="009643F6">
      <w:pPr>
        <w:pStyle w:val="a6"/>
        <w:numPr>
          <w:ilvl w:val="0"/>
          <w:numId w:val="2"/>
        </w:numPr>
        <w:tabs>
          <w:tab w:val="left" w:pos="1418"/>
        </w:tabs>
        <w:spacing w:before="60"/>
        <w:ind w:left="1418" w:hanging="341"/>
        <w:contextualSpacing w:val="0"/>
        <w:jc w:val="both"/>
        <w:rPr>
          <w:rFonts w:ascii="Times New Roman" w:hAnsi="Times New Roman"/>
          <w:sz w:val="24"/>
        </w:rPr>
      </w:pPr>
      <w:r w:rsidRPr="00144FEC">
        <w:rPr>
          <w:rFonts w:ascii="Times New Roman" w:hAnsi="Times New Roman"/>
          <w:sz w:val="24"/>
        </w:rPr>
        <w:t>Подписанны</w:t>
      </w:r>
      <w:r w:rsidR="004930BA" w:rsidRPr="00144FEC">
        <w:rPr>
          <w:rFonts w:ascii="Times New Roman" w:hAnsi="Times New Roman"/>
          <w:sz w:val="24"/>
        </w:rPr>
        <w:t>й</w:t>
      </w:r>
      <w:r w:rsidRPr="00144FEC">
        <w:rPr>
          <w:rFonts w:ascii="Times New Roman" w:hAnsi="Times New Roman"/>
          <w:sz w:val="24"/>
        </w:rPr>
        <w:t xml:space="preserve"> проект </w:t>
      </w:r>
      <w:r w:rsidR="001232BA" w:rsidRPr="00144FEC">
        <w:rPr>
          <w:rFonts w:ascii="Times New Roman" w:hAnsi="Times New Roman"/>
          <w:sz w:val="24"/>
        </w:rPr>
        <w:t>договор</w:t>
      </w:r>
      <w:r w:rsidR="004930BA" w:rsidRPr="00144FEC">
        <w:rPr>
          <w:rFonts w:ascii="Times New Roman" w:hAnsi="Times New Roman"/>
          <w:sz w:val="24"/>
        </w:rPr>
        <w:t xml:space="preserve">а генподряда (Приложение № </w:t>
      </w:r>
      <w:r w:rsidR="00BF375E" w:rsidRPr="00144FEC">
        <w:rPr>
          <w:rFonts w:ascii="Times New Roman" w:hAnsi="Times New Roman"/>
          <w:sz w:val="24"/>
        </w:rPr>
        <w:t>4</w:t>
      </w:r>
      <w:r w:rsidR="004930BA" w:rsidRPr="00144FEC">
        <w:rPr>
          <w:rFonts w:ascii="Times New Roman" w:hAnsi="Times New Roman"/>
          <w:sz w:val="24"/>
        </w:rPr>
        <w:t xml:space="preserve"> к настоящему ПДО)</w:t>
      </w:r>
      <w:r w:rsidRPr="00144FEC">
        <w:rPr>
          <w:rFonts w:ascii="Times New Roman" w:hAnsi="Times New Roman"/>
          <w:sz w:val="24"/>
        </w:rPr>
        <w:t>, без указания информации о стоимости;</w:t>
      </w:r>
    </w:p>
    <w:p w:rsidR="00DE7BED" w:rsidRDefault="00DE7BED" w:rsidP="009643F6">
      <w:pPr>
        <w:pStyle w:val="a6"/>
        <w:numPr>
          <w:ilvl w:val="0"/>
          <w:numId w:val="2"/>
        </w:numPr>
        <w:tabs>
          <w:tab w:val="left" w:pos="1418"/>
        </w:tabs>
        <w:spacing w:before="60"/>
        <w:ind w:left="1418" w:hanging="341"/>
        <w:contextualSpacing w:val="0"/>
        <w:jc w:val="both"/>
        <w:rPr>
          <w:rFonts w:ascii="Times New Roman" w:hAnsi="Times New Roman"/>
          <w:sz w:val="24"/>
        </w:rPr>
      </w:pPr>
      <w:proofErr w:type="gramStart"/>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roofErr w:type="gramEnd"/>
    </w:p>
    <w:p w:rsidR="005A2225" w:rsidRPr="005A2225" w:rsidRDefault="005A2225" w:rsidP="009643F6">
      <w:pPr>
        <w:pStyle w:val="a6"/>
        <w:numPr>
          <w:ilvl w:val="0"/>
          <w:numId w:val="2"/>
        </w:numPr>
        <w:tabs>
          <w:tab w:val="left" w:pos="1134"/>
        </w:tabs>
        <w:spacing w:before="60"/>
        <w:contextualSpacing w:val="0"/>
        <w:jc w:val="both"/>
        <w:rPr>
          <w:rFonts w:ascii="Times New Roman" w:hAnsi="Times New Roman"/>
          <w:sz w:val="24"/>
        </w:rPr>
      </w:pPr>
      <w:r w:rsidRPr="005A2225">
        <w:rPr>
          <w:rFonts w:ascii="Times New Roman" w:hAnsi="Times New Roman"/>
          <w:sz w:val="24"/>
        </w:rPr>
        <w:t>Письмо - подтверждение выполнения работ собственными силами в полном объеме, за подписью руководителя организации;</w:t>
      </w:r>
    </w:p>
    <w:p w:rsidR="005A2225" w:rsidRDefault="00140506" w:rsidP="009643F6">
      <w:pPr>
        <w:pStyle w:val="a6"/>
        <w:numPr>
          <w:ilvl w:val="0"/>
          <w:numId w:val="2"/>
        </w:numPr>
        <w:tabs>
          <w:tab w:val="left" w:pos="1418"/>
        </w:tabs>
        <w:spacing w:before="60"/>
        <w:ind w:left="1418" w:hanging="341"/>
        <w:contextualSpacing w:val="0"/>
        <w:jc w:val="both"/>
        <w:rPr>
          <w:rFonts w:ascii="Times New Roman" w:hAnsi="Times New Roman"/>
          <w:sz w:val="24"/>
        </w:rPr>
      </w:pPr>
      <w:r w:rsidRPr="00140506">
        <w:rPr>
          <w:rFonts w:ascii="Times New Roman" w:hAnsi="Times New Roman"/>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CF1E6D">
        <w:rPr>
          <w:rFonts w:ascii="Times New Roman" w:hAnsi="Times New Roman"/>
          <w:sz w:val="24"/>
        </w:rPr>
        <w:t>;</w:t>
      </w:r>
    </w:p>
    <w:p w:rsidR="00C808B7" w:rsidRPr="00C930FA" w:rsidRDefault="00C808B7" w:rsidP="009643F6">
      <w:pPr>
        <w:pStyle w:val="a6"/>
        <w:numPr>
          <w:ilvl w:val="0"/>
          <w:numId w:val="2"/>
        </w:numPr>
        <w:tabs>
          <w:tab w:val="left" w:pos="1418"/>
        </w:tabs>
        <w:spacing w:before="60"/>
        <w:ind w:left="1418" w:hanging="283"/>
        <w:contextualSpacing w:val="0"/>
        <w:jc w:val="both"/>
        <w:rPr>
          <w:rFonts w:ascii="Times New Roman" w:hAnsi="Times New Roman"/>
          <w:sz w:val="24"/>
        </w:rPr>
      </w:pPr>
      <w:proofErr w:type="gramStart"/>
      <w:r w:rsidRPr="00C808B7">
        <w:rPr>
          <w:rFonts w:ascii="Times New Roman" w:hAnsi="Times New Roman"/>
          <w:sz w:val="24"/>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w:t>
      </w:r>
      <w:r w:rsidRPr="00C930FA">
        <w:rPr>
          <w:rFonts w:ascii="Times New Roman" w:hAnsi="Times New Roman"/>
          <w:sz w:val="24"/>
        </w:rPr>
        <w:t>«Славнефть-ЯНОС», ОАО «НК «Роснефть», ОАО «Газпром нефть» в одностороннем порядке договоров в</w:t>
      </w:r>
      <w:proofErr w:type="gramEnd"/>
      <w:r w:rsidRPr="00C930FA">
        <w:rPr>
          <w:rFonts w:ascii="Times New Roman" w:hAnsi="Times New Roman"/>
          <w:sz w:val="24"/>
        </w:rPr>
        <w:t xml:space="preserve"> связи с существенными нарушениями его условий;</w:t>
      </w:r>
    </w:p>
    <w:p w:rsidR="00C808B7" w:rsidRPr="00C930FA" w:rsidRDefault="00C808B7" w:rsidP="009643F6">
      <w:pPr>
        <w:pStyle w:val="a6"/>
        <w:numPr>
          <w:ilvl w:val="0"/>
          <w:numId w:val="2"/>
        </w:numPr>
        <w:spacing w:before="60"/>
        <w:jc w:val="both"/>
        <w:rPr>
          <w:rFonts w:ascii="Times New Roman" w:hAnsi="Times New Roman"/>
          <w:sz w:val="24"/>
        </w:rPr>
      </w:pPr>
      <w:r w:rsidRPr="00C930FA">
        <w:rPr>
          <w:rFonts w:ascii="Times New Roman" w:hAnsi="Times New Roman"/>
          <w:sz w:val="24"/>
        </w:rPr>
        <w:t xml:space="preserve">Справка о заключенных и выполненных аналогичных договорах на выполнение проектных работ за </w:t>
      </w:r>
      <w:proofErr w:type="gramStart"/>
      <w:r w:rsidRPr="00C930FA">
        <w:rPr>
          <w:rFonts w:ascii="Times New Roman" w:hAnsi="Times New Roman"/>
          <w:sz w:val="24"/>
        </w:rPr>
        <w:t>последние</w:t>
      </w:r>
      <w:proofErr w:type="gramEnd"/>
      <w:r w:rsidRPr="00C930FA">
        <w:rPr>
          <w:rFonts w:ascii="Times New Roman" w:hAnsi="Times New Roman"/>
          <w:sz w:val="24"/>
        </w:rPr>
        <w:t xml:space="preserve"> 3 года (Приложение № 6 к настоящему ПДО);</w:t>
      </w:r>
    </w:p>
    <w:p w:rsidR="00C808B7" w:rsidRPr="00C930FA" w:rsidRDefault="00C808B7" w:rsidP="009643F6">
      <w:pPr>
        <w:pStyle w:val="a6"/>
        <w:numPr>
          <w:ilvl w:val="0"/>
          <w:numId w:val="2"/>
        </w:numPr>
        <w:spacing w:before="60"/>
        <w:jc w:val="both"/>
        <w:rPr>
          <w:rFonts w:ascii="Times New Roman" w:hAnsi="Times New Roman"/>
          <w:sz w:val="24"/>
        </w:rPr>
      </w:pPr>
      <w:r w:rsidRPr="00C930FA">
        <w:rPr>
          <w:rFonts w:ascii="Times New Roman" w:hAnsi="Times New Roman"/>
          <w:sz w:val="24"/>
        </w:rPr>
        <w:lastRenderedPageBreak/>
        <w:t>Письмо за подписью руководителя организации о наличии необходимой производственной базы;</w:t>
      </w:r>
    </w:p>
    <w:p w:rsidR="00C808B7" w:rsidRPr="00C930FA" w:rsidRDefault="00C808B7" w:rsidP="009643F6">
      <w:pPr>
        <w:pStyle w:val="a6"/>
        <w:numPr>
          <w:ilvl w:val="0"/>
          <w:numId w:val="2"/>
        </w:numPr>
        <w:spacing w:before="60"/>
        <w:jc w:val="both"/>
        <w:rPr>
          <w:rFonts w:ascii="Times New Roman" w:hAnsi="Times New Roman"/>
          <w:sz w:val="24"/>
        </w:rPr>
      </w:pPr>
      <w:r w:rsidRPr="00C930FA">
        <w:rPr>
          <w:rFonts w:ascii="Times New Roman" w:hAnsi="Times New Roman"/>
          <w:sz w:val="24"/>
        </w:rPr>
        <w:t>Справки о наличии кадровых ресурсов (Приложение № 7 к настоящему ПДО);</w:t>
      </w:r>
    </w:p>
    <w:p w:rsidR="00C930FA" w:rsidRDefault="00CE01F7" w:rsidP="009643F6">
      <w:pPr>
        <w:pStyle w:val="a6"/>
        <w:numPr>
          <w:ilvl w:val="0"/>
          <w:numId w:val="2"/>
        </w:numPr>
        <w:spacing w:before="60"/>
        <w:contextualSpacing w:val="0"/>
        <w:jc w:val="both"/>
        <w:rPr>
          <w:rFonts w:ascii="Times New Roman" w:hAnsi="Times New Roman"/>
          <w:sz w:val="24"/>
        </w:rPr>
      </w:pPr>
      <w:r w:rsidRPr="00C930FA">
        <w:rPr>
          <w:rFonts w:ascii="Times New Roman" w:hAnsi="Times New Roman"/>
          <w:sz w:val="24"/>
        </w:rPr>
        <w:t xml:space="preserve">Справка о наличии материально-технических ресурсов для выполнения работ по предмету закупки, которые будут использованы при выполнении договора </w:t>
      </w:r>
      <w:r w:rsidRPr="00C930FA">
        <w:rPr>
          <w:rFonts w:ascii="Times New Roman" w:hAnsi="Times New Roman"/>
          <w:bCs/>
          <w:iCs/>
          <w:sz w:val="24"/>
        </w:rPr>
        <w:t>(Приложение № 8 к настоящему ПДО)</w:t>
      </w:r>
      <w:r w:rsidRPr="00C930FA">
        <w:rPr>
          <w:rFonts w:ascii="Times New Roman" w:hAnsi="Times New Roman"/>
          <w:sz w:val="24"/>
        </w:rPr>
        <w:t>;</w:t>
      </w:r>
    </w:p>
    <w:p w:rsidR="009D00E1" w:rsidRPr="009D00E1" w:rsidRDefault="009D00E1" w:rsidP="009643F6">
      <w:pPr>
        <w:pStyle w:val="a6"/>
        <w:numPr>
          <w:ilvl w:val="0"/>
          <w:numId w:val="2"/>
        </w:numPr>
        <w:spacing w:before="60"/>
        <w:jc w:val="both"/>
        <w:rPr>
          <w:rFonts w:ascii="Times New Roman" w:hAnsi="Times New Roman"/>
          <w:sz w:val="24"/>
        </w:rPr>
      </w:pPr>
      <w:r w:rsidRPr="009D00E1">
        <w:rPr>
          <w:rFonts w:ascii="Times New Roman" w:hAnsi="Times New Roman"/>
          <w:sz w:val="24"/>
        </w:rPr>
        <w:t xml:space="preserve">Письмо в свободной форме на фирменном бланке с печатью за подписью руководителя - </w:t>
      </w:r>
      <w:r>
        <w:rPr>
          <w:rFonts w:ascii="Times New Roman" w:hAnsi="Times New Roman"/>
          <w:sz w:val="24"/>
        </w:rPr>
        <w:t>согласие</w:t>
      </w:r>
      <w:r w:rsidRPr="009D00E1">
        <w:rPr>
          <w:rFonts w:ascii="Times New Roman" w:eastAsia="Calibri" w:hAnsi="Times New Roman"/>
          <w:sz w:val="20"/>
          <w:szCs w:val="20"/>
          <w:lang w:eastAsia="en-US"/>
        </w:rPr>
        <w:t xml:space="preserve"> </w:t>
      </w:r>
      <w:r w:rsidRPr="009D00E1">
        <w:rPr>
          <w:rFonts w:ascii="Times New Roman" w:hAnsi="Times New Roman"/>
          <w:sz w:val="24"/>
        </w:rPr>
        <w:t>на выполнение работ в вечернее и ночное время, в выходные и праздничные дни</w:t>
      </w:r>
      <w:r>
        <w:rPr>
          <w:rFonts w:ascii="Times New Roman" w:hAnsi="Times New Roman"/>
          <w:sz w:val="24"/>
        </w:rPr>
        <w:t>;</w:t>
      </w:r>
      <w:r w:rsidRPr="009D00E1">
        <w:rPr>
          <w:rFonts w:ascii="Times New Roman" w:hAnsi="Times New Roman"/>
          <w:sz w:val="24"/>
        </w:rPr>
        <w:tab/>
      </w:r>
    </w:p>
    <w:p w:rsidR="00C930FA" w:rsidRPr="00C930FA" w:rsidRDefault="00CE01F7" w:rsidP="009643F6">
      <w:pPr>
        <w:pStyle w:val="a6"/>
        <w:numPr>
          <w:ilvl w:val="0"/>
          <w:numId w:val="2"/>
        </w:numPr>
        <w:spacing w:before="60"/>
        <w:contextualSpacing w:val="0"/>
        <w:jc w:val="both"/>
        <w:rPr>
          <w:rFonts w:ascii="Times New Roman" w:hAnsi="Times New Roman"/>
          <w:sz w:val="24"/>
        </w:rPr>
      </w:pPr>
      <w:r w:rsidRPr="00C930FA">
        <w:rPr>
          <w:rFonts w:ascii="Times New Roman" w:hAnsi="Times New Roman"/>
          <w:sz w:val="24"/>
        </w:rPr>
        <w:t>Письмо в свободной форме на фирменном бланке с печатью за подписью руководителя -</w:t>
      </w:r>
      <w:r w:rsidR="00C930FA" w:rsidRPr="00C930FA">
        <w:rPr>
          <w:rFonts w:ascii="Times New Roman" w:hAnsi="Times New Roman"/>
          <w:sz w:val="24"/>
        </w:rPr>
        <w:t xml:space="preserve"> о</w:t>
      </w:r>
      <w:r w:rsidRPr="00C930FA">
        <w:rPr>
          <w:rFonts w:ascii="Times New Roman" w:eastAsia="Calibri" w:hAnsi="Times New Roman"/>
          <w:sz w:val="20"/>
          <w:szCs w:val="20"/>
          <w:lang w:eastAsia="en-US"/>
        </w:rPr>
        <w:t xml:space="preserve"> </w:t>
      </w:r>
      <w:r w:rsidR="00C930FA" w:rsidRPr="00C930FA">
        <w:rPr>
          <w:rFonts w:ascii="Times New Roman" w:eastAsia="Calibri" w:hAnsi="Times New Roman"/>
          <w:sz w:val="24"/>
          <w:lang w:eastAsia="en-US"/>
        </w:rPr>
        <w:t>предоставление актов по результатам проведения входного контроля и испытаний в соответствии с СМК-ПК-7;</w:t>
      </w:r>
    </w:p>
    <w:p w:rsidR="00DE7BED" w:rsidRPr="005A2225" w:rsidRDefault="00DE7BED" w:rsidP="009643F6">
      <w:pPr>
        <w:pStyle w:val="a6"/>
        <w:numPr>
          <w:ilvl w:val="0"/>
          <w:numId w:val="2"/>
        </w:numPr>
        <w:tabs>
          <w:tab w:val="left" w:pos="1418"/>
        </w:tabs>
        <w:spacing w:before="60"/>
        <w:ind w:left="1418" w:hanging="341"/>
        <w:contextualSpacing w:val="0"/>
        <w:jc w:val="both"/>
        <w:rPr>
          <w:rFonts w:ascii="Times New Roman" w:hAnsi="Times New Roman"/>
          <w:sz w:val="24"/>
        </w:rPr>
      </w:pPr>
      <w:r w:rsidRPr="00C930FA">
        <w:rPr>
          <w:rFonts w:ascii="Times New Roman" w:hAnsi="Times New Roman"/>
          <w:sz w:val="24"/>
        </w:rPr>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9643F6">
      <w:pPr>
        <w:pStyle w:val="a6"/>
        <w:numPr>
          <w:ilvl w:val="0"/>
          <w:numId w:val="2"/>
        </w:numPr>
        <w:tabs>
          <w:tab w:val="left" w:pos="1418"/>
        </w:tabs>
        <w:spacing w:before="60"/>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9643F6">
      <w:pPr>
        <w:pStyle w:val="a6"/>
        <w:numPr>
          <w:ilvl w:val="0"/>
          <w:numId w:val="2"/>
        </w:numPr>
        <w:tabs>
          <w:tab w:val="left" w:pos="1418"/>
        </w:tabs>
        <w:spacing w:before="60"/>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Pr="008C6979" w:rsidRDefault="008C6979" w:rsidP="009643F6">
      <w:pPr>
        <w:pStyle w:val="a6"/>
        <w:numPr>
          <w:ilvl w:val="0"/>
          <w:numId w:val="2"/>
        </w:numPr>
        <w:spacing w:before="60"/>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0D53F7" w:rsidRPr="00C561F7" w:rsidRDefault="000D53F7" w:rsidP="009643F6">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F96329">
        <w:rPr>
          <w:rFonts w:ascii="Times New Roman" w:hAnsi="Times New Roman"/>
          <w:sz w:val="24"/>
        </w:rPr>
        <w:t>042</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9643F6">
        <w:rPr>
          <w:rFonts w:ascii="Times New Roman" w:hAnsi="Times New Roman"/>
          <w:sz w:val="24"/>
        </w:rPr>
        <w:t>25.02.16».</w:t>
      </w:r>
    </w:p>
    <w:p w:rsidR="009643F6" w:rsidRDefault="009643F6">
      <w:pPr>
        <w:spacing w:before="0" w:line="276" w:lineRule="auto"/>
        <w:jc w:val="center"/>
        <w:rPr>
          <w:rFonts w:ascii="Times New Roman" w:hAnsi="Times New Roman"/>
          <w:sz w:val="24"/>
        </w:rPr>
      </w:pPr>
      <w:r>
        <w:rPr>
          <w:rFonts w:ascii="Times New Roman" w:hAnsi="Times New Roman"/>
          <w:sz w:val="24"/>
        </w:rPr>
        <w:br w:type="page"/>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9643F6">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9643F6">
        <w:rPr>
          <w:rFonts w:ascii="Times New Roman" w:hAnsi="Times New Roman"/>
          <w:b/>
          <w:sz w:val="24"/>
        </w:rPr>
        <w:t xml:space="preserve"> 26 </w:t>
      </w:r>
      <w:r w:rsidRPr="00C561F7">
        <w:rPr>
          <w:rFonts w:ascii="Times New Roman" w:hAnsi="Times New Roman"/>
          <w:b/>
          <w:sz w:val="24"/>
        </w:rPr>
        <w:t xml:space="preserve">» </w:t>
      </w:r>
      <w:r w:rsidR="009643F6">
        <w:rPr>
          <w:rFonts w:ascii="Times New Roman" w:hAnsi="Times New Roman"/>
          <w:b/>
          <w:sz w:val="24"/>
        </w:rPr>
        <w:t>февраля</w:t>
      </w:r>
      <w:r w:rsidRPr="00C561F7">
        <w:rPr>
          <w:rFonts w:ascii="Times New Roman" w:hAnsi="Times New Roman"/>
          <w:b/>
          <w:sz w:val="24"/>
        </w:rPr>
        <w:t xml:space="preserve"> </w:t>
      </w:r>
      <w:r w:rsidR="009643F6">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r w:rsidR="009643F6" w:rsidRPr="00C561F7">
        <w:rPr>
          <w:rFonts w:ascii="Times New Roman" w:hAnsi="Times New Roman"/>
          <w:b/>
          <w:sz w:val="24"/>
        </w:rPr>
        <w:t>приёма</w:t>
      </w:r>
      <w:r w:rsidRPr="00C561F7">
        <w:rPr>
          <w:rFonts w:ascii="Times New Roman" w:hAnsi="Times New Roman"/>
          <w:b/>
          <w:sz w:val="24"/>
        </w:rPr>
        <w:t xml:space="preserve"> оферт – </w:t>
      </w:r>
      <w:r w:rsidR="009643F6">
        <w:rPr>
          <w:rFonts w:ascii="Times New Roman" w:hAnsi="Times New Roman"/>
          <w:b/>
          <w:sz w:val="24"/>
        </w:rPr>
        <w:t>16</w:t>
      </w:r>
      <w:r w:rsidRPr="00C561F7">
        <w:rPr>
          <w:rFonts w:ascii="Times New Roman" w:hAnsi="Times New Roman"/>
          <w:b/>
          <w:sz w:val="24"/>
        </w:rPr>
        <w:t>:</w:t>
      </w:r>
      <w:r w:rsidR="009643F6">
        <w:rPr>
          <w:rFonts w:ascii="Times New Roman" w:hAnsi="Times New Roman"/>
          <w:b/>
          <w:sz w:val="24"/>
        </w:rPr>
        <w:t>00</w:t>
      </w:r>
      <w:r w:rsidRPr="00C561F7">
        <w:rPr>
          <w:rFonts w:ascii="Times New Roman" w:hAnsi="Times New Roman"/>
          <w:b/>
          <w:sz w:val="24"/>
        </w:rPr>
        <w:t xml:space="preserve"> «</w:t>
      </w:r>
      <w:r w:rsidR="009643F6">
        <w:rPr>
          <w:rFonts w:ascii="Times New Roman" w:hAnsi="Times New Roman"/>
          <w:b/>
          <w:sz w:val="24"/>
        </w:rPr>
        <w:t xml:space="preserve"> 15 </w:t>
      </w:r>
      <w:r w:rsidRPr="00C561F7">
        <w:rPr>
          <w:rFonts w:ascii="Times New Roman" w:hAnsi="Times New Roman"/>
          <w:b/>
          <w:sz w:val="24"/>
        </w:rPr>
        <w:t xml:space="preserve">» </w:t>
      </w:r>
      <w:r w:rsidR="009643F6">
        <w:rPr>
          <w:rFonts w:ascii="Times New Roman" w:hAnsi="Times New Roman"/>
          <w:b/>
          <w:sz w:val="24"/>
        </w:rPr>
        <w:t>марта</w:t>
      </w:r>
      <w:r w:rsidRPr="00C561F7">
        <w:rPr>
          <w:rFonts w:ascii="Times New Roman" w:hAnsi="Times New Roman"/>
          <w:b/>
          <w:sz w:val="24"/>
        </w:rPr>
        <w:t xml:space="preserve"> </w:t>
      </w:r>
      <w:r w:rsidR="009643F6">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9643F6">
        <w:rPr>
          <w:rFonts w:ascii="Times New Roman" w:hAnsi="Times New Roman"/>
          <w:b/>
          <w:sz w:val="24"/>
        </w:rPr>
        <w:t xml:space="preserve"> 30 </w:t>
      </w:r>
      <w:r w:rsidRPr="00C561F7">
        <w:rPr>
          <w:rFonts w:ascii="Times New Roman" w:hAnsi="Times New Roman"/>
          <w:b/>
          <w:sz w:val="24"/>
        </w:rPr>
        <w:t xml:space="preserve">» </w:t>
      </w:r>
      <w:r w:rsidR="009643F6">
        <w:rPr>
          <w:rFonts w:ascii="Times New Roman" w:hAnsi="Times New Roman"/>
          <w:b/>
          <w:sz w:val="24"/>
        </w:rPr>
        <w:t>апреля</w:t>
      </w:r>
      <w:r w:rsidRPr="00C561F7">
        <w:rPr>
          <w:rFonts w:ascii="Times New Roman" w:hAnsi="Times New Roman"/>
          <w:b/>
          <w:sz w:val="24"/>
        </w:rPr>
        <w:t xml:space="preserve"> </w:t>
      </w:r>
      <w:r w:rsidR="009643F6">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9643F6">
        <w:rPr>
          <w:rFonts w:ascii="Times New Roman" w:hAnsi="Times New Roman"/>
          <w:sz w:val="24"/>
        </w:rPr>
        <w:t xml:space="preserve"> 11 </w:t>
      </w:r>
      <w:r w:rsidRPr="00C561F7">
        <w:rPr>
          <w:rFonts w:ascii="Times New Roman" w:hAnsi="Times New Roman"/>
          <w:sz w:val="24"/>
        </w:rPr>
        <w:t xml:space="preserve">» </w:t>
      </w:r>
      <w:r w:rsidR="009643F6">
        <w:rPr>
          <w:rFonts w:ascii="Times New Roman" w:hAnsi="Times New Roman"/>
          <w:sz w:val="24"/>
        </w:rPr>
        <w:t>марта</w:t>
      </w:r>
      <w:r w:rsidRPr="00C561F7">
        <w:rPr>
          <w:rFonts w:ascii="Times New Roman" w:hAnsi="Times New Roman"/>
          <w:sz w:val="24"/>
        </w:rPr>
        <w:t xml:space="preserve"> </w:t>
      </w:r>
      <w:r w:rsidR="009643F6">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643F6" w:rsidRPr="002B6C37" w:rsidRDefault="009643F6" w:rsidP="009643F6">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9643F6" w:rsidRDefault="009643F6" w:rsidP="009643F6">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9643F6" w:rsidRPr="00C561F7" w:rsidRDefault="009643F6" w:rsidP="009643F6">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9643F6" w:rsidRDefault="009643F6" w:rsidP="009643F6">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9643F6" w:rsidRPr="006A4094" w:rsidRDefault="009643F6" w:rsidP="009643F6">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6A4094">
        <w:rPr>
          <w:rFonts w:ascii="Times New Roman" w:hAnsi="Times New Roman"/>
          <w:sz w:val="24"/>
          <w:lang w:val="en-US"/>
        </w:rPr>
        <w:t>-</w:t>
      </w:r>
      <w:r w:rsidRPr="00C561F7">
        <w:rPr>
          <w:rFonts w:ascii="Times New Roman" w:hAnsi="Times New Roman"/>
          <w:sz w:val="24"/>
          <w:lang w:val="en-US"/>
        </w:rPr>
        <w:t>mail</w:t>
      </w:r>
      <w:r w:rsidRPr="006A4094">
        <w:rPr>
          <w:rFonts w:ascii="Times New Roman" w:hAnsi="Times New Roman"/>
          <w:sz w:val="24"/>
          <w:lang w:val="en-US"/>
        </w:rPr>
        <w:t>:</w:t>
      </w:r>
      <w:r w:rsidRPr="006A4094">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6A4094">
          <w:rPr>
            <w:rStyle w:val="a8"/>
            <w:rFonts w:ascii="Times New Roman" w:hAnsi="Times New Roman"/>
            <w:sz w:val="24"/>
            <w:lang w:val="en-US"/>
          </w:rPr>
          <w:t>@</w:t>
        </w:r>
        <w:r w:rsidRPr="00C561F7">
          <w:rPr>
            <w:rStyle w:val="a8"/>
            <w:rFonts w:ascii="Times New Roman" w:hAnsi="Times New Roman"/>
            <w:sz w:val="24"/>
            <w:lang w:val="en-US"/>
          </w:rPr>
          <w:t>yanos</w:t>
        </w:r>
        <w:r w:rsidRPr="006A4094">
          <w:rPr>
            <w:rStyle w:val="a8"/>
            <w:rFonts w:ascii="Times New Roman" w:hAnsi="Times New Roman"/>
            <w:sz w:val="24"/>
            <w:lang w:val="en-US"/>
          </w:rPr>
          <w:t>.</w:t>
        </w:r>
        <w:r w:rsidRPr="00C561F7">
          <w:rPr>
            <w:rStyle w:val="a8"/>
            <w:rFonts w:ascii="Times New Roman" w:hAnsi="Times New Roman"/>
            <w:sz w:val="24"/>
            <w:lang w:val="en-US"/>
          </w:rPr>
          <w:t>slavneft</w:t>
        </w:r>
        <w:r w:rsidRPr="006A4094">
          <w:rPr>
            <w:rStyle w:val="a8"/>
            <w:rFonts w:ascii="Times New Roman" w:hAnsi="Times New Roman"/>
            <w:sz w:val="24"/>
            <w:lang w:val="en-US"/>
          </w:rPr>
          <w:t>.</w:t>
        </w:r>
        <w:r w:rsidRPr="00C561F7">
          <w:rPr>
            <w:rStyle w:val="a8"/>
            <w:rFonts w:ascii="Times New Roman" w:hAnsi="Times New Roman"/>
            <w:sz w:val="24"/>
            <w:lang w:val="en-US"/>
          </w:rPr>
          <w:t>ru</w:t>
        </w:r>
      </w:hyperlink>
    </w:p>
    <w:p w:rsidR="009643F6" w:rsidRPr="002B6C37" w:rsidRDefault="009643F6" w:rsidP="009643F6">
      <w:pPr>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9643F6" w:rsidRPr="002B6C37" w:rsidRDefault="009643F6" w:rsidP="009643F6">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9643F6" w:rsidRPr="002B6C37" w:rsidRDefault="009643F6" w:rsidP="009643F6">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9643F6" w:rsidRDefault="009643F6" w:rsidP="009643F6">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9643F6" w:rsidRPr="002B6C37" w:rsidRDefault="009643F6" w:rsidP="009643F6">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9643F6">
      <w:pPr>
        <w:spacing w:before="0"/>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9643F6" w:rsidRDefault="00DE7BED" w:rsidP="009643F6">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r w:rsidR="009643F6" w:rsidRPr="00C561F7">
        <w:rPr>
          <w:rFonts w:ascii="Times New Roman" w:hAnsi="Times New Roman"/>
          <w:sz w:val="24"/>
        </w:rPr>
        <w:t>размещёнными</w:t>
      </w:r>
      <w:r w:rsidRPr="00C561F7">
        <w:rPr>
          <w:rFonts w:ascii="Times New Roman" w:hAnsi="Times New Roman"/>
          <w:sz w:val="24"/>
        </w:rPr>
        <w:t xml:space="preserve"> на</w:t>
      </w:r>
      <w:r w:rsidR="009643F6">
        <w:rPr>
          <w:rFonts w:ascii="Times New Roman" w:hAnsi="Times New Roman"/>
          <w:sz w:val="24"/>
        </w:rPr>
        <w:t xml:space="preserve">: </w:t>
      </w:r>
      <w:r w:rsidR="00B51481" w:rsidRPr="00C561F7">
        <w:rPr>
          <w:rFonts w:ascii="Times New Roman" w:hAnsi="Times New Roman"/>
          <w:color w:val="0000FF"/>
          <w:sz w:val="24"/>
          <w:u w:val="single"/>
        </w:rPr>
        <w:t>http://www.refinery.yaroslavl.su/index.php?module=tend&amp;page=stop</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9643F6">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9643F6">
        <w:rPr>
          <w:rFonts w:ascii="Times New Roman" w:hAnsi="Times New Roman"/>
          <w:sz w:val="24"/>
        </w:rPr>
        <w:t xml:space="preserve">почта </w:t>
      </w:r>
      <w:hyperlink r:id="rId11" w:history="1">
        <w:r w:rsidR="009643F6" w:rsidRPr="00B9240C">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525ADE">
        <w:rPr>
          <w:rFonts w:ascii="Times New Roman" w:hAnsi="Times New Roman"/>
          <w:sz w:val="24"/>
        </w:rPr>
        <w:t>042</w:t>
      </w:r>
      <w:r w:rsidR="00D549DA" w:rsidRPr="00C561F7">
        <w:rPr>
          <w:rFonts w:ascii="Times New Roman" w:hAnsi="Times New Roman"/>
          <w:sz w:val="24"/>
        </w:rPr>
        <w:t>-КС</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9643F6">
        <w:rPr>
          <w:rFonts w:ascii="Times New Roman" w:hAnsi="Times New Roman"/>
          <w:sz w:val="24"/>
        </w:rPr>
        <w:t>25.02.16.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roofErr w:type="gramEnd"/>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D27E52" w:rsidRPr="00D27E52" w:rsidRDefault="0044404E" w:rsidP="00D27E52">
      <w:pPr>
        <w:rPr>
          <w:rFonts w:ascii="Times New Roman" w:hAnsi="Times New Roman"/>
          <w:bCs/>
          <w:sz w:val="24"/>
        </w:rPr>
      </w:pPr>
      <w:r>
        <w:rPr>
          <w:rFonts w:ascii="Times New Roman" w:hAnsi="Times New Roman"/>
          <w:sz w:val="24"/>
        </w:rPr>
        <w:t xml:space="preserve">9. </w:t>
      </w:r>
      <w:r w:rsidRPr="0044404E">
        <w:rPr>
          <w:rFonts w:ascii="Times New Roman" w:hAnsi="Times New Roman"/>
          <w:sz w:val="24"/>
        </w:rPr>
        <w:t xml:space="preserve">Форма </w:t>
      </w:r>
      <w:r w:rsidRPr="0044404E">
        <w:rPr>
          <w:rFonts w:ascii="Times New Roman" w:hAnsi="Times New Roman"/>
          <w:bCs/>
          <w:sz w:val="24"/>
        </w:rPr>
        <w:t>Справка о наличии материально-технических ресурсах</w:t>
      </w:r>
      <w:r w:rsidRPr="0044404E">
        <w:rPr>
          <w:rFonts w:ascii="Times New Roman" w:hAnsi="Times New Roman"/>
          <w:sz w:val="24"/>
        </w:rPr>
        <w:t xml:space="preserve"> </w:t>
      </w:r>
      <w:r w:rsidRPr="0044404E">
        <w:rPr>
          <w:rFonts w:ascii="Times New Roman" w:hAnsi="Times New Roman"/>
          <w:bCs/>
          <w:sz w:val="24"/>
        </w:rPr>
        <w:t>в 1 экз.</w:t>
      </w:r>
      <w:r w:rsidR="00D27E52" w:rsidRPr="00D27E52">
        <w:rPr>
          <w:rFonts w:ascii="Times New Roman" w:hAnsi="Times New Roman"/>
          <w:sz w:val="24"/>
        </w:rPr>
        <w:t xml:space="preserve"> </w:t>
      </w:r>
      <w:r w:rsidR="00D27E52" w:rsidRPr="00D27E52">
        <w:rPr>
          <w:rFonts w:ascii="Times New Roman" w:hAnsi="Times New Roman"/>
          <w:bCs/>
          <w:sz w:val="24"/>
        </w:rPr>
        <w:t xml:space="preserve">(Приложение № </w:t>
      </w:r>
      <w:r w:rsidR="00D27E52">
        <w:rPr>
          <w:rFonts w:ascii="Times New Roman" w:hAnsi="Times New Roman"/>
          <w:bCs/>
          <w:sz w:val="24"/>
        </w:rPr>
        <w:t>8</w:t>
      </w:r>
      <w:r w:rsidR="00D27E52" w:rsidRPr="00D27E52">
        <w:rPr>
          <w:rFonts w:ascii="Times New Roman" w:hAnsi="Times New Roman"/>
          <w:bCs/>
          <w:sz w:val="24"/>
        </w:rPr>
        <w:t>).</w:t>
      </w:r>
    </w:p>
    <w:p w:rsidR="0044404E" w:rsidRPr="00C561F7" w:rsidRDefault="0044404E" w:rsidP="00BA2B15">
      <w:pPr>
        <w:rPr>
          <w:rFonts w:ascii="Times New Roman" w:hAnsi="Times New Roman"/>
          <w:sz w:val="24"/>
        </w:rPr>
      </w:pPr>
    </w:p>
    <w:p w:rsidR="00923CDA" w:rsidRPr="00C561F7" w:rsidRDefault="00923CDA" w:rsidP="00DE7BED">
      <w:pPr>
        <w:rPr>
          <w:rFonts w:ascii="Times New Roman" w:hAnsi="Times New Roman"/>
          <w:sz w:val="24"/>
        </w:rPr>
      </w:pPr>
    </w:p>
    <w:p w:rsidR="00FC1E54" w:rsidRPr="00C561F7"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EF1336" w:rsidRPr="00506763" w:rsidRDefault="00EF1336">
      <w:pPr>
        <w:rPr>
          <w:rFonts w:ascii="Times New Roman" w:hAnsi="Times New Roman"/>
          <w:b/>
        </w:rPr>
      </w:pPr>
    </w:p>
    <w:p w:rsidR="00EF1336" w:rsidRPr="00D53E31" w:rsidRDefault="00EF1336" w:rsidP="00FD570F">
      <w:pPr>
        <w:spacing w:before="0" w:line="276" w:lineRule="auto"/>
        <w:rPr>
          <w:rFonts w:ascii="Times New Roman" w:hAnsi="Times New Roman"/>
        </w:rPr>
      </w:pPr>
      <w:bookmarkStart w:id="0" w:name="_GoBack"/>
      <w:bookmarkEnd w:id="0"/>
    </w:p>
    <w:sectPr w:rsidR="00EF1336" w:rsidRPr="00D53E31" w:rsidSect="00FD570F">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3F6" w:rsidRDefault="009643F6" w:rsidP="00FB07D9">
      <w:pPr>
        <w:spacing w:before="0"/>
      </w:pPr>
      <w:r>
        <w:separator/>
      </w:r>
    </w:p>
  </w:endnote>
  <w:endnote w:type="continuationSeparator" w:id="0">
    <w:p w:rsidR="009643F6" w:rsidRDefault="009643F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3F6" w:rsidRDefault="009643F6" w:rsidP="00FB07D9">
      <w:pPr>
        <w:spacing w:before="0"/>
      </w:pPr>
      <w:r>
        <w:separator/>
      </w:r>
    </w:p>
  </w:footnote>
  <w:footnote w:type="continuationSeparator" w:id="0">
    <w:p w:rsidR="009643F6" w:rsidRDefault="009643F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0"/>
  </w:num>
  <w:num w:numId="4">
    <w:abstractNumId w:val="8"/>
  </w:num>
  <w:num w:numId="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506"/>
    <w:rsid w:val="00140B7C"/>
    <w:rsid w:val="00140B99"/>
    <w:rsid w:val="00140F31"/>
    <w:rsid w:val="00141E5A"/>
    <w:rsid w:val="00142024"/>
    <w:rsid w:val="00142690"/>
    <w:rsid w:val="00142B50"/>
    <w:rsid w:val="00143132"/>
    <w:rsid w:val="001431F0"/>
    <w:rsid w:val="00143A8D"/>
    <w:rsid w:val="00143CAA"/>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A62"/>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5DF"/>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9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43F6"/>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0E1"/>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70F"/>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19494-7A0F-4F52-92A3-0827F91CF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6</Pages>
  <Words>2632</Words>
  <Characters>15004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38</cp:revision>
  <cp:lastPrinted>2016-02-25T13:23:00Z</cp:lastPrinted>
  <dcterms:created xsi:type="dcterms:W3CDTF">2016-02-05T07:06:00Z</dcterms:created>
  <dcterms:modified xsi:type="dcterms:W3CDTF">2016-02-26T05:19:00Z</dcterms:modified>
</cp:coreProperties>
</file>