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4A0" w:firstRow="1" w:lastRow="0" w:firstColumn="1" w:lastColumn="0" w:noHBand="0" w:noVBand="1"/>
      </w:tblPr>
      <w:tblGrid>
        <w:gridCol w:w="5239"/>
        <w:gridCol w:w="5240"/>
      </w:tblGrid>
      <w:tr w:rsidR="00E41367" w:rsidTr="007A3D46">
        <w:trPr>
          <w:jc w:val="center"/>
        </w:trPr>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7A3D46">
        <w:trPr>
          <w:jc w:val="center"/>
        </w:trPr>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7A3D46">
            <w:r>
              <w:t xml:space="preserve">Протокол № </w:t>
            </w:r>
            <w:r w:rsidR="007A3D46">
              <w:t>6</w:t>
            </w:r>
          </w:p>
        </w:tc>
      </w:tr>
      <w:tr w:rsidR="00C63311" w:rsidTr="007A3D46">
        <w:trPr>
          <w:jc w:val="center"/>
        </w:trPr>
        <w:tc>
          <w:tcPr>
            <w:tcW w:w="5239" w:type="dxa"/>
            <w:shd w:val="clear" w:color="auto" w:fill="auto"/>
          </w:tcPr>
          <w:p w:rsidR="00C63311" w:rsidRDefault="00C63311" w:rsidP="00D32451"/>
        </w:tc>
        <w:tc>
          <w:tcPr>
            <w:tcW w:w="5240" w:type="dxa"/>
            <w:shd w:val="clear" w:color="auto" w:fill="auto"/>
          </w:tcPr>
          <w:p w:rsidR="00C63311" w:rsidRDefault="00C63311" w:rsidP="007A3D46">
            <w:r w:rsidRPr="00E41367">
              <w:t>«</w:t>
            </w:r>
            <w:r w:rsidR="007A3D46">
              <w:t xml:space="preserve"> 26 </w:t>
            </w:r>
            <w:r w:rsidRPr="00E41367">
              <w:t xml:space="preserve">» </w:t>
            </w:r>
            <w:r w:rsidR="007A3D46">
              <w:t>января</w:t>
            </w:r>
            <w:r w:rsidRPr="00E41367">
              <w:t xml:space="preserve"> 201</w:t>
            </w:r>
            <w:r w:rsidR="007A3D46">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2535FF">
        <w:t>5</w:t>
      </w:r>
      <w:r w:rsidR="001C4F43">
        <w:t>6</w:t>
      </w:r>
      <w:r w:rsidR="002535FF">
        <w:t>9</w:t>
      </w:r>
      <w:r w:rsidRPr="004B37EE">
        <w:t>-КС</w:t>
      </w:r>
      <w:r w:rsidR="00D32451">
        <w:t>-</w:t>
      </w:r>
      <w:r w:rsidRPr="004B37EE">
        <w:t>201</w:t>
      </w:r>
      <w:r w:rsidR="00FF6983">
        <w:t>5</w:t>
      </w:r>
    </w:p>
    <w:p w:rsidR="006E2F20" w:rsidRPr="003F09CB" w:rsidRDefault="006E2F20" w:rsidP="006E2F20">
      <w:r w:rsidRPr="003F09CB">
        <w:t>«</w:t>
      </w:r>
      <w:r w:rsidR="007A3D46">
        <w:t xml:space="preserve"> 26 </w:t>
      </w:r>
      <w:r w:rsidRPr="003F09CB">
        <w:t xml:space="preserve">» </w:t>
      </w:r>
      <w:r w:rsidR="007A3D46">
        <w:t>января</w:t>
      </w:r>
      <w:r w:rsidRPr="003F09CB">
        <w:t xml:space="preserve"> 201</w:t>
      </w:r>
      <w:r w:rsidR="007A3D46">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F716CC" w:rsidRPr="00F716CC">
        <w:rPr>
          <w:b/>
        </w:rPr>
        <w:t>«В</w:t>
      </w:r>
      <w:r w:rsidR="00F716CC" w:rsidRPr="00F716CC">
        <w:rPr>
          <w:b/>
          <w:bCs/>
        </w:rPr>
        <w:t>ыполнение проектно-изыскательских работ и осуществление авторского надзора за выполнением строительно-монтажных работ в соответствии с комплексным Заданием на проектирование №КЗП-Т18»</w:t>
      </w:r>
      <w:r w:rsidR="004666EC" w:rsidRPr="00F716CC">
        <w:rPr>
          <w:b/>
        </w:rPr>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FE7039">
      <w:pPr>
        <w:ind w:firstLine="720"/>
        <w:jc w:val="both"/>
      </w:pPr>
      <w:r w:rsidRPr="00407AC6">
        <w:lastRenderedPageBreak/>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F716CC">
        <w:rPr>
          <w:b/>
        </w:rPr>
        <w:t>15</w:t>
      </w:r>
      <w:r w:rsidRPr="008234DD">
        <w:rPr>
          <w:b/>
        </w:rPr>
        <w:t xml:space="preserve"> </w:t>
      </w:r>
      <w:r w:rsidR="00F716CC">
        <w:rPr>
          <w:b/>
        </w:rPr>
        <w:t>марта</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E75DB0" w:rsidRDefault="009B2B75" w:rsidP="009241E0">
      <w:pPr>
        <w:numPr>
          <w:ilvl w:val="0"/>
          <w:numId w:val="8"/>
        </w:numPr>
        <w:tabs>
          <w:tab w:val="clear" w:pos="720"/>
          <w:tab w:val="num" w:pos="644"/>
          <w:tab w:val="num" w:pos="709"/>
        </w:tabs>
        <w:autoSpaceDE w:val="0"/>
        <w:jc w:val="both"/>
        <w:rPr>
          <w:iCs/>
        </w:rPr>
      </w:pPr>
      <w:r w:rsidRPr="00E75DB0">
        <w:t>Договор (Приложение №4 к настоящему ПДО), подписанный и скрепленный печатью организации в редакции Заказчика, в 2 (двух) экземплярах</w:t>
      </w:r>
      <w:r w:rsidR="00EB55A3" w:rsidRPr="00E75DB0">
        <w:t>;</w:t>
      </w:r>
    </w:p>
    <w:p w:rsidR="00EA4CB1" w:rsidRPr="00E75DB0" w:rsidRDefault="00EA4CB1" w:rsidP="00EA4CB1">
      <w:pPr>
        <w:numPr>
          <w:ilvl w:val="0"/>
          <w:numId w:val="8"/>
        </w:numPr>
        <w:suppressAutoHyphens/>
        <w:autoSpaceDE w:val="0"/>
        <w:jc w:val="both"/>
      </w:pPr>
      <w:r w:rsidRPr="00E75DB0">
        <w:t>Календарный план (Приложение №2 к договору), подписанный и скрепленный печатью организации в 2 (двух) экземплярах;</w:t>
      </w:r>
    </w:p>
    <w:p w:rsidR="000D261C" w:rsidRPr="00E75DB0" w:rsidRDefault="00EA4CB1" w:rsidP="009241E0">
      <w:pPr>
        <w:numPr>
          <w:ilvl w:val="0"/>
          <w:numId w:val="8"/>
        </w:numPr>
        <w:tabs>
          <w:tab w:val="clear" w:pos="720"/>
          <w:tab w:val="num" w:pos="644"/>
          <w:tab w:val="num" w:pos="709"/>
        </w:tabs>
        <w:suppressAutoHyphens/>
        <w:autoSpaceDE w:val="0"/>
        <w:jc w:val="both"/>
      </w:pPr>
      <w:r w:rsidRPr="00E75DB0">
        <w:t>Сметы (Приложение №3 к договору), составленные в соответствии с требованиями п.2 Приложения №3 к настоящему ПДО,</w:t>
      </w:r>
      <w:r w:rsidRPr="00E75DB0">
        <w:rPr>
          <w:b/>
        </w:rPr>
        <w:t xml:space="preserve"> </w:t>
      </w:r>
      <w:r w:rsidRPr="00E75DB0">
        <w:t>подписанные и скрепленные печатью организации, в 2 (двух) экземплярах</w:t>
      </w:r>
      <w:r w:rsidR="000D261C" w:rsidRPr="00E75DB0">
        <w:t>;</w:t>
      </w:r>
    </w:p>
    <w:p w:rsidR="00EB55A3" w:rsidRPr="00E75DB0" w:rsidRDefault="00EA4CB1" w:rsidP="009241E0">
      <w:pPr>
        <w:numPr>
          <w:ilvl w:val="0"/>
          <w:numId w:val="8"/>
        </w:numPr>
        <w:tabs>
          <w:tab w:val="clear" w:pos="720"/>
          <w:tab w:val="num" w:pos="644"/>
          <w:tab w:val="num" w:pos="709"/>
        </w:tabs>
        <w:suppressAutoHyphens/>
        <w:autoSpaceDE w:val="0"/>
        <w:jc w:val="both"/>
      </w:pPr>
      <w:r w:rsidRPr="00E75DB0">
        <w:t>Форма отчета о ходе выполнения проектных работ (Приложение №4 к договору), подписанная и скрепленная печатью организации, в 2 (двух) экземплярах;</w:t>
      </w:r>
    </w:p>
    <w:p w:rsidR="00EB55A3" w:rsidRPr="00E75DB0" w:rsidRDefault="00EA4CB1" w:rsidP="009241E0">
      <w:pPr>
        <w:numPr>
          <w:ilvl w:val="0"/>
          <w:numId w:val="8"/>
        </w:numPr>
        <w:tabs>
          <w:tab w:val="clear" w:pos="720"/>
          <w:tab w:val="num" w:pos="644"/>
          <w:tab w:val="num" w:pos="709"/>
        </w:tabs>
        <w:autoSpaceDE w:val="0"/>
        <w:jc w:val="both"/>
      </w:pPr>
      <w:r w:rsidRPr="00E75DB0">
        <w:rPr>
          <w:color w:val="000000"/>
        </w:rPr>
        <w:t>Состав раздела рабочего проекта по автоматизации</w:t>
      </w:r>
      <w:r w:rsidRPr="00E75DB0">
        <w:t xml:space="preserve"> (Приложение №5 к договору), подписанный и скрепленный печатью организации в редакции Заказчика, в 2 (двух) экземплярах</w:t>
      </w:r>
      <w:r w:rsidR="00EB55A3" w:rsidRPr="00E75DB0">
        <w:rPr>
          <w:iCs/>
        </w:rPr>
        <w:t>;</w:t>
      </w:r>
    </w:p>
    <w:p w:rsidR="00EB55A3" w:rsidRPr="00E75DB0" w:rsidRDefault="00EA4CB1" w:rsidP="009241E0">
      <w:pPr>
        <w:numPr>
          <w:ilvl w:val="0"/>
          <w:numId w:val="8"/>
        </w:numPr>
        <w:tabs>
          <w:tab w:val="clear" w:pos="720"/>
          <w:tab w:val="num" w:pos="644"/>
          <w:tab w:val="num" w:pos="709"/>
        </w:tabs>
        <w:autoSpaceDE w:val="0"/>
        <w:jc w:val="both"/>
      </w:pPr>
      <w:r w:rsidRPr="00E75DB0">
        <w:t>Требования к передаче документации</w:t>
      </w:r>
      <w:r w:rsidRPr="00E75DB0">
        <w:rPr>
          <w:iCs/>
        </w:rPr>
        <w:t xml:space="preserve"> </w:t>
      </w:r>
      <w:r w:rsidRPr="00E75DB0">
        <w:t>(Приложение №6 к договору), подписанные и скрепленные печатью организации в редакции Заказчика, в 2 (двух) экземплярах</w:t>
      </w:r>
      <w:r w:rsidR="00EB55A3" w:rsidRPr="00E75DB0">
        <w:rPr>
          <w:iCs/>
        </w:rPr>
        <w:t>;</w:t>
      </w:r>
    </w:p>
    <w:p w:rsidR="00F73B74" w:rsidRPr="00E75DB0" w:rsidRDefault="00EA4CB1" w:rsidP="009241E0">
      <w:pPr>
        <w:numPr>
          <w:ilvl w:val="0"/>
          <w:numId w:val="8"/>
        </w:numPr>
        <w:tabs>
          <w:tab w:val="clear" w:pos="720"/>
          <w:tab w:val="num" w:pos="644"/>
          <w:tab w:val="num" w:pos="709"/>
        </w:tabs>
        <w:autoSpaceDE w:val="0"/>
        <w:jc w:val="both"/>
      </w:pPr>
      <w:r w:rsidRPr="00E75DB0">
        <w:t>Отчёт о внесенных в проекты изменениях</w:t>
      </w:r>
      <w:r w:rsidR="00F73B74" w:rsidRPr="00E75DB0">
        <w:rPr>
          <w:iCs/>
        </w:rPr>
        <w:t xml:space="preserve"> </w:t>
      </w:r>
      <w:r w:rsidRPr="00E75DB0">
        <w:rPr>
          <w:iCs/>
        </w:rPr>
        <w:t>(</w:t>
      </w:r>
      <w:r w:rsidR="00F73B74" w:rsidRPr="00E75DB0">
        <w:rPr>
          <w:iCs/>
        </w:rPr>
        <w:t>Приложение №</w:t>
      </w:r>
      <w:r w:rsidRPr="00E75DB0">
        <w:rPr>
          <w:iCs/>
        </w:rPr>
        <w:t>7</w:t>
      </w:r>
      <w:r w:rsidR="00F73B74" w:rsidRPr="00E75DB0">
        <w:rPr>
          <w:iCs/>
        </w:rPr>
        <w:t xml:space="preserve"> к </w:t>
      </w:r>
      <w:r w:rsidR="00F73B74" w:rsidRPr="00E75DB0">
        <w:t>договору)</w:t>
      </w:r>
      <w:r w:rsidRPr="00E75DB0">
        <w:t>, подписанные и скрепленные печатью организации в редакции Заказчика, в 2 (двух) экземплярах;</w:t>
      </w:r>
    </w:p>
    <w:p w:rsidR="00EA4CB1" w:rsidRPr="00E75DB0" w:rsidRDefault="00EA4CB1" w:rsidP="009241E0">
      <w:pPr>
        <w:numPr>
          <w:ilvl w:val="0"/>
          <w:numId w:val="8"/>
        </w:numPr>
        <w:tabs>
          <w:tab w:val="clear" w:pos="720"/>
          <w:tab w:val="num" w:pos="644"/>
          <w:tab w:val="num" w:pos="709"/>
        </w:tabs>
        <w:autoSpaceDE w:val="0"/>
        <w:jc w:val="both"/>
      </w:pPr>
      <w:r w:rsidRPr="00E75DB0">
        <w:t>Спецификация материалов (оборудования)</w:t>
      </w:r>
      <w:r w:rsidRPr="00E75DB0">
        <w:rPr>
          <w:iCs/>
        </w:rPr>
        <w:t xml:space="preserve"> (Приложение №8 к </w:t>
      </w:r>
      <w:r w:rsidRPr="00E75DB0">
        <w:t>договору), подписанные и скрепленные печатью организации в редакции Заказчика, в 2 (двух) экземплярах;</w:t>
      </w:r>
    </w:p>
    <w:p w:rsidR="00B910CB" w:rsidRPr="00E75DB0" w:rsidRDefault="00B910CB" w:rsidP="009241E0">
      <w:pPr>
        <w:numPr>
          <w:ilvl w:val="0"/>
          <w:numId w:val="8"/>
        </w:numPr>
        <w:tabs>
          <w:tab w:val="clear" w:pos="720"/>
          <w:tab w:val="num" w:pos="644"/>
          <w:tab w:val="num" w:pos="709"/>
        </w:tabs>
        <w:autoSpaceDE w:val="0"/>
        <w:jc w:val="both"/>
      </w:pPr>
      <w:r w:rsidRPr="00E75DB0">
        <w:t>Копия действующего свидетельства СРО;</w:t>
      </w:r>
    </w:p>
    <w:p w:rsidR="00EA4CB1" w:rsidRPr="00E75DB0" w:rsidRDefault="00E75DB0" w:rsidP="009241E0">
      <w:pPr>
        <w:numPr>
          <w:ilvl w:val="0"/>
          <w:numId w:val="8"/>
        </w:numPr>
        <w:tabs>
          <w:tab w:val="clear" w:pos="720"/>
          <w:tab w:val="num" w:pos="644"/>
          <w:tab w:val="num" w:pos="709"/>
        </w:tabs>
        <w:autoSpaceDE w:val="0"/>
        <w:jc w:val="both"/>
      </w:pP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r w:rsidR="00EA4CB1" w:rsidRPr="00E75DB0">
        <w:t>;</w:t>
      </w:r>
    </w:p>
    <w:p w:rsidR="00EA4CB1" w:rsidRPr="00E75DB0" w:rsidRDefault="00EA4CB1" w:rsidP="009241E0">
      <w:pPr>
        <w:numPr>
          <w:ilvl w:val="0"/>
          <w:numId w:val="8"/>
        </w:numPr>
        <w:tabs>
          <w:tab w:val="clear" w:pos="720"/>
          <w:tab w:val="num" w:pos="644"/>
          <w:tab w:val="num" w:pos="709"/>
        </w:tabs>
        <w:autoSpaceDE w:val="0"/>
        <w:jc w:val="both"/>
      </w:pPr>
      <w:r w:rsidRPr="00E75DB0">
        <w:t>Письмо в свободной форме, подтверждающее 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w:t>
      </w:r>
    </w:p>
    <w:p w:rsidR="00EA4CB1" w:rsidRPr="00E75DB0" w:rsidRDefault="00EA4CB1" w:rsidP="009241E0">
      <w:pPr>
        <w:numPr>
          <w:ilvl w:val="0"/>
          <w:numId w:val="8"/>
        </w:numPr>
        <w:tabs>
          <w:tab w:val="clear" w:pos="720"/>
          <w:tab w:val="num" w:pos="644"/>
          <w:tab w:val="num" w:pos="709"/>
        </w:tabs>
        <w:autoSpaceDE w:val="0"/>
        <w:jc w:val="both"/>
      </w:pPr>
      <w:r w:rsidRPr="00E75DB0">
        <w:t>Письмо в свободной форме, подтверждающее согласие организации по выполнению доли работ, которая должна быть выполнена собственными силами (в % от стоимости оферты), не менее 80% от стоимости оферты;</w:t>
      </w:r>
    </w:p>
    <w:p w:rsidR="00EB55A3" w:rsidRPr="00E75DB0" w:rsidRDefault="00E75DB0" w:rsidP="009241E0">
      <w:pPr>
        <w:numPr>
          <w:ilvl w:val="0"/>
          <w:numId w:val="8"/>
        </w:numPr>
        <w:tabs>
          <w:tab w:val="clear" w:pos="720"/>
          <w:tab w:val="num" w:pos="644"/>
          <w:tab w:val="num" w:pos="709"/>
        </w:tabs>
        <w:autoSpaceDE w:val="0"/>
        <w:jc w:val="both"/>
      </w:pPr>
      <w:r w:rsidRPr="00E75DB0">
        <w:t>Справка о заключенных и выполненных аналогичных договорах за последние 3 года</w:t>
      </w:r>
      <w:r w:rsidR="000D261C" w:rsidRPr="00E75DB0">
        <w:t>, за подписью руководителя организации и скреплённая печатью организации</w:t>
      </w:r>
      <w:r w:rsidR="000D261C" w:rsidRPr="00E75DB0">
        <w:rPr>
          <w:iCs/>
        </w:rPr>
        <w:t xml:space="preserve"> (Приложение №5 к настоящему ПДО)</w:t>
      </w:r>
      <w:r w:rsidR="00EB55A3" w:rsidRPr="00E75DB0">
        <w:t>;</w:t>
      </w:r>
    </w:p>
    <w:p w:rsidR="00E75DB0" w:rsidRPr="00E75DB0" w:rsidRDefault="00B910CB" w:rsidP="009241E0">
      <w:pPr>
        <w:numPr>
          <w:ilvl w:val="0"/>
          <w:numId w:val="8"/>
        </w:numPr>
        <w:tabs>
          <w:tab w:val="clear" w:pos="720"/>
          <w:tab w:val="num" w:pos="644"/>
          <w:tab w:val="num" w:pos="709"/>
        </w:tabs>
        <w:suppressAutoHyphens/>
        <w:autoSpaceDE w:val="0"/>
        <w:jc w:val="both"/>
      </w:pPr>
      <w:r w:rsidRPr="00E75DB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w:t>
      </w:r>
      <w:r w:rsidR="000D261C" w:rsidRPr="00E75DB0">
        <w:rPr>
          <w:iCs/>
        </w:rPr>
        <w:t xml:space="preserve"> (Приложение №6 к настоящему ПДО)</w:t>
      </w:r>
      <w:r w:rsidR="00EB55A3" w:rsidRPr="00E75DB0">
        <w:t>;</w:t>
      </w:r>
    </w:p>
    <w:p w:rsidR="00EB55A3" w:rsidRPr="00E75DB0" w:rsidRDefault="00E75DB0" w:rsidP="009241E0">
      <w:pPr>
        <w:numPr>
          <w:ilvl w:val="0"/>
          <w:numId w:val="8"/>
        </w:numPr>
        <w:tabs>
          <w:tab w:val="clear" w:pos="720"/>
          <w:tab w:val="num" w:pos="644"/>
          <w:tab w:val="num" w:pos="709"/>
        </w:tabs>
        <w:suppressAutoHyphens/>
        <w:autoSpaceDE w:val="0"/>
        <w:jc w:val="both"/>
      </w:pPr>
      <w:r w:rsidRPr="00E75DB0">
        <w:t>Справка о среднегодовом обороте участника закупки по выполнению ПИР за последние 3 года;</w:t>
      </w:r>
      <w:r w:rsidR="00EB55A3" w:rsidRPr="00E75DB0">
        <w:t xml:space="preserve"> </w:t>
      </w:r>
    </w:p>
    <w:p w:rsidR="00B910CB" w:rsidRPr="00E75DB0" w:rsidRDefault="00B910CB" w:rsidP="009241E0">
      <w:pPr>
        <w:numPr>
          <w:ilvl w:val="0"/>
          <w:numId w:val="8"/>
        </w:numPr>
        <w:tabs>
          <w:tab w:val="clear" w:pos="720"/>
          <w:tab w:val="num" w:pos="644"/>
          <w:tab w:val="num" w:pos="709"/>
        </w:tabs>
        <w:suppressAutoHyphens/>
        <w:autoSpaceDE w:val="0"/>
        <w:jc w:val="both"/>
      </w:pP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EB55A3" w:rsidRPr="00E75DB0" w:rsidRDefault="00FC73CC" w:rsidP="003C231B">
      <w:pPr>
        <w:numPr>
          <w:ilvl w:val="0"/>
          <w:numId w:val="8"/>
        </w:numPr>
        <w:autoSpaceDE w:val="0"/>
        <w:jc w:val="both"/>
      </w:pPr>
      <w:r>
        <w:t>Письмо</w:t>
      </w:r>
      <w:r w:rsidR="003C231B" w:rsidRPr="00E75DB0">
        <w:t xml:space="preserve"> (в свободной форме) об </w:t>
      </w:r>
      <w:r w:rsidR="005F4BC7"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rsidRPr="005F4BC7">
        <w:t>;</w:t>
      </w:r>
    </w:p>
    <w:p w:rsidR="00C52BAE" w:rsidRPr="00E75DB0" w:rsidRDefault="000D261C" w:rsidP="009241E0">
      <w:pPr>
        <w:numPr>
          <w:ilvl w:val="0"/>
          <w:numId w:val="8"/>
        </w:numPr>
        <w:tabs>
          <w:tab w:val="clear" w:pos="720"/>
          <w:tab w:val="num" w:pos="644"/>
          <w:tab w:val="num" w:pos="709"/>
        </w:tabs>
        <w:autoSpaceDE w:val="0"/>
        <w:jc w:val="both"/>
        <w:rPr>
          <w:kern w:val="1"/>
          <w:lang w:eastAsia="ar-SA"/>
        </w:rPr>
      </w:pPr>
      <w:r w:rsidRPr="00E75DB0">
        <w:lastRenderedPageBreak/>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E75DB0">
        <w:rPr>
          <w:kern w:val="1"/>
          <w:lang w:eastAsia="ar-SA"/>
        </w:rPr>
        <w:t>;</w:t>
      </w:r>
    </w:p>
    <w:p w:rsidR="00C52BAE" w:rsidRPr="00E75DB0" w:rsidRDefault="00C52BAE" w:rsidP="009241E0">
      <w:pPr>
        <w:numPr>
          <w:ilvl w:val="0"/>
          <w:numId w:val="8"/>
        </w:numPr>
        <w:tabs>
          <w:tab w:val="clear" w:pos="720"/>
          <w:tab w:val="num" w:pos="644"/>
          <w:tab w:val="num" w:pos="709"/>
        </w:tabs>
        <w:autoSpaceDE w:val="0"/>
        <w:jc w:val="both"/>
        <w:rPr>
          <w:kern w:val="1"/>
          <w:lang w:eastAsia="ar-SA"/>
        </w:rPr>
      </w:pP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r w:rsidR="0030547C" w:rsidRPr="00E75DB0">
        <w:rPr>
          <w:kern w:val="1"/>
          <w:lang w:eastAsia="ar-SA"/>
        </w:rPr>
        <w:t>;</w:t>
      </w:r>
    </w:p>
    <w:p w:rsidR="00E75DB0" w:rsidRPr="00E75DB0" w:rsidRDefault="00C748C6" w:rsidP="009241E0">
      <w:pPr>
        <w:numPr>
          <w:ilvl w:val="0"/>
          <w:numId w:val="8"/>
        </w:numPr>
        <w:tabs>
          <w:tab w:val="clear" w:pos="720"/>
          <w:tab w:val="num" w:pos="644"/>
          <w:tab w:val="num" w:pos="709"/>
        </w:tabs>
        <w:suppressAutoHyphens/>
        <w:autoSpaceDE w:val="0"/>
        <w:jc w:val="both"/>
      </w:pPr>
      <w:r w:rsidRPr="00E75DB0">
        <w:t xml:space="preserve">Перечень аффилированных организаций (Приложение № </w:t>
      </w:r>
      <w:r w:rsidR="004C6FBA" w:rsidRPr="00E75DB0">
        <w:t>7</w:t>
      </w:r>
      <w:r w:rsidRPr="00E75DB0">
        <w:t xml:space="preserve"> к настоящему ПДО);</w:t>
      </w:r>
    </w:p>
    <w:p w:rsidR="00E75DB0" w:rsidRPr="00E75DB0" w:rsidRDefault="00E75DB0" w:rsidP="009241E0">
      <w:pPr>
        <w:numPr>
          <w:ilvl w:val="0"/>
          <w:numId w:val="8"/>
        </w:numPr>
        <w:tabs>
          <w:tab w:val="clear" w:pos="720"/>
          <w:tab w:val="num" w:pos="644"/>
          <w:tab w:val="num" w:pos="709"/>
        </w:tabs>
        <w:suppressAutoHyphens/>
        <w:autoSpaceDE w:val="0"/>
        <w:jc w:val="both"/>
      </w:pPr>
      <w:r w:rsidRPr="00E75DB0">
        <w:t xml:space="preserve">Письмо о </w:t>
      </w:r>
      <w:r w:rsidRPr="00E75DB0">
        <w:rPr>
          <w:kern w:val="1"/>
          <w:lang w:eastAsia="ar-SA"/>
        </w:rPr>
        <w:t>согласии участника закупки с текстом договора и сроками выполнения работ;</w:t>
      </w:r>
    </w:p>
    <w:p w:rsidR="00C748C6" w:rsidRPr="00E75DB0" w:rsidRDefault="00C748C6" w:rsidP="009241E0">
      <w:pPr>
        <w:numPr>
          <w:ilvl w:val="0"/>
          <w:numId w:val="8"/>
        </w:numPr>
        <w:tabs>
          <w:tab w:val="clear" w:pos="720"/>
          <w:tab w:val="num" w:pos="644"/>
          <w:tab w:val="num" w:pos="709"/>
        </w:tabs>
        <w:suppressAutoHyphens/>
        <w:autoSpaceDE w:val="0"/>
        <w:jc w:val="both"/>
      </w:pP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E75DB0" w:rsidRDefault="009241E0" w:rsidP="009241E0">
      <w:pPr>
        <w:tabs>
          <w:tab w:val="num" w:pos="709"/>
        </w:tabs>
        <w:suppressAutoHyphens/>
        <w:autoSpaceDE w:val="0"/>
        <w:ind w:left="720" w:hanging="360"/>
        <w:jc w:val="both"/>
      </w:pPr>
      <w:r w:rsidRPr="00E75DB0">
        <w:tab/>
      </w:r>
      <w:r w:rsidR="00C748C6" w:rsidRPr="00E75DB0">
        <w:t>- смерть в результате несчастного случая;</w:t>
      </w:r>
    </w:p>
    <w:p w:rsidR="00C748C6" w:rsidRPr="00E75DB0" w:rsidRDefault="009241E0" w:rsidP="009241E0">
      <w:pPr>
        <w:tabs>
          <w:tab w:val="num" w:pos="709"/>
        </w:tabs>
        <w:autoSpaceDE w:val="0"/>
        <w:ind w:left="720" w:hanging="360"/>
        <w:jc w:val="both"/>
      </w:pPr>
      <w:r w:rsidRPr="00E75DB0">
        <w:tab/>
      </w:r>
      <w:r w:rsidR="00C748C6" w:rsidRPr="00E75DB0">
        <w:t xml:space="preserve">- постоянная (полная) утрата трудоспособности в результате несчастного случая с установлением </w:t>
      </w:r>
      <w:r w:rsidR="00C748C6" w:rsidRPr="00E75DB0">
        <w:rPr>
          <w:lang w:val="en-US"/>
        </w:rPr>
        <w:t>I</w:t>
      </w:r>
      <w:r w:rsidR="00C748C6" w:rsidRPr="00E75DB0">
        <w:t xml:space="preserve">, </w:t>
      </w:r>
      <w:r w:rsidR="00C748C6" w:rsidRPr="00E75DB0">
        <w:rPr>
          <w:lang w:val="en-US"/>
        </w:rPr>
        <w:t>II</w:t>
      </w:r>
      <w:r w:rsidR="00C748C6" w:rsidRPr="00E75DB0">
        <w:t xml:space="preserve">, </w:t>
      </w:r>
      <w:r w:rsidR="00C748C6" w:rsidRPr="00E75DB0">
        <w:rPr>
          <w:lang w:val="en-US"/>
        </w:rPr>
        <w:t>III</w:t>
      </w:r>
      <w:r w:rsidR="00C748C6" w:rsidRPr="00E75DB0">
        <w:t xml:space="preserve"> групп инвалидности</w:t>
      </w:r>
      <w:r w:rsidR="009A7FBB" w:rsidRPr="00E75DB0">
        <w:t>;</w:t>
      </w:r>
    </w:p>
    <w:p w:rsidR="00C748C6" w:rsidRPr="009A7FBB" w:rsidRDefault="00E75DB0" w:rsidP="009241E0">
      <w:pPr>
        <w:numPr>
          <w:ilvl w:val="0"/>
          <w:numId w:val="21"/>
        </w:numPr>
        <w:tabs>
          <w:tab w:val="num" w:pos="709"/>
        </w:tabs>
        <w:ind w:left="720"/>
        <w:jc w:val="both"/>
        <w:rPr>
          <w:sz w:val="20"/>
          <w:szCs w:val="20"/>
        </w:rPr>
      </w:pPr>
      <w:r w:rsidRPr="00E75DB0">
        <w:t>Справка за подписью руководителя подрядной организации, с расчетом разницы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w:t>
      </w:r>
      <w:r w:rsidR="00C748C6" w:rsidRPr="00E75DB0">
        <w:t xml:space="preserve"> за подписью руководителя организации.</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DE5CC2" w:rsidRDefault="00141EDE" w:rsidP="00EF5A18">
      <w:pPr>
        <w:spacing w:before="120" w:after="120"/>
        <w:jc w:val="both"/>
        <w:rPr>
          <w:bCs/>
        </w:rPr>
      </w:pPr>
      <w:r>
        <w:t xml:space="preserve">       </w:t>
      </w:r>
      <w:r>
        <w:tab/>
      </w:r>
      <w:bookmarkStart w:id="0" w:name="_GoBack"/>
      <w:bookmarkEnd w:id="0"/>
      <w:r w:rsidR="00DE5CC2" w:rsidRPr="00DE5CC2">
        <w:rPr>
          <w:bCs/>
        </w:rPr>
        <w:t>Оферта предоставляется на русском языке.</w:t>
      </w:r>
    </w:p>
    <w:p w:rsidR="0087799E" w:rsidRPr="000156BF" w:rsidRDefault="0087799E" w:rsidP="00EF5A18">
      <w:pPr>
        <w:pStyle w:val="37"/>
        <w:widowControl/>
        <w:spacing w:before="60" w:after="12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7A3D46">
        <w:rPr>
          <w:b/>
          <w:bCs/>
        </w:rPr>
        <w:t xml:space="preserve"> 27 </w:t>
      </w:r>
      <w:r w:rsidRPr="000156BF">
        <w:rPr>
          <w:b/>
          <w:bCs/>
        </w:rPr>
        <w:t xml:space="preserve">» </w:t>
      </w:r>
      <w:r w:rsidR="007A3D46">
        <w:rPr>
          <w:b/>
          <w:bCs/>
        </w:rPr>
        <w:t>января</w:t>
      </w:r>
      <w:r w:rsidRPr="000156BF">
        <w:rPr>
          <w:b/>
          <w:bCs/>
        </w:rPr>
        <w:t xml:space="preserve"> 201</w:t>
      </w:r>
      <w:r w:rsidR="00EC5C6C">
        <w:rPr>
          <w:b/>
          <w:bCs/>
        </w:rPr>
        <w:t>6</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7A3D46">
        <w:rPr>
          <w:b/>
          <w:bCs/>
        </w:rPr>
        <w:t>16:00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7A3D46">
        <w:rPr>
          <w:b/>
          <w:bCs/>
        </w:rPr>
        <w:t xml:space="preserve"> 10 </w:t>
      </w:r>
      <w:r w:rsidR="00DE5CC2" w:rsidRPr="00330AE7">
        <w:rPr>
          <w:b/>
          <w:bCs/>
        </w:rPr>
        <w:t xml:space="preserve">» </w:t>
      </w:r>
      <w:r w:rsidR="007A3D46">
        <w:rPr>
          <w:b/>
          <w:bCs/>
        </w:rPr>
        <w:t>февраля</w:t>
      </w:r>
      <w:r w:rsidR="003B60B7" w:rsidRPr="00330AE7">
        <w:rPr>
          <w:b/>
          <w:bCs/>
        </w:rPr>
        <w:t xml:space="preserve"> </w:t>
      </w:r>
      <w:r w:rsidRPr="00330AE7">
        <w:rPr>
          <w:b/>
          <w:bCs/>
        </w:rPr>
        <w:t>201</w:t>
      </w:r>
      <w:r w:rsidR="00EC5C6C">
        <w:rPr>
          <w:b/>
          <w:bCs/>
        </w:rPr>
        <w:t>6</w:t>
      </w:r>
      <w:r w:rsidRPr="00330AE7">
        <w:rPr>
          <w:b/>
          <w:bCs/>
        </w:rPr>
        <w:t xml:space="preserve"> года.</w:t>
      </w:r>
    </w:p>
    <w:p w:rsidR="0087799E" w:rsidRPr="000156BF" w:rsidRDefault="0087799E" w:rsidP="00EF5A18">
      <w:pPr>
        <w:spacing w:before="120"/>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F716CC">
        <w:rPr>
          <w:b/>
          <w:bCs/>
        </w:rPr>
        <w:t>15</w:t>
      </w:r>
      <w:r w:rsidRPr="00330AE7">
        <w:rPr>
          <w:b/>
          <w:bCs/>
        </w:rPr>
        <w:t xml:space="preserve">» </w:t>
      </w:r>
      <w:r w:rsidR="00F716CC">
        <w:rPr>
          <w:b/>
          <w:bCs/>
        </w:rPr>
        <w:t>марта</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F1250B" w:rsidRPr="00F1250B">
        <w:rPr>
          <w:b/>
          <w:u w:val="single"/>
        </w:rPr>
        <w:t>5</w:t>
      </w:r>
      <w:r w:rsidR="00F716CC">
        <w:rPr>
          <w:b/>
          <w:u w:val="single"/>
        </w:rPr>
        <w:t>6</w:t>
      </w:r>
      <w:r w:rsidR="00F1250B" w:rsidRPr="00F1250B">
        <w:rPr>
          <w:b/>
          <w:u w:val="single"/>
        </w:rPr>
        <w:t>9</w:t>
      </w:r>
      <w:r>
        <w:rPr>
          <w:b/>
          <w:u w:val="single"/>
        </w:rPr>
        <w:t>-КС-201</w:t>
      </w:r>
      <w:r w:rsidR="0029577E">
        <w:rPr>
          <w:b/>
          <w:u w:val="single"/>
        </w:rPr>
        <w:t>5</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373230">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373230" w:rsidRPr="00E75DB0" w:rsidRDefault="00537FBF" w:rsidP="00373230">
      <w:pPr>
        <w:autoSpaceDE w:val="0"/>
        <w:ind w:left="851"/>
        <w:jc w:val="both"/>
      </w:pPr>
      <w:r w:rsidRPr="00D254A3">
        <w:t xml:space="preserve">- </w:t>
      </w:r>
      <w:r w:rsidR="00373230" w:rsidRPr="00E75DB0">
        <w:t>Копия действующего свидетельства СРО;</w:t>
      </w:r>
    </w:p>
    <w:p w:rsidR="00373230" w:rsidRPr="00E75DB0" w:rsidRDefault="00373230" w:rsidP="00373230">
      <w:pPr>
        <w:autoSpaceDE w:val="0"/>
        <w:ind w:left="851"/>
        <w:jc w:val="both"/>
      </w:pPr>
      <w:r>
        <w:t xml:space="preserve">- </w:t>
      </w: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p>
    <w:p w:rsidR="00373230" w:rsidRPr="00E75DB0" w:rsidRDefault="00373230" w:rsidP="00373230">
      <w:pPr>
        <w:autoSpaceDE w:val="0"/>
        <w:ind w:left="851"/>
        <w:jc w:val="both"/>
      </w:pPr>
      <w:r>
        <w:t xml:space="preserve">- </w:t>
      </w:r>
      <w:r w:rsidRPr="00E75DB0">
        <w:t>Письмо в свободной форме, подтверждающее 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w:t>
      </w:r>
    </w:p>
    <w:p w:rsidR="00373230" w:rsidRPr="00E75DB0" w:rsidRDefault="00373230" w:rsidP="00373230">
      <w:pPr>
        <w:autoSpaceDE w:val="0"/>
        <w:ind w:left="851"/>
        <w:jc w:val="both"/>
      </w:pPr>
      <w:r>
        <w:t xml:space="preserve">- </w:t>
      </w:r>
      <w:r w:rsidRPr="00E75DB0">
        <w:t>Письмо в свободной форме, подтверждающее согласие организации по выполнению доли работ, которая должна быть выполнена собственными силами (в % от стоимости оферты), не менее 80% от стоимости оферты;</w:t>
      </w:r>
    </w:p>
    <w:p w:rsidR="00373230" w:rsidRPr="00E75DB0" w:rsidRDefault="00373230" w:rsidP="00373230">
      <w:pPr>
        <w:suppressAutoHyphens/>
        <w:autoSpaceDE w:val="0"/>
        <w:ind w:left="851"/>
        <w:jc w:val="both"/>
      </w:pPr>
      <w:r>
        <w:t xml:space="preserve">- </w:t>
      </w:r>
      <w:r w:rsidRPr="00E75DB0">
        <w:t xml:space="preserve">Справка о среднегодовом обороте участника закупки по выполнению ПИР за последние 3 года; </w:t>
      </w:r>
    </w:p>
    <w:p w:rsidR="00373230" w:rsidRPr="00E75DB0" w:rsidRDefault="00373230" w:rsidP="00373230">
      <w:pPr>
        <w:suppressAutoHyphens/>
        <w:autoSpaceDE w:val="0"/>
        <w:ind w:left="851"/>
        <w:jc w:val="both"/>
      </w:pPr>
      <w:r>
        <w:lastRenderedPageBreak/>
        <w:t xml:space="preserve">- </w:t>
      </w: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373230" w:rsidRPr="00E75DB0" w:rsidRDefault="00373230" w:rsidP="00373230">
      <w:pPr>
        <w:autoSpaceDE w:val="0"/>
        <w:ind w:left="851"/>
        <w:jc w:val="both"/>
      </w:pPr>
      <w:r>
        <w:t xml:space="preserve">- </w:t>
      </w:r>
      <w:r w:rsidR="00220AB9">
        <w:t>Письмо</w:t>
      </w:r>
      <w:r w:rsidR="00220AB9" w:rsidRPr="00E75DB0">
        <w:t xml:space="preserve"> (в свободной форме) об </w:t>
      </w:r>
      <w:r w:rsidR="00220AB9"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Pr="005F4BC7">
        <w:t>;</w:t>
      </w:r>
    </w:p>
    <w:p w:rsidR="00373230" w:rsidRPr="00E75DB0" w:rsidRDefault="00373230" w:rsidP="00373230">
      <w:pPr>
        <w:autoSpaceDE w:val="0"/>
        <w:ind w:left="851"/>
        <w:jc w:val="both"/>
        <w:rPr>
          <w:kern w:val="1"/>
          <w:lang w:eastAsia="ar-SA"/>
        </w:rPr>
      </w:pPr>
      <w:r>
        <w:t xml:space="preserve">- </w:t>
      </w: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E75DB0">
        <w:rPr>
          <w:kern w:val="1"/>
          <w:lang w:eastAsia="ar-SA"/>
        </w:rPr>
        <w:t>;</w:t>
      </w:r>
    </w:p>
    <w:p w:rsidR="00373230" w:rsidRPr="00E75DB0" w:rsidRDefault="00373230" w:rsidP="00373230">
      <w:pPr>
        <w:autoSpaceDE w:val="0"/>
        <w:ind w:left="851"/>
        <w:jc w:val="both"/>
        <w:rPr>
          <w:kern w:val="1"/>
          <w:lang w:eastAsia="ar-SA"/>
        </w:rPr>
      </w:pPr>
      <w:r>
        <w:rPr>
          <w:kern w:val="1"/>
          <w:lang w:eastAsia="ar-SA"/>
        </w:rPr>
        <w:t xml:space="preserve">- </w:t>
      </w: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p>
    <w:p w:rsidR="00373230" w:rsidRPr="00E75DB0" w:rsidRDefault="00373230" w:rsidP="00373230">
      <w:pPr>
        <w:suppressAutoHyphens/>
        <w:autoSpaceDE w:val="0"/>
        <w:ind w:left="851"/>
        <w:jc w:val="both"/>
      </w:pPr>
      <w:r>
        <w:t xml:space="preserve">- </w:t>
      </w:r>
      <w:r w:rsidRPr="00E75DB0">
        <w:t xml:space="preserve">Письмо о </w:t>
      </w:r>
      <w:r w:rsidRPr="00E75DB0">
        <w:rPr>
          <w:kern w:val="1"/>
          <w:lang w:eastAsia="ar-SA"/>
        </w:rPr>
        <w:t>согласии участника закупки с текстом договора и сроками выполнения работ;</w:t>
      </w:r>
    </w:p>
    <w:p w:rsidR="00373230" w:rsidRPr="00E75DB0" w:rsidRDefault="00373230" w:rsidP="00373230">
      <w:pPr>
        <w:suppressAutoHyphens/>
        <w:autoSpaceDE w:val="0"/>
        <w:ind w:left="851"/>
        <w:jc w:val="both"/>
      </w:pPr>
      <w:r>
        <w:t xml:space="preserve">- </w:t>
      </w: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373230" w:rsidRPr="00E75DB0" w:rsidRDefault="00373230" w:rsidP="00373230">
      <w:pPr>
        <w:tabs>
          <w:tab w:val="num" w:pos="709"/>
        </w:tabs>
        <w:suppressAutoHyphens/>
        <w:autoSpaceDE w:val="0"/>
        <w:ind w:left="851"/>
        <w:jc w:val="both"/>
      </w:pPr>
      <w:r w:rsidRPr="00E75DB0">
        <w:tab/>
        <w:t>- смерть в результате несчастного случая;</w:t>
      </w:r>
    </w:p>
    <w:p w:rsidR="00373230" w:rsidRPr="00E75DB0" w:rsidRDefault="00373230" w:rsidP="00373230">
      <w:pPr>
        <w:tabs>
          <w:tab w:val="num" w:pos="709"/>
        </w:tabs>
        <w:autoSpaceDE w:val="0"/>
        <w:ind w:left="851"/>
        <w:jc w:val="both"/>
      </w:pPr>
      <w:r w:rsidRPr="00E75DB0">
        <w:tab/>
        <w:t xml:space="preserve">- постоянная (полная) утрата трудоспособности в результате несчастного случая с установлением </w:t>
      </w:r>
      <w:r w:rsidRPr="00E75DB0">
        <w:rPr>
          <w:lang w:val="en-US"/>
        </w:rPr>
        <w:t>I</w:t>
      </w:r>
      <w:r w:rsidRPr="00E75DB0">
        <w:t xml:space="preserve">, </w:t>
      </w:r>
      <w:r w:rsidRPr="00E75DB0">
        <w:rPr>
          <w:lang w:val="en-US"/>
        </w:rPr>
        <w:t>II</w:t>
      </w:r>
      <w:r w:rsidRPr="00E75DB0">
        <w:t xml:space="preserve">, </w:t>
      </w:r>
      <w:r w:rsidRPr="00E75DB0">
        <w:rPr>
          <w:lang w:val="en-US"/>
        </w:rPr>
        <w:t>III</w:t>
      </w:r>
      <w:r w:rsidRPr="00E75DB0">
        <w:t xml:space="preserve"> групп инвалидности;</w:t>
      </w:r>
    </w:p>
    <w:p w:rsidR="00537FBF" w:rsidRDefault="00373230" w:rsidP="00373230">
      <w:pPr>
        <w:autoSpaceDE w:val="0"/>
        <w:ind w:left="851"/>
        <w:jc w:val="both"/>
      </w:pPr>
      <w:r>
        <w:t xml:space="preserve">- </w:t>
      </w:r>
      <w:r w:rsidRPr="00E75DB0">
        <w:t>Справка за подписью руководителя подрядной организации, с расчетом разницы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 за подписью руководителя организации.</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776998">
        <w:t>, 7, 8</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776998">
        <w:rPr>
          <w:rStyle w:val="affb"/>
          <w:i w:val="0"/>
        </w:rPr>
        <w:t>.</w:t>
      </w:r>
      <w:r w:rsidR="008A6B53">
        <w:t xml:space="preserve"> </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7A3D46">
      <w:pPr>
        <w:pStyle w:val="1"/>
        <w:spacing w:before="120" w:after="0"/>
        <w:ind w:firstLine="681"/>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7A3D46">
        <w:rPr>
          <w:rStyle w:val="afd"/>
          <w:rFonts w:ascii="Times New Roman" w:hAnsi="Times New Roman"/>
          <w:color w:val="auto"/>
          <w:u w:val="none"/>
        </w:rPr>
        <w:t xml:space="preserve"> 08 </w:t>
      </w:r>
      <w:r>
        <w:rPr>
          <w:rStyle w:val="afd"/>
          <w:rFonts w:ascii="Times New Roman" w:hAnsi="Times New Roman"/>
          <w:color w:val="auto"/>
          <w:u w:val="none"/>
        </w:rPr>
        <w:t xml:space="preserve">» </w:t>
      </w:r>
      <w:r w:rsidR="007A3D46">
        <w:rPr>
          <w:rStyle w:val="afd"/>
          <w:rFonts w:ascii="Times New Roman" w:hAnsi="Times New Roman"/>
          <w:color w:val="auto"/>
          <w:u w:val="none"/>
        </w:rPr>
        <w:t>февраля</w:t>
      </w:r>
      <w:r>
        <w:rPr>
          <w:rStyle w:val="afd"/>
          <w:rFonts w:ascii="Times New Roman" w:hAnsi="Times New Roman"/>
          <w:color w:val="auto"/>
          <w:u w:val="none"/>
        </w:rPr>
        <w:t xml:space="preserve"> 201</w:t>
      </w:r>
      <w:r w:rsidR="00EC5C6C">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29A1" w:rsidRDefault="004A29A1" w:rsidP="00A80684">
      <w:pPr>
        <w:spacing w:before="120"/>
        <w:rPr>
          <w:b/>
        </w:rPr>
      </w:pPr>
    </w:p>
    <w:p w:rsidR="007A3D46" w:rsidRPr="007A3D46" w:rsidRDefault="007A3D46" w:rsidP="007A3D46">
      <w:pPr>
        <w:jc w:val="both"/>
        <w:rPr>
          <w:b/>
        </w:rPr>
      </w:pPr>
      <w:r w:rsidRPr="007A3D46">
        <w:rPr>
          <w:b/>
        </w:rPr>
        <w:t>По вопросам технического характера обращаться:</w:t>
      </w:r>
    </w:p>
    <w:p w:rsidR="007A3D46" w:rsidRDefault="007A3D46" w:rsidP="007A3D46">
      <w:pPr>
        <w:jc w:val="both"/>
      </w:pPr>
      <w:r w:rsidRPr="00AA31AB">
        <w:t xml:space="preserve">Начальник сектора закупки услуг РЭН и прочих отдела закупки услуг ОАО «Славнефть-ЯНОС» </w:t>
      </w:r>
    </w:p>
    <w:p w:rsidR="007A3D46" w:rsidRPr="00AA31AB" w:rsidRDefault="007A3D46" w:rsidP="007A3D46">
      <w:pPr>
        <w:jc w:val="both"/>
      </w:pPr>
      <w:r w:rsidRPr="00AA31AB">
        <w:t>Детков Александр Игоревич.</w:t>
      </w:r>
    </w:p>
    <w:p w:rsidR="007A3D46" w:rsidRPr="00EF5A18" w:rsidRDefault="007A3D46" w:rsidP="007A3D46">
      <w:pPr>
        <w:autoSpaceDE w:val="0"/>
        <w:autoSpaceDN w:val="0"/>
        <w:adjustRightInd w:val="0"/>
      </w:pPr>
      <w:r w:rsidRPr="00AA31AB">
        <w:t>телефон: (4852)</w:t>
      </w:r>
      <w:r>
        <w:t xml:space="preserve"> 49-93-16, факс (4852) 49-93-02</w:t>
      </w:r>
    </w:p>
    <w:p w:rsidR="007A3D46" w:rsidRPr="004039E7" w:rsidRDefault="007A3D46" w:rsidP="007A3D46">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lang w:val="en-US"/>
        </w:rPr>
      </w:pPr>
      <w:r w:rsidRPr="00AA31AB">
        <w:rPr>
          <w:rFonts w:ascii="Times New Roman" w:hAnsi="Times New Roman"/>
          <w:lang w:val="en-US"/>
        </w:rPr>
        <w:t>E</w:t>
      </w:r>
      <w:r w:rsidRPr="004039E7">
        <w:rPr>
          <w:rFonts w:ascii="Times New Roman" w:hAnsi="Times New Roman"/>
          <w:lang w:val="en-US"/>
        </w:rPr>
        <w:t>-</w:t>
      </w:r>
      <w:r w:rsidRPr="00AA31AB">
        <w:rPr>
          <w:rFonts w:ascii="Times New Roman" w:hAnsi="Times New Roman"/>
          <w:lang w:val="en-US"/>
        </w:rPr>
        <w:t>mail</w:t>
      </w:r>
      <w:r w:rsidRPr="004039E7">
        <w:rPr>
          <w:rFonts w:ascii="Times New Roman" w:hAnsi="Times New Roman"/>
          <w:lang w:val="en-US"/>
        </w:rPr>
        <w:t xml:space="preserve">: </w:t>
      </w:r>
      <w:hyperlink r:id="rId9" w:history="1">
        <w:r w:rsidRPr="00AA31AB">
          <w:rPr>
            <w:rStyle w:val="afd"/>
            <w:rFonts w:ascii="Times New Roman" w:hAnsi="Times New Roman"/>
            <w:lang w:val="en-US"/>
          </w:rPr>
          <w:t>DetkovAI</w:t>
        </w:r>
        <w:r w:rsidRPr="004039E7">
          <w:rPr>
            <w:rStyle w:val="afd"/>
            <w:rFonts w:ascii="Times New Roman" w:hAnsi="Times New Roman"/>
            <w:lang w:val="en-US"/>
          </w:rPr>
          <w:t>@</w:t>
        </w:r>
        <w:r w:rsidRPr="00AA31AB">
          <w:rPr>
            <w:rStyle w:val="afd"/>
            <w:rFonts w:ascii="Times New Roman" w:hAnsi="Times New Roman"/>
            <w:lang w:val="en-US"/>
          </w:rPr>
          <w:t>yanos</w:t>
        </w:r>
        <w:r w:rsidRPr="004039E7">
          <w:rPr>
            <w:rStyle w:val="afd"/>
            <w:rFonts w:ascii="Times New Roman" w:hAnsi="Times New Roman"/>
            <w:lang w:val="en-US"/>
          </w:rPr>
          <w:t>.</w:t>
        </w:r>
        <w:r w:rsidRPr="00AA31AB">
          <w:rPr>
            <w:rStyle w:val="afd"/>
            <w:rFonts w:ascii="Times New Roman" w:hAnsi="Times New Roman"/>
            <w:lang w:val="en-US"/>
          </w:rPr>
          <w:t>slavneft</w:t>
        </w:r>
        <w:r w:rsidRPr="004039E7">
          <w:rPr>
            <w:rStyle w:val="afd"/>
            <w:rFonts w:ascii="Times New Roman" w:hAnsi="Times New Roman"/>
            <w:lang w:val="en-US"/>
          </w:rPr>
          <w:t>.</w:t>
        </w:r>
        <w:r w:rsidRPr="00AA31AB">
          <w:rPr>
            <w:rStyle w:val="afd"/>
            <w:rFonts w:ascii="Times New Roman" w:hAnsi="Times New Roman"/>
            <w:lang w:val="en-US"/>
          </w:rPr>
          <w:t>ru</w:t>
        </w:r>
      </w:hyperlink>
    </w:p>
    <w:p w:rsidR="007A3D46" w:rsidRPr="00487380" w:rsidRDefault="007A3D46" w:rsidP="007A3D46">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olor w:val="FF0000"/>
          <w:sz w:val="16"/>
          <w:szCs w:val="16"/>
          <w:lang w:val="en-US"/>
        </w:rPr>
      </w:pPr>
    </w:p>
    <w:p w:rsidR="007A3D46" w:rsidRPr="007A3D46" w:rsidRDefault="007A3D46" w:rsidP="007A3D46">
      <w:pPr>
        <w:jc w:val="both"/>
        <w:rPr>
          <w:b/>
        </w:rPr>
      </w:pPr>
      <w:r w:rsidRPr="007A3D46">
        <w:rPr>
          <w:b/>
        </w:rPr>
        <w:t>По вопросам организационного характера обращаться:</w:t>
      </w:r>
    </w:p>
    <w:p w:rsidR="007A3D46" w:rsidRDefault="007A3D46" w:rsidP="007A3D46">
      <w:pPr>
        <w:jc w:val="both"/>
      </w:pPr>
      <w:r w:rsidRPr="00901170">
        <w:t>Ведущий специалист Тендерного комитета</w:t>
      </w:r>
    </w:p>
    <w:p w:rsidR="007A3D46" w:rsidRPr="00901170" w:rsidRDefault="007A3D46" w:rsidP="007A3D46">
      <w:pPr>
        <w:jc w:val="both"/>
      </w:pPr>
      <w:r>
        <w:t>Зимина Надежда Владимировна</w:t>
      </w:r>
    </w:p>
    <w:p w:rsidR="007A3D46" w:rsidRDefault="007A3D46" w:rsidP="007A3D46">
      <w:pPr>
        <w:jc w:val="both"/>
      </w:pPr>
      <w:r w:rsidRPr="00901170">
        <w:t>телефон: (4852) 49-82-64</w:t>
      </w:r>
    </w:p>
    <w:p w:rsidR="007A3D46" w:rsidRPr="00EF5A18" w:rsidRDefault="007A3D46" w:rsidP="007A3D46">
      <w:pPr>
        <w:jc w:val="both"/>
      </w:pPr>
      <w:r>
        <w:rPr>
          <w:lang w:val="en-US"/>
        </w:rPr>
        <w:t>E</w:t>
      </w:r>
      <w:r w:rsidRPr="00EF5A18">
        <w:t>-</w:t>
      </w:r>
      <w:r w:rsidRPr="00901170">
        <w:rPr>
          <w:lang w:val="en-US"/>
        </w:rPr>
        <w:t>mail</w:t>
      </w:r>
      <w:r w:rsidRPr="00EF5A18">
        <w:t>:</w:t>
      </w:r>
      <w:r w:rsidRPr="00EF5A18">
        <w:rPr>
          <w:color w:val="FF0000"/>
        </w:rPr>
        <w:t xml:space="preserve"> </w:t>
      </w:r>
      <w:hyperlink r:id="rId10" w:history="1">
        <w:r w:rsidRPr="00A17D19">
          <w:rPr>
            <w:rStyle w:val="afd"/>
            <w:lang w:val="en-US"/>
          </w:rPr>
          <w:t>ZiminaNV</w:t>
        </w:r>
        <w:r w:rsidRPr="00EF5A18">
          <w:rPr>
            <w:rStyle w:val="afd"/>
          </w:rPr>
          <w:t>@</w:t>
        </w:r>
        <w:r w:rsidRPr="00A17D19">
          <w:rPr>
            <w:rStyle w:val="afd"/>
            <w:lang w:val="en-US"/>
          </w:rPr>
          <w:t>yanos</w:t>
        </w:r>
        <w:r w:rsidRPr="00EF5A18">
          <w:rPr>
            <w:rStyle w:val="afd"/>
          </w:rPr>
          <w:t>.</w:t>
        </w:r>
        <w:r w:rsidRPr="00A17D19">
          <w:rPr>
            <w:rStyle w:val="afd"/>
            <w:lang w:val="en-US"/>
          </w:rPr>
          <w:t>slavneft</w:t>
        </w:r>
        <w:r w:rsidRPr="00EF5A18">
          <w:rPr>
            <w:rStyle w:val="afd"/>
          </w:rPr>
          <w:t>.</w:t>
        </w:r>
        <w:r w:rsidRPr="00A17D19">
          <w:rPr>
            <w:rStyle w:val="afd"/>
            <w:lang w:val="en-US"/>
          </w:rPr>
          <w:t>ru</w:t>
        </w:r>
      </w:hyperlink>
    </w:p>
    <w:p w:rsidR="00D748C0" w:rsidRPr="00EF5A18" w:rsidRDefault="00D748C0" w:rsidP="00CC7745">
      <w:pPr>
        <w:spacing w:before="60" w:after="60"/>
        <w:ind w:firstLine="567"/>
        <w:jc w:val="both"/>
        <w:rPr>
          <w:b/>
          <w:bCs/>
        </w:rPr>
      </w:pPr>
    </w:p>
    <w:p w:rsidR="00A93D6C" w:rsidRPr="007A3D46"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7A3D46" w:rsidRPr="00B032FA">
          <w:rPr>
            <w:rStyle w:val="afd"/>
            <w:rFonts w:cs="Arial"/>
            <w:szCs w:val="22"/>
          </w:rPr>
          <w:t>http://www.refinery.yaroslavl.su/index.php?module=tend&amp;nyear=2014&amp;nmon=1</w:t>
        </w:r>
      </w:hyperlink>
    </w:p>
    <w:p w:rsidR="00A93D6C" w:rsidRDefault="007A3D46" w:rsidP="007A3D46">
      <w:pPr>
        <w:spacing w:before="120" w:after="120"/>
        <w:ind w:firstLine="567"/>
        <w:jc w:val="both"/>
        <w:rPr>
          <w:b/>
          <w:bCs/>
        </w:rPr>
      </w:pPr>
      <w:r>
        <w:rPr>
          <w:b/>
          <w:bCs/>
        </w:rPr>
        <w:t>В</w:t>
      </w:r>
      <w:r w:rsidR="00A93D6C" w:rsidRPr="008D1046">
        <w:rPr>
          <w:b/>
          <w:bCs/>
        </w:rPr>
        <w:t>нимание:</w:t>
      </w:r>
      <w:r w:rsidR="00A93D6C" w:rsidRPr="0051171E">
        <w:rPr>
          <w:b/>
          <w:bCs/>
        </w:rPr>
        <w:t xml:space="preserve"> настоящее предложение, ни при каких обстоятельствах не может</w:t>
      </w:r>
      <w:r w:rsidR="00A93D6C">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Pr="002B1BD0">
        <w:rPr>
          <w:rFonts w:cs="Arial"/>
          <w:szCs w:val="22"/>
        </w:rPr>
        <w:t>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7A3D46" w:rsidP="0036713B">
      <w:pPr>
        <w:ind w:firstLine="708"/>
        <w:jc w:val="both"/>
        <w:rPr>
          <w:rFonts w:cs="Arial"/>
          <w:szCs w:val="22"/>
        </w:rPr>
      </w:pPr>
      <w:r>
        <w:rPr>
          <w:rFonts w:cs="Arial"/>
          <w:szCs w:val="22"/>
        </w:rPr>
        <w:br w:type="page"/>
      </w:r>
      <w:r w:rsidR="0036713B" w:rsidRPr="00AF3240">
        <w:rPr>
          <w:rFonts w:cs="Arial"/>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7A3D46">
      <w:pPr>
        <w:spacing w:before="120" w:after="120"/>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2" w:history="1">
        <w:r w:rsidR="007A3D46" w:rsidRPr="00B032FA">
          <w:rPr>
            <w:rStyle w:val="afd"/>
            <w:rFonts w:cs="Arial"/>
            <w:b/>
            <w:szCs w:val="22"/>
          </w:rPr>
          <w:t>http://www.refinery.yaroslavl.su/index.php?module=tend&amp;page=stop</w:t>
        </w:r>
      </w:hyperlink>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7A3D46"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7A3D46" w:rsidRPr="00B032FA">
          <w:rPr>
            <w:rStyle w:val="afd"/>
            <w:rFonts w:cs="Arial"/>
            <w:szCs w:val="22"/>
          </w:rPr>
          <w:t>http://www.refinery.yaroslavl.su/index.php?module=tend&amp;page=stop</w:t>
        </w:r>
      </w:hyperlink>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 xml:space="preserve">Телефон «Горячей линии»: +7 (4852) 49-93-33, электронная почта </w:t>
      </w:r>
      <w:hyperlink r:id="rId14" w:history="1">
        <w:r w:rsidR="007A3D46" w:rsidRPr="00B032FA">
          <w:rPr>
            <w:rStyle w:val="afd"/>
            <w:szCs w:val="22"/>
          </w:rPr>
          <w:t>hotline@yanos.slavneft.ru</w:t>
        </w:r>
      </w:hyperlink>
    </w:p>
    <w:p w:rsidR="00A93D6C" w:rsidRDefault="00A93D6C" w:rsidP="00A93D6C">
      <w:pPr>
        <w:jc w:val="right"/>
        <w:rPr>
          <w:b/>
          <w:bCs/>
        </w:rPr>
      </w:pPr>
    </w:p>
    <w:p w:rsidR="00A93D6C" w:rsidRDefault="00A93D6C" w:rsidP="00A93D6C">
      <w:pPr>
        <w:rPr>
          <w:rFonts w:cs="Arial"/>
          <w:b/>
          <w:szCs w:val="22"/>
        </w:rPr>
      </w:pPr>
    </w:p>
    <w:p w:rsidR="00FC1259" w:rsidRDefault="00A93D6C" w:rsidP="00FC1259">
      <w:pPr>
        <w:rPr>
          <w:rFonts w:cs="Arial"/>
          <w:b/>
          <w:sz w:val="18"/>
          <w:szCs w:val="22"/>
        </w:rPr>
      </w:pPr>
      <w:r>
        <w:rPr>
          <w:rFonts w:cs="Arial"/>
          <w:b/>
          <w:szCs w:val="22"/>
        </w:rPr>
        <w:t>Директор по снабжению</w:t>
      </w:r>
      <w:r>
        <w:rPr>
          <w:rFonts w:cs="Arial"/>
          <w:b/>
          <w:szCs w:val="22"/>
        </w:rPr>
        <w:tab/>
        <w:t xml:space="preserve">                                   ____________________ В.Ф. Желязков</w:t>
      </w:r>
      <w:r>
        <w:rPr>
          <w:rFonts w:cs="Arial"/>
          <w:b/>
          <w:sz w:val="18"/>
          <w:szCs w:val="22"/>
        </w:rPr>
        <w:tab/>
      </w:r>
    </w:p>
    <w:p w:rsidR="00B05736" w:rsidRDefault="00B05736" w:rsidP="00EF5A18">
      <w:pPr>
        <w:rPr>
          <w:rFonts w:cs="Arial"/>
          <w:b/>
          <w:sz w:val="18"/>
          <w:szCs w:val="22"/>
        </w:rPr>
      </w:pPr>
    </w:p>
    <w:sectPr w:rsidR="00B05736" w:rsidSect="00EF5A18">
      <w:footerReference w:type="default" r:id="rId15"/>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EF5A18">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29A"/>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43"/>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BE1"/>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3D46"/>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18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6F63"/>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5C6C"/>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5A18"/>
    <w:rsid w:val="00EF6B36"/>
    <w:rsid w:val="00EF7029"/>
    <w:rsid w:val="00EF76FF"/>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16CC"/>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page=s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finery.yaroslavl.su/index.php?module=tend&amp;nyear=2014&amp;nmon=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imin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2F234-3448-4BB9-8009-8FD5663FF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3148</Words>
  <Characters>17946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21052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7</cp:revision>
  <cp:lastPrinted>2015-05-20T12:00:00Z</cp:lastPrinted>
  <dcterms:created xsi:type="dcterms:W3CDTF">2015-12-30T11:10:00Z</dcterms:created>
  <dcterms:modified xsi:type="dcterms:W3CDTF">2016-01-27T05:47:00Z</dcterms:modified>
</cp:coreProperties>
</file>