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2C445C">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2C445C">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2C445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05F7C">
            <w:pPr>
              <w:jc w:val="right"/>
              <w:rPr>
                <w:rFonts w:cs="Arial"/>
              </w:rPr>
            </w:pPr>
            <w:r w:rsidRPr="002E571A">
              <w:rPr>
                <w:rFonts w:cs="Arial"/>
                <w:szCs w:val="22"/>
              </w:rPr>
              <w:t xml:space="preserve">Протокол  № </w:t>
            </w:r>
            <w:r w:rsidR="00505F7C">
              <w:rPr>
                <w:rFonts w:cs="Arial"/>
                <w:szCs w:val="22"/>
              </w:rPr>
              <w:t>109</w:t>
            </w:r>
          </w:p>
        </w:tc>
      </w:tr>
      <w:tr w:rsidR="00DE7BED" w:rsidRPr="002E571A" w:rsidTr="002C445C">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05F7C">
            <w:pPr>
              <w:jc w:val="right"/>
              <w:rPr>
                <w:rFonts w:cs="Arial"/>
              </w:rPr>
            </w:pPr>
            <w:r w:rsidRPr="002E571A">
              <w:rPr>
                <w:rFonts w:cs="Arial"/>
                <w:szCs w:val="22"/>
              </w:rPr>
              <w:t>«</w:t>
            </w:r>
            <w:r w:rsidR="00505F7C">
              <w:rPr>
                <w:rFonts w:cs="Arial"/>
                <w:szCs w:val="22"/>
              </w:rPr>
              <w:t xml:space="preserve"> 27 </w:t>
            </w:r>
            <w:r w:rsidRPr="002E571A">
              <w:rPr>
                <w:rFonts w:cs="Arial"/>
                <w:szCs w:val="22"/>
              </w:rPr>
              <w:t xml:space="preserve">» </w:t>
            </w:r>
            <w:r w:rsidR="00505F7C">
              <w:rPr>
                <w:rFonts w:cs="Arial"/>
                <w:szCs w:val="22"/>
              </w:rPr>
              <w:t>июня</w:t>
            </w:r>
            <w:r w:rsidRPr="002E571A">
              <w:rPr>
                <w:rFonts w:cs="Arial"/>
                <w:szCs w:val="22"/>
              </w:rPr>
              <w:t xml:space="preserve">  </w:t>
            </w:r>
            <w:r w:rsidR="00505F7C">
              <w:rPr>
                <w:rFonts w:cs="Arial"/>
                <w:szCs w:val="22"/>
              </w:rPr>
              <w:t>2016</w:t>
            </w:r>
            <w:r w:rsidRPr="002E571A">
              <w:rPr>
                <w:rFonts w:cs="Arial"/>
                <w:szCs w:val="22"/>
              </w:rPr>
              <w:t xml:space="preserve"> г.</w:t>
            </w:r>
          </w:p>
        </w:tc>
      </w:tr>
    </w:tbl>
    <w:p w:rsidR="00DE7BED" w:rsidRPr="00505F7C" w:rsidRDefault="00DE7BED" w:rsidP="00DE7BED">
      <w:pPr>
        <w:rPr>
          <w:rFonts w:cs="Arial"/>
          <w:b/>
          <w:vanish/>
          <w:szCs w:val="22"/>
        </w:rPr>
      </w:pPr>
    </w:p>
    <w:p w:rsidR="00DE7BED" w:rsidRPr="00505F7C" w:rsidRDefault="00A03AA2" w:rsidP="00DE7BED">
      <w:pPr>
        <w:rPr>
          <w:rFonts w:cs="Arial"/>
          <w:b/>
          <w:szCs w:val="22"/>
        </w:rPr>
      </w:pPr>
      <w:r w:rsidRPr="00505F7C">
        <w:rPr>
          <w:rFonts w:cs="Arial"/>
          <w:b/>
          <w:szCs w:val="22"/>
        </w:rPr>
        <w:t>ПДО №</w:t>
      </w:r>
      <w:r w:rsidR="00B05D27" w:rsidRPr="00505F7C">
        <w:rPr>
          <w:rFonts w:cs="Arial"/>
          <w:b/>
          <w:szCs w:val="22"/>
        </w:rPr>
        <w:t>20</w:t>
      </w:r>
      <w:r w:rsidR="00F41DE5" w:rsidRPr="00505F7C">
        <w:rPr>
          <w:rFonts w:cs="Arial"/>
          <w:b/>
          <w:szCs w:val="22"/>
        </w:rPr>
        <w:t>9</w:t>
      </w:r>
      <w:r w:rsidRPr="00505F7C">
        <w:rPr>
          <w:rFonts w:cs="Arial"/>
          <w:b/>
          <w:szCs w:val="22"/>
        </w:rPr>
        <w:t>-КР-201</w:t>
      </w:r>
      <w:r w:rsidR="00AD52B4" w:rsidRPr="00505F7C">
        <w:rPr>
          <w:rFonts w:cs="Arial"/>
          <w:b/>
          <w:szCs w:val="22"/>
        </w:rPr>
        <w:t>6</w:t>
      </w:r>
      <w:r w:rsidRPr="00505F7C">
        <w:rPr>
          <w:rFonts w:cs="Arial"/>
          <w:b/>
          <w:szCs w:val="22"/>
        </w:rPr>
        <w:t xml:space="preserve"> от </w:t>
      </w:r>
      <w:r w:rsidR="00505F7C" w:rsidRPr="00505F7C">
        <w:rPr>
          <w:rFonts w:cs="Arial"/>
          <w:b/>
          <w:szCs w:val="22"/>
        </w:rPr>
        <w:t>27.06.2016</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6A7634" w:rsidRPr="003944E5">
        <w:rPr>
          <w:rFonts w:cs="Arial"/>
          <w:b/>
          <w:szCs w:val="22"/>
        </w:rPr>
        <w:t>ликвидации основных средств цеха №13 установки ТСП ОАО «Славнефть-ЯНОС», демонтажу резервуаров ЖБР-10000 №238 ОС №10300000329, №239 ОС №10300000328, №240 ОС №10300000331, №241 ОС №10300000332</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t xml:space="preserve"> </w:t>
      </w:r>
      <w:r w:rsidR="00DE7BED"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00DE7BED" w:rsidRPr="002E571A">
        <w:t>поданных</w:t>
      </w:r>
      <w:proofErr w:type="gramEnd"/>
      <w:r w:rsidR="00DE7BED"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6A7634">
        <w:rPr>
          <w:rFonts w:cs="Arial"/>
          <w:b/>
          <w:szCs w:val="22"/>
        </w:rPr>
        <w:t>1</w:t>
      </w:r>
      <w:r w:rsidR="00DA6A4C" w:rsidRPr="0060733A">
        <w:rPr>
          <w:rFonts w:cs="Arial"/>
          <w:b/>
          <w:szCs w:val="22"/>
        </w:rPr>
        <w:t>0</w:t>
      </w:r>
      <w:r w:rsidR="00230908" w:rsidRPr="0060733A">
        <w:rPr>
          <w:rFonts w:cs="Arial"/>
          <w:b/>
          <w:szCs w:val="22"/>
        </w:rPr>
        <w:t xml:space="preserve"> </w:t>
      </w:r>
      <w:r w:rsidR="006A7634">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3944E5" w:rsidRDefault="00941449" w:rsidP="00DE7BED">
      <w:pPr>
        <w:pStyle w:val="ac"/>
        <w:numPr>
          <w:ilvl w:val="0"/>
          <w:numId w:val="2"/>
        </w:numPr>
        <w:tabs>
          <w:tab w:val="left" w:pos="1418"/>
        </w:tabs>
        <w:ind w:left="1418" w:hanging="341"/>
        <w:contextualSpacing w:val="0"/>
        <w:jc w:val="both"/>
        <w:rPr>
          <w:rFonts w:cs="Arial"/>
          <w:szCs w:val="22"/>
        </w:rPr>
      </w:pPr>
      <w:r w:rsidRPr="003944E5">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r w:rsidR="009614FF" w:rsidRPr="003944E5">
        <w:rPr>
          <w:rFonts w:cs="Arial"/>
          <w:szCs w:val="22"/>
        </w:rPr>
        <w:t>;</w:t>
      </w:r>
    </w:p>
    <w:p w:rsidR="00DE7BED" w:rsidRPr="00AA7E35" w:rsidRDefault="00DE7BED" w:rsidP="00DE7BED">
      <w:pPr>
        <w:pStyle w:val="ac"/>
        <w:numPr>
          <w:ilvl w:val="0"/>
          <w:numId w:val="2"/>
        </w:numPr>
        <w:tabs>
          <w:tab w:val="left" w:pos="1418"/>
        </w:tabs>
        <w:ind w:left="1418" w:hanging="341"/>
        <w:contextualSpacing w:val="0"/>
        <w:jc w:val="both"/>
        <w:rPr>
          <w:rFonts w:cs="Arial"/>
          <w:szCs w:val="22"/>
        </w:rPr>
      </w:pPr>
      <w:r w:rsidRPr="00AA7E35">
        <w:rPr>
          <w:rFonts w:cs="Arial"/>
          <w:szCs w:val="22"/>
        </w:rPr>
        <w:t xml:space="preserve">Перечень аффилированных организаций (форма </w:t>
      </w:r>
      <w:r w:rsidR="0006495D" w:rsidRPr="00AA7E35">
        <w:rPr>
          <w:rFonts w:cs="Arial"/>
          <w:szCs w:val="22"/>
        </w:rPr>
        <w:t>6</w:t>
      </w:r>
      <w:r w:rsidRPr="00AA7E35">
        <w:rPr>
          <w:rFonts w:cs="Arial"/>
          <w:szCs w:val="22"/>
        </w:rPr>
        <w:t>, подписанная уполномоченным лицом и заверенная печатью участника закупки);</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 xml:space="preserve">Справка об опыте работы за последние 3 года, за подписью руководителя организации (Форма </w:t>
      </w:r>
      <w:r w:rsidR="009A48A3" w:rsidRPr="00EB18A5">
        <w:rPr>
          <w:rFonts w:cs="Arial"/>
          <w:szCs w:val="22"/>
        </w:rPr>
        <w:t>7</w:t>
      </w:r>
      <w:r w:rsidR="002B2AE0" w:rsidRPr="00EB18A5">
        <w:rPr>
          <w:rFonts w:cs="Arial"/>
          <w:szCs w:val="22"/>
        </w:rPr>
        <w:t>)</w:t>
      </w:r>
      <w:r w:rsidRPr="00EB18A5">
        <w:rPr>
          <w:rFonts w:cs="Arial"/>
          <w:szCs w:val="22"/>
        </w:rPr>
        <w:t>;</w:t>
      </w:r>
    </w:p>
    <w:p w:rsidR="007518E4" w:rsidRPr="00EB18A5" w:rsidRDefault="007518E4" w:rsidP="007518E4">
      <w:pPr>
        <w:pStyle w:val="ac"/>
        <w:numPr>
          <w:ilvl w:val="0"/>
          <w:numId w:val="2"/>
        </w:numPr>
        <w:tabs>
          <w:tab w:val="left" w:pos="1418"/>
        </w:tabs>
        <w:ind w:left="1418" w:hanging="341"/>
        <w:contextualSpacing w:val="0"/>
        <w:jc w:val="both"/>
        <w:rPr>
          <w:rFonts w:cs="Arial"/>
          <w:szCs w:val="22"/>
        </w:rPr>
      </w:pPr>
      <w:r w:rsidRPr="00EB18A5">
        <w:rPr>
          <w:szCs w:val="22"/>
        </w:rPr>
        <w:t>Копия Свидетельства о допуске к определенным видам работ, выданного участнику закупки (гарантийное письмо, при необходимости);</w:t>
      </w:r>
      <w:r w:rsidRPr="00EB18A5">
        <w:rPr>
          <w:rFonts w:cs="Arial"/>
          <w:szCs w:val="22"/>
        </w:rPr>
        <w:t xml:space="preserve"> </w:t>
      </w:r>
    </w:p>
    <w:p w:rsidR="007518E4" w:rsidRPr="00EB18A5" w:rsidRDefault="007518E4" w:rsidP="007518E4">
      <w:pPr>
        <w:pStyle w:val="ac"/>
        <w:numPr>
          <w:ilvl w:val="0"/>
          <w:numId w:val="2"/>
        </w:numPr>
        <w:tabs>
          <w:tab w:val="left" w:pos="1418"/>
        </w:tabs>
        <w:ind w:left="1418" w:hanging="341"/>
        <w:contextualSpacing w:val="0"/>
        <w:jc w:val="both"/>
        <w:rPr>
          <w:szCs w:val="22"/>
        </w:rPr>
      </w:pPr>
      <w:r w:rsidRPr="00EB18A5">
        <w:rPr>
          <w:szCs w:val="22"/>
        </w:rPr>
        <w:t>Копии свидетельств или протоколов комиссий об аттестации в области промышленной безопасности;</w:t>
      </w:r>
    </w:p>
    <w:p w:rsidR="00911C30" w:rsidRPr="00EB18A5" w:rsidRDefault="00911C30" w:rsidP="00911C30">
      <w:pPr>
        <w:pStyle w:val="ac"/>
        <w:numPr>
          <w:ilvl w:val="0"/>
          <w:numId w:val="2"/>
        </w:numPr>
        <w:tabs>
          <w:tab w:val="left" w:pos="1418"/>
        </w:tabs>
        <w:ind w:left="1418" w:hanging="341"/>
        <w:contextualSpacing w:val="0"/>
        <w:jc w:val="both"/>
        <w:rPr>
          <w:szCs w:val="22"/>
        </w:rPr>
      </w:pPr>
      <w:r w:rsidRPr="00EB18A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EB18A5">
        <w:rPr>
          <w:szCs w:val="22"/>
        </w:rPr>
        <w:t>в</w:t>
      </w:r>
      <w:proofErr w:type="gramEnd"/>
      <w:r w:rsidRPr="00EB18A5">
        <w:rPr>
          <w:szCs w:val="22"/>
        </w:rPr>
        <w:t xml:space="preserve"> % </w:t>
      </w:r>
      <w:proofErr w:type="gramStart"/>
      <w:r w:rsidRPr="00EB18A5">
        <w:rPr>
          <w:szCs w:val="22"/>
        </w:rPr>
        <w:t>к</w:t>
      </w:r>
      <w:proofErr w:type="gramEnd"/>
      <w:r w:rsidRPr="00EB18A5">
        <w:rPr>
          <w:szCs w:val="22"/>
        </w:rPr>
        <w:t xml:space="preserve"> общей численности), за подписью руководителя организации (Форма </w:t>
      </w:r>
      <w:r w:rsidR="009A48A3" w:rsidRPr="00EB18A5">
        <w:rPr>
          <w:szCs w:val="22"/>
        </w:rPr>
        <w:t>8</w:t>
      </w:r>
      <w:r w:rsidR="00EB18A5" w:rsidRPr="00EB18A5">
        <w:rPr>
          <w:szCs w:val="22"/>
        </w:rPr>
        <w:t xml:space="preserve">). </w:t>
      </w:r>
      <w:r w:rsidR="00EB18A5" w:rsidRPr="006830B9">
        <w:rPr>
          <w:szCs w:val="22"/>
        </w:rPr>
        <w:t>Копии отчетов о п</w:t>
      </w:r>
      <w:r w:rsidR="00EB18A5">
        <w:rPr>
          <w:szCs w:val="22"/>
        </w:rPr>
        <w:t>рохождении работниками обучения;</w:t>
      </w:r>
    </w:p>
    <w:p w:rsidR="00911C30" w:rsidRPr="00EB18A5" w:rsidRDefault="009A48A3" w:rsidP="00911C30">
      <w:pPr>
        <w:pStyle w:val="ac"/>
        <w:numPr>
          <w:ilvl w:val="0"/>
          <w:numId w:val="2"/>
        </w:numPr>
        <w:tabs>
          <w:tab w:val="left" w:pos="1418"/>
        </w:tabs>
        <w:ind w:left="1418" w:hanging="341"/>
        <w:contextualSpacing w:val="0"/>
        <w:jc w:val="both"/>
        <w:rPr>
          <w:rFonts w:cs="Arial"/>
          <w:szCs w:val="22"/>
        </w:rPr>
      </w:pPr>
      <w:r w:rsidRPr="00EB18A5">
        <w:rPr>
          <w:szCs w:val="22"/>
        </w:rPr>
        <w:t>Справка о наличии производственных мощностей</w:t>
      </w:r>
      <w:r w:rsidR="00911C30" w:rsidRPr="00EB18A5">
        <w:rPr>
          <w:szCs w:val="22"/>
        </w:rPr>
        <w:t xml:space="preserve"> (Форма</w:t>
      </w:r>
      <w:r w:rsidR="00911C30" w:rsidRPr="00EB18A5">
        <w:rPr>
          <w:rFonts w:cs="Arial"/>
          <w:szCs w:val="22"/>
        </w:rPr>
        <w:t xml:space="preserve"> </w:t>
      </w:r>
      <w:r w:rsidRPr="00EB18A5">
        <w:rPr>
          <w:rFonts w:cs="Arial"/>
          <w:szCs w:val="22"/>
        </w:rPr>
        <w:t>9</w:t>
      </w:r>
      <w:r w:rsidR="00911C30" w:rsidRPr="00EB18A5">
        <w:rPr>
          <w:rFonts w:cs="Arial"/>
          <w:szCs w:val="22"/>
        </w:rPr>
        <w:t>);</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Перечень субподрядных организаций, привлекаемых для данного вида деятельности (с указанием % субподряда);</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proofErr w:type="gramStart"/>
      <w:r w:rsidRPr="00EB18A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EB18A5">
        <w:rPr>
          <w:rFonts w:cs="Arial"/>
          <w:szCs w:val="22"/>
        </w:rPr>
        <w:t xml:space="preserve"> связи с существенными нарушениями его условий;</w:t>
      </w:r>
    </w:p>
    <w:p w:rsidR="00113098" w:rsidRPr="00EB18A5"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941449" w:rsidRDefault="0087067B" w:rsidP="00DE7BED">
      <w:pPr>
        <w:pStyle w:val="ac"/>
        <w:numPr>
          <w:ilvl w:val="0"/>
          <w:numId w:val="2"/>
        </w:numPr>
        <w:tabs>
          <w:tab w:val="left" w:pos="1418"/>
        </w:tabs>
        <w:ind w:left="1418" w:hanging="341"/>
        <w:contextualSpacing w:val="0"/>
        <w:jc w:val="both"/>
        <w:rPr>
          <w:rFonts w:cs="Arial"/>
          <w:szCs w:val="22"/>
        </w:rPr>
      </w:pPr>
      <w:r w:rsidRPr="00941449">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941449">
        <w:rPr>
          <w:rFonts w:cs="Arial"/>
          <w:szCs w:val="22"/>
        </w:rPr>
        <w:t>(Форма 3</w:t>
      </w:r>
      <w:r w:rsidRPr="00941449">
        <w:rPr>
          <w:rFonts w:cs="Arial"/>
          <w:szCs w:val="22"/>
        </w:rPr>
        <w:t>);</w:t>
      </w:r>
    </w:p>
    <w:p w:rsidR="00941449" w:rsidRPr="003944E5" w:rsidRDefault="00941449" w:rsidP="00DE7BED">
      <w:pPr>
        <w:pStyle w:val="ac"/>
        <w:numPr>
          <w:ilvl w:val="0"/>
          <w:numId w:val="2"/>
        </w:numPr>
        <w:tabs>
          <w:tab w:val="left" w:pos="1418"/>
        </w:tabs>
        <w:ind w:left="1418" w:hanging="341"/>
        <w:contextualSpacing w:val="0"/>
        <w:jc w:val="both"/>
        <w:rPr>
          <w:rFonts w:cs="Arial"/>
          <w:szCs w:val="22"/>
        </w:rPr>
      </w:pPr>
      <w:r w:rsidRPr="003944E5">
        <w:rPr>
          <w:rFonts w:cs="Arial"/>
          <w:szCs w:val="22"/>
        </w:rPr>
        <w:t xml:space="preserve">Локальные ресурсные сметные расчеты, выполненные на основании локальных сметных расчетов </w:t>
      </w:r>
      <w:r w:rsidR="003944E5" w:rsidRPr="003944E5">
        <w:rPr>
          <w:szCs w:val="22"/>
        </w:rPr>
        <w:t>№39-2016</w:t>
      </w:r>
      <w:r w:rsidRPr="003944E5">
        <w:rPr>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F41DE5">
        <w:rPr>
          <w:rFonts w:cs="Arial"/>
          <w:szCs w:val="22"/>
        </w:rPr>
        <w:t>№</w:t>
      </w:r>
      <w:r w:rsidR="00B05D27" w:rsidRPr="00F41DE5">
        <w:rPr>
          <w:rFonts w:cs="Arial"/>
          <w:szCs w:val="22"/>
        </w:rPr>
        <w:t>20</w:t>
      </w:r>
      <w:r w:rsidR="00F41DE5" w:rsidRPr="00F41DE5">
        <w:rPr>
          <w:rFonts w:cs="Arial"/>
          <w:szCs w:val="22"/>
        </w:rPr>
        <w:t>9</w:t>
      </w:r>
      <w:r w:rsidR="003523B8" w:rsidRPr="00F41DE5">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05F7C">
        <w:rPr>
          <w:rFonts w:cs="Arial"/>
          <w:szCs w:val="22"/>
        </w:rPr>
        <w:t>27.06.2016»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05F7C">
        <w:rPr>
          <w:rFonts w:cs="Arial"/>
          <w:b/>
          <w:szCs w:val="22"/>
        </w:rPr>
        <w:t xml:space="preserve"> 27 </w:t>
      </w:r>
      <w:r w:rsidRPr="002E571A">
        <w:rPr>
          <w:rFonts w:cs="Arial"/>
          <w:b/>
          <w:szCs w:val="22"/>
        </w:rPr>
        <w:t xml:space="preserve">» </w:t>
      </w:r>
      <w:r w:rsidR="00505F7C">
        <w:rPr>
          <w:rFonts w:cs="Arial"/>
          <w:b/>
          <w:szCs w:val="22"/>
        </w:rPr>
        <w:t>июня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505F7C">
        <w:rPr>
          <w:rFonts w:cs="Arial"/>
          <w:b/>
          <w:szCs w:val="22"/>
        </w:rPr>
        <w:t>16</w:t>
      </w:r>
      <w:r w:rsidRPr="002E571A">
        <w:rPr>
          <w:rFonts w:cs="Arial"/>
          <w:b/>
          <w:szCs w:val="22"/>
        </w:rPr>
        <w:t>:</w:t>
      </w:r>
      <w:r w:rsidR="00505F7C">
        <w:rPr>
          <w:rFonts w:cs="Arial"/>
          <w:b/>
          <w:szCs w:val="22"/>
        </w:rPr>
        <w:t>00</w:t>
      </w:r>
      <w:r w:rsidRPr="002E571A">
        <w:rPr>
          <w:rFonts w:cs="Arial"/>
          <w:b/>
          <w:szCs w:val="22"/>
        </w:rPr>
        <w:t xml:space="preserve"> «</w:t>
      </w:r>
      <w:r w:rsidR="00505F7C">
        <w:rPr>
          <w:rFonts w:cs="Arial"/>
          <w:b/>
          <w:szCs w:val="22"/>
        </w:rPr>
        <w:t xml:space="preserve"> 11 </w:t>
      </w:r>
      <w:r w:rsidRPr="002E571A">
        <w:rPr>
          <w:rFonts w:cs="Arial"/>
          <w:b/>
          <w:szCs w:val="22"/>
        </w:rPr>
        <w:t xml:space="preserve">» </w:t>
      </w:r>
      <w:r w:rsidR="00505F7C">
        <w:rPr>
          <w:rFonts w:cs="Arial"/>
          <w:b/>
          <w:szCs w:val="22"/>
        </w:rPr>
        <w:t>июля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05F7C">
        <w:rPr>
          <w:rFonts w:cs="Arial"/>
          <w:b/>
          <w:szCs w:val="22"/>
        </w:rPr>
        <w:t xml:space="preserve"> 10 </w:t>
      </w:r>
      <w:r w:rsidRPr="002E571A">
        <w:rPr>
          <w:rFonts w:cs="Arial"/>
          <w:b/>
          <w:szCs w:val="22"/>
        </w:rPr>
        <w:t xml:space="preserve">» </w:t>
      </w:r>
      <w:r w:rsidR="00505F7C">
        <w:rPr>
          <w:rFonts w:cs="Arial"/>
          <w:b/>
          <w:szCs w:val="22"/>
        </w:rPr>
        <w:t>сентября</w:t>
      </w:r>
      <w:r w:rsidRPr="002E571A">
        <w:rPr>
          <w:rFonts w:cs="Arial"/>
          <w:b/>
          <w:szCs w:val="22"/>
        </w:rPr>
        <w:t xml:space="preserve"> </w:t>
      </w:r>
      <w:r w:rsidR="00505F7C">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05F7C">
        <w:rPr>
          <w:rFonts w:cs="Arial"/>
          <w:szCs w:val="22"/>
        </w:rPr>
        <w:t xml:space="preserve"> 06 </w:t>
      </w:r>
      <w:r w:rsidRPr="002E571A">
        <w:rPr>
          <w:rFonts w:cs="Arial"/>
          <w:szCs w:val="22"/>
        </w:rPr>
        <w:t xml:space="preserve">» </w:t>
      </w:r>
      <w:r w:rsidR="00505F7C">
        <w:rPr>
          <w:rFonts w:cs="Arial"/>
          <w:szCs w:val="22"/>
        </w:rPr>
        <w:t>июля</w:t>
      </w:r>
      <w:r w:rsidRPr="002E571A">
        <w:rPr>
          <w:rFonts w:cs="Arial"/>
          <w:szCs w:val="22"/>
        </w:rPr>
        <w:t xml:space="preserve"> </w:t>
      </w:r>
      <w:r w:rsidR="00505F7C">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05F7C" w:rsidRPr="006A4730" w:rsidRDefault="00505F7C" w:rsidP="00505F7C">
      <w:pPr>
        <w:jc w:val="both"/>
        <w:rPr>
          <w:rFonts w:cs="Arial"/>
          <w:b/>
          <w:szCs w:val="22"/>
          <w:u w:val="single"/>
        </w:rPr>
      </w:pPr>
      <w:r w:rsidRPr="006A4730">
        <w:rPr>
          <w:rFonts w:cs="Arial"/>
          <w:b/>
          <w:szCs w:val="22"/>
          <w:u w:val="single"/>
        </w:rPr>
        <w:t>По вопросам технического характера обращаться:</w:t>
      </w:r>
    </w:p>
    <w:p w:rsidR="00505F7C" w:rsidRPr="006A4730" w:rsidRDefault="00505F7C" w:rsidP="00505F7C">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05F7C" w:rsidRPr="006A4730" w:rsidRDefault="00505F7C" w:rsidP="00505F7C">
      <w:pPr>
        <w:spacing w:before="0"/>
        <w:jc w:val="both"/>
        <w:rPr>
          <w:rFonts w:cs="Arial"/>
          <w:szCs w:val="22"/>
        </w:rPr>
      </w:pPr>
      <w:r w:rsidRPr="006A4730">
        <w:rPr>
          <w:rFonts w:cs="Arial"/>
          <w:szCs w:val="22"/>
        </w:rPr>
        <w:t>Бедарев Владимир Александрович.</w:t>
      </w:r>
    </w:p>
    <w:p w:rsidR="00505F7C" w:rsidRPr="006A4730" w:rsidRDefault="00505F7C" w:rsidP="00505F7C">
      <w:pPr>
        <w:spacing w:before="0"/>
        <w:jc w:val="both"/>
        <w:rPr>
          <w:rFonts w:cs="Arial"/>
          <w:szCs w:val="22"/>
        </w:rPr>
      </w:pPr>
      <w:r w:rsidRPr="006A4730">
        <w:rPr>
          <w:rFonts w:cs="Arial"/>
          <w:szCs w:val="22"/>
        </w:rPr>
        <w:t xml:space="preserve">Контактные данные: телефон: (4852) 49-87-31, факс (4852) 49-93-02, </w:t>
      </w:r>
    </w:p>
    <w:p w:rsidR="00505F7C" w:rsidRPr="006A4730" w:rsidRDefault="00505F7C" w:rsidP="00505F7C">
      <w:pPr>
        <w:spacing w:before="0"/>
        <w:jc w:val="both"/>
        <w:rPr>
          <w:rStyle w:val="ae"/>
          <w:rFonts w:cs="Arial"/>
          <w:szCs w:val="22"/>
          <w:lang w:val="en-US"/>
        </w:rPr>
      </w:pPr>
      <w:r w:rsidRPr="006A4730">
        <w:rPr>
          <w:rFonts w:cs="Arial"/>
          <w:szCs w:val="22"/>
          <w:lang w:val="en-US"/>
        </w:rPr>
        <w:t xml:space="preserve">E-mail: </w:t>
      </w:r>
      <w:hyperlink r:id="rId8" w:history="1">
        <w:r w:rsidRPr="006A4730">
          <w:rPr>
            <w:rStyle w:val="ae"/>
            <w:rFonts w:cs="Arial"/>
            <w:szCs w:val="22"/>
            <w:lang w:val="en-US"/>
          </w:rPr>
          <w:t>BedarevVA@yanos.slavneft.ru</w:t>
        </w:r>
      </w:hyperlink>
    </w:p>
    <w:p w:rsidR="00505F7C" w:rsidRPr="006A4730" w:rsidRDefault="00505F7C" w:rsidP="00505F7C">
      <w:pPr>
        <w:jc w:val="both"/>
        <w:rPr>
          <w:rFonts w:cs="Arial"/>
          <w:b/>
          <w:szCs w:val="22"/>
          <w:u w:val="single"/>
        </w:rPr>
      </w:pPr>
      <w:r w:rsidRPr="006A4730">
        <w:rPr>
          <w:rFonts w:cs="Arial"/>
          <w:b/>
          <w:szCs w:val="22"/>
          <w:u w:val="single"/>
        </w:rPr>
        <w:t>По вопросам организационного характера обращаться:</w:t>
      </w:r>
    </w:p>
    <w:p w:rsidR="00505F7C" w:rsidRPr="006A4730" w:rsidRDefault="00505F7C" w:rsidP="00505F7C">
      <w:pPr>
        <w:spacing w:before="0"/>
        <w:jc w:val="both"/>
        <w:rPr>
          <w:rFonts w:cs="Arial"/>
          <w:szCs w:val="22"/>
        </w:rPr>
      </w:pPr>
      <w:r w:rsidRPr="006A4730">
        <w:rPr>
          <w:rFonts w:cs="Arial"/>
          <w:szCs w:val="22"/>
        </w:rPr>
        <w:t>Ведущий специалист Тендерного комитета ОАО «Славнефть-ЯНОС»</w:t>
      </w:r>
    </w:p>
    <w:p w:rsidR="00505F7C" w:rsidRPr="006A4730" w:rsidRDefault="00505F7C" w:rsidP="00505F7C">
      <w:pPr>
        <w:spacing w:before="0"/>
        <w:jc w:val="both"/>
        <w:rPr>
          <w:rFonts w:cs="Arial"/>
          <w:szCs w:val="22"/>
        </w:rPr>
      </w:pPr>
      <w:r w:rsidRPr="006A4730">
        <w:rPr>
          <w:rFonts w:cs="Arial"/>
          <w:szCs w:val="22"/>
        </w:rPr>
        <w:t>Кузьменков Сергей Викторович.</w:t>
      </w:r>
    </w:p>
    <w:p w:rsidR="00505F7C" w:rsidRPr="006A4730" w:rsidRDefault="00505F7C" w:rsidP="00505F7C">
      <w:pPr>
        <w:spacing w:before="0"/>
        <w:jc w:val="both"/>
        <w:rPr>
          <w:rFonts w:cs="Arial"/>
          <w:szCs w:val="22"/>
        </w:rPr>
      </w:pPr>
      <w:r w:rsidRPr="006A4730">
        <w:rPr>
          <w:rFonts w:cs="Arial"/>
          <w:szCs w:val="22"/>
        </w:rPr>
        <w:t xml:space="preserve">Контактные данные: телефон: (4852) 49-81-14, факс: (4852) 49-93-00, </w:t>
      </w:r>
    </w:p>
    <w:p w:rsidR="00505F7C" w:rsidRPr="006A4730" w:rsidRDefault="00505F7C" w:rsidP="00505F7C">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05F7C">
        <w:rPr>
          <w:rFonts w:cs="Arial"/>
          <w:szCs w:val="22"/>
        </w:rPr>
        <w:t xml:space="preserve">почта </w:t>
      </w:r>
      <w:hyperlink r:id="rId10" w:history="1">
        <w:r w:rsidR="00505F7C" w:rsidRPr="009F050D">
          <w:rPr>
            <w:rStyle w:val="ae"/>
            <w:rFonts w:cs="Arial"/>
            <w:szCs w:val="22"/>
          </w:rPr>
          <w:t>hotline@yanos.slavneft.ru</w:t>
        </w:r>
      </w:hyperlink>
    </w:p>
    <w:p w:rsidR="00DE7BED" w:rsidRPr="00B445D7" w:rsidRDefault="00DE7BED" w:rsidP="0010102C">
      <w:pPr>
        <w:spacing w:before="240"/>
      </w:pPr>
      <w:r w:rsidRPr="00B445D7">
        <w:t>Перечень документов в сост</w:t>
      </w:r>
      <w:r w:rsidR="00E85DE8">
        <w:t xml:space="preserve">аве Предложения делать </w:t>
      </w:r>
      <w:r w:rsidR="00E85DE8" w:rsidRPr="00F41DE5">
        <w:t>оферты №</w:t>
      </w:r>
      <w:r w:rsidR="00B05D27" w:rsidRPr="00F41DE5">
        <w:t>20</w:t>
      </w:r>
      <w:r w:rsidR="00F41DE5" w:rsidRPr="00F41DE5">
        <w:t>9</w:t>
      </w:r>
      <w:r w:rsidR="00E85DE8" w:rsidRPr="00F41DE5">
        <w:t>-КР-201</w:t>
      </w:r>
      <w:r w:rsidR="00D87DD5" w:rsidRPr="00F41DE5">
        <w:t>6</w:t>
      </w:r>
      <w:r w:rsidRPr="00B445D7">
        <w:t xml:space="preserve"> от </w:t>
      </w:r>
      <w:r w:rsidR="00505F7C">
        <w:t>27.06.2016: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EF1336" w:rsidRDefault="00AE32FD" w:rsidP="0010102C">
      <w:pPr>
        <w:spacing w:before="240"/>
      </w:pPr>
      <w:r w:rsidRPr="00AE32FD">
        <w:rPr>
          <w:rFonts w:cs="Arial"/>
          <w:szCs w:val="22"/>
        </w:rPr>
        <w:t>Директор по снабже</w:t>
      </w:r>
      <w:bookmarkStart w:id="0" w:name="_GoBack"/>
      <w:bookmarkEnd w:id="0"/>
      <w:r w:rsidRPr="00AE32FD">
        <w:rPr>
          <w:rFonts w:cs="Arial"/>
          <w:szCs w:val="22"/>
        </w:rPr>
        <w:t xml:space="preserve">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10102C">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7C" w:rsidRDefault="00505F7C" w:rsidP="00FB07D9">
      <w:pPr>
        <w:spacing w:before="0"/>
      </w:pPr>
      <w:r>
        <w:separator/>
      </w:r>
    </w:p>
  </w:endnote>
  <w:endnote w:type="continuationSeparator" w:id="0">
    <w:p w:rsidR="00505F7C" w:rsidRDefault="00505F7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7C" w:rsidRDefault="00505F7C" w:rsidP="00FB07D9">
      <w:pPr>
        <w:spacing w:before="0"/>
      </w:pPr>
      <w:r>
        <w:separator/>
      </w:r>
    </w:p>
  </w:footnote>
  <w:footnote w:type="continuationSeparator" w:id="0">
    <w:p w:rsidR="00505F7C" w:rsidRDefault="00505F7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22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02C"/>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1FB"/>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45C"/>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C"/>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32"/>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10C"/>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2657</Words>
  <Characters>15148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2016-06-27T08:27:00Z</cp:lastPrinted>
  <dcterms:created xsi:type="dcterms:W3CDTF">2016-06-27T08:30:00Z</dcterms:created>
  <dcterms:modified xsi:type="dcterms:W3CDTF">2016-06-27T08:31:00Z</dcterms:modified>
</cp:coreProperties>
</file>