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356" w:type="dxa"/>
        <w:tblInd w:w="108" w:type="dxa"/>
        <w:tblLook w:val="01E0" w:firstRow="1" w:lastRow="1" w:firstColumn="1" w:lastColumn="1" w:noHBand="0" w:noVBand="0"/>
      </w:tblPr>
      <w:tblGrid>
        <w:gridCol w:w="5103"/>
        <w:gridCol w:w="4253"/>
      </w:tblGrid>
      <w:tr w:rsidR="00DE7BED" w:rsidRPr="00C561F7" w:rsidTr="00DE7BED">
        <w:trPr>
          <w:trHeight w:val="369"/>
        </w:trPr>
        <w:tc>
          <w:tcPr>
            <w:tcW w:w="5103" w:type="dxa"/>
          </w:tcPr>
          <w:p w:rsidR="00DE7BED" w:rsidRPr="00C561F7" w:rsidRDefault="00DE7BED" w:rsidP="008C363A">
            <w:pPr>
              <w:tabs>
                <w:tab w:val="left" w:pos="4606"/>
              </w:tabs>
              <w:ind w:right="353"/>
              <w:rPr>
                <w:rFonts w:ascii="Times New Roman" w:hAnsi="Times New Roman"/>
                <w:sz w:val="24"/>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УТВЕРЖДЕНО</w:t>
            </w:r>
          </w:p>
        </w:tc>
      </w:tr>
      <w:tr w:rsidR="00DE7BED" w:rsidRPr="00C561F7" w:rsidTr="00DE7BED">
        <w:trPr>
          <w:trHeight w:val="369"/>
        </w:trPr>
        <w:tc>
          <w:tcPr>
            <w:tcW w:w="5103" w:type="dxa"/>
          </w:tcPr>
          <w:p w:rsidR="00DE7BED" w:rsidRPr="00C561F7" w:rsidRDefault="00DE7BED" w:rsidP="008C363A">
            <w:pPr>
              <w:ind w:right="-72"/>
              <w:rPr>
                <w:rFonts w:ascii="Times New Roman" w:hAnsi="Times New Roman"/>
                <w:sz w:val="24"/>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решением Тендерной комиссии</w:t>
            </w:r>
          </w:p>
        </w:tc>
      </w:tr>
      <w:tr w:rsidR="00DE7BED" w:rsidRPr="00C561F7" w:rsidTr="00DE7BED">
        <w:trPr>
          <w:trHeight w:val="391"/>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DE7BED" w:rsidP="00EF5C27">
            <w:pPr>
              <w:jc w:val="right"/>
              <w:rPr>
                <w:rFonts w:ascii="Times New Roman" w:hAnsi="Times New Roman"/>
                <w:sz w:val="24"/>
              </w:rPr>
            </w:pPr>
            <w:r w:rsidRPr="00C561F7">
              <w:rPr>
                <w:rFonts w:ascii="Times New Roman" w:hAnsi="Times New Roman"/>
                <w:sz w:val="24"/>
              </w:rPr>
              <w:t xml:space="preserve">Протокол № </w:t>
            </w:r>
            <w:r w:rsidR="005D451C">
              <w:rPr>
                <w:rFonts w:ascii="Times New Roman" w:hAnsi="Times New Roman"/>
                <w:sz w:val="24"/>
              </w:rPr>
              <w:t>44</w:t>
            </w:r>
          </w:p>
        </w:tc>
      </w:tr>
      <w:tr w:rsidR="00DE7BED" w:rsidRPr="00C561F7" w:rsidTr="00DE7BED">
        <w:trPr>
          <w:trHeight w:val="391"/>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DE7BED" w:rsidP="00EF5C27">
            <w:pPr>
              <w:jc w:val="right"/>
              <w:rPr>
                <w:rFonts w:ascii="Times New Roman" w:hAnsi="Times New Roman"/>
                <w:sz w:val="24"/>
              </w:rPr>
            </w:pPr>
            <w:r w:rsidRPr="00C561F7">
              <w:rPr>
                <w:rFonts w:ascii="Times New Roman" w:hAnsi="Times New Roman"/>
                <w:sz w:val="24"/>
              </w:rPr>
              <w:t>«</w:t>
            </w:r>
            <w:r w:rsidR="00DD6802">
              <w:rPr>
                <w:rFonts w:ascii="Times New Roman" w:hAnsi="Times New Roman"/>
                <w:sz w:val="24"/>
              </w:rPr>
              <w:t>29</w:t>
            </w:r>
            <w:r w:rsidRPr="00C561F7">
              <w:rPr>
                <w:rFonts w:ascii="Times New Roman" w:hAnsi="Times New Roman"/>
                <w:sz w:val="24"/>
              </w:rPr>
              <w:t xml:space="preserve">» </w:t>
            </w:r>
            <w:r w:rsidR="00DD6802">
              <w:rPr>
                <w:rFonts w:ascii="Times New Roman" w:hAnsi="Times New Roman"/>
                <w:sz w:val="24"/>
              </w:rPr>
              <w:t>марта</w:t>
            </w:r>
            <w:r w:rsidRPr="00C561F7">
              <w:rPr>
                <w:rFonts w:ascii="Times New Roman" w:hAnsi="Times New Roman"/>
                <w:sz w:val="24"/>
              </w:rPr>
              <w:t xml:space="preserve"> </w:t>
            </w:r>
            <w:r w:rsidR="00DD6802">
              <w:rPr>
                <w:rFonts w:ascii="Times New Roman" w:hAnsi="Times New Roman"/>
                <w:sz w:val="24"/>
              </w:rPr>
              <w:t>2017</w:t>
            </w:r>
            <w:r w:rsidRPr="00C561F7">
              <w:rPr>
                <w:rFonts w:ascii="Times New Roman" w:hAnsi="Times New Roman"/>
                <w:sz w:val="24"/>
              </w:rPr>
              <w:t xml:space="preserve"> г.</w:t>
            </w:r>
          </w:p>
        </w:tc>
      </w:tr>
    </w:tbl>
    <w:p w:rsidR="00841D99" w:rsidRPr="00DD6802" w:rsidRDefault="00841D99" w:rsidP="00DE7BED">
      <w:pPr>
        <w:rPr>
          <w:rFonts w:ascii="Times New Roman" w:hAnsi="Times New Roman"/>
          <w:b/>
          <w:vanish/>
          <w:sz w:val="24"/>
        </w:rPr>
      </w:pPr>
    </w:p>
    <w:p w:rsidR="00DE7BED" w:rsidRPr="00DD6802" w:rsidRDefault="00A03AA2" w:rsidP="00DE7BED">
      <w:pPr>
        <w:rPr>
          <w:rFonts w:ascii="Times New Roman" w:hAnsi="Times New Roman"/>
          <w:b/>
          <w:sz w:val="24"/>
        </w:rPr>
      </w:pPr>
      <w:r w:rsidRPr="00DD6802">
        <w:rPr>
          <w:rFonts w:ascii="Times New Roman" w:hAnsi="Times New Roman"/>
          <w:b/>
          <w:sz w:val="24"/>
        </w:rPr>
        <w:t>ПДО №</w:t>
      </w:r>
      <w:r w:rsidR="00057445" w:rsidRPr="00DD6802">
        <w:rPr>
          <w:rFonts w:ascii="Times New Roman" w:hAnsi="Times New Roman"/>
          <w:b/>
          <w:sz w:val="24"/>
        </w:rPr>
        <w:t xml:space="preserve"> </w:t>
      </w:r>
      <w:r w:rsidR="00DD6920" w:rsidRPr="00DD6802">
        <w:rPr>
          <w:rFonts w:ascii="Times New Roman" w:hAnsi="Times New Roman"/>
          <w:b/>
          <w:sz w:val="24"/>
        </w:rPr>
        <w:t>069</w:t>
      </w:r>
      <w:r w:rsidRPr="00DD6802">
        <w:rPr>
          <w:rFonts w:ascii="Times New Roman" w:hAnsi="Times New Roman"/>
          <w:b/>
          <w:sz w:val="24"/>
        </w:rPr>
        <w:t>-К</w:t>
      </w:r>
      <w:r w:rsidR="00641B85" w:rsidRPr="00DD6802">
        <w:rPr>
          <w:rFonts w:ascii="Times New Roman" w:hAnsi="Times New Roman"/>
          <w:b/>
          <w:sz w:val="24"/>
        </w:rPr>
        <w:t>С</w:t>
      </w:r>
      <w:r w:rsidRPr="00DD6802">
        <w:rPr>
          <w:rFonts w:ascii="Times New Roman" w:hAnsi="Times New Roman"/>
          <w:b/>
          <w:sz w:val="24"/>
        </w:rPr>
        <w:t>-201</w:t>
      </w:r>
      <w:r w:rsidR="00DD6920" w:rsidRPr="00DD6802">
        <w:rPr>
          <w:rFonts w:ascii="Times New Roman" w:hAnsi="Times New Roman"/>
          <w:b/>
          <w:sz w:val="24"/>
        </w:rPr>
        <w:t>7</w:t>
      </w:r>
      <w:r w:rsidRPr="00DD6802">
        <w:rPr>
          <w:rFonts w:ascii="Times New Roman" w:hAnsi="Times New Roman"/>
          <w:b/>
          <w:sz w:val="24"/>
        </w:rPr>
        <w:t xml:space="preserve"> от </w:t>
      </w:r>
      <w:r w:rsidR="00DD6802" w:rsidRPr="00DD6802">
        <w:rPr>
          <w:rFonts w:ascii="Times New Roman" w:hAnsi="Times New Roman"/>
          <w:b/>
          <w:sz w:val="24"/>
        </w:rPr>
        <w:t>29.03.2017</w:t>
      </w:r>
    </w:p>
    <w:p w:rsidR="00BF1914" w:rsidRPr="00C561F7" w:rsidRDefault="00BF1914" w:rsidP="00DE7BED">
      <w:pPr>
        <w:rPr>
          <w:rFonts w:ascii="Times New Roman" w:hAnsi="Times New Roman"/>
          <w:sz w:val="24"/>
        </w:rPr>
      </w:pPr>
    </w:p>
    <w:p w:rsidR="00ED6400" w:rsidRPr="00ED6400" w:rsidRDefault="00DE7BED" w:rsidP="00ED6400">
      <w:pPr>
        <w:suppressAutoHyphens/>
        <w:spacing w:before="0"/>
        <w:ind w:firstLine="567"/>
        <w:jc w:val="both"/>
        <w:rPr>
          <w:rFonts w:ascii="Times New Roman" w:hAnsi="Times New Roman"/>
          <w:b/>
          <w:kern w:val="1"/>
          <w:sz w:val="24"/>
          <w:lang w:eastAsia="ar-SA"/>
        </w:rPr>
      </w:pPr>
      <w:r w:rsidRPr="00C561F7">
        <w:rPr>
          <w:rFonts w:ascii="Times New Roman" w:hAnsi="Times New Roman"/>
          <w:b/>
          <w:sz w:val="24"/>
        </w:rPr>
        <w:t>ОАО «Славнефть-ЯНОС»</w:t>
      </w:r>
      <w:r w:rsidRPr="00C561F7">
        <w:rPr>
          <w:rFonts w:ascii="Times New Roman" w:hAnsi="Times New Roman"/>
          <w:sz w:val="24"/>
        </w:rPr>
        <w:t xml:space="preserve"> (далее – Общество) приглашает вас сделать предложение (оферту) на </w:t>
      </w:r>
      <w:r w:rsidR="00DD6920">
        <w:rPr>
          <w:rFonts w:ascii="Times New Roman" w:hAnsi="Times New Roman"/>
          <w:b/>
          <w:sz w:val="24"/>
        </w:rPr>
        <w:t>разработку, настройку, поставку и внедрение компьютерного тренажерного комплекса для обучения технологического персонала комплексной установки каталитического риформинга (ЛГ-35/11) ОАО «Славнефть-ЯНОС»</w:t>
      </w:r>
      <w:r w:rsidR="008A095F" w:rsidRPr="008A095F">
        <w:rPr>
          <w:rFonts w:ascii="Times New Roman" w:hAnsi="Times New Roman"/>
          <w:b/>
          <w:sz w:val="24"/>
        </w:rPr>
        <w:t>.</w:t>
      </w:r>
    </w:p>
    <w:p w:rsidR="003679E5" w:rsidRPr="00C561F7" w:rsidRDefault="00DE7BED" w:rsidP="003679E5">
      <w:pPr>
        <w:ind w:firstLine="567"/>
        <w:jc w:val="both"/>
        <w:rPr>
          <w:rFonts w:ascii="Times New Roman" w:hAnsi="Times New Roman"/>
          <w:sz w:val="24"/>
        </w:rPr>
      </w:pPr>
      <w:r w:rsidRPr="00C561F7">
        <w:rPr>
          <w:rFonts w:ascii="Times New Roman" w:hAnsi="Times New Roman"/>
          <w:sz w:val="24"/>
        </w:rPr>
        <w:t xml:space="preserve">По результатам рассмотрения предложений Общество определит контрагента, предложившего наилучшие условия в соответствии с </w:t>
      </w:r>
      <w:r w:rsidR="001D2186" w:rsidRPr="00C561F7">
        <w:rPr>
          <w:rFonts w:ascii="Times New Roman" w:hAnsi="Times New Roman"/>
          <w:sz w:val="24"/>
        </w:rPr>
        <w:t>Предложением о заключении договора</w:t>
      </w:r>
      <w:r w:rsidRPr="00C561F7">
        <w:rPr>
          <w:rFonts w:ascii="Times New Roman" w:hAnsi="Times New Roman"/>
          <w:sz w:val="24"/>
        </w:rPr>
        <w:t xml:space="preserve"> (</w:t>
      </w:r>
      <w:r w:rsidR="00525528">
        <w:rPr>
          <w:rFonts w:ascii="Times New Roman" w:hAnsi="Times New Roman"/>
          <w:sz w:val="24"/>
        </w:rPr>
        <w:t>Форма</w:t>
      </w:r>
      <w:r w:rsidR="00AD669E">
        <w:rPr>
          <w:rFonts w:ascii="Times New Roman" w:hAnsi="Times New Roman"/>
          <w:sz w:val="24"/>
        </w:rPr>
        <w:t xml:space="preserve"> № 3</w:t>
      </w:r>
      <w:r w:rsidRPr="00C561F7">
        <w:rPr>
          <w:rFonts w:ascii="Times New Roman" w:hAnsi="Times New Roman"/>
          <w:sz w:val="24"/>
        </w:rPr>
        <w:t>) при выполнении Требований к предмету оферты (</w:t>
      </w:r>
      <w:r w:rsidR="000D2EB6">
        <w:rPr>
          <w:rFonts w:ascii="Times New Roman" w:hAnsi="Times New Roman"/>
          <w:sz w:val="24"/>
        </w:rPr>
        <w:t>Форма</w:t>
      </w:r>
      <w:r w:rsidR="00AD669E">
        <w:rPr>
          <w:rFonts w:ascii="Times New Roman" w:hAnsi="Times New Roman"/>
          <w:sz w:val="24"/>
        </w:rPr>
        <w:t xml:space="preserve"> № 1</w:t>
      </w:r>
      <w:r w:rsidRPr="00C561F7">
        <w:rPr>
          <w:rFonts w:ascii="Times New Roman" w:hAnsi="Times New Roman"/>
          <w:sz w:val="24"/>
        </w:rPr>
        <w:t xml:space="preserve">): </w:t>
      </w:r>
      <w:r w:rsidR="002E53DD" w:rsidRPr="00C561F7">
        <w:rPr>
          <w:rFonts w:ascii="Times New Roman" w:hAnsi="Times New Roman"/>
          <w:sz w:val="24"/>
        </w:rPr>
        <w:t>наименьшая цена</w:t>
      </w:r>
      <w:r w:rsidR="003679E5" w:rsidRPr="00C561F7">
        <w:rPr>
          <w:rFonts w:ascii="Times New Roman" w:hAnsi="Times New Roman"/>
          <w:sz w:val="24"/>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Оферта должна быть представлена на всю номенклатуру работ / услу</w:t>
      </w:r>
      <w:r w:rsidR="003679E5" w:rsidRPr="00C561F7">
        <w:rPr>
          <w:rFonts w:ascii="Times New Roman" w:hAnsi="Times New Roman"/>
          <w:sz w:val="24"/>
        </w:rPr>
        <w:t>г</w:t>
      </w:r>
      <w:r w:rsidRPr="00C561F7">
        <w:rPr>
          <w:rFonts w:ascii="Times New Roman" w:hAnsi="Times New Roman"/>
          <w:sz w:val="24"/>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оставляет за собой право изменять общее объем выполняемых работ / объем оказываемых услуг</w:t>
      </w:r>
      <w:r w:rsidR="002B1C9E" w:rsidRPr="00C561F7">
        <w:rPr>
          <w:rFonts w:ascii="Times New Roman" w:hAnsi="Times New Roman"/>
          <w:sz w:val="24"/>
        </w:rPr>
        <w:t xml:space="preserve"> </w:t>
      </w:r>
      <w:r w:rsidRPr="00C561F7">
        <w:rPr>
          <w:rFonts w:ascii="Times New Roman" w:hAnsi="Times New Roman"/>
          <w:sz w:val="24"/>
        </w:rPr>
        <w:t>в пределах согласованного в договоре опциона.</w:t>
      </w:r>
    </w:p>
    <w:p w:rsidR="00817A4A" w:rsidRDefault="00817A4A" w:rsidP="00817A4A">
      <w:pPr>
        <w:ind w:firstLine="708"/>
        <w:jc w:val="both"/>
        <w:rPr>
          <w:rFonts w:ascii="Times New Roman" w:hAnsi="Times New Roman"/>
          <w:sz w:val="24"/>
        </w:rPr>
      </w:pPr>
      <w:r w:rsidRPr="00C561F7">
        <w:rPr>
          <w:rFonts w:ascii="Times New Roman" w:hAnsi="Times New Roman"/>
          <w:sz w:val="24"/>
        </w:rPr>
        <w:t>Под опционом понимается право Общества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поставки, согласованных в договоре. Опцион предоставляется Заказчику без оплаты или другого встречного предоставления.</w:t>
      </w:r>
    </w:p>
    <w:p w:rsidR="007F4B70" w:rsidRPr="00C561F7" w:rsidRDefault="007F4B70" w:rsidP="00817A4A">
      <w:pPr>
        <w:ind w:firstLine="708"/>
        <w:jc w:val="both"/>
        <w:rPr>
          <w:rFonts w:ascii="Times New Roman" w:hAnsi="Times New Roman"/>
          <w:sz w:val="24"/>
        </w:rPr>
      </w:pPr>
      <w:r>
        <w:rPr>
          <w:rFonts w:ascii="Times New Roman" w:hAnsi="Times New Roman"/>
          <w:sz w:val="24"/>
        </w:rPr>
        <w:t>Подача одним участником закупки альтернативных оферт не допускается.</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sidRPr="00C561F7">
        <w:rPr>
          <w:rFonts w:ascii="Times New Roman" w:hAnsi="Times New Roman"/>
          <w:sz w:val="24"/>
        </w:rPr>
        <w:t>)</w:t>
      </w:r>
      <w:r w:rsidRPr="00C561F7">
        <w:rPr>
          <w:rFonts w:ascii="Times New Roman" w:hAnsi="Times New Roman"/>
          <w:sz w:val="24"/>
        </w:rPr>
        <w:t xml:space="preserve"> сделки, которая может быть заключена на основе результатов выбора контрагента, оговариваются в планируемом к заключению договоре (</w:t>
      </w:r>
      <w:r w:rsidR="00525528">
        <w:rPr>
          <w:rFonts w:ascii="Times New Roman" w:hAnsi="Times New Roman"/>
          <w:sz w:val="24"/>
        </w:rPr>
        <w:t>Форма</w:t>
      </w:r>
      <w:r w:rsidR="00062D43">
        <w:rPr>
          <w:rFonts w:ascii="Times New Roman" w:hAnsi="Times New Roman"/>
          <w:sz w:val="24"/>
        </w:rPr>
        <w:t xml:space="preserve"> № </w:t>
      </w:r>
      <w:r w:rsidR="00BF375E">
        <w:rPr>
          <w:rFonts w:ascii="Times New Roman" w:hAnsi="Times New Roman"/>
          <w:sz w:val="24"/>
        </w:rPr>
        <w:t>4</w:t>
      </w:r>
      <w:r w:rsidRPr="00C561F7">
        <w:rPr>
          <w:rFonts w:ascii="Times New Roman" w:hAnsi="Times New Roman"/>
          <w:sz w:val="24"/>
        </w:rPr>
        <w:t>).</w:t>
      </w:r>
    </w:p>
    <w:p w:rsidR="005D280D" w:rsidRPr="005D280D" w:rsidRDefault="005D280D" w:rsidP="005D280D">
      <w:pPr>
        <w:ind w:firstLine="720"/>
        <w:jc w:val="both"/>
        <w:rPr>
          <w:rFonts w:ascii="Times New Roman" w:hAnsi="Times New Roman"/>
          <w:sz w:val="24"/>
        </w:rPr>
      </w:pPr>
      <w:r w:rsidRPr="005D280D">
        <w:rPr>
          <w:rFonts w:ascii="Times New Roman" w:hAnsi="Times New Roman"/>
          <w:sz w:val="24"/>
        </w:rPr>
        <w:t>Условия проекта договора (</w:t>
      </w:r>
      <w:r w:rsidR="00525528">
        <w:rPr>
          <w:rFonts w:ascii="Times New Roman" w:hAnsi="Times New Roman"/>
          <w:sz w:val="24"/>
        </w:rPr>
        <w:t>Форма</w:t>
      </w:r>
      <w:r w:rsidR="00A7500F">
        <w:rPr>
          <w:rFonts w:ascii="Times New Roman" w:hAnsi="Times New Roman"/>
          <w:sz w:val="24"/>
        </w:rPr>
        <w:t xml:space="preserve"> № </w:t>
      </w:r>
      <w:r w:rsidR="00BF375E">
        <w:rPr>
          <w:rFonts w:ascii="Times New Roman" w:hAnsi="Times New Roman"/>
          <w:sz w:val="24"/>
        </w:rPr>
        <w:t>4</w:t>
      </w:r>
      <w:r w:rsidRPr="005D280D">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Тендер проводится в два этапа: оценка технической части оферт и оценка коммерческой части оферт.</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Участник закупки допускается до участия в коммерческой оценке оферт, если его оферта соответствует всем требованиям к предмету оферты (</w:t>
      </w:r>
      <w:r w:rsidR="00525528">
        <w:rPr>
          <w:rFonts w:ascii="Times New Roman" w:hAnsi="Times New Roman" w:cs="Times New Roman"/>
          <w:sz w:val="24"/>
          <w:szCs w:val="24"/>
        </w:rPr>
        <w:t>Форм</w:t>
      </w:r>
      <w:r w:rsidR="00B826A3">
        <w:rPr>
          <w:rFonts w:ascii="Times New Roman" w:hAnsi="Times New Roman" w:cs="Times New Roman"/>
          <w:sz w:val="24"/>
          <w:szCs w:val="24"/>
        </w:rPr>
        <w:t>а</w:t>
      </w:r>
      <w:r w:rsidR="00586130">
        <w:rPr>
          <w:rFonts w:ascii="Times New Roman" w:hAnsi="Times New Roman" w:cs="Times New Roman"/>
          <w:sz w:val="24"/>
          <w:szCs w:val="24"/>
        </w:rPr>
        <w:t xml:space="preserve"> №1</w:t>
      </w:r>
      <w:r w:rsidRPr="00C561F7">
        <w:rPr>
          <w:rFonts w:ascii="Times New Roman" w:hAnsi="Times New Roman" w:cs="Times New Roman"/>
          <w:sz w:val="24"/>
          <w:szCs w:val="24"/>
        </w:rPr>
        <w:t>).</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w:t>
      </w:r>
      <w:r w:rsidR="00525528">
        <w:rPr>
          <w:rFonts w:ascii="Times New Roman" w:hAnsi="Times New Roman" w:cs="Times New Roman"/>
          <w:sz w:val="24"/>
          <w:szCs w:val="24"/>
        </w:rPr>
        <w:t>Форма</w:t>
      </w:r>
      <w:r w:rsidR="00062D43">
        <w:rPr>
          <w:rFonts w:ascii="Times New Roman" w:hAnsi="Times New Roman" w:cs="Times New Roman"/>
          <w:sz w:val="24"/>
          <w:szCs w:val="24"/>
        </w:rPr>
        <w:t xml:space="preserve"> № 1</w:t>
      </w:r>
      <w:r w:rsidRPr="00C561F7">
        <w:rPr>
          <w:rFonts w:ascii="Times New Roman" w:hAnsi="Times New Roman" w:cs="Times New Roman"/>
          <w:sz w:val="24"/>
          <w:szCs w:val="24"/>
        </w:rPr>
        <w:t>), участник закупки не прошел техническую оценку.</w:t>
      </w:r>
    </w:p>
    <w:p w:rsidR="005C0FC8" w:rsidRDefault="005C0FC8" w:rsidP="005C0FC8">
      <w:pPr>
        <w:pStyle w:val="a"/>
        <w:numPr>
          <w:ilvl w:val="0"/>
          <w:numId w:val="0"/>
        </w:numPr>
        <w:tabs>
          <w:tab w:val="left" w:pos="284"/>
        </w:tabs>
        <w:ind w:firstLine="709"/>
        <w:rPr>
          <w:rFonts w:ascii="Times New Roman" w:hAnsi="Times New Roman" w:cs="Times New Roman"/>
          <w:sz w:val="24"/>
          <w:szCs w:val="24"/>
        </w:rPr>
      </w:pPr>
      <w:r w:rsidRPr="00412F6F">
        <w:rPr>
          <w:rFonts w:ascii="Times New Roman" w:hAnsi="Times New Roman" w:cs="Times New Roman"/>
          <w:sz w:val="24"/>
          <w:szCs w:val="24"/>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747A66" w:rsidRPr="00747A66" w:rsidRDefault="00747A66" w:rsidP="00747A66">
      <w:pPr>
        <w:autoSpaceDE w:val="0"/>
        <w:spacing w:before="60"/>
        <w:ind w:firstLine="709"/>
        <w:jc w:val="both"/>
        <w:rPr>
          <w:rFonts w:ascii="Times New Roman" w:hAnsi="Times New Roman"/>
          <w:sz w:val="24"/>
        </w:rPr>
      </w:pPr>
      <w:r w:rsidRPr="00747A66">
        <w:rPr>
          <w:rFonts w:ascii="Times New Roman" w:hAnsi="Times New Roman"/>
          <w:sz w:val="24"/>
        </w:rPr>
        <w:t>Контрагент не может быть признан Победителем закупки при наличии у него неурегулированных претензий со стороны ОАО «Славнефть-ЯНОС» на дату принятия решения о выборе Победителя, предъявленных ОАО «Славнефть-ЯНОС» не позднее даты публикации ПДО на интернет-сайте ОАО «Славнефть-ЯНОС».</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445527">
        <w:rPr>
          <w:rFonts w:ascii="Times New Roman" w:hAnsi="Times New Roman"/>
          <w:b/>
          <w:sz w:val="24"/>
        </w:rPr>
        <w:t>31</w:t>
      </w:r>
      <w:r w:rsidR="007A3D32">
        <w:rPr>
          <w:rFonts w:ascii="Times New Roman" w:hAnsi="Times New Roman"/>
          <w:b/>
          <w:sz w:val="24"/>
        </w:rPr>
        <w:t xml:space="preserve"> </w:t>
      </w:r>
      <w:r w:rsidR="00765595">
        <w:rPr>
          <w:rFonts w:ascii="Times New Roman" w:hAnsi="Times New Roman"/>
          <w:b/>
          <w:sz w:val="24"/>
        </w:rPr>
        <w:t>ма</w:t>
      </w:r>
      <w:r w:rsidR="00CC17B8">
        <w:rPr>
          <w:rFonts w:ascii="Times New Roman" w:hAnsi="Times New Roman"/>
          <w:b/>
          <w:sz w:val="24"/>
        </w:rPr>
        <w:t>я</w:t>
      </w:r>
      <w:r w:rsidR="007A3D32">
        <w:rPr>
          <w:rFonts w:ascii="Times New Roman" w:hAnsi="Times New Roman"/>
          <w:b/>
          <w:sz w:val="24"/>
        </w:rPr>
        <w:t xml:space="preserve"> </w:t>
      </w:r>
      <w:r w:rsidR="00230908" w:rsidRPr="00C561F7">
        <w:rPr>
          <w:rFonts w:ascii="Times New Roman" w:hAnsi="Times New Roman"/>
          <w:b/>
          <w:sz w:val="24"/>
        </w:rPr>
        <w:t>201</w:t>
      </w:r>
      <w:r w:rsidR="00866E21">
        <w:rPr>
          <w:rFonts w:ascii="Times New Roman" w:hAnsi="Times New Roman"/>
          <w:b/>
          <w:sz w:val="24"/>
        </w:rPr>
        <w:t>7</w:t>
      </w:r>
      <w:r w:rsidR="00230908" w:rsidRPr="00C561F7">
        <w:rPr>
          <w:rFonts w:ascii="Times New Roman" w:hAnsi="Times New Roman"/>
          <w:b/>
          <w:sz w:val="24"/>
        </w:rPr>
        <w:t xml:space="preserve"> г.</w:t>
      </w:r>
      <w:r w:rsidRPr="00C561F7">
        <w:rPr>
          <w:rFonts w:ascii="Times New Roman" w:hAnsi="Times New Roman"/>
          <w:sz w:val="24"/>
        </w:rPr>
        <w:t xml:space="preserve"> включительно, соответствовать всем условиям, указанным в настоящем извещении.</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Офертой контрагента будет считаться следующий комплект документов:</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техническая часть:</w:t>
      </w:r>
    </w:p>
    <w:p w:rsidR="00DE7BED"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Извещение о согласии сделать оферту (</w:t>
      </w:r>
      <w:r w:rsidR="005D57DA">
        <w:rPr>
          <w:rFonts w:ascii="Times New Roman" w:hAnsi="Times New Roman"/>
          <w:sz w:val="24"/>
        </w:rPr>
        <w:t>строго по форме</w:t>
      </w:r>
      <w:r w:rsidR="007F7250" w:rsidRPr="00C561F7">
        <w:rPr>
          <w:rFonts w:ascii="Times New Roman" w:hAnsi="Times New Roman"/>
          <w:sz w:val="24"/>
        </w:rPr>
        <w:t xml:space="preserve"> № </w:t>
      </w:r>
      <w:r w:rsidR="00BF375E">
        <w:rPr>
          <w:rFonts w:ascii="Times New Roman" w:hAnsi="Times New Roman"/>
          <w:sz w:val="24"/>
        </w:rPr>
        <w:t>2</w:t>
      </w:r>
      <w:r w:rsidR="007F7250" w:rsidRPr="00C561F7">
        <w:rPr>
          <w:rFonts w:ascii="Times New Roman" w:hAnsi="Times New Roman"/>
          <w:sz w:val="24"/>
        </w:rPr>
        <w:t xml:space="preserve"> к настоящему ПДО)</w:t>
      </w:r>
      <w:r w:rsidRPr="00C561F7">
        <w:rPr>
          <w:rFonts w:ascii="Times New Roman" w:hAnsi="Times New Roman"/>
          <w:sz w:val="24"/>
        </w:rPr>
        <w:t>, подписанн</w:t>
      </w:r>
      <w:r w:rsidR="005E4E3F">
        <w:rPr>
          <w:rFonts w:ascii="Times New Roman" w:hAnsi="Times New Roman"/>
          <w:sz w:val="24"/>
        </w:rPr>
        <w:t>ое</w:t>
      </w:r>
      <w:r w:rsidRPr="00C561F7">
        <w:rPr>
          <w:rFonts w:ascii="Times New Roman" w:hAnsi="Times New Roman"/>
          <w:sz w:val="24"/>
        </w:rPr>
        <w:t xml:space="preserve"> уполномоченным лицом и заверенн</w:t>
      </w:r>
      <w:r w:rsidR="005E4E3F">
        <w:rPr>
          <w:rFonts w:ascii="Times New Roman" w:hAnsi="Times New Roman"/>
          <w:sz w:val="24"/>
        </w:rPr>
        <w:t>ое</w:t>
      </w:r>
      <w:r w:rsidRPr="00C561F7">
        <w:rPr>
          <w:rFonts w:ascii="Times New Roman" w:hAnsi="Times New Roman"/>
          <w:sz w:val="24"/>
        </w:rPr>
        <w:t xml:space="preserve"> печатью участника закупки);</w:t>
      </w:r>
    </w:p>
    <w:p w:rsidR="00FF2283" w:rsidRPr="00C561F7" w:rsidRDefault="00FF2283" w:rsidP="00FF2283">
      <w:pPr>
        <w:pStyle w:val="a6"/>
        <w:numPr>
          <w:ilvl w:val="0"/>
          <w:numId w:val="2"/>
        </w:numPr>
        <w:tabs>
          <w:tab w:val="left" w:pos="1418"/>
        </w:tabs>
        <w:contextualSpacing w:val="0"/>
        <w:jc w:val="both"/>
        <w:rPr>
          <w:rFonts w:ascii="Times New Roman" w:hAnsi="Times New Roman"/>
          <w:sz w:val="24"/>
        </w:rPr>
      </w:pPr>
      <w:r w:rsidRPr="00FF2283">
        <w:rPr>
          <w:rFonts w:ascii="Times New Roman" w:hAnsi="Times New Roman"/>
          <w:sz w:val="24"/>
        </w:rPr>
        <w:t>Подписанный договор подряда (Форма № 4 к настоящему ПДО) с Приложениями к нему, подписанные и скрепленные печатью организации в редакции Заказчика</w:t>
      </w:r>
      <w:r>
        <w:rPr>
          <w:rFonts w:ascii="Times New Roman" w:hAnsi="Times New Roman"/>
          <w:sz w:val="24"/>
        </w:rPr>
        <w:t xml:space="preserve"> (без указания стоимости);</w:t>
      </w:r>
    </w:p>
    <w:p w:rsidR="005D57DA" w:rsidRPr="005D57DA" w:rsidRDefault="00B43CC4" w:rsidP="00A65218">
      <w:pPr>
        <w:pStyle w:val="a6"/>
        <w:numPr>
          <w:ilvl w:val="0"/>
          <w:numId w:val="2"/>
        </w:numPr>
        <w:jc w:val="both"/>
        <w:rPr>
          <w:rFonts w:ascii="Times New Roman" w:hAnsi="Times New Roman"/>
          <w:sz w:val="24"/>
        </w:rPr>
      </w:pPr>
      <w:r w:rsidRPr="00B43CC4">
        <w:rPr>
          <w:rFonts w:ascii="Times New Roman" w:hAnsi="Times New Roman"/>
          <w:sz w:val="24"/>
        </w:rPr>
        <w:t>Техническое предложение, соответствующее условиям ТЗ, завизированное  подписью</w:t>
      </w:r>
      <w:r w:rsidR="005D57DA" w:rsidRPr="005D57DA">
        <w:rPr>
          <w:rFonts w:ascii="Times New Roman" w:hAnsi="Times New Roman"/>
          <w:sz w:val="24"/>
        </w:rPr>
        <w:t xml:space="preserve"> </w:t>
      </w:r>
      <w:r>
        <w:rPr>
          <w:rFonts w:ascii="Times New Roman" w:hAnsi="Times New Roman"/>
          <w:sz w:val="24"/>
        </w:rPr>
        <w:t>руководителя</w:t>
      </w:r>
      <w:r w:rsidR="005D57DA" w:rsidRPr="005D57DA">
        <w:rPr>
          <w:rFonts w:ascii="Times New Roman" w:hAnsi="Times New Roman"/>
          <w:sz w:val="24"/>
        </w:rPr>
        <w:t xml:space="preserve"> и заверенн</w:t>
      </w:r>
      <w:r w:rsidR="00E87913">
        <w:rPr>
          <w:rFonts w:ascii="Times New Roman" w:hAnsi="Times New Roman"/>
          <w:sz w:val="24"/>
        </w:rPr>
        <w:t>ое</w:t>
      </w:r>
      <w:r w:rsidR="005D57DA" w:rsidRPr="005D57DA">
        <w:rPr>
          <w:rFonts w:ascii="Times New Roman" w:hAnsi="Times New Roman"/>
          <w:sz w:val="24"/>
        </w:rPr>
        <w:t xml:space="preserve"> печатью;</w:t>
      </w:r>
    </w:p>
    <w:p w:rsidR="00B43CC4" w:rsidRPr="00B43CC4" w:rsidRDefault="00B43CC4" w:rsidP="00B43CC4">
      <w:pPr>
        <w:pStyle w:val="a6"/>
        <w:numPr>
          <w:ilvl w:val="0"/>
          <w:numId w:val="2"/>
        </w:numPr>
        <w:jc w:val="both"/>
        <w:rPr>
          <w:rFonts w:ascii="Times New Roman" w:hAnsi="Times New Roman"/>
          <w:sz w:val="24"/>
        </w:rPr>
      </w:pPr>
      <w:r w:rsidRPr="00B43CC4">
        <w:rPr>
          <w:rFonts w:ascii="Times New Roman" w:hAnsi="Times New Roman"/>
          <w:sz w:val="24"/>
        </w:rPr>
        <w:t xml:space="preserve">Техническое предложение, подтверждающее выполнение мнемосхем не менее: </w:t>
      </w:r>
    </w:p>
    <w:p w:rsidR="00B43CC4" w:rsidRPr="00B43CC4" w:rsidRDefault="00B43CC4" w:rsidP="00B43CC4">
      <w:pPr>
        <w:pStyle w:val="a6"/>
        <w:ind w:left="1440"/>
        <w:jc w:val="both"/>
        <w:rPr>
          <w:rFonts w:ascii="Times New Roman" w:hAnsi="Times New Roman"/>
          <w:sz w:val="24"/>
        </w:rPr>
      </w:pPr>
      <w:r w:rsidRPr="00B43CC4">
        <w:rPr>
          <w:rFonts w:ascii="Times New Roman" w:hAnsi="Times New Roman"/>
          <w:sz w:val="24"/>
        </w:rPr>
        <w:t xml:space="preserve"> -17 мнемосхем по блокировкам;</w:t>
      </w:r>
    </w:p>
    <w:p w:rsidR="00B43CC4" w:rsidRDefault="00B43CC4" w:rsidP="00B43CC4">
      <w:pPr>
        <w:pStyle w:val="a6"/>
        <w:ind w:left="1440"/>
        <w:jc w:val="both"/>
        <w:rPr>
          <w:rFonts w:ascii="Times New Roman" w:hAnsi="Times New Roman"/>
          <w:sz w:val="24"/>
        </w:rPr>
      </w:pPr>
      <w:r w:rsidRPr="00B43CC4">
        <w:rPr>
          <w:rFonts w:ascii="Times New Roman" w:hAnsi="Times New Roman"/>
          <w:sz w:val="24"/>
        </w:rPr>
        <w:t>-25 мнемосхем по технологии;</w:t>
      </w:r>
      <w:r>
        <w:rPr>
          <w:rFonts w:ascii="Times New Roman" w:hAnsi="Times New Roman"/>
          <w:sz w:val="24"/>
        </w:rPr>
        <w:t xml:space="preserve"> </w:t>
      </w:r>
      <w:r w:rsidRPr="00B43CC4">
        <w:rPr>
          <w:rFonts w:ascii="Times New Roman" w:hAnsi="Times New Roman"/>
          <w:sz w:val="24"/>
        </w:rPr>
        <w:t>завизированное  подписью руководителя с печатью.</w:t>
      </w:r>
    </w:p>
    <w:p w:rsidR="00A53010" w:rsidRDefault="00A53010" w:rsidP="00A53010">
      <w:pPr>
        <w:pStyle w:val="a6"/>
        <w:numPr>
          <w:ilvl w:val="0"/>
          <w:numId w:val="2"/>
        </w:numPr>
        <w:jc w:val="both"/>
        <w:rPr>
          <w:rFonts w:ascii="Times New Roman" w:hAnsi="Times New Roman"/>
          <w:sz w:val="24"/>
        </w:rPr>
      </w:pPr>
      <w:r w:rsidRPr="00A53010">
        <w:rPr>
          <w:rFonts w:ascii="Times New Roman" w:hAnsi="Times New Roman"/>
          <w:sz w:val="24"/>
        </w:rPr>
        <w:lastRenderedPageBreak/>
        <w:t>Письмо в свободной форме подтверждающее  права на программный продукт  и условия их передачи Заказчику  на фирменном бланке с печатью за подписью руководителя</w:t>
      </w:r>
      <w:r>
        <w:rPr>
          <w:rFonts w:ascii="Times New Roman" w:hAnsi="Times New Roman"/>
          <w:sz w:val="24"/>
        </w:rPr>
        <w:t xml:space="preserve"> организации;</w:t>
      </w:r>
    </w:p>
    <w:p w:rsidR="00A53010" w:rsidRDefault="00A53010" w:rsidP="00CD169D">
      <w:pPr>
        <w:pStyle w:val="a6"/>
        <w:numPr>
          <w:ilvl w:val="0"/>
          <w:numId w:val="2"/>
        </w:numPr>
        <w:jc w:val="both"/>
        <w:rPr>
          <w:rFonts w:ascii="Times New Roman" w:hAnsi="Times New Roman"/>
          <w:sz w:val="24"/>
        </w:rPr>
      </w:pPr>
      <w:r w:rsidRPr="00A53010">
        <w:rPr>
          <w:rFonts w:ascii="Times New Roman" w:hAnsi="Times New Roman"/>
          <w:sz w:val="24"/>
        </w:rPr>
        <w:t>Письмо в свободной форме на фирменном бланке с печатью за подписью руководителя</w:t>
      </w:r>
      <w:r w:rsidR="00CD169D">
        <w:rPr>
          <w:rFonts w:ascii="Times New Roman" w:hAnsi="Times New Roman"/>
          <w:sz w:val="24"/>
        </w:rPr>
        <w:t xml:space="preserve"> - </w:t>
      </w:r>
      <w:r w:rsidR="00CD169D" w:rsidRPr="00CD169D">
        <w:rPr>
          <w:rFonts w:ascii="Times New Roman" w:hAnsi="Times New Roman"/>
          <w:sz w:val="24"/>
        </w:rPr>
        <w:t>Согласие о выполнении работ по монтажу, наладке КТК на площадке Заказчика силами Исполнителя</w:t>
      </w:r>
      <w:r w:rsidR="00CD169D">
        <w:rPr>
          <w:rFonts w:ascii="Times New Roman" w:hAnsi="Times New Roman"/>
          <w:sz w:val="24"/>
        </w:rPr>
        <w:t>;</w:t>
      </w:r>
    </w:p>
    <w:p w:rsidR="006532FF" w:rsidRDefault="006532FF" w:rsidP="000329B3">
      <w:pPr>
        <w:pStyle w:val="a6"/>
        <w:numPr>
          <w:ilvl w:val="0"/>
          <w:numId w:val="2"/>
        </w:numPr>
        <w:jc w:val="both"/>
        <w:rPr>
          <w:rFonts w:ascii="Times New Roman" w:hAnsi="Times New Roman"/>
          <w:sz w:val="24"/>
        </w:rPr>
      </w:pPr>
      <w:r w:rsidRPr="006532FF">
        <w:rPr>
          <w:rFonts w:ascii="Times New Roman" w:hAnsi="Times New Roman"/>
          <w:sz w:val="24"/>
        </w:rPr>
        <w:t>Копии протоколов (удостоверений)  проверки знаний по промышленной безопасности, руководителей и специалистов с неистекшими сроками аттестации заверенные по</w:t>
      </w:r>
      <w:r>
        <w:rPr>
          <w:rFonts w:ascii="Times New Roman" w:hAnsi="Times New Roman"/>
          <w:sz w:val="24"/>
        </w:rPr>
        <w:t xml:space="preserve">дписью </w:t>
      </w:r>
      <w:r w:rsidR="000329B3" w:rsidRPr="000329B3">
        <w:rPr>
          <w:rFonts w:ascii="Times New Roman" w:hAnsi="Times New Roman"/>
          <w:sz w:val="24"/>
        </w:rPr>
        <w:t>руководителя организации</w:t>
      </w:r>
      <w:r>
        <w:rPr>
          <w:rFonts w:ascii="Times New Roman" w:hAnsi="Times New Roman"/>
          <w:sz w:val="24"/>
        </w:rPr>
        <w:t>;</w:t>
      </w:r>
    </w:p>
    <w:p w:rsidR="006532FF" w:rsidRDefault="006532FF" w:rsidP="000329B3">
      <w:pPr>
        <w:pStyle w:val="a6"/>
        <w:numPr>
          <w:ilvl w:val="0"/>
          <w:numId w:val="2"/>
        </w:numPr>
        <w:jc w:val="both"/>
        <w:rPr>
          <w:rFonts w:ascii="Times New Roman" w:hAnsi="Times New Roman"/>
          <w:sz w:val="24"/>
        </w:rPr>
      </w:pPr>
      <w:r w:rsidRPr="006532FF">
        <w:rPr>
          <w:rFonts w:ascii="Times New Roman" w:hAnsi="Times New Roman"/>
          <w:sz w:val="24"/>
        </w:rPr>
        <w:t xml:space="preserve">Справка о наличии кадровых ресурсов  за подписью руководителя </w:t>
      </w:r>
      <w:r w:rsidR="000329B3" w:rsidRPr="000329B3">
        <w:rPr>
          <w:rFonts w:ascii="Times New Roman" w:hAnsi="Times New Roman"/>
          <w:sz w:val="24"/>
        </w:rPr>
        <w:t xml:space="preserve">организации </w:t>
      </w:r>
      <w:r w:rsidRPr="006532FF">
        <w:rPr>
          <w:rFonts w:ascii="Times New Roman" w:hAnsi="Times New Roman"/>
          <w:sz w:val="24"/>
        </w:rPr>
        <w:t>(по форме № 7 к настоящему ПДО)</w:t>
      </w:r>
    </w:p>
    <w:p w:rsidR="006C6A84" w:rsidRPr="007816AE" w:rsidRDefault="00C57D11" w:rsidP="00A57A51">
      <w:pPr>
        <w:pStyle w:val="a6"/>
        <w:numPr>
          <w:ilvl w:val="0"/>
          <w:numId w:val="2"/>
        </w:numPr>
        <w:contextualSpacing w:val="0"/>
        <w:jc w:val="both"/>
        <w:rPr>
          <w:rFonts w:ascii="Times New Roman" w:hAnsi="Times New Roman"/>
          <w:sz w:val="24"/>
        </w:rPr>
      </w:pPr>
      <w:r w:rsidRPr="00C57D11">
        <w:rPr>
          <w:rFonts w:ascii="Times New Roman" w:hAnsi="Times New Roman"/>
          <w:kern w:val="1"/>
          <w:sz w:val="24"/>
          <w:lang w:eastAsia="ar-SA"/>
        </w:rPr>
        <w:t xml:space="preserve">Справка о заключенных и выполненных аналогичных договорах на выполнение </w:t>
      </w:r>
      <w:r w:rsidR="000329B3">
        <w:rPr>
          <w:rFonts w:ascii="Times New Roman" w:hAnsi="Times New Roman"/>
          <w:kern w:val="1"/>
          <w:sz w:val="24"/>
          <w:lang w:eastAsia="ar-SA"/>
        </w:rPr>
        <w:t>аналогичных</w:t>
      </w:r>
      <w:r w:rsidRPr="00C57D11">
        <w:rPr>
          <w:rFonts w:ascii="Times New Roman" w:hAnsi="Times New Roman"/>
          <w:kern w:val="1"/>
          <w:sz w:val="24"/>
          <w:lang w:eastAsia="ar-SA"/>
        </w:rPr>
        <w:t xml:space="preserve"> работ за последние </w:t>
      </w:r>
      <w:r w:rsidR="000329B3">
        <w:rPr>
          <w:rFonts w:ascii="Times New Roman" w:hAnsi="Times New Roman"/>
          <w:kern w:val="1"/>
          <w:sz w:val="24"/>
          <w:lang w:eastAsia="ar-SA"/>
        </w:rPr>
        <w:t>3 года</w:t>
      </w:r>
      <w:r w:rsidRPr="00C57D11">
        <w:rPr>
          <w:rFonts w:ascii="Times New Roman" w:hAnsi="Times New Roman"/>
          <w:kern w:val="1"/>
          <w:sz w:val="24"/>
          <w:lang w:eastAsia="ar-SA"/>
        </w:rPr>
        <w:t xml:space="preserve"> </w:t>
      </w:r>
      <w:r w:rsidR="00A57A51" w:rsidRPr="00A57A51">
        <w:rPr>
          <w:rFonts w:ascii="Times New Roman" w:hAnsi="Times New Roman"/>
          <w:kern w:val="1"/>
          <w:sz w:val="24"/>
          <w:lang w:eastAsia="ar-SA"/>
        </w:rPr>
        <w:t xml:space="preserve">предшествующие году подачи оферты </w:t>
      </w:r>
      <w:r w:rsidRPr="00C57D11">
        <w:rPr>
          <w:rFonts w:ascii="Times New Roman" w:hAnsi="Times New Roman"/>
          <w:kern w:val="1"/>
          <w:sz w:val="24"/>
          <w:lang w:eastAsia="ar-SA"/>
        </w:rPr>
        <w:t>(Форма № 6 к настоящему ПДО),</w:t>
      </w:r>
      <w:r>
        <w:rPr>
          <w:rFonts w:ascii="Times New Roman" w:hAnsi="Times New Roman"/>
          <w:kern w:val="1"/>
          <w:sz w:val="24"/>
          <w:lang w:eastAsia="ar-SA"/>
        </w:rPr>
        <w:t xml:space="preserve"> </w:t>
      </w:r>
      <w:r w:rsidR="006C6A84" w:rsidRPr="00C57D11">
        <w:rPr>
          <w:rFonts w:ascii="Times New Roman" w:hAnsi="Times New Roman"/>
          <w:kern w:val="1"/>
          <w:sz w:val="24"/>
          <w:lang w:eastAsia="ar-SA"/>
        </w:rPr>
        <w:t>за подписью уполномоченного лица и печатью участника закупки;</w:t>
      </w:r>
    </w:p>
    <w:p w:rsidR="004B3267" w:rsidRDefault="000329B3" w:rsidP="000329B3">
      <w:pPr>
        <w:pStyle w:val="a6"/>
        <w:numPr>
          <w:ilvl w:val="0"/>
          <w:numId w:val="2"/>
        </w:numPr>
        <w:contextualSpacing w:val="0"/>
        <w:jc w:val="both"/>
        <w:rPr>
          <w:rFonts w:ascii="Times New Roman" w:hAnsi="Times New Roman"/>
          <w:sz w:val="24"/>
        </w:rPr>
      </w:pPr>
      <w:r w:rsidRPr="000329B3">
        <w:rPr>
          <w:rFonts w:ascii="Times New Roman" w:hAnsi="Times New Roman"/>
          <w:sz w:val="24"/>
        </w:rPr>
        <w:t>Письмо в свободной форме на фирменном бланке с печатью за подписью руководителя о готовности выполн</w:t>
      </w:r>
      <w:r>
        <w:rPr>
          <w:rFonts w:ascii="Times New Roman" w:hAnsi="Times New Roman"/>
          <w:sz w:val="24"/>
        </w:rPr>
        <w:t>ять пос</w:t>
      </w:r>
      <w:r w:rsidR="00B46C3E">
        <w:rPr>
          <w:rFonts w:ascii="Times New Roman" w:hAnsi="Times New Roman"/>
          <w:sz w:val="24"/>
        </w:rPr>
        <w:t>т</w:t>
      </w:r>
      <w:r>
        <w:rPr>
          <w:rFonts w:ascii="Times New Roman" w:hAnsi="Times New Roman"/>
          <w:sz w:val="24"/>
        </w:rPr>
        <w:t>гарантийное обслуживание</w:t>
      </w:r>
      <w:r w:rsidR="004B3267">
        <w:rPr>
          <w:rFonts w:ascii="Times New Roman" w:hAnsi="Times New Roman"/>
          <w:sz w:val="24"/>
        </w:rPr>
        <w:t>;</w:t>
      </w:r>
    </w:p>
    <w:p w:rsidR="007816AE" w:rsidRPr="002419AE" w:rsidRDefault="00E87913" w:rsidP="00E87913">
      <w:pPr>
        <w:pStyle w:val="a6"/>
        <w:numPr>
          <w:ilvl w:val="0"/>
          <w:numId w:val="2"/>
        </w:numPr>
        <w:contextualSpacing w:val="0"/>
        <w:jc w:val="both"/>
        <w:rPr>
          <w:rFonts w:ascii="Times New Roman" w:hAnsi="Times New Roman"/>
          <w:sz w:val="24"/>
        </w:rPr>
      </w:pPr>
      <w:r w:rsidRPr="00E87913">
        <w:rPr>
          <w:rFonts w:ascii="Times New Roman" w:hAnsi="Times New Roman"/>
          <w:sz w:val="24"/>
        </w:rPr>
        <w:t xml:space="preserve">Справка об опыте работы по процессу указанному в задании  с перечнем работ и предприятий на которых проводились подобные услуги  за подписью руководителя </w:t>
      </w:r>
      <w:r>
        <w:rPr>
          <w:rFonts w:ascii="Times New Roman" w:hAnsi="Times New Roman"/>
          <w:sz w:val="24"/>
        </w:rPr>
        <w:t>организации</w:t>
      </w:r>
      <w:r w:rsidR="008A0668" w:rsidRPr="00497107">
        <w:rPr>
          <w:rFonts w:ascii="Times New Roman" w:hAnsi="Times New Roman"/>
          <w:sz w:val="24"/>
        </w:rPr>
        <w:t>;</w:t>
      </w:r>
    </w:p>
    <w:p w:rsidR="008E32E8" w:rsidRDefault="008E32E8" w:rsidP="00DE7BED">
      <w:pPr>
        <w:pStyle w:val="a6"/>
        <w:numPr>
          <w:ilvl w:val="0"/>
          <w:numId w:val="2"/>
        </w:numPr>
        <w:tabs>
          <w:tab w:val="left" w:pos="1418"/>
        </w:tabs>
        <w:ind w:left="1418" w:hanging="341"/>
        <w:contextualSpacing w:val="0"/>
        <w:jc w:val="both"/>
        <w:rPr>
          <w:rFonts w:ascii="Times New Roman" w:hAnsi="Times New Roman"/>
          <w:sz w:val="24"/>
        </w:rPr>
      </w:pPr>
      <w:r w:rsidRPr="008E32E8">
        <w:rPr>
          <w:rFonts w:ascii="Times New Roman" w:hAnsi="Times New Roman"/>
          <w:sz w:val="24"/>
        </w:rPr>
        <w:t>Перечень аффилированных организаций (</w:t>
      </w:r>
      <w:r w:rsidR="0037183C">
        <w:rPr>
          <w:rFonts w:ascii="Times New Roman" w:hAnsi="Times New Roman"/>
          <w:sz w:val="24"/>
        </w:rPr>
        <w:t>Форма</w:t>
      </w:r>
      <w:r w:rsidRPr="008E32E8">
        <w:rPr>
          <w:rFonts w:ascii="Times New Roman" w:hAnsi="Times New Roman"/>
          <w:sz w:val="24"/>
        </w:rPr>
        <w:t xml:space="preserve"> № </w:t>
      </w:r>
      <w:r w:rsidR="00186AEA">
        <w:rPr>
          <w:rFonts w:ascii="Times New Roman" w:hAnsi="Times New Roman"/>
          <w:sz w:val="24"/>
        </w:rPr>
        <w:t>5</w:t>
      </w:r>
      <w:r w:rsidRPr="008E32E8">
        <w:rPr>
          <w:rFonts w:ascii="Times New Roman" w:hAnsi="Times New Roman"/>
          <w:sz w:val="24"/>
        </w:rPr>
        <w:t xml:space="preserve"> к настоящему ПДО)</w:t>
      </w:r>
      <w:r>
        <w:rPr>
          <w:rFonts w:ascii="Times New Roman" w:hAnsi="Times New Roman"/>
          <w:sz w:val="24"/>
        </w:rPr>
        <w:t>;</w:t>
      </w:r>
    </w:p>
    <w:p w:rsidR="00DE7BED" w:rsidRPr="008E32E8"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8E32E8">
        <w:rPr>
          <w:rFonts w:ascii="Times New Roman" w:hAnsi="Times New Roman"/>
          <w:sz w:val="24"/>
        </w:rPr>
        <w:t xml:space="preserve">Копия уведомления о прохождении аккредитации участника закупки, при условии, что статус «аккредитован» действителен в течение не </w:t>
      </w:r>
      <w:r w:rsidR="0088678C" w:rsidRPr="008E32E8">
        <w:rPr>
          <w:rFonts w:ascii="Times New Roman" w:hAnsi="Times New Roman"/>
          <w:sz w:val="24"/>
        </w:rPr>
        <w:t>менее 4 (ч</w:t>
      </w:r>
      <w:r w:rsidRPr="008E32E8">
        <w:rPr>
          <w:rFonts w:ascii="Times New Roman" w:hAnsi="Times New Roman"/>
          <w:sz w:val="24"/>
        </w:rPr>
        <w:t>етырех) месяцев после даты окончания приема оферт;</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r w:rsidR="00740EAB">
        <w:rPr>
          <w:rFonts w:ascii="Times New Roman" w:hAnsi="Times New Roman"/>
          <w:sz w:val="24"/>
        </w:rPr>
        <w:t xml:space="preserve"> со сквозной нумерацией</w:t>
      </w:r>
      <w:r w:rsidRPr="00C561F7">
        <w:rPr>
          <w:rFonts w:ascii="Times New Roman" w:hAnsi="Times New Roman"/>
          <w:sz w:val="24"/>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коммерческая часть:</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Предложение о заключении договора с указанием цен, стоимости (</w:t>
      </w:r>
      <w:r w:rsidR="0037183C">
        <w:rPr>
          <w:rFonts w:ascii="Times New Roman" w:hAnsi="Times New Roman"/>
          <w:sz w:val="24"/>
        </w:rPr>
        <w:t>Форма</w:t>
      </w:r>
      <w:r w:rsidR="00FA2773" w:rsidRPr="00C561F7">
        <w:rPr>
          <w:rFonts w:ascii="Times New Roman" w:hAnsi="Times New Roman"/>
          <w:sz w:val="24"/>
        </w:rPr>
        <w:t xml:space="preserve"> № </w:t>
      </w:r>
      <w:r w:rsidR="00BF375E">
        <w:rPr>
          <w:rFonts w:ascii="Times New Roman" w:hAnsi="Times New Roman"/>
          <w:sz w:val="24"/>
        </w:rPr>
        <w:t>3</w:t>
      </w:r>
      <w:r w:rsidR="00FA2773" w:rsidRPr="00C561F7">
        <w:rPr>
          <w:rFonts w:ascii="Times New Roman" w:hAnsi="Times New Roman"/>
          <w:sz w:val="24"/>
        </w:rPr>
        <w:t xml:space="preserve"> к настоящему ПДО)</w:t>
      </w:r>
      <w:r w:rsidRPr="00C561F7">
        <w:rPr>
          <w:rFonts w:ascii="Times New Roman" w:hAnsi="Times New Roman"/>
          <w:sz w:val="24"/>
        </w:rPr>
        <w:t>, подписанн</w:t>
      </w:r>
      <w:r w:rsidR="00FA2773" w:rsidRPr="00C561F7">
        <w:rPr>
          <w:rFonts w:ascii="Times New Roman" w:hAnsi="Times New Roman"/>
          <w:sz w:val="24"/>
        </w:rPr>
        <w:t>ое</w:t>
      </w:r>
      <w:r w:rsidRPr="00C561F7">
        <w:rPr>
          <w:rFonts w:ascii="Times New Roman" w:hAnsi="Times New Roman"/>
          <w:sz w:val="24"/>
        </w:rPr>
        <w:t xml:space="preserve"> уполномоченным лицом и заверенная печатью участника закупки);</w:t>
      </w:r>
    </w:p>
    <w:p w:rsidR="00DE7BED" w:rsidRDefault="008C6979" w:rsidP="00DE7BED">
      <w:pPr>
        <w:pStyle w:val="a6"/>
        <w:numPr>
          <w:ilvl w:val="0"/>
          <w:numId w:val="2"/>
        </w:numPr>
        <w:ind w:left="1418" w:hanging="341"/>
        <w:contextualSpacing w:val="0"/>
        <w:jc w:val="both"/>
        <w:rPr>
          <w:rFonts w:ascii="Times New Roman" w:hAnsi="Times New Roman"/>
          <w:sz w:val="24"/>
        </w:rPr>
      </w:pPr>
      <w:r w:rsidRPr="008C6979">
        <w:rPr>
          <w:rFonts w:ascii="Times New Roman" w:hAnsi="Times New Roman"/>
          <w:sz w:val="24"/>
        </w:rPr>
        <w:t>Подписанный договор подряда (</w:t>
      </w:r>
      <w:r w:rsidR="0037183C">
        <w:rPr>
          <w:rFonts w:ascii="Times New Roman" w:hAnsi="Times New Roman"/>
          <w:sz w:val="24"/>
        </w:rPr>
        <w:t>Форма</w:t>
      </w:r>
      <w:r w:rsidRPr="008C6979">
        <w:rPr>
          <w:rFonts w:ascii="Times New Roman" w:hAnsi="Times New Roman"/>
          <w:sz w:val="24"/>
        </w:rPr>
        <w:t xml:space="preserve"> № </w:t>
      </w:r>
      <w:r w:rsidR="00BF375E">
        <w:rPr>
          <w:rFonts w:ascii="Times New Roman" w:hAnsi="Times New Roman"/>
          <w:sz w:val="24"/>
        </w:rPr>
        <w:t>4</w:t>
      </w:r>
      <w:r w:rsidRPr="008C6979">
        <w:rPr>
          <w:rFonts w:ascii="Times New Roman" w:hAnsi="Times New Roman"/>
          <w:sz w:val="24"/>
        </w:rPr>
        <w:t xml:space="preserve"> к настоящему ПДО)</w:t>
      </w:r>
      <w:r w:rsidR="0087067B" w:rsidRPr="008C6979">
        <w:rPr>
          <w:rFonts w:ascii="Times New Roman" w:hAnsi="Times New Roman"/>
          <w:sz w:val="24"/>
        </w:rPr>
        <w:t xml:space="preserve"> с Приложениями к н</w:t>
      </w:r>
      <w:r w:rsidR="006E54D0">
        <w:rPr>
          <w:rFonts w:ascii="Times New Roman" w:hAnsi="Times New Roman"/>
          <w:sz w:val="24"/>
        </w:rPr>
        <w:t>е</w:t>
      </w:r>
      <w:r w:rsidR="0087067B" w:rsidRPr="008C6979">
        <w:rPr>
          <w:rFonts w:ascii="Times New Roman" w:hAnsi="Times New Roman"/>
          <w:sz w:val="24"/>
        </w:rPr>
        <w:t>м</w:t>
      </w:r>
      <w:r>
        <w:rPr>
          <w:rFonts w:ascii="Times New Roman" w:hAnsi="Times New Roman"/>
          <w:sz w:val="24"/>
        </w:rPr>
        <w:t>у</w:t>
      </w:r>
      <w:r w:rsidR="0087067B" w:rsidRPr="008C6979">
        <w:rPr>
          <w:rFonts w:ascii="Times New Roman" w:hAnsi="Times New Roman"/>
          <w:sz w:val="24"/>
        </w:rPr>
        <w:t>, подписанные и скрепленные печатью организации в редакции Заказчика, в 2-х экземплярах;</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r w:rsidR="00740EAB" w:rsidRPr="00740EAB">
        <w:rPr>
          <w:rFonts w:ascii="Times New Roman" w:hAnsi="Times New Roman"/>
          <w:sz w:val="24"/>
        </w:rPr>
        <w:t xml:space="preserve"> со сквозной нумерацией</w:t>
      </w:r>
      <w:r w:rsidRPr="00C561F7">
        <w:rPr>
          <w:rFonts w:ascii="Times New Roman" w:hAnsi="Times New Roman"/>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предоставляется на русском языке.</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 xml:space="preserve">Оферты принимаются только в конвертах. Оферты, направленные по электронной почте, </w:t>
      </w:r>
      <w:r w:rsidRPr="00C561F7">
        <w:rPr>
          <w:rFonts w:ascii="Times New Roman" w:hAnsi="Times New Roman"/>
          <w:kern w:val="28"/>
          <w:sz w:val="24"/>
        </w:rPr>
        <w:lastRenderedPageBreak/>
        <w:t>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C561F7">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ПДО </w:t>
      </w:r>
      <w:r w:rsidR="003523B8" w:rsidRPr="00C561F7">
        <w:rPr>
          <w:rFonts w:ascii="Times New Roman" w:hAnsi="Times New Roman"/>
          <w:sz w:val="24"/>
        </w:rPr>
        <w:t>№</w:t>
      </w:r>
      <w:r w:rsidR="0039710F">
        <w:rPr>
          <w:rFonts w:ascii="Times New Roman" w:hAnsi="Times New Roman"/>
          <w:sz w:val="24"/>
        </w:rPr>
        <w:t xml:space="preserve"> </w:t>
      </w:r>
      <w:r w:rsidR="00765595">
        <w:rPr>
          <w:rFonts w:ascii="Times New Roman" w:hAnsi="Times New Roman"/>
          <w:sz w:val="24"/>
        </w:rPr>
        <w:t>069</w:t>
      </w:r>
      <w:r w:rsidR="003523B8" w:rsidRPr="00C561F7">
        <w:rPr>
          <w:rFonts w:ascii="Times New Roman" w:hAnsi="Times New Roman"/>
          <w:sz w:val="24"/>
        </w:rPr>
        <w:t>-К</w:t>
      </w:r>
      <w:r w:rsidR="00FA2773" w:rsidRPr="00C561F7">
        <w:rPr>
          <w:rFonts w:ascii="Times New Roman" w:hAnsi="Times New Roman"/>
          <w:sz w:val="24"/>
        </w:rPr>
        <w:t>С</w:t>
      </w:r>
      <w:r w:rsidR="003523B8" w:rsidRPr="00C561F7">
        <w:rPr>
          <w:rFonts w:ascii="Times New Roman" w:hAnsi="Times New Roman"/>
          <w:sz w:val="24"/>
        </w:rPr>
        <w:t>-201</w:t>
      </w:r>
      <w:r w:rsidR="00765595">
        <w:rPr>
          <w:rFonts w:ascii="Times New Roman" w:hAnsi="Times New Roman"/>
          <w:sz w:val="24"/>
        </w:rPr>
        <w:t>7</w:t>
      </w:r>
      <w:r w:rsidRPr="00C561F7">
        <w:rPr>
          <w:rFonts w:ascii="Times New Roman" w:hAnsi="Times New Roman"/>
          <w:color w:val="FF0000"/>
          <w:sz w:val="24"/>
        </w:rPr>
        <w:t xml:space="preserve"> </w:t>
      </w:r>
      <w:r w:rsidRPr="00C561F7">
        <w:rPr>
          <w:rFonts w:ascii="Times New Roman" w:hAnsi="Times New Roman"/>
          <w:sz w:val="24"/>
        </w:rPr>
        <w:t>от</w:t>
      </w:r>
      <w:r w:rsidRPr="00C561F7">
        <w:rPr>
          <w:rFonts w:ascii="Times New Roman" w:hAnsi="Times New Roman"/>
          <w:color w:val="FF0000"/>
          <w:sz w:val="24"/>
        </w:rPr>
        <w:t xml:space="preserve"> </w:t>
      </w:r>
      <w:r w:rsidR="00DD6802">
        <w:rPr>
          <w:rFonts w:ascii="Times New Roman" w:hAnsi="Times New Roman"/>
          <w:sz w:val="24"/>
        </w:rPr>
        <w:t>29.03.2017»</w:t>
      </w:r>
    </w:p>
    <w:p w:rsidR="00DE7BED" w:rsidRPr="00C561F7" w:rsidRDefault="00DE7BED" w:rsidP="00E9521C">
      <w:pPr>
        <w:widowControl w:val="0"/>
        <w:overflowPunct w:val="0"/>
        <w:autoSpaceDE w:val="0"/>
        <w:autoSpaceDN w:val="0"/>
        <w:adjustRightInd w:val="0"/>
        <w:spacing w:before="60"/>
        <w:ind w:firstLine="708"/>
        <w:jc w:val="both"/>
        <w:rPr>
          <w:rFonts w:ascii="Times New Roman" w:hAnsi="Times New Roman"/>
          <w:sz w:val="24"/>
        </w:rPr>
      </w:pPr>
      <w:r w:rsidRPr="00C561F7">
        <w:rPr>
          <w:rFonts w:ascii="Times New Roman" w:hAnsi="Times New Roman"/>
          <w:sz w:val="24"/>
        </w:rPr>
        <w:t>Учитывая, что тендер проводится в два этапа, участник закупки передает четыре конверта документов:</w:t>
      </w:r>
    </w:p>
    <w:p w:rsidR="00DE7BED" w:rsidRPr="00C561F7" w:rsidRDefault="00DE7BED" w:rsidP="00E9521C">
      <w:pPr>
        <w:pStyle w:val="a6"/>
        <w:numPr>
          <w:ilvl w:val="0"/>
          <w:numId w:val="2"/>
        </w:numPr>
        <w:spacing w:before="60"/>
        <w:ind w:left="1134" w:hanging="425"/>
        <w:contextualSpacing w:val="0"/>
        <w:jc w:val="both"/>
        <w:rPr>
          <w:rFonts w:ascii="Times New Roman" w:hAnsi="Times New Roman"/>
          <w:sz w:val="24"/>
        </w:rPr>
      </w:pPr>
      <w:r w:rsidRPr="00C561F7">
        <w:rPr>
          <w:rFonts w:ascii="Times New Roman" w:hAnsi="Times New Roman"/>
          <w:sz w:val="24"/>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C561F7" w:rsidRDefault="00DE7BED" w:rsidP="00E9521C">
      <w:pPr>
        <w:pStyle w:val="a6"/>
        <w:numPr>
          <w:ilvl w:val="0"/>
          <w:numId w:val="2"/>
        </w:numPr>
        <w:spacing w:before="60"/>
        <w:ind w:left="1134" w:hanging="425"/>
        <w:contextualSpacing w:val="0"/>
        <w:jc w:val="both"/>
        <w:rPr>
          <w:rFonts w:ascii="Times New Roman" w:hAnsi="Times New Roman"/>
          <w:sz w:val="24"/>
        </w:rPr>
      </w:pPr>
      <w:r w:rsidRPr="00C561F7">
        <w:rPr>
          <w:rFonts w:ascii="Times New Roman" w:hAnsi="Times New Roman"/>
          <w:sz w:val="24"/>
        </w:rPr>
        <w:t>второй  конверт с надписью «Техническая часть» (с пометкой «Копия»), содержащий копии документов, находящихся в первом конверте;</w:t>
      </w:r>
    </w:p>
    <w:p w:rsidR="00DE7BED" w:rsidRPr="00C561F7" w:rsidRDefault="00DE7BED" w:rsidP="00E9521C">
      <w:pPr>
        <w:pStyle w:val="a6"/>
        <w:numPr>
          <w:ilvl w:val="0"/>
          <w:numId w:val="2"/>
        </w:numPr>
        <w:spacing w:before="60"/>
        <w:ind w:left="1134" w:hanging="425"/>
        <w:contextualSpacing w:val="0"/>
        <w:jc w:val="both"/>
        <w:rPr>
          <w:rFonts w:ascii="Times New Roman" w:hAnsi="Times New Roman"/>
          <w:sz w:val="24"/>
        </w:rPr>
      </w:pPr>
      <w:r w:rsidRPr="00C561F7">
        <w:rPr>
          <w:rFonts w:ascii="Times New Roman" w:hAnsi="Times New Roman"/>
          <w:sz w:val="24"/>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C561F7" w:rsidRDefault="00DE7BED" w:rsidP="00E9521C">
      <w:pPr>
        <w:pStyle w:val="a6"/>
        <w:numPr>
          <w:ilvl w:val="0"/>
          <w:numId w:val="2"/>
        </w:numPr>
        <w:spacing w:before="60"/>
        <w:ind w:left="1134" w:hanging="425"/>
        <w:contextualSpacing w:val="0"/>
        <w:jc w:val="both"/>
        <w:rPr>
          <w:rFonts w:ascii="Times New Roman" w:hAnsi="Times New Roman"/>
          <w:sz w:val="24"/>
        </w:rPr>
      </w:pPr>
      <w:r w:rsidRPr="00C561F7">
        <w:rPr>
          <w:rFonts w:ascii="Times New Roman" w:hAnsi="Times New Roman"/>
          <w:sz w:val="24"/>
        </w:rPr>
        <w:t>четвертый  конверт с надписью «Коммерческая часть» (с пометкой «Копия»), содержащий копии документов, находящихся в третьем конверте</w:t>
      </w:r>
      <w:r w:rsidR="002E0D63" w:rsidRPr="00C561F7">
        <w:rPr>
          <w:rFonts w:ascii="Times New Roman" w:hAnsi="Times New Roman"/>
          <w:sz w:val="24"/>
        </w:rPr>
        <w:t>.</w:t>
      </w:r>
    </w:p>
    <w:p w:rsidR="00DE7BED" w:rsidRPr="00C561F7" w:rsidRDefault="00DE7BED" w:rsidP="00E9521C">
      <w:pPr>
        <w:widowControl w:val="0"/>
        <w:overflowPunct w:val="0"/>
        <w:autoSpaceDE w:val="0"/>
        <w:autoSpaceDN w:val="0"/>
        <w:adjustRightInd w:val="0"/>
        <w:spacing w:before="60"/>
        <w:ind w:firstLine="708"/>
        <w:jc w:val="both"/>
        <w:rPr>
          <w:rFonts w:ascii="Times New Roman" w:hAnsi="Times New Roman"/>
          <w:kern w:val="28"/>
          <w:sz w:val="24"/>
        </w:rPr>
      </w:pPr>
      <w:r w:rsidRPr="00C561F7">
        <w:rPr>
          <w:rFonts w:ascii="Times New Roman" w:hAnsi="Times New Roman"/>
          <w:sz w:val="24"/>
        </w:rPr>
        <w:t>Документы в конверте с пометкой «Оригинал» являются официальной офертой.</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C561F7">
        <w:rPr>
          <w:rFonts w:ascii="Times New Roman" w:hAnsi="Times New Roman"/>
          <w:sz w:val="24"/>
        </w:rPr>
        <w:t>1500</w:t>
      </w:r>
      <w:r w:rsidR="006372D9" w:rsidRPr="00C561F7">
        <w:rPr>
          <w:rFonts w:ascii="Times New Roman" w:hAnsi="Times New Roman"/>
          <w:sz w:val="24"/>
        </w:rPr>
        <w:t>23</w:t>
      </w:r>
      <w:r w:rsidR="003C412D"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w:t>
      </w:r>
    </w:p>
    <w:p w:rsidR="00DE7BED" w:rsidRPr="00C561F7" w:rsidRDefault="00DE7BED" w:rsidP="00E9521C">
      <w:pPr>
        <w:spacing w:before="60"/>
        <w:ind w:left="708"/>
        <w:jc w:val="both"/>
        <w:rPr>
          <w:rFonts w:ascii="Times New Roman" w:hAnsi="Times New Roman"/>
          <w:b/>
          <w:sz w:val="24"/>
        </w:rPr>
      </w:pPr>
      <w:r w:rsidRPr="00C561F7">
        <w:rPr>
          <w:rFonts w:ascii="Times New Roman" w:hAnsi="Times New Roman"/>
          <w:b/>
          <w:sz w:val="24"/>
        </w:rPr>
        <w:t>Начало приема оферт – «</w:t>
      </w:r>
      <w:r w:rsidR="00DD6802">
        <w:rPr>
          <w:rFonts w:ascii="Times New Roman" w:hAnsi="Times New Roman"/>
          <w:b/>
          <w:sz w:val="24"/>
        </w:rPr>
        <w:t>29</w:t>
      </w:r>
      <w:r w:rsidRPr="00C561F7">
        <w:rPr>
          <w:rFonts w:ascii="Times New Roman" w:hAnsi="Times New Roman"/>
          <w:b/>
          <w:sz w:val="24"/>
        </w:rPr>
        <w:t xml:space="preserve">» </w:t>
      </w:r>
      <w:r w:rsidR="00DD6802">
        <w:rPr>
          <w:rFonts w:ascii="Times New Roman" w:hAnsi="Times New Roman"/>
          <w:b/>
          <w:sz w:val="24"/>
        </w:rPr>
        <w:t>марта</w:t>
      </w:r>
      <w:r w:rsidRPr="00C561F7">
        <w:rPr>
          <w:rFonts w:ascii="Times New Roman" w:hAnsi="Times New Roman"/>
          <w:b/>
          <w:sz w:val="24"/>
        </w:rPr>
        <w:t xml:space="preserve"> </w:t>
      </w:r>
      <w:r w:rsidR="00DD6802">
        <w:rPr>
          <w:rFonts w:ascii="Times New Roman" w:hAnsi="Times New Roman"/>
          <w:b/>
          <w:sz w:val="24"/>
        </w:rPr>
        <w:t>2017</w:t>
      </w:r>
      <w:r w:rsidRPr="00C561F7">
        <w:rPr>
          <w:rFonts w:ascii="Times New Roman" w:hAnsi="Times New Roman"/>
          <w:b/>
          <w:sz w:val="24"/>
        </w:rPr>
        <w:t xml:space="preserve"> года.</w:t>
      </w:r>
    </w:p>
    <w:p w:rsidR="00DE7BED" w:rsidRPr="00C561F7" w:rsidRDefault="00DE7BED" w:rsidP="00E9521C">
      <w:pPr>
        <w:spacing w:before="60"/>
        <w:ind w:left="708"/>
        <w:jc w:val="both"/>
        <w:rPr>
          <w:rFonts w:ascii="Times New Roman" w:hAnsi="Times New Roman"/>
          <w:b/>
          <w:sz w:val="24"/>
        </w:rPr>
      </w:pPr>
      <w:r w:rsidRPr="00C561F7">
        <w:rPr>
          <w:rFonts w:ascii="Times New Roman" w:hAnsi="Times New Roman"/>
          <w:b/>
          <w:sz w:val="24"/>
        </w:rPr>
        <w:t xml:space="preserve">Окончание приема оферт – </w:t>
      </w:r>
      <w:r w:rsidR="00DD6802">
        <w:rPr>
          <w:rFonts w:ascii="Times New Roman" w:hAnsi="Times New Roman"/>
          <w:b/>
          <w:sz w:val="24"/>
        </w:rPr>
        <w:t>16</w:t>
      </w:r>
      <w:r w:rsidRPr="00C561F7">
        <w:rPr>
          <w:rFonts w:ascii="Times New Roman" w:hAnsi="Times New Roman"/>
          <w:b/>
          <w:sz w:val="24"/>
        </w:rPr>
        <w:t>:</w:t>
      </w:r>
      <w:r w:rsidR="00DD6802">
        <w:rPr>
          <w:rFonts w:ascii="Times New Roman" w:hAnsi="Times New Roman"/>
          <w:b/>
          <w:sz w:val="24"/>
        </w:rPr>
        <w:t>00 (МСК)</w:t>
      </w:r>
      <w:r w:rsidRPr="00C561F7">
        <w:rPr>
          <w:rFonts w:ascii="Times New Roman" w:hAnsi="Times New Roman"/>
          <w:b/>
          <w:sz w:val="24"/>
        </w:rPr>
        <w:t xml:space="preserve"> «</w:t>
      </w:r>
      <w:r w:rsidR="00DD6802">
        <w:rPr>
          <w:rFonts w:ascii="Times New Roman" w:hAnsi="Times New Roman"/>
          <w:b/>
          <w:sz w:val="24"/>
        </w:rPr>
        <w:t>12</w:t>
      </w:r>
      <w:r w:rsidRPr="00C561F7">
        <w:rPr>
          <w:rFonts w:ascii="Times New Roman" w:hAnsi="Times New Roman"/>
          <w:b/>
          <w:sz w:val="24"/>
        </w:rPr>
        <w:t xml:space="preserve">» </w:t>
      </w:r>
      <w:r w:rsidR="00DD6802">
        <w:rPr>
          <w:rFonts w:ascii="Times New Roman" w:hAnsi="Times New Roman"/>
          <w:b/>
          <w:sz w:val="24"/>
        </w:rPr>
        <w:t>апреля</w:t>
      </w:r>
      <w:r w:rsidRPr="00C561F7">
        <w:rPr>
          <w:rFonts w:ascii="Times New Roman" w:hAnsi="Times New Roman"/>
          <w:b/>
          <w:sz w:val="24"/>
        </w:rPr>
        <w:t xml:space="preserve"> </w:t>
      </w:r>
      <w:r w:rsidR="00DD6802">
        <w:rPr>
          <w:rFonts w:ascii="Times New Roman" w:hAnsi="Times New Roman"/>
          <w:b/>
          <w:sz w:val="24"/>
        </w:rPr>
        <w:t>2017</w:t>
      </w:r>
      <w:r w:rsidRPr="00C561F7">
        <w:rPr>
          <w:rFonts w:ascii="Times New Roman" w:hAnsi="Times New Roman"/>
          <w:b/>
          <w:sz w:val="24"/>
        </w:rPr>
        <w:t xml:space="preserve"> года.</w:t>
      </w:r>
    </w:p>
    <w:p w:rsidR="00DE7BED" w:rsidRPr="00C561F7" w:rsidRDefault="00DE7BED" w:rsidP="00E9521C">
      <w:pPr>
        <w:spacing w:before="60"/>
        <w:ind w:left="708"/>
        <w:jc w:val="both"/>
        <w:rPr>
          <w:rFonts w:ascii="Times New Roman" w:hAnsi="Times New Roman"/>
          <w:b/>
          <w:sz w:val="24"/>
        </w:rPr>
      </w:pPr>
      <w:r w:rsidRPr="00C561F7">
        <w:rPr>
          <w:rFonts w:ascii="Times New Roman" w:hAnsi="Times New Roman"/>
          <w:b/>
          <w:sz w:val="24"/>
        </w:rPr>
        <w:t>Срок для определения победителя – до «</w:t>
      </w:r>
      <w:r w:rsidR="00DD6802">
        <w:rPr>
          <w:rFonts w:ascii="Times New Roman" w:hAnsi="Times New Roman"/>
          <w:b/>
          <w:sz w:val="24"/>
        </w:rPr>
        <w:t>31</w:t>
      </w:r>
      <w:r w:rsidRPr="00C561F7">
        <w:rPr>
          <w:rFonts w:ascii="Times New Roman" w:hAnsi="Times New Roman"/>
          <w:b/>
          <w:sz w:val="24"/>
        </w:rPr>
        <w:t xml:space="preserve">» </w:t>
      </w:r>
      <w:r w:rsidR="00DD6802">
        <w:rPr>
          <w:rFonts w:ascii="Times New Roman" w:hAnsi="Times New Roman"/>
          <w:b/>
          <w:sz w:val="24"/>
        </w:rPr>
        <w:t>мая</w:t>
      </w:r>
      <w:r w:rsidRPr="00C561F7">
        <w:rPr>
          <w:rFonts w:ascii="Times New Roman" w:hAnsi="Times New Roman"/>
          <w:b/>
          <w:sz w:val="24"/>
        </w:rPr>
        <w:t xml:space="preserve"> </w:t>
      </w:r>
      <w:r w:rsidR="00DD6802">
        <w:rPr>
          <w:rFonts w:ascii="Times New Roman" w:hAnsi="Times New Roman"/>
          <w:b/>
          <w:sz w:val="24"/>
        </w:rPr>
        <w:t>2017</w:t>
      </w:r>
      <w:r w:rsidRPr="00C561F7">
        <w:rPr>
          <w:rFonts w:ascii="Times New Roman" w:hAnsi="Times New Roman"/>
          <w:b/>
          <w:sz w:val="24"/>
        </w:rPr>
        <w:t xml:space="preserve"> года.</w:t>
      </w:r>
    </w:p>
    <w:p w:rsidR="00DE7BED" w:rsidRPr="00C561F7" w:rsidRDefault="00DE7BED" w:rsidP="00E9521C">
      <w:pPr>
        <w:spacing w:before="60"/>
        <w:ind w:firstLine="708"/>
        <w:jc w:val="both"/>
        <w:rPr>
          <w:rFonts w:ascii="Times New Roman" w:hAnsi="Times New Roman"/>
          <w:sz w:val="24"/>
        </w:rPr>
      </w:pPr>
      <w:r w:rsidRPr="00C561F7">
        <w:rPr>
          <w:rFonts w:ascii="Times New Roman" w:hAnsi="Times New Roman"/>
          <w:sz w:val="24"/>
        </w:rPr>
        <w:t>Оферты, полученные позже указанного срока, к рассмотрению не принимаются.</w:t>
      </w:r>
    </w:p>
    <w:p w:rsidR="00DE7BED" w:rsidRPr="00C561F7" w:rsidRDefault="00DE7BED" w:rsidP="00E9521C">
      <w:pPr>
        <w:spacing w:before="60"/>
        <w:ind w:firstLine="708"/>
        <w:jc w:val="both"/>
        <w:rPr>
          <w:rFonts w:ascii="Times New Roman" w:hAnsi="Times New Roman"/>
          <w:sz w:val="24"/>
        </w:rPr>
      </w:pPr>
      <w:r w:rsidRPr="00C561F7">
        <w:rPr>
          <w:rFonts w:ascii="Times New Roman" w:hAnsi="Times New Roman"/>
          <w:sz w:val="24"/>
        </w:rPr>
        <w:t>Общество имеет право продлить срок приема оферт.</w:t>
      </w:r>
    </w:p>
    <w:p w:rsidR="00DE7BED" w:rsidRPr="00C561F7" w:rsidRDefault="00DE7BED" w:rsidP="00E9521C">
      <w:pPr>
        <w:spacing w:before="60"/>
        <w:ind w:firstLine="708"/>
        <w:jc w:val="both"/>
        <w:rPr>
          <w:rFonts w:ascii="Times New Roman" w:hAnsi="Times New Roman"/>
          <w:sz w:val="24"/>
        </w:rPr>
      </w:pPr>
      <w:r w:rsidRPr="00C561F7">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ответит на Ваши письменные запросы, касающиеся разъяснений настоящего предложения, полученные не позднее «</w:t>
      </w:r>
      <w:r w:rsidR="00DD6802">
        <w:rPr>
          <w:rFonts w:ascii="Times New Roman" w:hAnsi="Times New Roman"/>
          <w:sz w:val="24"/>
        </w:rPr>
        <w:t>07</w:t>
      </w:r>
      <w:r w:rsidRPr="00C561F7">
        <w:rPr>
          <w:rFonts w:ascii="Times New Roman" w:hAnsi="Times New Roman"/>
          <w:sz w:val="24"/>
        </w:rPr>
        <w:t xml:space="preserve">» </w:t>
      </w:r>
      <w:r w:rsidR="00DD6802">
        <w:rPr>
          <w:rFonts w:ascii="Times New Roman" w:hAnsi="Times New Roman"/>
          <w:sz w:val="24"/>
        </w:rPr>
        <w:t>апреля</w:t>
      </w:r>
      <w:r w:rsidRPr="00C561F7">
        <w:rPr>
          <w:rFonts w:ascii="Times New Roman" w:hAnsi="Times New Roman"/>
          <w:sz w:val="24"/>
        </w:rPr>
        <w:t xml:space="preserve"> </w:t>
      </w:r>
      <w:r w:rsidR="00DD6802">
        <w:rPr>
          <w:rFonts w:ascii="Times New Roman" w:hAnsi="Times New Roman"/>
          <w:sz w:val="24"/>
        </w:rPr>
        <w:t>2017</w:t>
      </w:r>
      <w:r w:rsidRPr="00C561F7">
        <w:rPr>
          <w:rFonts w:ascii="Times New Roman" w:hAnsi="Times New Roman"/>
          <w:sz w:val="24"/>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D6802" w:rsidRPr="002B6C37" w:rsidRDefault="00DD6802" w:rsidP="00DD6802">
      <w:pPr>
        <w:jc w:val="both"/>
        <w:rPr>
          <w:rFonts w:ascii="Times New Roman" w:hAnsi="Times New Roman"/>
          <w:b/>
          <w:sz w:val="24"/>
          <w:u w:val="single"/>
        </w:rPr>
      </w:pPr>
      <w:r w:rsidRPr="002B6C37">
        <w:rPr>
          <w:rFonts w:ascii="Times New Roman" w:hAnsi="Times New Roman"/>
          <w:b/>
          <w:sz w:val="24"/>
          <w:u w:val="single"/>
        </w:rPr>
        <w:t>По вопросам технического характера обращаться:</w:t>
      </w:r>
    </w:p>
    <w:p w:rsidR="00DD6802" w:rsidRDefault="00DD6802" w:rsidP="00DD6802">
      <w:pPr>
        <w:spacing w:before="0" w:line="276" w:lineRule="auto"/>
        <w:jc w:val="both"/>
        <w:rPr>
          <w:rFonts w:ascii="Times New Roman" w:hAnsi="Times New Roman"/>
          <w:sz w:val="24"/>
        </w:rPr>
      </w:pPr>
      <w:r>
        <w:rPr>
          <w:rFonts w:ascii="Times New Roman" w:hAnsi="Times New Roman"/>
          <w:sz w:val="24"/>
        </w:rPr>
        <w:t xml:space="preserve">Специалист </w:t>
      </w:r>
      <w:r w:rsidRPr="00C561F7">
        <w:rPr>
          <w:rFonts w:ascii="Times New Roman" w:hAnsi="Times New Roman"/>
          <w:sz w:val="24"/>
        </w:rPr>
        <w:t xml:space="preserve">отдела закупки услуг ОАО «Славнефть-ЯНОС» </w:t>
      </w:r>
    </w:p>
    <w:p w:rsidR="00DD6802" w:rsidRPr="00C561F7" w:rsidRDefault="00DD6802" w:rsidP="00DD6802">
      <w:pPr>
        <w:spacing w:before="0" w:line="276" w:lineRule="auto"/>
        <w:jc w:val="both"/>
        <w:rPr>
          <w:rFonts w:ascii="Times New Roman" w:hAnsi="Times New Roman"/>
          <w:sz w:val="24"/>
        </w:rPr>
      </w:pPr>
      <w:r>
        <w:rPr>
          <w:rFonts w:ascii="Times New Roman" w:hAnsi="Times New Roman"/>
          <w:sz w:val="24"/>
        </w:rPr>
        <w:t>Прокофьева Елена Геннадьевна</w:t>
      </w:r>
      <w:r w:rsidRPr="00C561F7">
        <w:rPr>
          <w:rFonts w:ascii="Times New Roman" w:hAnsi="Times New Roman"/>
          <w:sz w:val="24"/>
        </w:rPr>
        <w:t>.</w:t>
      </w:r>
    </w:p>
    <w:p w:rsidR="00DD6802" w:rsidRDefault="00DD6802" w:rsidP="00DD6802">
      <w:pPr>
        <w:spacing w:before="0" w:line="276" w:lineRule="auto"/>
        <w:jc w:val="both"/>
        <w:rPr>
          <w:rFonts w:ascii="Times New Roman" w:hAnsi="Times New Roman"/>
          <w:bCs/>
          <w:sz w:val="24"/>
        </w:rPr>
      </w:pPr>
      <w:r w:rsidRPr="00C561F7">
        <w:rPr>
          <w:rFonts w:ascii="Times New Roman" w:hAnsi="Times New Roman"/>
          <w:sz w:val="24"/>
        </w:rPr>
        <w:t xml:space="preserve">Контактные данные: телефон: (4852) 49-87-15, факс (4852) </w:t>
      </w:r>
      <w:r w:rsidRPr="00C561F7">
        <w:rPr>
          <w:rFonts w:ascii="Times New Roman" w:hAnsi="Times New Roman"/>
          <w:bCs/>
          <w:sz w:val="24"/>
        </w:rPr>
        <w:t xml:space="preserve">49-93-00 </w:t>
      </w:r>
    </w:p>
    <w:p w:rsidR="00DD6802" w:rsidRPr="00BE4E37" w:rsidRDefault="00DD6802" w:rsidP="00DD6802">
      <w:pPr>
        <w:spacing w:before="0" w:line="276" w:lineRule="auto"/>
        <w:jc w:val="both"/>
        <w:rPr>
          <w:rFonts w:ascii="Times New Roman" w:hAnsi="Times New Roman"/>
          <w:sz w:val="24"/>
          <w:u w:val="single"/>
          <w:lang w:val="en-US"/>
        </w:rPr>
      </w:pPr>
      <w:r w:rsidRPr="00C561F7">
        <w:rPr>
          <w:rFonts w:ascii="Times New Roman" w:hAnsi="Times New Roman"/>
          <w:sz w:val="24"/>
          <w:lang w:val="en-US"/>
        </w:rPr>
        <w:t>E</w:t>
      </w:r>
      <w:r w:rsidRPr="00BE4E37">
        <w:rPr>
          <w:rFonts w:ascii="Times New Roman" w:hAnsi="Times New Roman"/>
          <w:sz w:val="24"/>
          <w:lang w:val="en-US"/>
        </w:rPr>
        <w:t>-</w:t>
      </w:r>
      <w:r w:rsidRPr="00C561F7">
        <w:rPr>
          <w:rFonts w:ascii="Times New Roman" w:hAnsi="Times New Roman"/>
          <w:sz w:val="24"/>
          <w:lang w:val="en-US"/>
        </w:rPr>
        <w:t>mail</w:t>
      </w:r>
      <w:r w:rsidRPr="00BE4E37">
        <w:rPr>
          <w:rFonts w:ascii="Times New Roman" w:hAnsi="Times New Roman"/>
          <w:sz w:val="24"/>
          <w:lang w:val="en-US"/>
        </w:rPr>
        <w:t>:</w:t>
      </w:r>
      <w:r w:rsidRPr="00BE4E37">
        <w:rPr>
          <w:rFonts w:ascii="Times New Roman" w:hAnsi="Times New Roman"/>
          <w:bCs/>
          <w:sz w:val="24"/>
          <w:lang w:val="en-US"/>
        </w:rPr>
        <w:t xml:space="preserve"> </w:t>
      </w:r>
      <w:hyperlink r:id="rId8" w:history="1">
        <w:r w:rsidRPr="00C561F7">
          <w:rPr>
            <w:rStyle w:val="a8"/>
            <w:rFonts w:ascii="Times New Roman" w:hAnsi="Times New Roman"/>
            <w:sz w:val="24"/>
            <w:lang w:val="en-US"/>
          </w:rPr>
          <w:t>ProkofievaEG</w:t>
        </w:r>
        <w:r w:rsidRPr="00BE4E37">
          <w:rPr>
            <w:rStyle w:val="a8"/>
            <w:rFonts w:ascii="Times New Roman" w:hAnsi="Times New Roman"/>
            <w:sz w:val="24"/>
            <w:lang w:val="en-US"/>
          </w:rPr>
          <w:t>@</w:t>
        </w:r>
        <w:r w:rsidRPr="00C561F7">
          <w:rPr>
            <w:rStyle w:val="a8"/>
            <w:rFonts w:ascii="Times New Roman" w:hAnsi="Times New Roman"/>
            <w:sz w:val="24"/>
            <w:lang w:val="en-US"/>
          </w:rPr>
          <w:t>yanos</w:t>
        </w:r>
        <w:r w:rsidRPr="00BE4E37">
          <w:rPr>
            <w:rStyle w:val="a8"/>
            <w:rFonts w:ascii="Times New Roman" w:hAnsi="Times New Roman"/>
            <w:sz w:val="24"/>
            <w:lang w:val="en-US"/>
          </w:rPr>
          <w:t>.</w:t>
        </w:r>
        <w:r w:rsidRPr="00C561F7">
          <w:rPr>
            <w:rStyle w:val="a8"/>
            <w:rFonts w:ascii="Times New Roman" w:hAnsi="Times New Roman"/>
            <w:sz w:val="24"/>
            <w:lang w:val="en-US"/>
          </w:rPr>
          <w:t>slavneft</w:t>
        </w:r>
        <w:r w:rsidRPr="00BE4E37">
          <w:rPr>
            <w:rStyle w:val="a8"/>
            <w:rFonts w:ascii="Times New Roman" w:hAnsi="Times New Roman"/>
            <w:sz w:val="24"/>
            <w:lang w:val="en-US"/>
          </w:rPr>
          <w:t>.</w:t>
        </w:r>
        <w:r w:rsidRPr="00C561F7">
          <w:rPr>
            <w:rStyle w:val="a8"/>
            <w:rFonts w:ascii="Times New Roman" w:hAnsi="Times New Roman"/>
            <w:sz w:val="24"/>
            <w:lang w:val="en-US"/>
          </w:rPr>
          <w:t>ru</w:t>
        </w:r>
      </w:hyperlink>
    </w:p>
    <w:p w:rsidR="00DD6802" w:rsidRPr="002B6C37" w:rsidRDefault="00DD6802" w:rsidP="00DD6802">
      <w:pPr>
        <w:spacing w:before="60"/>
        <w:jc w:val="both"/>
        <w:rPr>
          <w:rFonts w:ascii="Times New Roman" w:hAnsi="Times New Roman"/>
          <w:b/>
          <w:sz w:val="24"/>
          <w:u w:val="single"/>
        </w:rPr>
      </w:pPr>
      <w:r w:rsidRPr="002B6C37">
        <w:rPr>
          <w:rFonts w:ascii="Times New Roman" w:hAnsi="Times New Roman"/>
          <w:b/>
          <w:sz w:val="24"/>
          <w:u w:val="single"/>
        </w:rPr>
        <w:t>По вопросам организационного характера обращаться:</w:t>
      </w:r>
    </w:p>
    <w:p w:rsidR="00DD6802" w:rsidRPr="002B6C37" w:rsidRDefault="00DD6802" w:rsidP="00DD6802">
      <w:pPr>
        <w:spacing w:before="0" w:line="276" w:lineRule="auto"/>
        <w:jc w:val="both"/>
        <w:rPr>
          <w:rFonts w:ascii="Times New Roman" w:hAnsi="Times New Roman"/>
          <w:sz w:val="24"/>
        </w:rPr>
      </w:pPr>
      <w:r w:rsidRPr="002B6C37">
        <w:rPr>
          <w:rFonts w:ascii="Times New Roman" w:hAnsi="Times New Roman"/>
          <w:sz w:val="24"/>
        </w:rPr>
        <w:t>Ведущий специалист Тендерного комитета ОАО «Славнефть-ЯНОС»</w:t>
      </w:r>
    </w:p>
    <w:p w:rsidR="00DD6802" w:rsidRPr="002B6C37" w:rsidRDefault="00DD6802" w:rsidP="00DD6802">
      <w:pPr>
        <w:tabs>
          <w:tab w:val="left" w:pos="8273"/>
        </w:tabs>
        <w:spacing w:before="0" w:line="276" w:lineRule="auto"/>
        <w:jc w:val="both"/>
        <w:rPr>
          <w:rFonts w:ascii="Times New Roman" w:hAnsi="Times New Roman"/>
          <w:color w:val="FF0000"/>
          <w:sz w:val="24"/>
        </w:rPr>
      </w:pPr>
      <w:r w:rsidRPr="002B6C37">
        <w:rPr>
          <w:rFonts w:ascii="Times New Roman" w:hAnsi="Times New Roman"/>
          <w:sz w:val="24"/>
        </w:rPr>
        <w:lastRenderedPageBreak/>
        <w:t xml:space="preserve">Кузьменков Сергей Викторович. </w:t>
      </w:r>
    </w:p>
    <w:p w:rsidR="00DD6802" w:rsidRDefault="00DD6802" w:rsidP="00DD6802">
      <w:pPr>
        <w:spacing w:before="0" w:line="276" w:lineRule="auto"/>
        <w:jc w:val="both"/>
        <w:rPr>
          <w:rFonts w:ascii="Times New Roman" w:hAnsi="Times New Roman"/>
          <w:sz w:val="24"/>
        </w:rPr>
      </w:pPr>
      <w:r w:rsidRPr="002B6C37">
        <w:rPr>
          <w:rFonts w:ascii="Times New Roman" w:hAnsi="Times New Roman"/>
          <w:sz w:val="24"/>
        </w:rPr>
        <w:t xml:space="preserve">Контактные данные: телефон: (4852) 49-81-14, факс: (4852) 49-93-00, </w:t>
      </w:r>
    </w:p>
    <w:p w:rsidR="00DD6802" w:rsidRDefault="00DD6802" w:rsidP="00DD6802">
      <w:pPr>
        <w:tabs>
          <w:tab w:val="left" w:pos="8273"/>
        </w:tabs>
        <w:spacing w:before="0" w:line="276" w:lineRule="auto"/>
        <w:jc w:val="both"/>
        <w:rPr>
          <w:rStyle w:val="a8"/>
          <w:rFonts w:ascii="Times New Roman" w:hAnsi="Times New Roman"/>
          <w:sz w:val="24"/>
          <w:lang w:val="en-US"/>
        </w:rPr>
      </w:pPr>
      <w:r w:rsidRPr="002B6C37">
        <w:rPr>
          <w:rFonts w:ascii="Times New Roman" w:hAnsi="Times New Roman"/>
          <w:sz w:val="24"/>
          <w:lang w:val="en-US"/>
        </w:rPr>
        <w:t>E-mail:</w:t>
      </w:r>
      <w:r w:rsidRPr="002B6C37">
        <w:rPr>
          <w:rFonts w:ascii="Times New Roman" w:hAnsi="Times New Roman"/>
          <w:color w:val="FF0000"/>
          <w:sz w:val="24"/>
          <w:lang w:val="en-US"/>
        </w:rPr>
        <w:t xml:space="preserve"> </w:t>
      </w:r>
      <w:hyperlink r:id="rId9" w:history="1">
        <w:r w:rsidRPr="002B6C37">
          <w:rPr>
            <w:rStyle w:val="a8"/>
            <w:rFonts w:ascii="Times New Roman" w:hAnsi="Times New Roman"/>
            <w:sz w:val="24"/>
            <w:lang w:val="en-US"/>
          </w:rPr>
          <w:t>KuzmenkovSV@yanos.slavneft.ru</w:t>
        </w:r>
      </w:hyperlink>
    </w:p>
    <w:p w:rsidR="00E9521C" w:rsidRPr="00C561F7" w:rsidRDefault="00E9521C" w:rsidP="00E9521C">
      <w:pPr>
        <w:ind w:firstLine="708"/>
        <w:jc w:val="both"/>
        <w:rPr>
          <w:rFonts w:ascii="Times New Roman" w:hAnsi="Times New Roman"/>
          <w:sz w:val="24"/>
        </w:rPr>
      </w:pPr>
      <w:r w:rsidRPr="00C561F7">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Pr="00C561F7">
        <w:rPr>
          <w:rFonts w:ascii="Times New Roman" w:hAnsi="Times New Roman"/>
          <w:color w:val="0000FF"/>
          <w:sz w:val="24"/>
          <w:u w:val="single"/>
        </w:rPr>
        <w:t>http://www.refinery.yaroslavl.su/index.php?module=tend&amp;page=stop</w:t>
      </w:r>
      <w:r w:rsidRPr="00C561F7">
        <w:rPr>
          <w:rFonts w:ascii="Times New Roman" w:hAnsi="Times New Roman"/>
          <w:sz w:val="24"/>
        </w:rPr>
        <w:t>.</w:t>
      </w:r>
    </w:p>
    <w:p w:rsidR="00DE7BED" w:rsidRPr="00C561F7" w:rsidRDefault="00DE7BED" w:rsidP="00DE7BED">
      <w:pPr>
        <w:ind w:firstLine="720"/>
        <w:jc w:val="both"/>
        <w:rPr>
          <w:rFonts w:ascii="Times New Roman" w:hAnsi="Times New Roman"/>
          <w:b/>
          <w:sz w:val="24"/>
        </w:rPr>
      </w:pPr>
      <w:r w:rsidRPr="00C561F7">
        <w:rPr>
          <w:rFonts w:ascii="Times New Roman" w:hAnsi="Times New Roman"/>
          <w:b/>
          <w:sz w:val="24"/>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C561F7" w:rsidRDefault="00DE7BED" w:rsidP="00E9521C">
      <w:pPr>
        <w:spacing w:before="60"/>
        <w:ind w:firstLine="708"/>
        <w:jc w:val="both"/>
        <w:rPr>
          <w:rFonts w:ascii="Times New Roman" w:hAnsi="Times New Roman"/>
          <w:sz w:val="24"/>
        </w:rPr>
      </w:pPr>
      <w:r w:rsidRPr="00C561F7">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C561F7" w:rsidRDefault="00DE7BED" w:rsidP="00E9521C">
      <w:pPr>
        <w:pStyle w:val="a6"/>
        <w:numPr>
          <w:ilvl w:val="0"/>
          <w:numId w:val="2"/>
        </w:numPr>
        <w:spacing w:before="60"/>
        <w:ind w:left="1134" w:hanging="425"/>
        <w:contextualSpacing w:val="0"/>
        <w:jc w:val="both"/>
        <w:rPr>
          <w:rFonts w:ascii="Times New Roman" w:hAnsi="Times New Roman"/>
          <w:sz w:val="24"/>
        </w:rPr>
      </w:pPr>
      <w:r w:rsidRPr="00C561F7">
        <w:rPr>
          <w:rFonts w:ascii="Times New Roman" w:hAnsi="Times New Roman"/>
          <w:sz w:val="24"/>
        </w:rPr>
        <w:t>не подана ни одна оферта (с учетом оферт, отозванных участниками закупки);</w:t>
      </w:r>
    </w:p>
    <w:p w:rsidR="00DE7BED" w:rsidRPr="00C561F7" w:rsidRDefault="00DE7BED" w:rsidP="00E9521C">
      <w:pPr>
        <w:pStyle w:val="a6"/>
        <w:numPr>
          <w:ilvl w:val="0"/>
          <w:numId w:val="2"/>
        </w:numPr>
        <w:spacing w:before="60"/>
        <w:ind w:left="1134" w:hanging="425"/>
        <w:contextualSpacing w:val="0"/>
        <w:jc w:val="both"/>
        <w:rPr>
          <w:rFonts w:ascii="Times New Roman" w:hAnsi="Times New Roman"/>
          <w:sz w:val="24"/>
        </w:rPr>
      </w:pPr>
      <w:r w:rsidRPr="00C561F7">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DE7BED" w:rsidRPr="00C561F7" w:rsidRDefault="00DE7BED" w:rsidP="00E9521C">
      <w:pPr>
        <w:pStyle w:val="a6"/>
        <w:numPr>
          <w:ilvl w:val="0"/>
          <w:numId w:val="2"/>
        </w:numPr>
        <w:spacing w:before="60"/>
        <w:ind w:left="1134" w:hanging="425"/>
        <w:contextualSpacing w:val="0"/>
        <w:jc w:val="both"/>
        <w:rPr>
          <w:rFonts w:ascii="Times New Roman" w:hAnsi="Times New Roman"/>
          <w:sz w:val="24"/>
        </w:rPr>
      </w:pPr>
      <w:r w:rsidRPr="00C561F7">
        <w:rPr>
          <w:rFonts w:ascii="Times New Roman" w:hAnsi="Times New Roman"/>
          <w:sz w:val="24"/>
        </w:rPr>
        <w:t>все поданные оферты отклонены.</w:t>
      </w:r>
    </w:p>
    <w:p w:rsidR="00DE7BED" w:rsidRPr="00C561F7" w:rsidRDefault="00DE7BED" w:rsidP="00E9521C">
      <w:pPr>
        <w:spacing w:before="60"/>
        <w:ind w:firstLine="708"/>
        <w:jc w:val="both"/>
        <w:rPr>
          <w:rFonts w:ascii="Times New Roman" w:hAnsi="Times New Roman"/>
          <w:sz w:val="24"/>
        </w:rPr>
      </w:pPr>
      <w:r w:rsidRPr="00C561F7">
        <w:rPr>
          <w:rFonts w:ascii="Times New Roman" w:hAnsi="Times New Roman"/>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sidRPr="00C561F7">
        <w:rPr>
          <w:rFonts w:ascii="Times New Roman" w:hAnsi="Times New Roman"/>
          <w:color w:val="0000FF"/>
          <w:sz w:val="24"/>
          <w:u w:val="single"/>
        </w:rPr>
        <w:t>http://www.refinery.yaroslavl.su/index.php?module=tend&amp;page=stop</w:t>
      </w:r>
      <w:r w:rsidRPr="00C561F7">
        <w:rPr>
          <w:rFonts w:ascii="Times New Roman" w:hAnsi="Times New Roman"/>
          <w:color w:val="FF0000"/>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sidRPr="00C561F7">
        <w:rPr>
          <w:rFonts w:ascii="Times New Roman" w:hAnsi="Times New Roman"/>
          <w:color w:val="0000FF"/>
          <w:sz w:val="24"/>
          <w:u w:val="single"/>
        </w:rPr>
        <w:t>http://www.refinery.yaroslavl.su/index.php?module=tend&amp;page=stop</w:t>
      </w:r>
      <w:r w:rsidRPr="00C561F7">
        <w:rPr>
          <w:rFonts w:ascii="Times New Roman" w:hAnsi="Times New Roman"/>
          <w:color w:val="FF0000"/>
          <w:sz w:val="24"/>
        </w:rPr>
        <w:t>.</w:t>
      </w:r>
    </w:p>
    <w:p w:rsidR="00DE7BED" w:rsidRDefault="00DE7BED" w:rsidP="00DE7BED">
      <w:pPr>
        <w:ind w:firstLine="708"/>
        <w:jc w:val="both"/>
        <w:rPr>
          <w:rFonts w:ascii="Times New Roman" w:hAnsi="Times New Roman"/>
          <w:sz w:val="24"/>
        </w:rPr>
      </w:pPr>
      <w:r w:rsidRPr="00C561F7">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77788" w:rsidRPr="00C561F7" w:rsidRDefault="00577788" w:rsidP="00DE7BED">
      <w:pPr>
        <w:ind w:firstLine="708"/>
        <w:jc w:val="both"/>
        <w:rPr>
          <w:rFonts w:ascii="Times New Roman" w:hAnsi="Times New Roman"/>
          <w:sz w:val="24"/>
        </w:rPr>
      </w:pPr>
      <w:r>
        <w:rPr>
          <w:rFonts w:ascii="Times New Roman" w:hAnsi="Times New Roman"/>
          <w:sz w:val="24"/>
        </w:rPr>
        <w:t xml:space="preserve">Контрагент может быть призван победителем тендера, только если на дату принятия решения о признании победителем он не имеет со стороны ОАО «Славнефть-ЯНОС» </w:t>
      </w:r>
      <w:r>
        <w:rPr>
          <w:rFonts w:ascii="Times New Roman" w:hAnsi="Times New Roman"/>
          <w:sz w:val="24"/>
        </w:rPr>
        <w:lastRenderedPageBreak/>
        <w:t>неурегулированных претензий, предъявляемых ему последним, не позднее даты публикации ПДО (с приложениями) на интернет-сайте ОАО «Славнефть-ЯНОС».</w:t>
      </w:r>
    </w:p>
    <w:p w:rsidR="00DE7BED" w:rsidRPr="00C561F7" w:rsidRDefault="00DE7BED" w:rsidP="00DE7BED">
      <w:pPr>
        <w:ind w:firstLine="708"/>
        <w:jc w:val="both"/>
        <w:rPr>
          <w:rFonts w:ascii="Times New Roman" w:hAnsi="Times New Roman"/>
          <w:sz w:val="24"/>
        </w:rPr>
      </w:pPr>
      <w:r w:rsidRPr="00097C9D">
        <w:rPr>
          <w:rFonts w:ascii="Times New Roman" w:hAnsi="Times New Roman"/>
          <w:sz w:val="24"/>
        </w:rPr>
        <w:t>Участник закупки вправе обжаловать в Конкурсной комиссии Общества действия</w:t>
      </w:r>
      <w:r w:rsidRPr="00C561F7">
        <w:rPr>
          <w:rFonts w:ascii="Times New Roman" w:hAnsi="Times New Roman"/>
          <w:sz w:val="24"/>
        </w:rPr>
        <w:t xml:space="preserve">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Жалоба в письменном виде направляется в Тендерный комитет Общества по адресу</w:t>
      </w:r>
      <w:r w:rsidR="00B51481" w:rsidRPr="00C561F7">
        <w:rPr>
          <w:rFonts w:ascii="Times New Roman" w:hAnsi="Times New Roman"/>
          <w:sz w:val="24"/>
        </w:rPr>
        <w:t>:</w:t>
      </w:r>
      <w:r w:rsidRPr="00C561F7">
        <w:rPr>
          <w:rFonts w:ascii="Times New Roman" w:hAnsi="Times New Roman"/>
          <w:sz w:val="24"/>
        </w:rPr>
        <w:t xml:space="preserve"> </w:t>
      </w:r>
      <w:r w:rsidR="00B51481" w:rsidRPr="00C561F7">
        <w:rPr>
          <w:rFonts w:ascii="Times New Roman" w:hAnsi="Times New Roman"/>
          <w:sz w:val="24"/>
        </w:rPr>
        <w:t>1500</w:t>
      </w:r>
      <w:r w:rsidR="006372D9" w:rsidRPr="00C561F7">
        <w:rPr>
          <w:rFonts w:ascii="Times New Roman" w:hAnsi="Times New Roman"/>
          <w:sz w:val="24"/>
        </w:rPr>
        <w:t>23</w:t>
      </w:r>
      <w:r w:rsidR="00B51481"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 В жалобе указываются: обжалуемое вынесенное решение ОАО «Славнефть-ЯНОС», обжалуемые действия (бездействие) ОАО «Славнефть-ЯНОС»;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Default="00DE7BED" w:rsidP="00DE7BED">
      <w:pPr>
        <w:ind w:firstLine="708"/>
        <w:jc w:val="both"/>
        <w:rPr>
          <w:rFonts w:ascii="Times New Roman" w:hAnsi="Times New Roman"/>
          <w:sz w:val="24"/>
        </w:rPr>
      </w:pPr>
      <w:r w:rsidRPr="00C561F7">
        <w:rPr>
          <w:rFonts w:ascii="Times New Roman" w:hAnsi="Times New Roman"/>
          <w:sz w:val="24"/>
        </w:rPr>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C561F7">
        <w:rPr>
          <w:rFonts w:ascii="Times New Roman" w:hAnsi="Times New Roman"/>
          <w:sz w:val="24"/>
        </w:rPr>
        <w:t xml:space="preserve">+7 (4852) 49-93-33, электронная </w:t>
      </w:r>
      <w:r w:rsidR="00DD6802">
        <w:rPr>
          <w:rFonts w:ascii="Times New Roman" w:hAnsi="Times New Roman"/>
          <w:sz w:val="24"/>
        </w:rPr>
        <w:t xml:space="preserve">почта </w:t>
      </w:r>
      <w:hyperlink r:id="rId10" w:history="1">
        <w:r w:rsidR="00DD6802" w:rsidRPr="00BC6AB2">
          <w:rPr>
            <w:rStyle w:val="a8"/>
            <w:rFonts w:ascii="Times New Roman" w:hAnsi="Times New Roman"/>
            <w:sz w:val="24"/>
          </w:rPr>
          <w:t>hotline@yanos.slavneft.ru</w:t>
        </w:r>
      </w:hyperlink>
    </w:p>
    <w:p w:rsidR="00DE7BED" w:rsidRPr="00C561F7" w:rsidRDefault="00DE7BED" w:rsidP="00DE7BED">
      <w:pPr>
        <w:rPr>
          <w:rFonts w:ascii="Times New Roman" w:hAnsi="Times New Roman"/>
          <w:sz w:val="24"/>
        </w:rPr>
      </w:pPr>
      <w:r w:rsidRPr="00C561F7">
        <w:rPr>
          <w:rFonts w:ascii="Times New Roman" w:hAnsi="Times New Roman"/>
          <w:sz w:val="24"/>
        </w:rPr>
        <w:t>Перечень документов в сост</w:t>
      </w:r>
      <w:r w:rsidR="00E85DE8" w:rsidRPr="00C561F7">
        <w:rPr>
          <w:rFonts w:ascii="Times New Roman" w:hAnsi="Times New Roman"/>
          <w:sz w:val="24"/>
        </w:rPr>
        <w:t>аве Предложения делать оферты №</w:t>
      </w:r>
      <w:r w:rsidR="00D549DA" w:rsidRPr="00C561F7">
        <w:rPr>
          <w:rFonts w:ascii="Times New Roman" w:hAnsi="Times New Roman"/>
          <w:sz w:val="24"/>
        </w:rPr>
        <w:t xml:space="preserve"> </w:t>
      </w:r>
      <w:r w:rsidR="00765595">
        <w:rPr>
          <w:rFonts w:ascii="Times New Roman" w:hAnsi="Times New Roman"/>
          <w:sz w:val="24"/>
        </w:rPr>
        <w:t>069</w:t>
      </w:r>
      <w:r w:rsidR="00D549DA" w:rsidRPr="00C561F7">
        <w:rPr>
          <w:rFonts w:ascii="Times New Roman" w:hAnsi="Times New Roman"/>
          <w:sz w:val="24"/>
        </w:rPr>
        <w:t>-КС</w:t>
      </w:r>
      <w:r w:rsidR="00E85DE8" w:rsidRPr="00C561F7">
        <w:rPr>
          <w:rFonts w:ascii="Times New Roman" w:hAnsi="Times New Roman"/>
          <w:sz w:val="24"/>
        </w:rPr>
        <w:t>-201</w:t>
      </w:r>
      <w:r w:rsidR="00765595">
        <w:rPr>
          <w:rFonts w:ascii="Times New Roman" w:hAnsi="Times New Roman"/>
          <w:sz w:val="24"/>
        </w:rPr>
        <w:t>7</w:t>
      </w:r>
      <w:r w:rsidRPr="00C561F7">
        <w:rPr>
          <w:rFonts w:ascii="Times New Roman" w:hAnsi="Times New Roman"/>
          <w:sz w:val="24"/>
        </w:rPr>
        <w:t xml:space="preserve"> от </w:t>
      </w:r>
      <w:r w:rsidR="00DD6802">
        <w:rPr>
          <w:rFonts w:ascii="Times New Roman" w:hAnsi="Times New Roman"/>
          <w:sz w:val="24"/>
        </w:rPr>
        <w:t>29.03.2017:</w:t>
      </w:r>
    </w:p>
    <w:p w:rsidR="00DE7BED" w:rsidRPr="00C561F7" w:rsidRDefault="00DE7BED" w:rsidP="00DE7BED">
      <w:pPr>
        <w:rPr>
          <w:rFonts w:ascii="Times New Roman" w:hAnsi="Times New Roman"/>
          <w:sz w:val="24"/>
        </w:rPr>
      </w:pPr>
      <w:r w:rsidRPr="00C561F7">
        <w:rPr>
          <w:rFonts w:ascii="Times New Roman" w:hAnsi="Times New Roman"/>
          <w:sz w:val="24"/>
        </w:rPr>
        <w:t>1. Извещение о проведении тендера (настоящий документ) в 1 экз.</w:t>
      </w:r>
    </w:p>
    <w:p w:rsidR="00DE7BED" w:rsidRDefault="00DE7BED" w:rsidP="00DE7BED">
      <w:pPr>
        <w:rPr>
          <w:rFonts w:ascii="Times New Roman" w:hAnsi="Times New Roman"/>
          <w:sz w:val="24"/>
        </w:rPr>
      </w:pPr>
      <w:r w:rsidRPr="00C561F7">
        <w:rPr>
          <w:rFonts w:ascii="Times New Roman" w:hAnsi="Times New Roman"/>
          <w:sz w:val="24"/>
        </w:rPr>
        <w:t>2. Требования к предмету оферты в 1 экз.</w:t>
      </w:r>
      <w:r w:rsidR="002C40E6">
        <w:rPr>
          <w:rFonts w:ascii="Times New Roman" w:hAnsi="Times New Roman"/>
          <w:sz w:val="24"/>
        </w:rPr>
        <w:t xml:space="preserve"> (</w:t>
      </w:r>
      <w:r w:rsidR="00D54AA2">
        <w:rPr>
          <w:rFonts w:ascii="Times New Roman" w:hAnsi="Times New Roman"/>
          <w:sz w:val="24"/>
        </w:rPr>
        <w:t xml:space="preserve">Форма </w:t>
      </w:r>
      <w:r w:rsidR="002C40E6">
        <w:rPr>
          <w:rFonts w:ascii="Times New Roman" w:hAnsi="Times New Roman"/>
          <w:sz w:val="24"/>
        </w:rPr>
        <w:t>№ 1).</w:t>
      </w:r>
    </w:p>
    <w:p w:rsidR="00DE7BED" w:rsidRPr="00C561F7" w:rsidRDefault="00763AF5" w:rsidP="00DE7BED">
      <w:pPr>
        <w:rPr>
          <w:rFonts w:ascii="Times New Roman" w:hAnsi="Times New Roman"/>
          <w:sz w:val="24"/>
        </w:rPr>
      </w:pPr>
      <w:r>
        <w:rPr>
          <w:rFonts w:ascii="Times New Roman" w:hAnsi="Times New Roman"/>
          <w:sz w:val="24"/>
        </w:rPr>
        <w:t>3</w:t>
      </w:r>
      <w:r w:rsidR="00D55F59">
        <w:rPr>
          <w:rFonts w:ascii="Times New Roman" w:hAnsi="Times New Roman"/>
          <w:sz w:val="24"/>
        </w:rPr>
        <w:t xml:space="preserve">. </w:t>
      </w:r>
      <w:r w:rsidR="00DE7BED" w:rsidRPr="00C561F7">
        <w:rPr>
          <w:rFonts w:ascii="Times New Roman" w:hAnsi="Times New Roman"/>
          <w:sz w:val="24"/>
        </w:rPr>
        <w:t>Извещение о согласии сделать оферту  в 1 экз.</w:t>
      </w:r>
      <w:r w:rsidR="002C40E6" w:rsidRPr="002C40E6">
        <w:rPr>
          <w:rFonts w:ascii="Times New Roman" w:hAnsi="Times New Roman"/>
          <w:sz w:val="24"/>
        </w:rPr>
        <w:t xml:space="preserve"> (</w:t>
      </w:r>
      <w:r w:rsidR="00D54AA2" w:rsidRPr="00D54AA2">
        <w:rPr>
          <w:rFonts w:ascii="Times New Roman" w:hAnsi="Times New Roman"/>
          <w:sz w:val="24"/>
        </w:rPr>
        <w:t xml:space="preserve">Форма </w:t>
      </w:r>
      <w:r w:rsidR="002C40E6" w:rsidRPr="002C40E6">
        <w:rPr>
          <w:rFonts w:ascii="Times New Roman" w:hAnsi="Times New Roman"/>
          <w:sz w:val="24"/>
        </w:rPr>
        <w:t xml:space="preserve">№ </w:t>
      </w:r>
      <w:r w:rsidR="00D27E52">
        <w:rPr>
          <w:rFonts w:ascii="Times New Roman" w:hAnsi="Times New Roman"/>
          <w:sz w:val="24"/>
        </w:rPr>
        <w:t>2</w:t>
      </w:r>
      <w:r w:rsidR="002C40E6" w:rsidRPr="002C40E6">
        <w:rPr>
          <w:rFonts w:ascii="Times New Roman" w:hAnsi="Times New Roman"/>
          <w:sz w:val="24"/>
        </w:rPr>
        <w:t>).</w:t>
      </w:r>
    </w:p>
    <w:p w:rsidR="00DE7BED" w:rsidRDefault="0080562C" w:rsidP="00DE7BED">
      <w:pPr>
        <w:rPr>
          <w:rFonts w:ascii="Times New Roman" w:hAnsi="Times New Roman"/>
          <w:sz w:val="24"/>
        </w:rPr>
      </w:pPr>
      <w:r>
        <w:rPr>
          <w:rFonts w:ascii="Times New Roman" w:hAnsi="Times New Roman"/>
          <w:sz w:val="24"/>
        </w:rPr>
        <w:t>4</w:t>
      </w:r>
      <w:r w:rsidR="00DE7BED" w:rsidRPr="00C561F7">
        <w:rPr>
          <w:rFonts w:ascii="Times New Roman" w:hAnsi="Times New Roman"/>
          <w:sz w:val="24"/>
        </w:rPr>
        <w:t>. Предложение о заключении договора в 1 экз.</w:t>
      </w:r>
      <w:r w:rsidR="002C40E6" w:rsidRPr="002C40E6">
        <w:rPr>
          <w:rFonts w:ascii="Times New Roman" w:hAnsi="Times New Roman"/>
          <w:sz w:val="24"/>
        </w:rPr>
        <w:t xml:space="preserve"> (</w:t>
      </w:r>
      <w:r w:rsidR="00D54AA2" w:rsidRPr="00D54AA2">
        <w:rPr>
          <w:rFonts w:ascii="Times New Roman" w:hAnsi="Times New Roman"/>
          <w:sz w:val="24"/>
        </w:rPr>
        <w:t>Форма</w:t>
      </w:r>
      <w:r w:rsidR="00D27E52">
        <w:rPr>
          <w:rFonts w:ascii="Times New Roman" w:hAnsi="Times New Roman"/>
          <w:sz w:val="24"/>
        </w:rPr>
        <w:t xml:space="preserve"> № 3</w:t>
      </w:r>
      <w:r w:rsidR="002C40E6" w:rsidRPr="002C40E6">
        <w:rPr>
          <w:rFonts w:ascii="Times New Roman" w:hAnsi="Times New Roman"/>
          <w:sz w:val="24"/>
        </w:rPr>
        <w:t>).</w:t>
      </w:r>
    </w:p>
    <w:p w:rsidR="00763AF5" w:rsidRPr="00C561F7" w:rsidRDefault="0080562C" w:rsidP="00DE7BED">
      <w:pPr>
        <w:rPr>
          <w:rFonts w:ascii="Times New Roman" w:hAnsi="Times New Roman"/>
          <w:sz w:val="24"/>
        </w:rPr>
      </w:pPr>
      <w:r>
        <w:rPr>
          <w:rFonts w:ascii="Times New Roman" w:hAnsi="Times New Roman"/>
          <w:sz w:val="24"/>
        </w:rPr>
        <w:t>5</w:t>
      </w:r>
      <w:r w:rsidR="00763AF5">
        <w:rPr>
          <w:rFonts w:ascii="Times New Roman" w:hAnsi="Times New Roman"/>
          <w:sz w:val="24"/>
        </w:rPr>
        <w:t xml:space="preserve">. </w:t>
      </w:r>
      <w:r w:rsidR="00763AF5" w:rsidRPr="00763AF5">
        <w:rPr>
          <w:rFonts w:ascii="Times New Roman" w:hAnsi="Times New Roman"/>
          <w:sz w:val="24"/>
        </w:rPr>
        <w:t>Проект</w:t>
      </w:r>
      <w:r w:rsidR="00763AF5">
        <w:rPr>
          <w:rFonts w:ascii="Times New Roman" w:hAnsi="Times New Roman"/>
          <w:sz w:val="24"/>
        </w:rPr>
        <w:t xml:space="preserve"> Договора подряда </w:t>
      </w:r>
      <w:r w:rsidR="00682F70">
        <w:rPr>
          <w:rFonts w:ascii="Times New Roman" w:hAnsi="Times New Roman"/>
          <w:sz w:val="24"/>
        </w:rPr>
        <w:t xml:space="preserve"> с приложениями </w:t>
      </w:r>
      <w:r w:rsidR="00763AF5">
        <w:rPr>
          <w:rFonts w:ascii="Times New Roman" w:hAnsi="Times New Roman"/>
          <w:sz w:val="24"/>
        </w:rPr>
        <w:t>в 1 экз.</w:t>
      </w:r>
      <w:r w:rsidR="002C40E6" w:rsidRPr="002C40E6">
        <w:rPr>
          <w:rFonts w:ascii="Times New Roman" w:hAnsi="Times New Roman"/>
          <w:sz w:val="24"/>
        </w:rPr>
        <w:t xml:space="preserve"> (</w:t>
      </w:r>
      <w:r w:rsidR="00D54AA2" w:rsidRPr="00D54AA2">
        <w:rPr>
          <w:rFonts w:ascii="Times New Roman" w:hAnsi="Times New Roman"/>
          <w:sz w:val="24"/>
        </w:rPr>
        <w:t>Форма</w:t>
      </w:r>
      <w:r w:rsidR="00D27E52">
        <w:rPr>
          <w:rFonts w:ascii="Times New Roman" w:hAnsi="Times New Roman"/>
          <w:sz w:val="24"/>
        </w:rPr>
        <w:t xml:space="preserve"> № 4</w:t>
      </w:r>
      <w:r w:rsidR="002C40E6" w:rsidRPr="002C40E6">
        <w:rPr>
          <w:rFonts w:ascii="Times New Roman" w:hAnsi="Times New Roman"/>
          <w:sz w:val="24"/>
        </w:rPr>
        <w:t>).</w:t>
      </w:r>
    </w:p>
    <w:p w:rsidR="00DE7BED" w:rsidRPr="00C561F7" w:rsidRDefault="0080562C" w:rsidP="00DE7BED">
      <w:pPr>
        <w:rPr>
          <w:rFonts w:ascii="Times New Roman" w:hAnsi="Times New Roman"/>
          <w:sz w:val="24"/>
        </w:rPr>
      </w:pPr>
      <w:r>
        <w:rPr>
          <w:rFonts w:ascii="Times New Roman" w:hAnsi="Times New Roman"/>
          <w:sz w:val="24"/>
        </w:rPr>
        <w:t>6</w:t>
      </w:r>
      <w:r w:rsidR="00DE7BED" w:rsidRPr="00C561F7">
        <w:rPr>
          <w:rFonts w:ascii="Times New Roman" w:hAnsi="Times New Roman"/>
          <w:sz w:val="24"/>
        </w:rPr>
        <w:t>. Пере</w:t>
      </w:r>
      <w:r w:rsidR="00D55F59">
        <w:rPr>
          <w:rFonts w:ascii="Times New Roman" w:hAnsi="Times New Roman"/>
          <w:sz w:val="24"/>
        </w:rPr>
        <w:t>чень аффилированных организаций</w:t>
      </w:r>
      <w:r w:rsidR="00DE7BED" w:rsidRPr="00C561F7">
        <w:rPr>
          <w:rFonts w:ascii="Times New Roman" w:hAnsi="Times New Roman"/>
          <w:sz w:val="24"/>
        </w:rPr>
        <w:t xml:space="preserve"> в 1 экз.</w:t>
      </w:r>
      <w:r w:rsidR="002C40E6" w:rsidRPr="002C40E6">
        <w:rPr>
          <w:rFonts w:ascii="Times New Roman" w:hAnsi="Times New Roman"/>
          <w:sz w:val="24"/>
        </w:rPr>
        <w:t xml:space="preserve"> (</w:t>
      </w:r>
      <w:r w:rsidR="00D54AA2" w:rsidRPr="00D54AA2">
        <w:rPr>
          <w:rFonts w:ascii="Times New Roman" w:hAnsi="Times New Roman"/>
          <w:sz w:val="24"/>
        </w:rPr>
        <w:t>Форма</w:t>
      </w:r>
      <w:r w:rsidR="002C40E6" w:rsidRPr="002C40E6">
        <w:rPr>
          <w:rFonts w:ascii="Times New Roman" w:hAnsi="Times New Roman"/>
          <w:sz w:val="24"/>
        </w:rPr>
        <w:t xml:space="preserve"> № </w:t>
      </w:r>
      <w:r w:rsidR="00D27E52">
        <w:rPr>
          <w:rFonts w:ascii="Times New Roman" w:hAnsi="Times New Roman"/>
          <w:sz w:val="24"/>
        </w:rPr>
        <w:t>5</w:t>
      </w:r>
      <w:r w:rsidR="002C40E6" w:rsidRPr="002C40E6">
        <w:rPr>
          <w:rFonts w:ascii="Times New Roman" w:hAnsi="Times New Roman"/>
          <w:sz w:val="24"/>
        </w:rPr>
        <w:t>).</w:t>
      </w:r>
    </w:p>
    <w:p w:rsidR="00923CDA" w:rsidRPr="00C561F7" w:rsidRDefault="0080562C" w:rsidP="00923CDA">
      <w:pPr>
        <w:rPr>
          <w:rFonts w:ascii="Times New Roman" w:hAnsi="Times New Roman"/>
          <w:sz w:val="24"/>
        </w:rPr>
      </w:pPr>
      <w:r>
        <w:rPr>
          <w:rFonts w:ascii="Times New Roman" w:hAnsi="Times New Roman"/>
          <w:sz w:val="24"/>
        </w:rPr>
        <w:t>7</w:t>
      </w:r>
      <w:r w:rsidR="00923CDA" w:rsidRPr="00C561F7">
        <w:rPr>
          <w:rFonts w:ascii="Times New Roman" w:hAnsi="Times New Roman"/>
          <w:sz w:val="24"/>
        </w:rPr>
        <w:t xml:space="preserve">. </w:t>
      </w:r>
      <w:r w:rsidR="00D55F59">
        <w:rPr>
          <w:rFonts w:ascii="Times New Roman" w:hAnsi="Times New Roman"/>
          <w:sz w:val="24"/>
        </w:rPr>
        <w:t>С</w:t>
      </w:r>
      <w:r w:rsidR="00923CDA" w:rsidRPr="00C561F7">
        <w:rPr>
          <w:rFonts w:ascii="Times New Roman" w:hAnsi="Times New Roman"/>
          <w:sz w:val="24"/>
        </w:rPr>
        <w:t xml:space="preserve">правка об опыте работы за последние </w:t>
      </w:r>
      <w:r w:rsidR="00E87913">
        <w:rPr>
          <w:rFonts w:ascii="Times New Roman" w:hAnsi="Times New Roman"/>
          <w:sz w:val="24"/>
        </w:rPr>
        <w:t>3 года</w:t>
      </w:r>
      <w:r w:rsidR="00923CDA" w:rsidRPr="00C561F7">
        <w:rPr>
          <w:rFonts w:ascii="Times New Roman" w:hAnsi="Times New Roman"/>
          <w:sz w:val="24"/>
        </w:rPr>
        <w:t xml:space="preserve"> в 1 экз.</w:t>
      </w:r>
      <w:r w:rsidR="002C40E6" w:rsidRPr="002C40E6">
        <w:rPr>
          <w:rFonts w:ascii="Times New Roman" w:hAnsi="Times New Roman"/>
          <w:sz w:val="24"/>
        </w:rPr>
        <w:t xml:space="preserve"> (</w:t>
      </w:r>
      <w:r w:rsidR="00D54AA2" w:rsidRPr="00D54AA2">
        <w:rPr>
          <w:rFonts w:ascii="Times New Roman" w:hAnsi="Times New Roman"/>
          <w:sz w:val="24"/>
        </w:rPr>
        <w:t xml:space="preserve">Форма </w:t>
      </w:r>
      <w:r w:rsidR="002C40E6" w:rsidRPr="002C40E6">
        <w:rPr>
          <w:rFonts w:ascii="Times New Roman" w:hAnsi="Times New Roman"/>
          <w:sz w:val="24"/>
        </w:rPr>
        <w:t xml:space="preserve">№ </w:t>
      </w:r>
      <w:r w:rsidR="00D27E52">
        <w:rPr>
          <w:rFonts w:ascii="Times New Roman" w:hAnsi="Times New Roman"/>
          <w:sz w:val="24"/>
        </w:rPr>
        <w:t>6</w:t>
      </w:r>
      <w:r w:rsidR="002C40E6" w:rsidRPr="002C40E6">
        <w:rPr>
          <w:rFonts w:ascii="Times New Roman" w:hAnsi="Times New Roman"/>
          <w:sz w:val="24"/>
        </w:rPr>
        <w:t>).</w:t>
      </w:r>
    </w:p>
    <w:p w:rsidR="00BA2B15" w:rsidRDefault="0080562C" w:rsidP="00BA2B15">
      <w:pPr>
        <w:rPr>
          <w:rFonts w:ascii="Times New Roman" w:hAnsi="Times New Roman"/>
          <w:sz w:val="24"/>
        </w:rPr>
      </w:pPr>
      <w:r>
        <w:rPr>
          <w:rFonts w:ascii="Times New Roman" w:hAnsi="Times New Roman"/>
          <w:sz w:val="24"/>
        </w:rPr>
        <w:t>8</w:t>
      </w:r>
      <w:r w:rsidR="00BA2B15" w:rsidRPr="00C561F7">
        <w:rPr>
          <w:rFonts w:ascii="Times New Roman" w:hAnsi="Times New Roman"/>
          <w:sz w:val="24"/>
        </w:rPr>
        <w:t>. Справка о кадровых ресурсах в 1 экз.</w:t>
      </w:r>
      <w:r w:rsidR="00D27E52" w:rsidRPr="00D27E52">
        <w:t xml:space="preserve"> </w:t>
      </w:r>
      <w:r w:rsidR="00D27E52">
        <w:rPr>
          <w:rFonts w:ascii="Times New Roman" w:hAnsi="Times New Roman"/>
          <w:sz w:val="24"/>
        </w:rPr>
        <w:t>(</w:t>
      </w:r>
      <w:r w:rsidR="00D54AA2" w:rsidRPr="00D54AA2">
        <w:rPr>
          <w:rFonts w:ascii="Times New Roman" w:hAnsi="Times New Roman"/>
          <w:sz w:val="24"/>
        </w:rPr>
        <w:t xml:space="preserve">Форма </w:t>
      </w:r>
      <w:r w:rsidR="00D27E52">
        <w:rPr>
          <w:rFonts w:ascii="Times New Roman" w:hAnsi="Times New Roman"/>
          <w:sz w:val="24"/>
        </w:rPr>
        <w:t>№ 7</w:t>
      </w:r>
      <w:r w:rsidR="00D27E52" w:rsidRPr="00D27E52">
        <w:rPr>
          <w:rFonts w:ascii="Times New Roman" w:hAnsi="Times New Roman"/>
          <w:sz w:val="24"/>
        </w:rPr>
        <w:t>).</w:t>
      </w:r>
    </w:p>
    <w:p w:rsidR="00A7620E" w:rsidRDefault="0044404E" w:rsidP="00E87913">
      <w:pPr>
        <w:jc w:val="both"/>
        <w:rPr>
          <w:rFonts w:ascii="Times New Roman" w:hAnsi="Times New Roman"/>
          <w:sz w:val="24"/>
        </w:rPr>
      </w:pPr>
      <w:r>
        <w:rPr>
          <w:rFonts w:ascii="Times New Roman" w:hAnsi="Times New Roman"/>
          <w:sz w:val="24"/>
        </w:rPr>
        <w:t xml:space="preserve">9. </w:t>
      </w:r>
      <w:r w:rsidR="00E87913" w:rsidRPr="00E87913">
        <w:rPr>
          <w:rFonts w:ascii="Times New Roman" w:hAnsi="Times New Roman"/>
          <w:sz w:val="24"/>
        </w:rPr>
        <w:t>Техническое задание на разработку, настройку, поставку и внедрение компьютерного тренажерного комплекса для обучения технологического персонала комплексной установки каталитического риформинга (ЛГ-35/11) ОАО «Славнефть-ЯНОС».</w:t>
      </w:r>
    </w:p>
    <w:p w:rsidR="00E82255" w:rsidRDefault="007B0280" w:rsidP="00E82255">
      <w:pPr>
        <w:jc w:val="both"/>
        <w:rPr>
          <w:rFonts w:ascii="Times New Roman" w:hAnsi="Times New Roman"/>
          <w:sz w:val="24"/>
        </w:rPr>
      </w:pPr>
      <w:r>
        <w:rPr>
          <w:rFonts w:ascii="Times New Roman" w:hAnsi="Times New Roman"/>
          <w:sz w:val="24"/>
        </w:rPr>
        <w:t xml:space="preserve">10. Мнемосхемы </w:t>
      </w:r>
      <w:r w:rsidRPr="007B0280">
        <w:rPr>
          <w:rFonts w:ascii="Times New Roman" w:hAnsi="Times New Roman"/>
          <w:sz w:val="24"/>
        </w:rPr>
        <w:t>ЛГ-35/11</w:t>
      </w:r>
      <w:r w:rsidR="006E6717">
        <w:rPr>
          <w:rFonts w:ascii="Times New Roman" w:hAnsi="Times New Roman"/>
          <w:sz w:val="24"/>
        </w:rPr>
        <w:t xml:space="preserve"> расположены по ссылке</w:t>
      </w:r>
      <w:r w:rsidR="006E6717" w:rsidRPr="00E82255">
        <w:rPr>
          <w:rFonts w:ascii="Times New Roman" w:hAnsi="Times New Roman"/>
          <w:sz w:val="24"/>
        </w:rPr>
        <w:t>:</w:t>
      </w:r>
      <w:r w:rsidR="00E82255">
        <w:rPr>
          <w:rFonts w:ascii="Times New Roman" w:hAnsi="Times New Roman"/>
          <w:sz w:val="24"/>
        </w:rPr>
        <w:t xml:space="preserve"> </w:t>
      </w:r>
    </w:p>
    <w:p w:rsidR="007B0280" w:rsidRPr="00E82255" w:rsidRDefault="000120F0" w:rsidP="00E82255">
      <w:pPr>
        <w:spacing w:before="0"/>
        <w:ind w:firstLine="708"/>
        <w:jc w:val="both"/>
        <w:rPr>
          <w:rStyle w:val="a8"/>
          <w:rFonts w:ascii="Times New Roman" w:hAnsi="Times New Roman"/>
          <w:sz w:val="24"/>
        </w:rPr>
      </w:pPr>
      <w:hyperlink r:id="rId11" w:history="1">
        <w:r w:rsidR="00E82255" w:rsidRPr="00E82255">
          <w:rPr>
            <w:rStyle w:val="a8"/>
            <w:rFonts w:ascii="Times New Roman" w:hAnsi="Times New Roman"/>
            <w:sz w:val="24"/>
          </w:rPr>
          <w:t>http://yanos.slavneft.ru/files/Мнемосхемы_ЛГ_35_11_636262990051106819.zip</w:t>
        </w:r>
      </w:hyperlink>
    </w:p>
    <w:p w:rsidR="00E82255" w:rsidRDefault="00E82255" w:rsidP="00E87913">
      <w:pPr>
        <w:jc w:val="both"/>
        <w:rPr>
          <w:rFonts w:ascii="Times New Roman" w:hAnsi="Times New Roman"/>
          <w:bCs/>
          <w:sz w:val="24"/>
        </w:rPr>
      </w:pPr>
    </w:p>
    <w:p w:rsidR="00B326D4" w:rsidRDefault="00B326D4" w:rsidP="00E237E8">
      <w:pPr>
        <w:jc w:val="both"/>
        <w:rPr>
          <w:rFonts w:ascii="Times New Roman" w:hAnsi="Times New Roman"/>
          <w:b/>
          <w:sz w:val="24"/>
        </w:rPr>
      </w:pPr>
    </w:p>
    <w:p w:rsidR="0011018B" w:rsidRDefault="0011018B">
      <w:pPr>
        <w:rPr>
          <w:rFonts w:ascii="Times New Roman" w:hAnsi="Times New Roman"/>
          <w:b/>
          <w:sz w:val="24"/>
        </w:rPr>
      </w:pPr>
    </w:p>
    <w:p w:rsidR="00EF1336" w:rsidRPr="00506763" w:rsidRDefault="00AE32FD">
      <w:pPr>
        <w:rPr>
          <w:rFonts w:ascii="Times New Roman" w:hAnsi="Times New Roman"/>
          <w:b/>
        </w:rPr>
      </w:pPr>
      <w:r w:rsidRPr="00506763">
        <w:rPr>
          <w:rFonts w:ascii="Times New Roman" w:hAnsi="Times New Roman"/>
          <w:b/>
          <w:sz w:val="24"/>
        </w:rPr>
        <w:t>Директо</w:t>
      </w:r>
      <w:r w:rsidR="00506763">
        <w:rPr>
          <w:rFonts w:ascii="Times New Roman" w:hAnsi="Times New Roman"/>
          <w:b/>
          <w:sz w:val="24"/>
        </w:rPr>
        <w:t xml:space="preserve">р по снабжению               </w:t>
      </w:r>
      <w:r w:rsidR="00506763">
        <w:rPr>
          <w:rFonts w:ascii="Times New Roman" w:hAnsi="Times New Roman"/>
          <w:b/>
          <w:sz w:val="24"/>
        </w:rPr>
        <w:tab/>
      </w:r>
      <w:r w:rsidR="00506763">
        <w:rPr>
          <w:rFonts w:ascii="Times New Roman" w:hAnsi="Times New Roman"/>
          <w:b/>
          <w:sz w:val="24"/>
        </w:rPr>
        <w:tab/>
      </w:r>
      <w:r w:rsidRPr="00506763">
        <w:rPr>
          <w:rFonts w:ascii="Times New Roman" w:hAnsi="Times New Roman"/>
          <w:b/>
          <w:sz w:val="24"/>
        </w:rPr>
        <w:t xml:space="preserve"> ____________________    </w:t>
      </w:r>
      <w:r w:rsidR="00E87913">
        <w:rPr>
          <w:rFonts w:ascii="Times New Roman" w:hAnsi="Times New Roman"/>
          <w:b/>
          <w:sz w:val="24"/>
        </w:rPr>
        <w:t>Д.Ю.Уржумов</w:t>
      </w:r>
    </w:p>
    <w:p w:rsidR="00AB1531" w:rsidRDefault="00AB1531">
      <w:pPr>
        <w:spacing w:before="0" w:line="276" w:lineRule="auto"/>
        <w:jc w:val="center"/>
        <w:rPr>
          <w:rFonts w:ascii="Times New Roman" w:hAnsi="Times New Roman"/>
        </w:rPr>
      </w:pPr>
    </w:p>
    <w:p w:rsidR="00D11890" w:rsidRDefault="00D11890" w:rsidP="000120F0">
      <w:pPr>
        <w:spacing w:before="0" w:line="276" w:lineRule="auto"/>
        <w:rPr>
          <w:rFonts w:ascii="Times New Roman" w:hAnsi="Times New Roman"/>
          <w:sz w:val="24"/>
        </w:rPr>
      </w:pPr>
      <w:bookmarkStart w:id="0" w:name="_GoBack"/>
      <w:bookmarkEnd w:id="0"/>
    </w:p>
    <w:sectPr w:rsidR="00D11890" w:rsidSect="000120F0">
      <w:footerReference w:type="default" r:id="rId12"/>
      <w:pgSz w:w="11906" w:h="16838"/>
      <w:pgMar w:top="851" w:right="567"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451C" w:rsidRDefault="005D451C" w:rsidP="00FB07D9">
      <w:pPr>
        <w:spacing w:before="0"/>
      </w:pPr>
      <w:r>
        <w:separator/>
      </w:r>
    </w:p>
  </w:endnote>
  <w:endnote w:type="continuationSeparator" w:id="0">
    <w:p w:rsidR="005D451C" w:rsidRDefault="005D451C"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451C" w:rsidRDefault="005D451C">
    <w:pPr>
      <w:pStyle w:val="af4"/>
      <w:jc w:val="right"/>
    </w:pPr>
    <w:r>
      <w:fldChar w:fldCharType="begin"/>
    </w:r>
    <w:r>
      <w:instrText xml:space="preserve"> PAGE   \* MERGEFORMAT </w:instrText>
    </w:r>
    <w:r>
      <w:fldChar w:fldCharType="separate"/>
    </w:r>
    <w:r w:rsidR="000120F0">
      <w:rPr>
        <w:noProof/>
      </w:rPr>
      <w:t>6</w:t>
    </w:r>
    <w:r>
      <w:rPr>
        <w:noProof/>
      </w:rPr>
      <w:fldChar w:fldCharType="end"/>
    </w:r>
  </w:p>
  <w:p w:rsidR="005D451C" w:rsidRDefault="005D451C">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451C" w:rsidRDefault="005D451C" w:rsidP="00FB07D9">
      <w:pPr>
        <w:spacing w:before="0"/>
      </w:pPr>
      <w:r>
        <w:separator/>
      </w:r>
    </w:p>
  </w:footnote>
  <w:footnote w:type="continuationSeparator" w:id="0">
    <w:p w:rsidR="005D451C" w:rsidRDefault="005D451C"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EB032DF"/>
    <w:multiLevelType w:val="hybridMultilevel"/>
    <w:tmpl w:val="8B72F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7ED5FF0"/>
    <w:multiLevelType w:val="hybridMultilevel"/>
    <w:tmpl w:val="72F2431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9F71C6A"/>
    <w:multiLevelType w:val="hybridMultilevel"/>
    <w:tmpl w:val="BD8A01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C957E1D"/>
    <w:multiLevelType w:val="multilevel"/>
    <w:tmpl w:val="CB644FB6"/>
    <w:lvl w:ilvl="0">
      <w:start w:val="5"/>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2E4D0C29"/>
    <w:multiLevelType w:val="hybridMultilevel"/>
    <w:tmpl w:val="1586061C"/>
    <w:lvl w:ilvl="0" w:tplc="C21C4D7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41337799"/>
    <w:multiLevelType w:val="hybridMultilevel"/>
    <w:tmpl w:val="F6420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4FD5971"/>
    <w:multiLevelType w:val="hybridMultilevel"/>
    <w:tmpl w:val="114E54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nsid w:val="5C351CAB"/>
    <w:multiLevelType w:val="hybridMultilevel"/>
    <w:tmpl w:val="F1585F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790452B9"/>
    <w:multiLevelType w:val="hybridMultilevel"/>
    <w:tmpl w:val="432C5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7"/>
  </w:num>
  <w:num w:numId="2">
    <w:abstractNumId w:val="19"/>
  </w:num>
  <w:num w:numId="3">
    <w:abstractNumId w:val="0"/>
  </w:num>
  <w:num w:numId="4">
    <w:abstractNumId w:val="16"/>
  </w:num>
  <w:num w:numId="5">
    <w:abstractNumId w:val="13"/>
  </w:num>
  <w:num w:numId="6">
    <w:abstractNumId w:val="21"/>
  </w:num>
  <w:num w:numId="7">
    <w:abstractNumId w:val="8"/>
  </w:num>
  <w:num w:numId="8">
    <w:abstractNumId w:val="14"/>
  </w:num>
  <w:num w:numId="9">
    <w:abstractNumId w:val="2"/>
  </w:num>
  <w:num w:numId="10">
    <w:abstractNumId w:val="18"/>
  </w:num>
  <w:num w:numId="11">
    <w:abstractNumId w:val="15"/>
  </w:num>
  <w:num w:numId="12">
    <w:abstractNumId w:val="11"/>
  </w:num>
  <w:num w:numId="13">
    <w:abstractNumId w:val="12"/>
  </w:num>
  <w:num w:numId="14">
    <w:abstractNumId w:val="20"/>
  </w:num>
  <w:num w:numId="15">
    <w:abstractNumId w:val="10"/>
  </w:num>
  <w:num w:numId="16">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27B"/>
    <w:rsid w:val="0000497D"/>
    <w:rsid w:val="00004A95"/>
    <w:rsid w:val="00005C73"/>
    <w:rsid w:val="000065E0"/>
    <w:rsid w:val="00007D71"/>
    <w:rsid w:val="000100CD"/>
    <w:rsid w:val="00010523"/>
    <w:rsid w:val="00010CB6"/>
    <w:rsid w:val="000112DE"/>
    <w:rsid w:val="000120F0"/>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355"/>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F40"/>
    <w:rsid w:val="00027FC9"/>
    <w:rsid w:val="00031E58"/>
    <w:rsid w:val="000323E5"/>
    <w:rsid w:val="0003282C"/>
    <w:rsid w:val="000329B3"/>
    <w:rsid w:val="000333FA"/>
    <w:rsid w:val="000333FD"/>
    <w:rsid w:val="00033568"/>
    <w:rsid w:val="0003382C"/>
    <w:rsid w:val="00033F7A"/>
    <w:rsid w:val="00034974"/>
    <w:rsid w:val="00035326"/>
    <w:rsid w:val="00035806"/>
    <w:rsid w:val="00035C2E"/>
    <w:rsid w:val="00035DD1"/>
    <w:rsid w:val="00035E77"/>
    <w:rsid w:val="0003654E"/>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2A25"/>
    <w:rsid w:val="0005340C"/>
    <w:rsid w:val="00053B11"/>
    <w:rsid w:val="00053E31"/>
    <w:rsid w:val="00054266"/>
    <w:rsid w:val="000545B1"/>
    <w:rsid w:val="0005475A"/>
    <w:rsid w:val="00054B55"/>
    <w:rsid w:val="00054FE0"/>
    <w:rsid w:val="0005545E"/>
    <w:rsid w:val="00055787"/>
    <w:rsid w:val="00056783"/>
    <w:rsid w:val="00056A01"/>
    <w:rsid w:val="00056DE0"/>
    <w:rsid w:val="00056E62"/>
    <w:rsid w:val="00057445"/>
    <w:rsid w:val="000578DE"/>
    <w:rsid w:val="00060AF9"/>
    <w:rsid w:val="00060C6B"/>
    <w:rsid w:val="00060F9A"/>
    <w:rsid w:val="000614D7"/>
    <w:rsid w:val="00061826"/>
    <w:rsid w:val="00061B41"/>
    <w:rsid w:val="00062453"/>
    <w:rsid w:val="00062753"/>
    <w:rsid w:val="00062D43"/>
    <w:rsid w:val="00062DFD"/>
    <w:rsid w:val="0006339D"/>
    <w:rsid w:val="00063A5D"/>
    <w:rsid w:val="00063B9F"/>
    <w:rsid w:val="0006427C"/>
    <w:rsid w:val="00064353"/>
    <w:rsid w:val="0006442D"/>
    <w:rsid w:val="00064559"/>
    <w:rsid w:val="0006495D"/>
    <w:rsid w:val="00064BEA"/>
    <w:rsid w:val="00064CBF"/>
    <w:rsid w:val="00064D62"/>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E"/>
    <w:rsid w:val="0007605B"/>
    <w:rsid w:val="00076734"/>
    <w:rsid w:val="000773B0"/>
    <w:rsid w:val="00077511"/>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63"/>
    <w:rsid w:val="000907C8"/>
    <w:rsid w:val="00090DFF"/>
    <w:rsid w:val="000916B7"/>
    <w:rsid w:val="00091C3B"/>
    <w:rsid w:val="0009222C"/>
    <w:rsid w:val="0009227B"/>
    <w:rsid w:val="0009273F"/>
    <w:rsid w:val="00092941"/>
    <w:rsid w:val="00092F51"/>
    <w:rsid w:val="00093993"/>
    <w:rsid w:val="00093D58"/>
    <w:rsid w:val="000944D8"/>
    <w:rsid w:val="00094FD3"/>
    <w:rsid w:val="00095235"/>
    <w:rsid w:val="000959C0"/>
    <w:rsid w:val="00096932"/>
    <w:rsid w:val="00096A5A"/>
    <w:rsid w:val="00096B18"/>
    <w:rsid w:val="00096E5D"/>
    <w:rsid w:val="000970CE"/>
    <w:rsid w:val="000973FE"/>
    <w:rsid w:val="0009759E"/>
    <w:rsid w:val="0009767A"/>
    <w:rsid w:val="000976DE"/>
    <w:rsid w:val="00097BA2"/>
    <w:rsid w:val="00097C89"/>
    <w:rsid w:val="00097C9D"/>
    <w:rsid w:val="000A0604"/>
    <w:rsid w:val="000A0DB9"/>
    <w:rsid w:val="000A1030"/>
    <w:rsid w:val="000A11B7"/>
    <w:rsid w:val="000A128C"/>
    <w:rsid w:val="000A12A4"/>
    <w:rsid w:val="000A1571"/>
    <w:rsid w:val="000A170E"/>
    <w:rsid w:val="000A1D6C"/>
    <w:rsid w:val="000A2DA8"/>
    <w:rsid w:val="000A2E46"/>
    <w:rsid w:val="000A3231"/>
    <w:rsid w:val="000A3520"/>
    <w:rsid w:val="000A3CC2"/>
    <w:rsid w:val="000A474D"/>
    <w:rsid w:val="000A4BA3"/>
    <w:rsid w:val="000A4D01"/>
    <w:rsid w:val="000A55C1"/>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521"/>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77D"/>
    <w:rsid w:val="000D20F8"/>
    <w:rsid w:val="000D273D"/>
    <w:rsid w:val="000D282E"/>
    <w:rsid w:val="000D2EB6"/>
    <w:rsid w:val="000D3335"/>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34"/>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356"/>
    <w:rsid w:val="000F6649"/>
    <w:rsid w:val="000F6C46"/>
    <w:rsid w:val="000F6DDC"/>
    <w:rsid w:val="001005BA"/>
    <w:rsid w:val="00101C20"/>
    <w:rsid w:val="001020B2"/>
    <w:rsid w:val="00102FDF"/>
    <w:rsid w:val="00103462"/>
    <w:rsid w:val="00103A2C"/>
    <w:rsid w:val="00103C2A"/>
    <w:rsid w:val="00103F6F"/>
    <w:rsid w:val="00103F8F"/>
    <w:rsid w:val="00104229"/>
    <w:rsid w:val="00104FFB"/>
    <w:rsid w:val="0010546B"/>
    <w:rsid w:val="001058E7"/>
    <w:rsid w:val="00105A24"/>
    <w:rsid w:val="00105E2F"/>
    <w:rsid w:val="00106251"/>
    <w:rsid w:val="001063AC"/>
    <w:rsid w:val="00107E19"/>
    <w:rsid w:val="0011018B"/>
    <w:rsid w:val="001103D2"/>
    <w:rsid w:val="001104DB"/>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899"/>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B7C"/>
    <w:rsid w:val="00140B99"/>
    <w:rsid w:val="0014185E"/>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54"/>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6E1"/>
    <w:rsid w:val="001571C8"/>
    <w:rsid w:val="001571F6"/>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181"/>
    <w:rsid w:val="00167443"/>
    <w:rsid w:val="0016759C"/>
    <w:rsid w:val="001676F4"/>
    <w:rsid w:val="00167BEB"/>
    <w:rsid w:val="00167C2B"/>
    <w:rsid w:val="0017006E"/>
    <w:rsid w:val="001700F2"/>
    <w:rsid w:val="0017014E"/>
    <w:rsid w:val="00170CC4"/>
    <w:rsid w:val="00171099"/>
    <w:rsid w:val="0017113B"/>
    <w:rsid w:val="00171220"/>
    <w:rsid w:val="00171A6A"/>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4AC"/>
    <w:rsid w:val="001857EB"/>
    <w:rsid w:val="001859F5"/>
    <w:rsid w:val="00186AEA"/>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7C8"/>
    <w:rsid w:val="001969C0"/>
    <w:rsid w:val="00196A12"/>
    <w:rsid w:val="00196AFB"/>
    <w:rsid w:val="00196FEB"/>
    <w:rsid w:val="00197195"/>
    <w:rsid w:val="00197290"/>
    <w:rsid w:val="001973E0"/>
    <w:rsid w:val="001975E2"/>
    <w:rsid w:val="001A005B"/>
    <w:rsid w:val="001A016E"/>
    <w:rsid w:val="001A01AC"/>
    <w:rsid w:val="001A01E5"/>
    <w:rsid w:val="001A0286"/>
    <w:rsid w:val="001A0AFE"/>
    <w:rsid w:val="001A1F9A"/>
    <w:rsid w:val="001A1FF6"/>
    <w:rsid w:val="001A2468"/>
    <w:rsid w:val="001A2CC2"/>
    <w:rsid w:val="001A2D36"/>
    <w:rsid w:val="001A3195"/>
    <w:rsid w:val="001A338B"/>
    <w:rsid w:val="001A3A79"/>
    <w:rsid w:val="001A3EDC"/>
    <w:rsid w:val="001A4135"/>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583"/>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270C"/>
    <w:rsid w:val="001F291C"/>
    <w:rsid w:val="001F3D14"/>
    <w:rsid w:val="001F47C3"/>
    <w:rsid w:val="001F5679"/>
    <w:rsid w:val="001F5DCC"/>
    <w:rsid w:val="001F6A72"/>
    <w:rsid w:val="001F7778"/>
    <w:rsid w:val="00200219"/>
    <w:rsid w:val="00200485"/>
    <w:rsid w:val="00200A79"/>
    <w:rsid w:val="00200F73"/>
    <w:rsid w:val="00201076"/>
    <w:rsid w:val="00201A00"/>
    <w:rsid w:val="00202208"/>
    <w:rsid w:val="0020257B"/>
    <w:rsid w:val="00202B3D"/>
    <w:rsid w:val="00202FDA"/>
    <w:rsid w:val="00203614"/>
    <w:rsid w:val="002038DA"/>
    <w:rsid w:val="00204790"/>
    <w:rsid w:val="002051FE"/>
    <w:rsid w:val="002058F9"/>
    <w:rsid w:val="00205938"/>
    <w:rsid w:val="00206687"/>
    <w:rsid w:val="00206847"/>
    <w:rsid w:val="0020699E"/>
    <w:rsid w:val="00206BF1"/>
    <w:rsid w:val="00206DDB"/>
    <w:rsid w:val="00207010"/>
    <w:rsid w:val="0020734A"/>
    <w:rsid w:val="00207894"/>
    <w:rsid w:val="0020793C"/>
    <w:rsid w:val="00207D6E"/>
    <w:rsid w:val="00207DC6"/>
    <w:rsid w:val="00207EF2"/>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51CB"/>
    <w:rsid w:val="00215857"/>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6F79"/>
    <w:rsid w:val="00237182"/>
    <w:rsid w:val="0023798D"/>
    <w:rsid w:val="00237DCE"/>
    <w:rsid w:val="0024029B"/>
    <w:rsid w:val="00240E44"/>
    <w:rsid w:val="00240F99"/>
    <w:rsid w:val="0024114D"/>
    <w:rsid w:val="00241462"/>
    <w:rsid w:val="002419AE"/>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330"/>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A27"/>
    <w:rsid w:val="00271FB3"/>
    <w:rsid w:val="0027203E"/>
    <w:rsid w:val="00272CC6"/>
    <w:rsid w:val="00273061"/>
    <w:rsid w:val="002739A5"/>
    <w:rsid w:val="00273A28"/>
    <w:rsid w:val="002741DF"/>
    <w:rsid w:val="0027438C"/>
    <w:rsid w:val="00274626"/>
    <w:rsid w:val="00274FCF"/>
    <w:rsid w:val="002750AA"/>
    <w:rsid w:val="00275941"/>
    <w:rsid w:val="00275E2D"/>
    <w:rsid w:val="002775A6"/>
    <w:rsid w:val="00277677"/>
    <w:rsid w:val="002776AC"/>
    <w:rsid w:val="00277991"/>
    <w:rsid w:val="00277C1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81F"/>
    <w:rsid w:val="00283C94"/>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44D"/>
    <w:rsid w:val="00292450"/>
    <w:rsid w:val="002924D0"/>
    <w:rsid w:val="00292BBE"/>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63F"/>
    <w:rsid w:val="002A3D19"/>
    <w:rsid w:val="002A3D9A"/>
    <w:rsid w:val="002A421F"/>
    <w:rsid w:val="002A4769"/>
    <w:rsid w:val="002A4FB9"/>
    <w:rsid w:val="002A5515"/>
    <w:rsid w:val="002A6098"/>
    <w:rsid w:val="002A6172"/>
    <w:rsid w:val="002A6478"/>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0E6"/>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C9B"/>
    <w:rsid w:val="002D7DEE"/>
    <w:rsid w:val="002D7FA1"/>
    <w:rsid w:val="002E09B1"/>
    <w:rsid w:val="002E0D63"/>
    <w:rsid w:val="002E1087"/>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0F68"/>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D29"/>
    <w:rsid w:val="002F7736"/>
    <w:rsid w:val="002F7B04"/>
    <w:rsid w:val="002F7B8F"/>
    <w:rsid w:val="002F7E35"/>
    <w:rsid w:val="00300A24"/>
    <w:rsid w:val="00301188"/>
    <w:rsid w:val="00301239"/>
    <w:rsid w:val="00301259"/>
    <w:rsid w:val="00301CB5"/>
    <w:rsid w:val="00303274"/>
    <w:rsid w:val="0030409E"/>
    <w:rsid w:val="00304239"/>
    <w:rsid w:val="0030438F"/>
    <w:rsid w:val="0030544E"/>
    <w:rsid w:val="003057B9"/>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B83"/>
    <w:rsid w:val="00317144"/>
    <w:rsid w:val="00317587"/>
    <w:rsid w:val="003177E7"/>
    <w:rsid w:val="00317A13"/>
    <w:rsid w:val="00317BAB"/>
    <w:rsid w:val="003200CC"/>
    <w:rsid w:val="003205C0"/>
    <w:rsid w:val="00320747"/>
    <w:rsid w:val="00320C5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C"/>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4F82"/>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5ED1"/>
    <w:rsid w:val="0036605F"/>
    <w:rsid w:val="00366082"/>
    <w:rsid w:val="00366138"/>
    <w:rsid w:val="0036648F"/>
    <w:rsid w:val="003674F5"/>
    <w:rsid w:val="0036766D"/>
    <w:rsid w:val="00367733"/>
    <w:rsid w:val="003678BB"/>
    <w:rsid w:val="003678CE"/>
    <w:rsid w:val="003679E5"/>
    <w:rsid w:val="00367B64"/>
    <w:rsid w:val="00367B89"/>
    <w:rsid w:val="00367B8E"/>
    <w:rsid w:val="00367CD6"/>
    <w:rsid w:val="00367E4E"/>
    <w:rsid w:val="00370120"/>
    <w:rsid w:val="003714EB"/>
    <w:rsid w:val="00371551"/>
    <w:rsid w:val="0037183C"/>
    <w:rsid w:val="00371D7B"/>
    <w:rsid w:val="00371F55"/>
    <w:rsid w:val="003724C6"/>
    <w:rsid w:val="00372807"/>
    <w:rsid w:val="00372C15"/>
    <w:rsid w:val="0037327E"/>
    <w:rsid w:val="003737FB"/>
    <w:rsid w:val="00373B6C"/>
    <w:rsid w:val="00373D4C"/>
    <w:rsid w:val="0037453A"/>
    <w:rsid w:val="003748AC"/>
    <w:rsid w:val="00374E14"/>
    <w:rsid w:val="00375714"/>
    <w:rsid w:val="00375B2C"/>
    <w:rsid w:val="00376821"/>
    <w:rsid w:val="003768BB"/>
    <w:rsid w:val="0037700D"/>
    <w:rsid w:val="00377C9E"/>
    <w:rsid w:val="003804C0"/>
    <w:rsid w:val="003806BC"/>
    <w:rsid w:val="00380833"/>
    <w:rsid w:val="003811EC"/>
    <w:rsid w:val="003814BA"/>
    <w:rsid w:val="00381554"/>
    <w:rsid w:val="00381A01"/>
    <w:rsid w:val="00381C1E"/>
    <w:rsid w:val="003822EF"/>
    <w:rsid w:val="0038235E"/>
    <w:rsid w:val="0038240C"/>
    <w:rsid w:val="003825FA"/>
    <w:rsid w:val="00382FEA"/>
    <w:rsid w:val="00383E41"/>
    <w:rsid w:val="00384329"/>
    <w:rsid w:val="00385038"/>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4DEF"/>
    <w:rsid w:val="003951DB"/>
    <w:rsid w:val="00396671"/>
    <w:rsid w:val="00396A0E"/>
    <w:rsid w:val="0039709B"/>
    <w:rsid w:val="0039710F"/>
    <w:rsid w:val="003971E9"/>
    <w:rsid w:val="00397A7E"/>
    <w:rsid w:val="00397ABB"/>
    <w:rsid w:val="003A025C"/>
    <w:rsid w:val="003A04A6"/>
    <w:rsid w:val="003A04C6"/>
    <w:rsid w:val="003A06D7"/>
    <w:rsid w:val="003A06F0"/>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4FA1"/>
    <w:rsid w:val="003A54F0"/>
    <w:rsid w:val="003A56DA"/>
    <w:rsid w:val="003A5BF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A5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181"/>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598"/>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3C78"/>
    <w:rsid w:val="003E4628"/>
    <w:rsid w:val="003E48FD"/>
    <w:rsid w:val="003E5B88"/>
    <w:rsid w:val="003E6A5A"/>
    <w:rsid w:val="003E6CE8"/>
    <w:rsid w:val="003E6EE4"/>
    <w:rsid w:val="003E6F95"/>
    <w:rsid w:val="003E7193"/>
    <w:rsid w:val="003E73E2"/>
    <w:rsid w:val="003E78A1"/>
    <w:rsid w:val="003E7D53"/>
    <w:rsid w:val="003F1826"/>
    <w:rsid w:val="003F1A12"/>
    <w:rsid w:val="003F2282"/>
    <w:rsid w:val="003F2A0B"/>
    <w:rsid w:val="003F2AC9"/>
    <w:rsid w:val="003F2C38"/>
    <w:rsid w:val="003F362D"/>
    <w:rsid w:val="003F4075"/>
    <w:rsid w:val="003F4A76"/>
    <w:rsid w:val="003F4B9D"/>
    <w:rsid w:val="003F4CDF"/>
    <w:rsid w:val="003F4E2D"/>
    <w:rsid w:val="003F5244"/>
    <w:rsid w:val="003F55B9"/>
    <w:rsid w:val="003F60BA"/>
    <w:rsid w:val="003F62F7"/>
    <w:rsid w:val="003F6A4D"/>
    <w:rsid w:val="003F6AD9"/>
    <w:rsid w:val="003F6ED7"/>
    <w:rsid w:val="003F7C46"/>
    <w:rsid w:val="004001B1"/>
    <w:rsid w:val="004004E2"/>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80"/>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154"/>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04E"/>
    <w:rsid w:val="00444535"/>
    <w:rsid w:val="00445527"/>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3F34"/>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0BA"/>
    <w:rsid w:val="0049330D"/>
    <w:rsid w:val="0049331C"/>
    <w:rsid w:val="0049375D"/>
    <w:rsid w:val="00493791"/>
    <w:rsid w:val="00494023"/>
    <w:rsid w:val="004940C0"/>
    <w:rsid w:val="0049434D"/>
    <w:rsid w:val="00494509"/>
    <w:rsid w:val="0049473F"/>
    <w:rsid w:val="00494D71"/>
    <w:rsid w:val="00494DED"/>
    <w:rsid w:val="00494FB1"/>
    <w:rsid w:val="00495409"/>
    <w:rsid w:val="00495AE5"/>
    <w:rsid w:val="0049634D"/>
    <w:rsid w:val="00496399"/>
    <w:rsid w:val="0049639D"/>
    <w:rsid w:val="00497018"/>
    <w:rsid w:val="00497107"/>
    <w:rsid w:val="00497578"/>
    <w:rsid w:val="004975EB"/>
    <w:rsid w:val="004A0225"/>
    <w:rsid w:val="004A02B7"/>
    <w:rsid w:val="004A053F"/>
    <w:rsid w:val="004A0D0B"/>
    <w:rsid w:val="004A0ED7"/>
    <w:rsid w:val="004A12BF"/>
    <w:rsid w:val="004A131A"/>
    <w:rsid w:val="004A13E0"/>
    <w:rsid w:val="004A20C9"/>
    <w:rsid w:val="004A25A5"/>
    <w:rsid w:val="004A286B"/>
    <w:rsid w:val="004A2F75"/>
    <w:rsid w:val="004A37AF"/>
    <w:rsid w:val="004A3FF6"/>
    <w:rsid w:val="004A41DD"/>
    <w:rsid w:val="004A4B39"/>
    <w:rsid w:val="004A4B7D"/>
    <w:rsid w:val="004A4BD4"/>
    <w:rsid w:val="004A515A"/>
    <w:rsid w:val="004A5BDF"/>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267"/>
    <w:rsid w:val="004B3369"/>
    <w:rsid w:val="004B3445"/>
    <w:rsid w:val="004B3527"/>
    <w:rsid w:val="004B3FE9"/>
    <w:rsid w:val="004B465D"/>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53B3"/>
    <w:rsid w:val="004D544C"/>
    <w:rsid w:val="004D5685"/>
    <w:rsid w:val="004D5908"/>
    <w:rsid w:val="004D5CA3"/>
    <w:rsid w:val="004D65E7"/>
    <w:rsid w:val="004D6E0E"/>
    <w:rsid w:val="004D6F67"/>
    <w:rsid w:val="004D745A"/>
    <w:rsid w:val="004D7D15"/>
    <w:rsid w:val="004D7DA3"/>
    <w:rsid w:val="004E0156"/>
    <w:rsid w:val="004E03ED"/>
    <w:rsid w:val="004E04C6"/>
    <w:rsid w:val="004E08B0"/>
    <w:rsid w:val="004E08C5"/>
    <w:rsid w:val="004E0C37"/>
    <w:rsid w:val="004E0F1C"/>
    <w:rsid w:val="004E1704"/>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0F15"/>
    <w:rsid w:val="004F1511"/>
    <w:rsid w:val="004F157A"/>
    <w:rsid w:val="004F1599"/>
    <w:rsid w:val="004F162A"/>
    <w:rsid w:val="004F17BB"/>
    <w:rsid w:val="004F1ABB"/>
    <w:rsid w:val="004F1C3E"/>
    <w:rsid w:val="004F1D74"/>
    <w:rsid w:val="004F241D"/>
    <w:rsid w:val="004F2C73"/>
    <w:rsid w:val="004F35AB"/>
    <w:rsid w:val="004F3835"/>
    <w:rsid w:val="004F3973"/>
    <w:rsid w:val="004F3F95"/>
    <w:rsid w:val="004F5318"/>
    <w:rsid w:val="004F60B2"/>
    <w:rsid w:val="004F76F6"/>
    <w:rsid w:val="00500188"/>
    <w:rsid w:val="005002CB"/>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6763"/>
    <w:rsid w:val="00507561"/>
    <w:rsid w:val="00507BAE"/>
    <w:rsid w:val="00510121"/>
    <w:rsid w:val="005102D3"/>
    <w:rsid w:val="005109FE"/>
    <w:rsid w:val="00510FDC"/>
    <w:rsid w:val="00510FFB"/>
    <w:rsid w:val="005118A4"/>
    <w:rsid w:val="00511957"/>
    <w:rsid w:val="00511F8A"/>
    <w:rsid w:val="00513045"/>
    <w:rsid w:val="0051332D"/>
    <w:rsid w:val="00513810"/>
    <w:rsid w:val="005139ED"/>
    <w:rsid w:val="00514119"/>
    <w:rsid w:val="0051432E"/>
    <w:rsid w:val="005148D6"/>
    <w:rsid w:val="00514D21"/>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28"/>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1C5D"/>
    <w:rsid w:val="00532122"/>
    <w:rsid w:val="00532547"/>
    <w:rsid w:val="00532818"/>
    <w:rsid w:val="00532AE0"/>
    <w:rsid w:val="005335D5"/>
    <w:rsid w:val="00533618"/>
    <w:rsid w:val="00533C39"/>
    <w:rsid w:val="00534753"/>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30"/>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88"/>
    <w:rsid w:val="0057779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44F"/>
    <w:rsid w:val="00585566"/>
    <w:rsid w:val="005857D9"/>
    <w:rsid w:val="00585B3C"/>
    <w:rsid w:val="00585D5E"/>
    <w:rsid w:val="00585F47"/>
    <w:rsid w:val="00586130"/>
    <w:rsid w:val="00586A02"/>
    <w:rsid w:val="005872EB"/>
    <w:rsid w:val="00587588"/>
    <w:rsid w:val="00590659"/>
    <w:rsid w:val="0059130C"/>
    <w:rsid w:val="00591BCE"/>
    <w:rsid w:val="00591BE0"/>
    <w:rsid w:val="0059207C"/>
    <w:rsid w:val="00592B5E"/>
    <w:rsid w:val="00592BF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671"/>
    <w:rsid w:val="005A2D66"/>
    <w:rsid w:val="005A31D0"/>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0FC8"/>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280D"/>
    <w:rsid w:val="005D3821"/>
    <w:rsid w:val="005D3B12"/>
    <w:rsid w:val="005D406B"/>
    <w:rsid w:val="005D41B2"/>
    <w:rsid w:val="005D451C"/>
    <w:rsid w:val="005D4837"/>
    <w:rsid w:val="005D525D"/>
    <w:rsid w:val="005D53D4"/>
    <w:rsid w:val="005D57A7"/>
    <w:rsid w:val="005D57DA"/>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1B8"/>
    <w:rsid w:val="005E47A0"/>
    <w:rsid w:val="005E49F7"/>
    <w:rsid w:val="005E4E3F"/>
    <w:rsid w:val="005E5173"/>
    <w:rsid w:val="005E5548"/>
    <w:rsid w:val="005E58FE"/>
    <w:rsid w:val="005E6200"/>
    <w:rsid w:val="005E6AF5"/>
    <w:rsid w:val="005E6EA9"/>
    <w:rsid w:val="005E6FA1"/>
    <w:rsid w:val="005E70FE"/>
    <w:rsid w:val="005E73BF"/>
    <w:rsid w:val="005E772A"/>
    <w:rsid w:val="005E7B98"/>
    <w:rsid w:val="005F02E1"/>
    <w:rsid w:val="005F077E"/>
    <w:rsid w:val="005F08BB"/>
    <w:rsid w:val="005F1AA2"/>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59"/>
    <w:rsid w:val="00601797"/>
    <w:rsid w:val="006017FE"/>
    <w:rsid w:val="00601DD7"/>
    <w:rsid w:val="00601E60"/>
    <w:rsid w:val="006020BA"/>
    <w:rsid w:val="00603403"/>
    <w:rsid w:val="00603D5A"/>
    <w:rsid w:val="00603F9E"/>
    <w:rsid w:val="00604FF3"/>
    <w:rsid w:val="006054BA"/>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379"/>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AF"/>
    <w:rsid w:val="00625610"/>
    <w:rsid w:val="00625622"/>
    <w:rsid w:val="0062572D"/>
    <w:rsid w:val="00626088"/>
    <w:rsid w:val="006272CA"/>
    <w:rsid w:val="0062732A"/>
    <w:rsid w:val="006274CC"/>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B82"/>
    <w:rsid w:val="00632F0D"/>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1B85"/>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32FF"/>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0FEA"/>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2F70"/>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88B"/>
    <w:rsid w:val="00693B99"/>
    <w:rsid w:val="00693EEF"/>
    <w:rsid w:val="00693FAE"/>
    <w:rsid w:val="006947CA"/>
    <w:rsid w:val="00694B1C"/>
    <w:rsid w:val="00694C04"/>
    <w:rsid w:val="0069615B"/>
    <w:rsid w:val="00696A78"/>
    <w:rsid w:val="00696AF0"/>
    <w:rsid w:val="00697012"/>
    <w:rsid w:val="00697072"/>
    <w:rsid w:val="00697783"/>
    <w:rsid w:val="00697D08"/>
    <w:rsid w:val="00697DC0"/>
    <w:rsid w:val="006A01CD"/>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CEA"/>
    <w:rsid w:val="006B6F13"/>
    <w:rsid w:val="006B7726"/>
    <w:rsid w:val="006B7C30"/>
    <w:rsid w:val="006C00A3"/>
    <w:rsid w:val="006C0407"/>
    <w:rsid w:val="006C04DF"/>
    <w:rsid w:val="006C094E"/>
    <w:rsid w:val="006C09C2"/>
    <w:rsid w:val="006C0DF3"/>
    <w:rsid w:val="006C0E2B"/>
    <w:rsid w:val="006C1108"/>
    <w:rsid w:val="006C199B"/>
    <w:rsid w:val="006C33A3"/>
    <w:rsid w:val="006C352C"/>
    <w:rsid w:val="006C35E0"/>
    <w:rsid w:val="006C39D9"/>
    <w:rsid w:val="006C3EB8"/>
    <w:rsid w:val="006C4584"/>
    <w:rsid w:val="006C546C"/>
    <w:rsid w:val="006C5926"/>
    <w:rsid w:val="006C59B3"/>
    <w:rsid w:val="006C5AC7"/>
    <w:rsid w:val="006C6297"/>
    <w:rsid w:val="006C64F3"/>
    <w:rsid w:val="006C6A84"/>
    <w:rsid w:val="006C6C05"/>
    <w:rsid w:val="006C6E4A"/>
    <w:rsid w:val="006C736C"/>
    <w:rsid w:val="006C7409"/>
    <w:rsid w:val="006C7864"/>
    <w:rsid w:val="006C7A9B"/>
    <w:rsid w:val="006C7D32"/>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D9"/>
    <w:rsid w:val="006E2D66"/>
    <w:rsid w:val="006E321D"/>
    <w:rsid w:val="006E3644"/>
    <w:rsid w:val="006E3702"/>
    <w:rsid w:val="006E3BE1"/>
    <w:rsid w:val="006E4301"/>
    <w:rsid w:val="006E53AA"/>
    <w:rsid w:val="006E54D0"/>
    <w:rsid w:val="006E573A"/>
    <w:rsid w:val="006E665D"/>
    <w:rsid w:val="006E6717"/>
    <w:rsid w:val="006E6B5B"/>
    <w:rsid w:val="006E71F2"/>
    <w:rsid w:val="006E71FC"/>
    <w:rsid w:val="006E7336"/>
    <w:rsid w:val="006E7B1E"/>
    <w:rsid w:val="006E7C64"/>
    <w:rsid w:val="006E7CBF"/>
    <w:rsid w:val="006F042B"/>
    <w:rsid w:val="006F079E"/>
    <w:rsid w:val="006F12DC"/>
    <w:rsid w:val="006F1363"/>
    <w:rsid w:val="006F1440"/>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4BF"/>
    <w:rsid w:val="00703564"/>
    <w:rsid w:val="00703C1E"/>
    <w:rsid w:val="007047E3"/>
    <w:rsid w:val="00704AE4"/>
    <w:rsid w:val="007051D7"/>
    <w:rsid w:val="0070548A"/>
    <w:rsid w:val="00705DAC"/>
    <w:rsid w:val="007069D7"/>
    <w:rsid w:val="00706AFB"/>
    <w:rsid w:val="00707142"/>
    <w:rsid w:val="007078B9"/>
    <w:rsid w:val="00707A8E"/>
    <w:rsid w:val="00707B71"/>
    <w:rsid w:val="00707C7B"/>
    <w:rsid w:val="0071071F"/>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EAB"/>
    <w:rsid w:val="00741793"/>
    <w:rsid w:val="00741F6B"/>
    <w:rsid w:val="007425C9"/>
    <w:rsid w:val="007426C4"/>
    <w:rsid w:val="007430DB"/>
    <w:rsid w:val="007431E9"/>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A66"/>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9E1"/>
    <w:rsid w:val="00761E9A"/>
    <w:rsid w:val="0076282C"/>
    <w:rsid w:val="00763960"/>
    <w:rsid w:val="00763A2B"/>
    <w:rsid w:val="00763AF5"/>
    <w:rsid w:val="00763BE4"/>
    <w:rsid w:val="00763D44"/>
    <w:rsid w:val="00764501"/>
    <w:rsid w:val="007646EA"/>
    <w:rsid w:val="00764BEF"/>
    <w:rsid w:val="007652FF"/>
    <w:rsid w:val="00765595"/>
    <w:rsid w:val="00765A80"/>
    <w:rsid w:val="00765CD1"/>
    <w:rsid w:val="00766968"/>
    <w:rsid w:val="00766AF1"/>
    <w:rsid w:val="00766B9F"/>
    <w:rsid w:val="00766DC6"/>
    <w:rsid w:val="007671D8"/>
    <w:rsid w:val="00767394"/>
    <w:rsid w:val="007673C6"/>
    <w:rsid w:val="007674F5"/>
    <w:rsid w:val="00767529"/>
    <w:rsid w:val="00767AB0"/>
    <w:rsid w:val="0077021D"/>
    <w:rsid w:val="00770363"/>
    <w:rsid w:val="00770C2E"/>
    <w:rsid w:val="007711CF"/>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12F"/>
    <w:rsid w:val="0078156D"/>
    <w:rsid w:val="007816AE"/>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030"/>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3D32"/>
    <w:rsid w:val="007A4A04"/>
    <w:rsid w:val="007A4A07"/>
    <w:rsid w:val="007A4D4F"/>
    <w:rsid w:val="007A4FEC"/>
    <w:rsid w:val="007A52D5"/>
    <w:rsid w:val="007A5523"/>
    <w:rsid w:val="007A5933"/>
    <w:rsid w:val="007A6351"/>
    <w:rsid w:val="007A68A1"/>
    <w:rsid w:val="007A6CA0"/>
    <w:rsid w:val="007A792E"/>
    <w:rsid w:val="007B0280"/>
    <w:rsid w:val="007B044E"/>
    <w:rsid w:val="007B062A"/>
    <w:rsid w:val="007B096F"/>
    <w:rsid w:val="007B0CBB"/>
    <w:rsid w:val="007B13EC"/>
    <w:rsid w:val="007B1BBA"/>
    <w:rsid w:val="007B1CCF"/>
    <w:rsid w:val="007B1EF2"/>
    <w:rsid w:val="007B2A4C"/>
    <w:rsid w:val="007B2D31"/>
    <w:rsid w:val="007B2FCC"/>
    <w:rsid w:val="007B33AE"/>
    <w:rsid w:val="007B44CA"/>
    <w:rsid w:val="007B462B"/>
    <w:rsid w:val="007B48C1"/>
    <w:rsid w:val="007B5255"/>
    <w:rsid w:val="007B5604"/>
    <w:rsid w:val="007B56F2"/>
    <w:rsid w:val="007B5AF6"/>
    <w:rsid w:val="007B6100"/>
    <w:rsid w:val="007B6705"/>
    <w:rsid w:val="007B676C"/>
    <w:rsid w:val="007B692C"/>
    <w:rsid w:val="007B72DF"/>
    <w:rsid w:val="007B7F56"/>
    <w:rsid w:val="007C044B"/>
    <w:rsid w:val="007C05D5"/>
    <w:rsid w:val="007C1264"/>
    <w:rsid w:val="007C15CB"/>
    <w:rsid w:val="007C17C8"/>
    <w:rsid w:val="007C2177"/>
    <w:rsid w:val="007C3E08"/>
    <w:rsid w:val="007C4564"/>
    <w:rsid w:val="007C4864"/>
    <w:rsid w:val="007C48EB"/>
    <w:rsid w:val="007C4A40"/>
    <w:rsid w:val="007C4C4E"/>
    <w:rsid w:val="007C4F75"/>
    <w:rsid w:val="007C558E"/>
    <w:rsid w:val="007C6151"/>
    <w:rsid w:val="007C6350"/>
    <w:rsid w:val="007C69BA"/>
    <w:rsid w:val="007C6D6E"/>
    <w:rsid w:val="007C7049"/>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43C"/>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B70"/>
    <w:rsid w:val="007F4E9D"/>
    <w:rsid w:val="007F5351"/>
    <w:rsid w:val="007F588A"/>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50"/>
    <w:rsid w:val="007F7265"/>
    <w:rsid w:val="007F7441"/>
    <w:rsid w:val="007F7448"/>
    <w:rsid w:val="007F74D7"/>
    <w:rsid w:val="007F7821"/>
    <w:rsid w:val="007F7993"/>
    <w:rsid w:val="008009F8"/>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2C"/>
    <w:rsid w:val="00805669"/>
    <w:rsid w:val="00805704"/>
    <w:rsid w:val="00805C53"/>
    <w:rsid w:val="00805DB2"/>
    <w:rsid w:val="00806214"/>
    <w:rsid w:val="00806397"/>
    <w:rsid w:val="00806684"/>
    <w:rsid w:val="0080686D"/>
    <w:rsid w:val="00806BCE"/>
    <w:rsid w:val="008074B3"/>
    <w:rsid w:val="00807748"/>
    <w:rsid w:val="00807B91"/>
    <w:rsid w:val="00807E4A"/>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754"/>
    <w:rsid w:val="00815CB1"/>
    <w:rsid w:val="0081704E"/>
    <w:rsid w:val="00817A4A"/>
    <w:rsid w:val="00820050"/>
    <w:rsid w:val="008200CA"/>
    <w:rsid w:val="0082034C"/>
    <w:rsid w:val="008204EC"/>
    <w:rsid w:val="0082130E"/>
    <w:rsid w:val="00821C19"/>
    <w:rsid w:val="0082220D"/>
    <w:rsid w:val="008228D3"/>
    <w:rsid w:val="00822B13"/>
    <w:rsid w:val="00822BF6"/>
    <w:rsid w:val="0082391E"/>
    <w:rsid w:val="00824194"/>
    <w:rsid w:val="0082495A"/>
    <w:rsid w:val="00824DA3"/>
    <w:rsid w:val="00824E1F"/>
    <w:rsid w:val="00825014"/>
    <w:rsid w:val="008250A0"/>
    <w:rsid w:val="00825964"/>
    <w:rsid w:val="00825AC8"/>
    <w:rsid w:val="00826216"/>
    <w:rsid w:val="00826E5E"/>
    <w:rsid w:val="0082735D"/>
    <w:rsid w:val="0083000C"/>
    <w:rsid w:val="00830D60"/>
    <w:rsid w:val="008310C7"/>
    <w:rsid w:val="008314CD"/>
    <w:rsid w:val="00831777"/>
    <w:rsid w:val="00831B43"/>
    <w:rsid w:val="00831EF2"/>
    <w:rsid w:val="00832103"/>
    <w:rsid w:val="008324F0"/>
    <w:rsid w:val="00832DD0"/>
    <w:rsid w:val="00832EE7"/>
    <w:rsid w:val="00833039"/>
    <w:rsid w:val="008330AA"/>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99"/>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20C"/>
    <w:rsid w:val="00860692"/>
    <w:rsid w:val="00860C7A"/>
    <w:rsid w:val="008619A0"/>
    <w:rsid w:val="00861D31"/>
    <w:rsid w:val="00861E4E"/>
    <w:rsid w:val="00861E71"/>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AE"/>
    <w:rsid w:val="00866E21"/>
    <w:rsid w:val="00866FC2"/>
    <w:rsid w:val="0086737B"/>
    <w:rsid w:val="00867542"/>
    <w:rsid w:val="00867952"/>
    <w:rsid w:val="00867F3C"/>
    <w:rsid w:val="00870483"/>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2D9"/>
    <w:rsid w:val="0088678C"/>
    <w:rsid w:val="008878F7"/>
    <w:rsid w:val="0089033E"/>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668"/>
    <w:rsid w:val="008A095F"/>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6B78"/>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979"/>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A5D"/>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2E8"/>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2A"/>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97C"/>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2DB"/>
    <w:rsid w:val="00923CDA"/>
    <w:rsid w:val="00923CDE"/>
    <w:rsid w:val="00923D4B"/>
    <w:rsid w:val="00924567"/>
    <w:rsid w:val="00924834"/>
    <w:rsid w:val="00924993"/>
    <w:rsid w:val="00924FDB"/>
    <w:rsid w:val="00925144"/>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189E"/>
    <w:rsid w:val="00941B45"/>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025"/>
    <w:rsid w:val="009531F8"/>
    <w:rsid w:val="00953AF5"/>
    <w:rsid w:val="0095415A"/>
    <w:rsid w:val="00954537"/>
    <w:rsid w:val="009559FB"/>
    <w:rsid w:val="009561EA"/>
    <w:rsid w:val="009562E4"/>
    <w:rsid w:val="00957374"/>
    <w:rsid w:val="00957A58"/>
    <w:rsid w:val="00957CE8"/>
    <w:rsid w:val="00957EA4"/>
    <w:rsid w:val="009602B1"/>
    <w:rsid w:val="009609FC"/>
    <w:rsid w:val="00960FAA"/>
    <w:rsid w:val="009612A8"/>
    <w:rsid w:val="0096218B"/>
    <w:rsid w:val="0096219F"/>
    <w:rsid w:val="0096222D"/>
    <w:rsid w:val="009624BA"/>
    <w:rsid w:val="00963619"/>
    <w:rsid w:val="0096376A"/>
    <w:rsid w:val="00963841"/>
    <w:rsid w:val="00963B04"/>
    <w:rsid w:val="0096538F"/>
    <w:rsid w:val="0096542D"/>
    <w:rsid w:val="009656DC"/>
    <w:rsid w:val="009656EC"/>
    <w:rsid w:val="009660B1"/>
    <w:rsid w:val="00966B79"/>
    <w:rsid w:val="009670E5"/>
    <w:rsid w:val="0096713A"/>
    <w:rsid w:val="0096730A"/>
    <w:rsid w:val="00967707"/>
    <w:rsid w:val="00967A0E"/>
    <w:rsid w:val="009702C9"/>
    <w:rsid w:val="00970DB9"/>
    <w:rsid w:val="0097147E"/>
    <w:rsid w:val="0097163C"/>
    <w:rsid w:val="00971695"/>
    <w:rsid w:val="00971A3F"/>
    <w:rsid w:val="0097228D"/>
    <w:rsid w:val="009737CC"/>
    <w:rsid w:val="00973AA4"/>
    <w:rsid w:val="009747B3"/>
    <w:rsid w:val="00974E1B"/>
    <w:rsid w:val="00974F04"/>
    <w:rsid w:val="00974F39"/>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B55"/>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AE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58C"/>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084"/>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C0ACD"/>
    <w:rsid w:val="009C0C3A"/>
    <w:rsid w:val="009C0C79"/>
    <w:rsid w:val="009C0DEE"/>
    <w:rsid w:val="009C0EC5"/>
    <w:rsid w:val="009C2122"/>
    <w:rsid w:val="009C21B4"/>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555"/>
    <w:rsid w:val="009D0BEA"/>
    <w:rsid w:val="009D0D43"/>
    <w:rsid w:val="009D135D"/>
    <w:rsid w:val="009D1D55"/>
    <w:rsid w:val="009D1EFC"/>
    <w:rsid w:val="009D2459"/>
    <w:rsid w:val="009D287C"/>
    <w:rsid w:val="009D2B42"/>
    <w:rsid w:val="009D2D68"/>
    <w:rsid w:val="009D30EC"/>
    <w:rsid w:val="009D3372"/>
    <w:rsid w:val="009D36DE"/>
    <w:rsid w:val="009D46FD"/>
    <w:rsid w:val="009D533C"/>
    <w:rsid w:val="009D57FD"/>
    <w:rsid w:val="009D5A09"/>
    <w:rsid w:val="009D5DEE"/>
    <w:rsid w:val="009D6164"/>
    <w:rsid w:val="009D6F85"/>
    <w:rsid w:val="009D733C"/>
    <w:rsid w:val="009D7A29"/>
    <w:rsid w:val="009D7A6B"/>
    <w:rsid w:val="009E0240"/>
    <w:rsid w:val="009E0A9B"/>
    <w:rsid w:val="009E0BA8"/>
    <w:rsid w:val="009E14F8"/>
    <w:rsid w:val="009E176E"/>
    <w:rsid w:val="009E27CC"/>
    <w:rsid w:val="009E3683"/>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3E1"/>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08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1DC8"/>
    <w:rsid w:val="00A233B2"/>
    <w:rsid w:val="00A23465"/>
    <w:rsid w:val="00A2394D"/>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2BA"/>
    <w:rsid w:val="00A323E2"/>
    <w:rsid w:val="00A337A9"/>
    <w:rsid w:val="00A33D7B"/>
    <w:rsid w:val="00A340B6"/>
    <w:rsid w:val="00A341BA"/>
    <w:rsid w:val="00A354BA"/>
    <w:rsid w:val="00A35A35"/>
    <w:rsid w:val="00A360FD"/>
    <w:rsid w:val="00A36ACE"/>
    <w:rsid w:val="00A37A59"/>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49B"/>
    <w:rsid w:val="00A51AB4"/>
    <w:rsid w:val="00A51EA0"/>
    <w:rsid w:val="00A51F76"/>
    <w:rsid w:val="00A526CD"/>
    <w:rsid w:val="00A53010"/>
    <w:rsid w:val="00A5321A"/>
    <w:rsid w:val="00A53538"/>
    <w:rsid w:val="00A54190"/>
    <w:rsid w:val="00A54201"/>
    <w:rsid w:val="00A54D35"/>
    <w:rsid w:val="00A54E3C"/>
    <w:rsid w:val="00A54FB4"/>
    <w:rsid w:val="00A554F9"/>
    <w:rsid w:val="00A564D9"/>
    <w:rsid w:val="00A56865"/>
    <w:rsid w:val="00A571C5"/>
    <w:rsid w:val="00A576A4"/>
    <w:rsid w:val="00A57A51"/>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5218"/>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00F"/>
    <w:rsid w:val="00A75B15"/>
    <w:rsid w:val="00A7616E"/>
    <w:rsid w:val="00A7620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1E0"/>
    <w:rsid w:val="00A9329E"/>
    <w:rsid w:val="00A9359A"/>
    <w:rsid w:val="00A937F3"/>
    <w:rsid w:val="00A93AE0"/>
    <w:rsid w:val="00A947BD"/>
    <w:rsid w:val="00A94807"/>
    <w:rsid w:val="00A94A19"/>
    <w:rsid w:val="00A94E54"/>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0E"/>
    <w:rsid w:val="00A97EC3"/>
    <w:rsid w:val="00AA00EC"/>
    <w:rsid w:val="00AA03D1"/>
    <w:rsid w:val="00AA078E"/>
    <w:rsid w:val="00AA0B2A"/>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531"/>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C7650"/>
    <w:rsid w:val="00AD018F"/>
    <w:rsid w:val="00AD04B5"/>
    <w:rsid w:val="00AD0683"/>
    <w:rsid w:val="00AD09B2"/>
    <w:rsid w:val="00AD0F79"/>
    <w:rsid w:val="00AD18D4"/>
    <w:rsid w:val="00AD1C38"/>
    <w:rsid w:val="00AD2233"/>
    <w:rsid w:val="00AD24D1"/>
    <w:rsid w:val="00AD2C20"/>
    <w:rsid w:val="00AD2CCE"/>
    <w:rsid w:val="00AD2FE1"/>
    <w:rsid w:val="00AD3050"/>
    <w:rsid w:val="00AD33F5"/>
    <w:rsid w:val="00AD371F"/>
    <w:rsid w:val="00AD465A"/>
    <w:rsid w:val="00AD4889"/>
    <w:rsid w:val="00AD5582"/>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5B35"/>
    <w:rsid w:val="00AF76F6"/>
    <w:rsid w:val="00AF7A60"/>
    <w:rsid w:val="00AF7FB1"/>
    <w:rsid w:val="00B00120"/>
    <w:rsid w:val="00B0088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79C"/>
    <w:rsid w:val="00B26BAA"/>
    <w:rsid w:val="00B26D3C"/>
    <w:rsid w:val="00B2716D"/>
    <w:rsid w:val="00B2737B"/>
    <w:rsid w:val="00B27A94"/>
    <w:rsid w:val="00B27AFA"/>
    <w:rsid w:val="00B304B1"/>
    <w:rsid w:val="00B30686"/>
    <w:rsid w:val="00B30791"/>
    <w:rsid w:val="00B3089B"/>
    <w:rsid w:val="00B308A6"/>
    <w:rsid w:val="00B309E7"/>
    <w:rsid w:val="00B319BB"/>
    <w:rsid w:val="00B31CB7"/>
    <w:rsid w:val="00B3220F"/>
    <w:rsid w:val="00B324A3"/>
    <w:rsid w:val="00B326D4"/>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BA9"/>
    <w:rsid w:val="00B35C2A"/>
    <w:rsid w:val="00B36B60"/>
    <w:rsid w:val="00B36D81"/>
    <w:rsid w:val="00B36F68"/>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CC4"/>
    <w:rsid w:val="00B445D7"/>
    <w:rsid w:val="00B4464E"/>
    <w:rsid w:val="00B44680"/>
    <w:rsid w:val="00B44FD0"/>
    <w:rsid w:val="00B45DB1"/>
    <w:rsid w:val="00B46122"/>
    <w:rsid w:val="00B46523"/>
    <w:rsid w:val="00B465BC"/>
    <w:rsid w:val="00B46B63"/>
    <w:rsid w:val="00B46C3E"/>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00"/>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4B41"/>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C8E"/>
    <w:rsid w:val="00B81E73"/>
    <w:rsid w:val="00B8253F"/>
    <w:rsid w:val="00B82584"/>
    <w:rsid w:val="00B826A3"/>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0C9"/>
    <w:rsid w:val="00B85C1A"/>
    <w:rsid w:val="00B85D6F"/>
    <w:rsid w:val="00B86286"/>
    <w:rsid w:val="00B862D7"/>
    <w:rsid w:val="00B86597"/>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4D4"/>
    <w:rsid w:val="00B95932"/>
    <w:rsid w:val="00B95BF9"/>
    <w:rsid w:val="00B96009"/>
    <w:rsid w:val="00B964F7"/>
    <w:rsid w:val="00B96530"/>
    <w:rsid w:val="00B96909"/>
    <w:rsid w:val="00B969B2"/>
    <w:rsid w:val="00B96AAE"/>
    <w:rsid w:val="00B96DC1"/>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8C7"/>
    <w:rsid w:val="00BC49DD"/>
    <w:rsid w:val="00BC4BFE"/>
    <w:rsid w:val="00BC4F2E"/>
    <w:rsid w:val="00BC5D43"/>
    <w:rsid w:val="00BC5EBA"/>
    <w:rsid w:val="00BC7845"/>
    <w:rsid w:val="00BC785D"/>
    <w:rsid w:val="00BC7966"/>
    <w:rsid w:val="00BC7C56"/>
    <w:rsid w:val="00BD0062"/>
    <w:rsid w:val="00BD0A56"/>
    <w:rsid w:val="00BD0A8C"/>
    <w:rsid w:val="00BD0ECA"/>
    <w:rsid w:val="00BD1152"/>
    <w:rsid w:val="00BD124F"/>
    <w:rsid w:val="00BD13C8"/>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2596"/>
    <w:rsid w:val="00BE308C"/>
    <w:rsid w:val="00BE351C"/>
    <w:rsid w:val="00BE3997"/>
    <w:rsid w:val="00BE3E38"/>
    <w:rsid w:val="00BE3FD7"/>
    <w:rsid w:val="00BE42B0"/>
    <w:rsid w:val="00BE44F7"/>
    <w:rsid w:val="00BE47D1"/>
    <w:rsid w:val="00BE4DD3"/>
    <w:rsid w:val="00BE4F69"/>
    <w:rsid w:val="00BE5398"/>
    <w:rsid w:val="00BE5450"/>
    <w:rsid w:val="00BE55BC"/>
    <w:rsid w:val="00BE5C70"/>
    <w:rsid w:val="00BE5D31"/>
    <w:rsid w:val="00BE5E18"/>
    <w:rsid w:val="00BE5FA5"/>
    <w:rsid w:val="00BE66A4"/>
    <w:rsid w:val="00BE687D"/>
    <w:rsid w:val="00BE6A11"/>
    <w:rsid w:val="00BE6A41"/>
    <w:rsid w:val="00BE6B07"/>
    <w:rsid w:val="00BE6E33"/>
    <w:rsid w:val="00BF0B36"/>
    <w:rsid w:val="00BF0C95"/>
    <w:rsid w:val="00BF0D8F"/>
    <w:rsid w:val="00BF14E9"/>
    <w:rsid w:val="00BF17E9"/>
    <w:rsid w:val="00BF1914"/>
    <w:rsid w:val="00BF193C"/>
    <w:rsid w:val="00BF20DF"/>
    <w:rsid w:val="00BF2706"/>
    <w:rsid w:val="00BF2A0A"/>
    <w:rsid w:val="00BF375E"/>
    <w:rsid w:val="00BF3DBD"/>
    <w:rsid w:val="00BF4ACE"/>
    <w:rsid w:val="00BF505C"/>
    <w:rsid w:val="00BF5414"/>
    <w:rsid w:val="00BF546E"/>
    <w:rsid w:val="00BF5778"/>
    <w:rsid w:val="00BF5FAF"/>
    <w:rsid w:val="00BF60F0"/>
    <w:rsid w:val="00BF611B"/>
    <w:rsid w:val="00BF62D8"/>
    <w:rsid w:val="00C00188"/>
    <w:rsid w:val="00C00213"/>
    <w:rsid w:val="00C0060D"/>
    <w:rsid w:val="00C009CF"/>
    <w:rsid w:val="00C00FC4"/>
    <w:rsid w:val="00C0190B"/>
    <w:rsid w:val="00C01ECA"/>
    <w:rsid w:val="00C020AD"/>
    <w:rsid w:val="00C04234"/>
    <w:rsid w:val="00C0466D"/>
    <w:rsid w:val="00C04832"/>
    <w:rsid w:val="00C0489E"/>
    <w:rsid w:val="00C04C03"/>
    <w:rsid w:val="00C052CD"/>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128"/>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633"/>
    <w:rsid w:val="00C2211C"/>
    <w:rsid w:val="00C23495"/>
    <w:rsid w:val="00C255DD"/>
    <w:rsid w:val="00C25A5B"/>
    <w:rsid w:val="00C25CA4"/>
    <w:rsid w:val="00C25D94"/>
    <w:rsid w:val="00C2615B"/>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5BE"/>
    <w:rsid w:val="00C327D3"/>
    <w:rsid w:val="00C3289F"/>
    <w:rsid w:val="00C328A9"/>
    <w:rsid w:val="00C3291F"/>
    <w:rsid w:val="00C3333B"/>
    <w:rsid w:val="00C3333D"/>
    <w:rsid w:val="00C336E8"/>
    <w:rsid w:val="00C338E8"/>
    <w:rsid w:val="00C33D2D"/>
    <w:rsid w:val="00C34A47"/>
    <w:rsid w:val="00C34ACE"/>
    <w:rsid w:val="00C3560C"/>
    <w:rsid w:val="00C35839"/>
    <w:rsid w:val="00C35FAF"/>
    <w:rsid w:val="00C3603D"/>
    <w:rsid w:val="00C3613D"/>
    <w:rsid w:val="00C3625A"/>
    <w:rsid w:val="00C36A7A"/>
    <w:rsid w:val="00C36D0A"/>
    <w:rsid w:val="00C36F70"/>
    <w:rsid w:val="00C37085"/>
    <w:rsid w:val="00C37205"/>
    <w:rsid w:val="00C37281"/>
    <w:rsid w:val="00C4035A"/>
    <w:rsid w:val="00C41A5D"/>
    <w:rsid w:val="00C4250D"/>
    <w:rsid w:val="00C42BC9"/>
    <w:rsid w:val="00C42EE5"/>
    <w:rsid w:val="00C42F3E"/>
    <w:rsid w:val="00C432DD"/>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CD2"/>
    <w:rsid w:val="00C52D22"/>
    <w:rsid w:val="00C531B4"/>
    <w:rsid w:val="00C549A4"/>
    <w:rsid w:val="00C549D5"/>
    <w:rsid w:val="00C561F7"/>
    <w:rsid w:val="00C5668A"/>
    <w:rsid w:val="00C568DB"/>
    <w:rsid w:val="00C56E30"/>
    <w:rsid w:val="00C57312"/>
    <w:rsid w:val="00C57938"/>
    <w:rsid w:val="00C57C88"/>
    <w:rsid w:val="00C57D11"/>
    <w:rsid w:val="00C6113F"/>
    <w:rsid w:val="00C61829"/>
    <w:rsid w:val="00C61DD9"/>
    <w:rsid w:val="00C626E0"/>
    <w:rsid w:val="00C628C0"/>
    <w:rsid w:val="00C629E6"/>
    <w:rsid w:val="00C6418E"/>
    <w:rsid w:val="00C643FD"/>
    <w:rsid w:val="00C647A6"/>
    <w:rsid w:val="00C65104"/>
    <w:rsid w:val="00C65510"/>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AC5"/>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4E6"/>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7B8"/>
    <w:rsid w:val="00CC1A26"/>
    <w:rsid w:val="00CC2450"/>
    <w:rsid w:val="00CC25BD"/>
    <w:rsid w:val="00CC27B5"/>
    <w:rsid w:val="00CC2CFD"/>
    <w:rsid w:val="00CC3BF5"/>
    <w:rsid w:val="00CC3DD8"/>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0AA"/>
    <w:rsid w:val="00CD0E03"/>
    <w:rsid w:val="00CD1468"/>
    <w:rsid w:val="00CD169D"/>
    <w:rsid w:val="00CD1FAD"/>
    <w:rsid w:val="00CD24C5"/>
    <w:rsid w:val="00CD2784"/>
    <w:rsid w:val="00CD28FE"/>
    <w:rsid w:val="00CD3582"/>
    <w:rsid w:val="00CD3685"/>
    <w:rsid w:val="00CD3BC8"/>
    <w:rsid w:val="00CD3DA7"/>
    <w:rsid w:val="00CD425F"/>
    <w:rsid w:val="00CD5FC6"/>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A65"/>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C85"/>
    <w:rsid w:val="00D03E6C"/>
    <w:rsid w:val="00D04160"/>
    <w:rsid w:val="00D04285"/>
    <w:rsid w:val="00D05102"/>
    <w:rsid w:val="00D060BD"/>
    <w:rsid w:val="00D068E2"/>
    <w:rsid w:val="00D0760A"/>
    <w:rsid w:val="00D07757"/>
    <w:rsid w:val="00D0778D"/>
    <w:rsid w:val="00D107C1"/>
    <w:rsid w:val="00D107EF"/>
    <w:rsid w:val="00D10834"/>
    <w:rsid w:val="00D109FF"/>
    <w:rsid w:val="00D10BDB"/>
    <w:rsid w:val="00D10CC8"/>
    <w:rsid w:val="00D10D38"/>
    <w:rsid w:val="00D10E75"/>
    <w:rsid w:val="00D110B1"/>
    <w:rsid w:val="00D113D8"/>
    <w:rsid w:val="00D11890"/>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59C7"/>
    <w:rsid w:val="00D26D40"/>
    <w:rsid w:val="00D27DDC"/>
    <w:rsid w:val="00D27E52"/>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3E31"/>
    <w:rsid w:val="00D54515"/>
    <w:rsid w:val="00D549DA"/>
    <w:rsid w:val="00D54AA2"/>
    <w:rsid w:val="00D54AE3"/>
    <w:rsid w:val="00D54C95"/>
    <w:rsid w:val="00D54FC0"/>
    <w:rsid w:val="00D554A9"/>
    <w:rsid w:val="00D554AA"/>
    <w:rsid w:val="00D5554A"/>
    <w:rsid w:val="00D5576F"/>
    <w:rsid w:val="00D55F59"/>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EF3"/>
    <w:rsid w:val="00D902D5"/>
    <w:rsid w:val="00D908FD"/>
    <w:rsid w:val="00D90ED8"/>
    <w:rsid w:val="00D9185D"/>
    <w:rsid w:val="00D918C9"/>
    <w:rsid w:val="00D91938"/>
    <w:rsid w:val="00D91E5A"/>
    <w:rsid w:val="00D91F32"/>
    <w:rsid w:val="00D923F5"/>
    <w:rsid w:val="00D925F1"/>
    <w:rsid w:val="00D9265F"/>
    <w:rsid w:val="00D926C2"/>
    <w:rsid w:val="00D92746"/>
    <w:rsid w:val="00D92AE7"/>
    <w:rsid w:val="00D92D91"/>
    <w:rsid w:val="00D92DBA"/>
    <w:rsid w:val="00D93105"/>
    <w:rsid w:val="00D93CF7"/>
    <w:rsid w:val="00D93D30"/>
    <w:rsid w:val="00D9434C"/>
    <w:rsid w:val="00D9443F"/>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1ED6"/>
    <w:rsid w:val="00DB2001"/>
    <w:rsid w:val="00DB23FB"/>
    <w:rsid w:val="00DB2F2C"/>
    <w:rsid w:val="00DB3019"/>
    <w:rsid w:val="00DB3205"/>
    <w:rsid w:val="00DB3344"/>
    <w:rsid w:val="00DB36CF"/>
    <w:rsid w:val="00DB3701"/>
    <w:rsid w:val="00DB3855"/>
    <w:rsid w:val="00DB3D91"/>
    <w:rsid w:val="00DB3E06"/>
    <w:rsid w:val="00DB41D2"/>
    <w:rsid w:val="00DB47EB"/>
    <w:rsid w:val="00DB4846"/>
    <w:rsid w:val="00DB4A72"/>
    <w:rsid w:val="00DB5C0E"/>
    <w:rsid w:val="00DB647C"/>
    <w:rsid w:val="00DB6D8F"/>
    <w:rsid w:val="00DB6EE1"/>
    <w:rsid w:val="00DB7720"/>
    <w:rsid w:val="00DB7765"/>
    <w:rsid w:val="00DB7DCD"/>
    <w:rsid w:val="00DB7FB9"/>
    <w:rsid w:val="00DB7FF6"/>
    <w:rsid w:val="00DC149D"/>
    <w:rsid w:val="00DC18B0"/>
    <w:rsid w:val="00DC1DD1"/>
    <w:rsid w:val="00DC2379"/>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3BEE"/>
    <w:rsid w:val="00DD3C67"/>
    <w:rsid w:val="00DD4423"/>
    <w:rsid w:val="00DD45C2"/>
    <w:rsid w:val="00DD45CB"/>
    <w:rsid w:val="00DD4C34"/>
    <w:rsid w:val="00DD5059"/>
    <w:rsid w:val="00DD5244"/>
    <w:rsid w:val="00DD58E3"/>
    <w:rsid w:val="00DD5FDD"/>
    <w:rsid w:val="00DD61B7"/>
    <w:rsid w:val="00DD674E"/>
    <w:rsid w:val="00DD6802"/>
    <w:rsid w:val="00DD6920"/>
    <w:rsid w:val="00DD6B80"/>
    <w:rsid w:val="00DD6FC8"/>
    <w:rsid w:val="00DD7459"/>
    <w:rsid w:val="00DD79CB"/>
    <w:rsid w:val="00DE0CBC"/>
    <w:rsid w:val="00DE119C"/>
    <w:rsid w:val="00DE1249"/>
    <w:rsid w:val="00DE1396"/>
    <w:rsid w:val="00DE2632"/>
    <w:rsid w:val="00DE294D"/>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681"/>
    <w:rsid w:val="00E0771D"/>
    <w:rsid w:val="00E07A9E"/>
    <w:rsid w:val="00E07DC3"/>
    <w:rsid w:val="00E10EE9"/>
    <w:rsid w:val="00E1187C"/>
    <w:rsid w:val="00E135EB"/>
    <w:rsid w:val="00E14050"/>
    <w:rsid w:val="00E14490"/>
    <w:rsid w:val="00E1484A"/>
    <w:rsid w:val="00E14B02"/>
    <w:rsid w:val="00E14C48"/>
    <w:rsid w:val="00E155FA"/>
    <w:rsid w:val="00E158E9"/>
    <w:rsid w:val="00E1605A"/>
    <w:rsid w:val="00E16191"/>
    <w:rsid w:val="00E16267"/>
    <w:rsid w:val="00E16353"/>
    <w:rsid w:val="00E165C4"/>
    <w:rsid w:val="00E1687C"/>
    <w:rsid w:val="00E16DCA"/>
    <w:rsid w:val="00E16E71"/>
    <w:rsid w:val="00E20082"/>
    <w:rsid w:val="00E200EC"/>
    <w:rsid w:val="00E208FB"/>
    <w:rsid w:val="00E21027"/>
    <w:rsid w:val="00E21176"/>
    <w:rsid w:val="00E21203"/>
    <w:rsid w:val="00E2138E"/>
    <w:rsid w:val="00E220CB"/>
    <w:rsid w:val="00E2217A"/>
    <w:rsid w:val="00E22E3A"/>
    <w:rsid w:val="00E22E48"/>
    <w:rsid w:val="00E2316B"/>
    <w:rsid w:val="00E237E8"/>
    <w:rsid w:val="00E24051"/>
    <w:rsid w:val="00E246D6"/>
    <w:rsid w:val="00E248A1"/>
    <w:rsid w:val="00E24992"/>
    <w:rsid w:val="00E24D60"/>
    <w:rsid w:val="00E257D4"/>
    <w:rsid w:val="00E25F85"/>
    <w:rsid w:val="00E26108"/>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550"/>
    <w:rsid w:val="00E41770"/>
    <w:rsid w:val="00E420A3"/>
    <w:rsid w:val="00E42166"/>
    <w:rsid w:val="00E4245E"/>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10B"/>
    <w:rsid w:val="00E74802"/>
    <w:rsid w:val="00E74CE8"/>
    <w:rsid w:val="00E74D6E"/>
    <w:rsid w:val="00E755B8"/>
    <w:rsid w:val="00E75600"/>
    <w:rsid w:val="00E75895"/>
    <w:rsid w:val="00E764DF"/>
    <w:rsid w:val="00E76C57"/>
    <w:rsid w:val="00E77862"/>
    <w:rsid w:val="00E77993"/>
    <w:rsid w:val="00E80687"/>
    <w:rsid w:val="00E81D90"/>
    <w:rsid w:val="00E81F94"/>
    <w:rsid w:val="00E82255"/>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913"/>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1C"/>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62DA"/>
    <w:rsid w:val="00EA6556"/>
    <w:rsid w:val="00EA6B9B"/>
    <w:rsid w:val="00EA787E"/>
    <w:rsid w:val="00EA7B3E"/>
    <w:rsid w:val="00EA7D62"/>
    <w:rsid w:val="00EA7E54"/>
    <w:rsid w:val="00EB00C2"/>
    <w:rsid w:val="00EB0164"/>
    <w:rsid w:val="00EB028C"/>
    <w:rsid w:val="00EB0BF9"/>
    <w:rsid w:val="00EB0CF7"/>
    <w:rsid w:val="00EB0D8C"/>
    <w:rsid w:val="00EB110F"/>
    <w:rsid w:val="00EB1C34"/>
    <w:rsid w:val="00EB1C96"/>
    <w:rsid w:val="00EB203F"/>
    <w:rsid w:val="00EB228C"/>
    <w:rsid w:val="00EB3219"/>
    <w:rsid w:val="00EB33F4"/>
    <w:rsid w:val="00EB3621"/>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4FF"/>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400"/>
    <w:rsid w:val="00ED6810"/>
    <w:rsid w:val="00ED721A"/>
    <w:rsid w:val="00ED72FB"/>
    <w:rsid w:val="00ED7537"/>
    <w:rsid w:val="00ED76E4"/>
    <w:rsid w:val="00EE03A5"/>
    <w:rsid w:val="00EE0E22"/>
    <w:rsid w:val="00EE1861"/>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5C27"/>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A7E"/>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2A36"/>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4A2"/>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6E8F"/>
    <w:rsid w:val="00F87150"/>
    <w:rsid w:val="00F87187"/>
    <w:rsid w:val="00F87993"/>
    <w:rsid w:val="00F900B2"/>
    <w:rsid w:val="00F9048D"/>
    <w:rsid w:val="00F90954"/>
    <w:rsid w:val="00F90A9C"/>
    <w:rsid w:val="00F90C72"/>
    <w:rsid w:val="00F90CF4"/>
    <w:rsid w:val="00F915A0"/>
    <w:rsid w:val="00F921D8"/>
    <w:rsid w:val="00F93449"/>
    <w:rsid w:val="00F9358D"/>
    <w:rsid w:val="00F937A9"/>
    <w:rsid w:val="00F93AE2"/>
    <w:rsid w:val="00F93CED"/>
    <w:rsid w:val="00F950C2"/>
    <w:rsid w:val="00F95460"/>
    <w:rsid w:val="00F9574D"/>
    <w:rsid w:val="00F957BB"/>
    <w:rsid w:val="00F95ACB"/>
    <w:rsid w:val="00F95C9E"/>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773"/>
    <w:rsid w:val="00FA2CC4"/>
    <w:rsid w:val="00FA3F7B"/>
    <w:rsid w:val="00FA4313"/>
    <w:rsid w:val="00FA44DB"/>
    <w:rsid w:val="00FA4608"/>
    <w:rsid w:val="00FA5269"/>
    <w:rsid w:val="00FA5648"/>
    <w:rsid w:val="00FA6445"/>
    <w:rsid w:val="00FA6747"/>
    <w:rsid w:val="00FA7149"/>
    <w:rsid w:val="00FB03DF"/>
    <w:rsid w:val="00FB040B"/>
    <w:rsid w:val="00FB0796"/>
    <w:rsid w:val="00FB07D9"/>
    <w:rsid w:val="00FB1A8C"/>
    <w:rsid w:val="00FB1ADB"/>
    <w:rsid w:val="00FB1B59"/>
    <w:rsid w:val="00FB1EE1"/>
    <w:rsid w:val="00FB3768"/>
    <w:rsid w:val="00FB3D90"/>
    <w:rsid w:val="00FB3F0A"/>
    <w:rsid w:val="00FB41E5"/>
    <w:rsid w:val="00FB4A2C"/>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5327"/>
    <w:rsid w:val="00FD6EA0"/>
    <w:rsid w:val="00FD74F9"/>
    <w:rsid w:val="00FE0811"/>
    <w:rsid w:val="00FE0C42"/>
    <w:rsid w:val="00FE1137"/>
    <w:rsid w:val="00FE14CF"/>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83"/>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CD56F77-F899-4D84-9F1C-C2BB6779DD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41D99"/>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Название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ac">
    <w:name w:val="Заголовок"/>
    <w:basedOn w:val="a0"/>
    <w:next w:val="ad"/>
    <w:rsid w:val="008324F0"/>
    <w:pPr>
      <w:keepNext/>
      <w:suppressAutoHyphens/>
      <w:spacing w:before="240" w:after="120"/>
    </w:pPr>
    <w:rPr>
      <w:rFonts w:eastAsia="Lucida Sans Unicode" w:cs="Tahoma"/>
      <w:sz w:val="28"/>
      <w:szCs w:val="28"/>
      <w:lang w:eastAsia="ar-SA"/>
    </w:rPr>
  </w:style>
  <w:style w:type="paragraph" w:styleId="ad">
    <w:name w:val="Body Text"/>
    <w:basedOn w:val="a0"/>
    <w:link w:val="ae"/>
    <w:rsid w:val="008324F0"/>
    <w:pPr>
      <w:suppressAutoHyphens/>
      <w:spacing w:before="0"/>
    </w:pPr>
    <w:rPr>
      <w:rFonts w:ascii="Times New Roman" w:hAnsi="Times New Roman"/>
      <w:b/>
      <w:sz w:val="28"/>
      <w:szCs w:val="20"/>
      <w:lang w:eastAsia="ar-SA"/>
    </w:rPr>
  </w:style>
  <w:style w:type="character" w:customStyle="1" w:styleId="ae">
    <w:name w:val="Основной текст Знак"/>
    <w:basedOn w:val="a1"/>
    <w:link w:val="ad"/>
    <w:rsid w:val="008324F0"/>
    <w:rPr>
      <w:rFonts w:ascii="Times New Roman" w:eastAsia="Times New Roman" w:hAnsi="Times New Roman" w:cs="Times New Roman"/>
      <w:b/>
      <w:sz w:val="28"/>
      <w:szCs w:val="20"/>
      <w:lang w:eastAsia="ar-SA"/>
    </w:rPr>
  </w:style>
  <w:style w:type="paragraph" w:styleId="af">
    <w:name w:val="List"/>
    <w:basedOn w:val="ad"/>
    <w:rsid w:val="008324F0"/>
    <w:rPr>
      <w:rFonts w:ascii="Arial" w:hAnsi="Arial" w:cs="Tahoma"/>
    </w:rPr>
  </w:style>
  <w:style w:type="paragraph" w:customStyle="1" w:styleId="12">
    <w:name w:val="Название1"/>
    <w:basedOn w:val="a0"/>
    <w:rsid w:val="008324F0"/>
    <w:pPr>
      <w:suppressLineNumbers/>
      <w:suppressAutoHyphens/>
      <w:spacing w:after="120"/>
    </w:pPr>
    <w:rPr>
      <w:rFonts w:cs="Tahoma"/>
      <w:i/>
      <w:iCs/>
      <w:sz w:val="20"/>
      <w:lang w:eastAsia="ar-SA"/>
    </w:rPr>
  </w:style>
  <w:style w:type="paragraph" w:customStyle="1" w:styleId="13">
    <w:name w:val="Указатель1"/>
    <w:basedOn w:val="a0"/>
    <w:rsid w:val="008324F0"/>
    <w:pPr>
      <w:suppressLineNumbers/>
      <w:suppressAutoHyphens/>
      <w:spacing w:before="0"/>
    </w:pPr>
    <w:rPr>
      <w:rFonts w:cs="Tahoma"/>
      <w:sz w:val="20"/>
      <w:szCs w:val="20"/>
      <w:lang w:eastAsia="ar-SA"/>
    </w:rPr>
  </w:style>
  <w:style w:type="paragraph" w:styleId="af0">
    <w:name w:val="Body Text Indent"/>
    <w:basedOn w:val="a0"/>
    <w:link w:val="af1"/>
    <w:rsid w:val="008324F0"/>
    <w:pPr>
      <w:suppressAutoHyphens/>
      <w:spacing w:before="0"/>
      <w:ind w:firstLine="720"/>
    </w:pPr>
    <w:rPr>
      <w:rFonts w:ascii="Times New Roman" w:hAnsi="Times New Roman"/>
      <w:sz w:val="24"/>
      <w:szCs w:val="20"/>
      <w:lang w:eastAsia="ar-SA"/>
    </w:rPr>
  </w:style>
  <w:style w:type="character" w:customStyle="1" w:styleId="af1">
    <w:name w:val="Основной текст с отступом Знак"/>
    <w:basedOn w:val="a1"/>
    <w:link w:val="af0"/>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2">
    <w:name w:val="Balloon Text"/>
    <w:basedOn w:val="a0"/>
    <w:link w:val="af3"/>
    <w:rsid w:val="008324F0"/>
    <w:pPr>
      <w:suppressAutoHyphens/>
      <w:spacing w:before="0"/>
    </w:pPr>
    <w:rPr>
      <w:rFonts w:ascii="Tahoma" w:hAnsi="Tahoma" w:cs="Tahoma"/>
      <w:sz w:val="16"/>
      <w:szCs w:val="16"/>
      <w:lang w:eastAsia="ar-SA"/>
    </w:rPr>
  </w:style>
  <w:style w:type="character" w:customStyle="1" w:styleId="af3">
    <w:name w:val="Текст выноски Знак"/>
    <w:basedOn w:val="a1"/>
    <w:link w:val="af2"/>
    <w:rsid w:val="008324F0"/>
    <w:rPr>
      <w:rFonts w:ascii="Tahoma" w:eastAsia="Times New Roman" w:hAnsi="Tahoma" w:cs="Tahoma"/>
      <w:sz w:val="16"/>
      <w:szCs w:val="16"/>
      <w:lang w:eastAsia="ar-SA"/>
    </w:rPr>
  </w:style>
  <w:style w:type="paragraph" w:styleId="af4">
    <w:name w:val="footer"/>
    <w:basedOn w:val="a0"/>
    <w:link w:val="af5"/>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5">
    <w:name w:val="Нижний колонтитул Знак"/>
    <w:basedOn w:val="a1"/>
    <w:link w:val="af4"/>
    <w:uiPriority w:val="99"/>
    <w:rsid w:val="008324F0"/>
    <w:rPr>
      <w:rFonts w:ascii="Times New Roman" w:eastAsia="Times New Roman" w:hAnsi="Times New Roman" w:cs="Times New Roman"/>
      <w:sz w:val="20"/>
      <w:szCs w:val="20"/>
      <w:lang w:eastAsia="ar-SA"/>
    </w:rPr>
  </w:style>
  <w:style w:type="paragraph" w:customStyle="1" w:styleId="14">
    <w:name w:val="Знак1"/>
    <w:basedOn w:val="a0"/>
    <w:rsid w:val="008324F0"/>
    <w:pPr>
      <w:suppressAutoHyphens/>
      <w:spacing w:before="100" w:after="100"/>
    </w:pPr>
    <w:rPr>
      <w:rFonts w:ascii="Tahoma" w:hAnsi="Tahoma"/>
      <w:sz w:val="20"/>
      <w:szCs w:val="20"/>
      <w:lang w:val="en-US" w:eastAsia="ar-SA"/>
    </w:rPr>
  </w:style>
  <w:style w:type="paragraph" w:styleId="af6">
    <w:name w:val="Subtitle"/>
    <w:basedOn w:val="ac"/>
    <w:next w:val="ad"/>
    <w:link w:val="af7"/>
    <w:qFormat/>
    <w:rsid w:val="008324F0"/>
    <w:pPr>
      <w:jc w:val="center"/>
    </w:pPr>
    <w:rPr>
      <w:i/>
      <w:iCs/>
    </w:rPr>
  </w:style>
  <w:style w:type="character" w:customStyle="1" w:styleId="af7">
    <w:name w:val="Подзаголовок Знак"/>
    <w:basedOn w:val="a1"/>
    <w:link w:val="af6"/>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8">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9">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a">
    <w:name w:val="Заголовок таблицы"/>
    <w:basedOn w:val="af9"/>
    <w:rsid w:val="008324F0"/>
    <w:pPr>
      <w:jc w:val="center"/>
    </w:pPr>
    <w:rPr>
      <w:b/>
      <w:bCs/>
    </w:rPr>
  </w:style>
  <w:style w:type="paragraph" w:customStyle="1" w:styleId="afb">
    <w:name w:val="Содержимое врезки"/>
    <w:basedOn w:val="ad"/>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c">
    <w:name w:val="No Spacing"/>
    <w:uiPriority w:val="1"/>
    <w:qFormat/>
    <w:rsid w:val="007431E9"/>
    <w:pPr>
      <w:spacing w:line="240" w:lineRule="auto"/>
      <w:jc w:val="left"/>
    </w:pPr>
    <w:rPr>
      <w:rFonts w:ascii="Times New Roman" w:eastAsia="Times New Roman" w:hAnsi="Times New Roman" w:cs="Times New Roman"/>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1961937">
      <w:bodyDiv w:val="1"/>
      <w:marLeft w:val="0"/>
      <w:marRight w:val="0"/>
      <w:marTop w:val="0"/>
      <w:marBottom w:val="0"/>
      <w:divBdr>
        <w:top w:val="none" w:sz="0" w:space="0" w:color="auto"/>
        <w:left w:val="none" w:sz="0" w:space="0" w:color="auto"/>
        <w:bottom w:val="none" w:sz="0" w:space="0" w:color="auto"/>
        <w:right w:val="none" w:sz="0" w:space="0" w:color="auto"/>
      </w:divBdr>
    </w:div>
    <w:div w:id="610363531">
      <w:bodyDiv w:val="1"/>
      <w:marLeft w:val="0"/>
      <w:marRight w:val="0"/>
      <w:marTop w:val="0"/>
      <w:marBottom w:val="0"/>
      <w:divBdr>
        <w:top w:val="none" w:sz="0" w:space="0" w:color="auto"/>
        <w:left w:val="none" w:sz="0" w:space="0" w:color="auto"/>
        <w:bottom w:val="none" w:sz="0" w:space="0" w:color="auto"/>
        <w:right w:val="none" w:sz="0" w:space="0" w:color="auto"/>
      </w:divBdr>
    </w:div>
    <w:div w:id="711464206">
      <w:bodyDiv w:val="1"/>
      <w:marLeft w:val="0"/>
      <w:marRight w:val="0"/>
      <w:marTop w:val="0"/>
      <w:marBottom w:val="0"/>
      <w:divBdr>
        <w:top w:val="none" w:sz="0" w:space="0" w:color="auto"/>
        <w:left w:val="none" w:sz="0" w:space="0" w:color="auto"/>
        <w:bottom w:val="none" w:sz="0" w:space="0" w:color="auto"/>
        <w:right w:val="none" w:sz="0" w:space="0" w:color="auto"/>
      </w:divBdr>
    </w:div>
    <w:div w:id="789124689">
      <w:bodyDiv w:val="1"/>
      <w:marLeft w:val="0"/>
      <w:marRight w:val="0"/>
      <w:marTop w:val="0"/>
      <w:marBottom w:val="0"/>
      <w:divBdr>
        <w:top w:val="none" w:sz="0" w:space="0" w:color="auto"/>
        <w:left w:val="none" w:sz="0" w:space="0" w:color="auto"/>
        <w:bottom w:val="none" w:sz="0" w:space="0" w:color="auto"/>
        <w:right w:val="none" w:sz="0" w:space="0" w:color="auto"/>
      </w:divBdr>
    </w:div>
    <w:div w:id="807239576">
      <w:bodyDiv w:val="1"/>
      <w:marLeft w:val="0"/>
      <w:marRight w:val="0"/>
      <w:marTop w:val="0"/>
      <w:marBottom w:val="0"/>
      <w:divBdr>
        <w:top w:val="none" w:sz="0" w:space="0" w:color="auto"/>
        <w:left w:val="none" w:sz="0" w:space="0" w:color="auto"/>
        <w:bottom w:val="none" w:sz="0" w:space="0" w:color="auto"/>
        <w:right w:val="none" w:sz="0" w:space="0" w:color="auto"/>
      </w:divBdr>
    </w:div>
    <w:div w:id="968820281">
      <w:bodyDiv w:val="1"/>
      <w:marLeft w:val="0"/>
      <w:marRight w:val="0"/>
      <w:marTop w:val="0"/>
      <w:marBottom w:val="0"/>
      <w:divBdr>
        <w:top w:val="none" w:sz="0" w:space="0" w:color="auto"/>
        <w:left w:val="none" w:sz="0" w:space="0" w:color="auto"/>
        <w:bottom w:val="none" w:sz="0" w:space="0" w:color="auto"/>
        <w:right w:val="none" w:sz="0" w:space="0" w:color="auto"/>
      </w:divBdr>
    </w:div>
    <w:div w:id="996497022">
      <w:bodyDiv w:val="1"/>
      <w:marLeft w:val="60"/>
      <w:marRight w:val="60"/>
      <w:marTop w:val="60"/>
      <w:marBottom w:val="15"/>
      <w:divBdr>
        <w:top w:val="none" w:sz="0" w:space="0" w:color="auto"/>
        <w:left w:val="none" w:sz="0" w:space="0" w:color="auto"/>
        <w:bottom w:val="none" w:sz="0" w:space="0" w:color="auto"/>
        <w:right w:val="none" w:sz="0" w:space="0" w:color="auto"/>
      </w:divBdr>
      <w:divsChild>
        <w:div w:id="2050913286">
          <w:marLeft w:val="0"/>
          <w:marRight w:val="0"/>
          <w:marTop w:val="0"/>
          <w:marBottom w:val="0"/>
          <w:divBdr>
            <w:top w:val="none" w:sz="0" w:space="0" w:color="auto"/>
            <w:left w:val="none" w:sz="0" w:space="0" w:color="auto"/>
            <w:bottom w:val="none" w:sz="0" w:space="0" w:color="auto"/>
            <w:right w:val="none" w:sz="0" w:space="0" w:color="auto"/>
          </w:divBdr>
        </w:div>
      </w:divsChild>
    </w:div>
    <w:div w:id="1470245369">
      <w:bodyDiv w:val="1"/>
      <w:marLeft w:val="60"/>
      <w:marRight w:val="60"/>
      <w:marTop w:val="60"/>
      <w:marBottom w:val="15"/>
      <w:divBdr>
        <w:top w:val="none" w:sz="0" w:space="0" w:color="auto"/>
        <w:left w:val="none" w:sz="0" w:space="0" w:color="auto"/>
        <w:bottom w:val="none" w:sz="0" w:space="0" w:color="auto"/>
        <w:right w:val="none" w:sz="0" w:space="0" w:color="auto"/>
      </w:divBdr>
      <w:divsChild>
        <w:div w:id="339704890">
          <w:marLeft w:val="0"/>
          <w:marRight w:val="0"/>
          <w:marTop w:val="0"/>
          <w:marBottom w:val="0"/>
          <w:divBdr>
            <w:top w:val="none" w:sz="0" w:space="0" w:color="auto"/>
            <w:left w:val="none" w:sz="0" w:space="0" w:color="auto"/>
            <w:bottom w:val="none" w:sz="0" w:space="0" w:color="auto"/>
            <w:right w:val="none" w:sz="0" w:space="0" w:color="auto"/>
          </w:divBdr>
        </w:div>
      </w:divsChild>
    </w:div>
    <w:div w:id="1735228082">
      <w:bodyDiv w:val="1"/>
      <w:marLeft w:val="0"/>
      <w:marRight w:val="0"/>
      <w:marTop w:val="0"/>
      <w:marBottom w:val="0"/>
      <w:divBdr>
        <w:top w:val="none" w:sz="0" w:space="0" w:color="auto"/>
        <w:left w:val="none" w:sz="0" w:space="0" w:color="auto"/>
        <w:bottom w:val="none" w:sz="0" w:space="0" w:color="auto"/>
        <w:right w:val="none" w:sz="0" w:space="0" w:color="auto"/>
      </w:divBdr>
    </w:div>
    <w:div w:id="1948341995">
      <w:bodyDiv w:val="1"/>
      <w:marLeft w:val="0"/>
      <w:marRight w:val="0"/>
      <w:marTop w:val="0"/>
      <w:marBottom w:val="0"/>
      <w:divBdr>
        <w:top w:val="none" w:sz="0" w:space="0" w:color="auto"/>
        <w:left w:val="none" w:sz="0" w:space="0" w:color="auto"/>
        <w:bottom w:val="none" w:sz="0" w:space="0" w:color="auto"/>
        <w:right w:val="none" w:sz="0" w:space="0" w:color="auto"/>
      </w:divBdr>
    </w:div>
    <w:div w:id="1986426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kofievaEG@yanos.slavneft.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yanos.slavneft.ru/files/&#1052;&#1085;&#1077;&#1084;&#1086;&#1089;&#1093;&#1077;&#1084;&#1099;_&#1051;&#1043;_35_11_636262990051106819.zip" TargetMode="External"/><Relationship Id="rId5" Type="http://schemas.openxmlformats.org/officeDocument/2006/relationships/webSettings" Target="webSettings.xml"/><Relationship Id="rId10" Type="http://schemas.openxmlformats.org/officeDocument/2006/relationships/hyperlink" Target="mailto:hotline@yanos.slavneft.ru" TargetMode="External"/><Relationship Id="rId4" Type="http://schemas.openxmlformats.org/officeDocument/2006/relationships/settings" Target="settings.xml"/><Relationship Id="rId9" Type="http://schemas.openxmlformats.org/officeDocument/2006/relationships/hyperlink" Target="mailto:KuzmenkovSV@yanos.slavnef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2DCA30-6256-40A7-972D-2AE70E36D1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320</TotalTime>
  <Pages>6</Pages>
  <Words>2750</Words>
  <Characters>15676</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18390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Сергей Кузьменков</cp:lastModifiedBy>
  <cp:revision>17</cp:revision>
  <cp:lastPrinted>2017-03-28T08:59:00Z</cp:lastPrinted>
  <dcterms:created xsi:type="dcterms:W3CDTF">2017-02-27T12:38:00Z</dcterms:created>
  <dcterms:modified xsi:type="dcterms:W3CDTF">2017-03-29T05:15:00Z</dcterms:modified>
</cp:coreProperties>
</file>