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AE7116" w:rsidRPr="00BD1FF6" w:rsidRDefault="00EF1336" w:rsidP="00AE7116">
      <w:pPr>
        <w:jc w:val="both"/>
      </w:pPr>
      <w:r w:rsidRPr="00EF1336">
        <w:rPr>
          <w:rFonts w:cs="Arial"/>
          <w:b/>
          <w:szCs w:val="22"/>
          <w:u w:val="single"/>
        </w:rPr>
        <w:t>Предмет закупки</w:t>
      </w:r>
      <w:r w:rsidRPr="00EF1336">
        <w:rPr>
          <w:rFonts w:cs="Arial"/>
          <w:szCs w:val="22"/>
        </w:rPr>
        <w:t xml:space="preserve">: </w:t>
      </w:r>
      <w:r w:rsidR="008F0C98" w:rsidRPr="00843298">
        <w:t xml:space="preserve">выполнение </w:t>
      </w:r>
      <w:r w:rsidR="008F0C98" w:rsidRPr="00A72D47">
        <w:t xml:space="preserve">работ </w:t>
      </w:r>
      <w:r w:rsidR="008F0C98" w:rsidRPr="003C3C55">
        <w:t xml:space="preserve">по </w:t>
      </w:r>
      <w:r w:rsidR="007E5839" w:rsidRPr="007E5839">
        <w:rPr>
          <w:szCs w:val="22"/>
        </w:rPr>
        <w:t xml:space="preserve">капитальному ремонту </w:t>
      </w:r>
      <w:r w:rsidR="002D7861" w:rsidRPr="002D7861">
        <w:rPr>
          <w:szCs w:val="22"/>
        </w:rPr>
        <w:t>Гидротехнических сооружений и оборудования цех №12, Эстакад цех №13 согласно графика простоев в 2017 г.</w:t>
      </w:r>
    </w:p>
    <w:p w:rsidR="00FA304E" w:rsidRPr="00FA304E" w:rsidRDefault="00FA304E" w:rsidP="00FA304E">
      <w:pPr>
        <w:jc w:val="both"/>
        <w:rPr>
          <w:szCs w:val="22"/>
        </w:rPr>
      </w:pPr>
      <w:r w:rsidRPr="00FA304E">
        <w:rPr>
          <w:szCs w:val="22"/>
        </w:rPr>
        <w:t xml:space="preserve">Данный предмет выставляется для закупки </w:t>
      </w:r>
      <w:r w:rsidR="00BD1FF6" w:rsidRPr="00BD1FF6">
        <w:rPr>
          <w:szCs w:val="22"/>
        </w:rPr>
        <w:t>по нижеуказанным лотам</w:t>
      </w:r>
      <w:r w:rsidRPr="00FA304E">
        <w:rPr>
          <w:szCs w:val="22"/>
        </w:rPr>
        <w:t>:</w:t>
      </w:r>
    </w:p>
    <w:p w:rsidR="002D7861" w:rsidRDefault="002D7861" w:rsidP="002D7861">
      <w:pPr>
        <w:jc w:val="both"/>
        <w:rPr>
          <w:b/>
        </w:rPr>
      </w:pPr>
      <w:r w:rsidRPr="008F7FF7">
        <w:rPr>
          <w:b/>
          <w:szCs w:val="22"/>
        </w:rPr>
        <w:t>Лот №1:</w:t>
      </w:r>
      <w:r>
        <w:rPr>
          <w:szCs w:val="22"/>
        </w:rPr>
        <w:t xml:space="preserve"> Работы по </w:t>
      </w:r>
      <w:r w:rsidRPr="00D54220">
        <w:rPr>
          <w:szCs w:val="22"/>
        </w:rPr>
        <w:t>капитальном</w:t>
      </w:r>
      <w:r>
        <w:rPr>
          <w:szCs w:val="22"/>
        </w:rPr>
        <w:t xml:space="preserve">у ремонту </w:t>
      </w:r>
      <w:r w:rsidRPr="001D27AF">
        <w:rPr>
          <w:szCs w:val="22"/>
        </w:rPr>
        <w:t>Гидротехнических сооружений и оборудования цех №12</w:t>
      </w:r>
      <w:r w:rsidRPr="00D54220">
        <w:rPr>
          <w:szCs w:val="22"/>
        </w:rPr>
        <w:t xml:space="preserve"> согласно графика простоев</w:t>
      </w:r>
      <w:r>
        <w:rPr>
          <w:szCs w:val="22"/>
        </w:rPr>
        <w:t>.</w:t>
      </w:r>
    </w:p>
    <w:tbl>
      <w:tblPr>
        <w:tblW w:w="0" w:type="auto"/>
        <w:tblInd w:w="-25" w:type="dxa"/>
        <w:tblLayout w:type="fixed"/>
        <w:tblLook w:val="0000" w:firstRow="0" w:lastRow="0" w:firstColumn="0" w:lastColumn="0" w:noHBand="0" w:noVBand="0"/>
      </w:tblPr>
      <w:tblGrid>
        <w:gridCol w:w="517"/>
        <w:gridCol w:w="8547"/>
        <w:gridCol w:w="1134"/>
      </w:tblGrid>
      <w:tr w:rsidR="002D7861" w:rsidTr="002D7861">
        <w:tc>
          <w:tcPr>
            <w:tcW w:w="517" w:type="dxa"/>
            <w:tcBorders>
              <w:top w:val="single" w:sz="4" w:space="0" w:color="000000"/>
              <w:left w:val="single" w:sz="4" w:space="0" w:color="000000"/>
              <w:bottom w:val="single" w:sz="4" w:space="0" w:color="000000"/>
            </w:tcBorders>
            <w:shd w:val="clear" w:color="auto" w:fill="auto"/>
            <w:vAlign w:val="center"/>
          </w:tcPr>
          <w:p w:rsidR="002D7861" w:rsidRPr="002D7861" w:rsidRDefault="002D7861" w:rsidP="002D7861">
            <w:pPr>
              <w:snapToGrid w:val="0"/>
              <w:spacing w:before="0"/>
              <w:rPr>
                <w:b/>
                <w:sz w:val="20"/>
                <w:szCs w:val="20"/>
              </w:rPr>
            </w:pPr>
            <w:r w:rsidRPr="002D7861">
              <w:rPr>
                <w:b/>
                <w:sz w:val="20"/>
                <w:szCs w:val="20"/>
              </w:rPr>
              <w:t>№ п/п</w:t>
            </w:r>
          </w:p>
        </w:tc>
        <w:tc>
          <w:tcPr>
            <w:tcW w:w="8547" w:type="dxa"/>
            <w:tcBorders>
              <w:top w:val="single" w:sz="4" w:space="0" w:color="000000"/>
              <w:left w:val="single" w:sz="4" w:space="0" w:color="000000"/>
              <w:bottom w:val="single" w:sz="4" w:space="0" w:color="000000"/>
            </w:tcBorders>
            <w:shd w:val="clear" w:color="auto" w:fill="auto"/>
            <w:vAlign w:val="center"/>
          </w:tcPr>
          <w:p w:rsidR="002D7861" w:rsidRPr="002D7861" w:rsidRDefault="002D7861" w:rsidP="002D7861">
            <w:pPr>
              <w:snapToGrid w:val="0"/>
              <w:spacing w:before="0"/>
              <w:rPr>
                <w:b/>
                <w:sz w:val="20"/>
                <w:szCs w:val="20"/>
              </w:rPr>
            </w:pPr>
            <w:r w:rsidRPr="002D7861">
              <w:rPr>
                <w:b/>
                <w:sz w:val="20"/>
                <w:szCs w:val="20"/>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861" w:rsidRPr="002D7861" w:rsidRDefault="002D7861" w:rsidP="002D7861">
            <w:pPr>
              <w:snapToGrid w:val="0"/>
              <w:spacing w:before="0"/>
              <w:rPr>
                <w:b/>
                <w:sz w:val="20"/>
                <w:szCs w:val="20"/>
              </w:rPr>
            </w:pPr>
            <w:r w:rsidRPr="002D7861">
              <w:rPr>
                <w:b/>
                <w:sz w:val="20"/>
                <w:szCs w:val="20"/>
              </w:rPr>
              <w:t>Объект</w:t>
            </w:r>
          </w:p>
        </w:tc>
      </w:tr>
      <w:tr w:rsidR="002D7861" w:rsidTr="002D7861">
        <w:trPr>
          <w:cantSplit/>
          <w:trHeight w:hRule="exact" w:val="2442"/>
        </w:trPr>
        <w:tc>
          <w:tcPr>
            <w:tcW w:w="517" w:type="dxa"/>
            <w:tcBorders>
              <w:top w:val="single" w:sz="4" w:space="0" w:color="000000"/>
              <w:left w:val="single" w:sz="4" w:space="0" w:color="000000"/>
              <w:bottom w:val="single" w:sz="4" w:space="0" w:color="000000"/>
            </w:tcBorders>
            <w:shd w:val="clear" w:color="auto" w:fill="auto"/>
          </w:tcPr>
          <w:p w:rsidR="002D7861" w:rsidRPr="002D7861" w:rsidRDefault="002D7861" w:rsidP="002D7861">
            <w:pPr>
              <w:snapToGrid w:val="0"/>
              <w:spacing w:before="0"/>
              <w:rPr>
                <w:b/>
                <w:sz w:val="20"/>
                <w:szCs w:val="20"/>
              </w:rPr>
            </w:pPr>
          </w:p>
        </w:tc>
        <w:tc>
          <w:tcPr>
            <w:tcW w:w="8547" w:type="dxa"/>
            <w:tcBorders>
              <w:top w:val="single" w:sz="4" w:space="0" w:color="000000"/>
              <w:left w:val="single" w:sz="4" w:space="0" w:color="000000"/>
              <w:bottom w:val="single" w:sz="4" w:space="0" w:color="000000"/>
            </w:tcBorders>
            <w:shd w:val="clear" w:color="auto" w:fill="auto"/>
            <w:vAlign w:val="center"/>
          </w:tcPr>
          <w:p w:rsidR="002D7861" w:rsidRPr="002D7861" w:rsidRDefault="002D7861" w:rsidP="002D7861">
            <w:pPr>
              <w:spacing w:before="0"/>
              <w:rPr>
                <w:sz w:val="20"/>
                <w:szCs w:val="20"/>
              </w:rPr>
            </w:pPr>
            <w:r w:rsidRPr="002D7861">
              <w:rPr>
                <w:sz w:val="20"/>
                <w:szCs w:val="20"/>
              </w:rPr>
              <w:t xml:space="preserve">1. Подготовительные мероприятия (установка </w:t>
            </w:r>
            <w:proofErr w:type="spellStart"/>
            <w:r w:rsidRPr="002D7861">
              <w:rPr>
                <w:sz w:val="20"/>
                <w:szCs w:val="20"/>
              </w:rPr>
              <w:t>межфланцевых</w:t>
            </w:r>
            <w:proofErr w:type="spellEnd"/>
            <w:r w:rsidRPr="002D7861">
              <w:rPr>
                <w:sz w:val="20"/>
                <w:szCs w:val="20"/>
              </w:rPr>
              <w:t xml:space="preserve"> заглушек </w:t>
            </w:r>
            <w:proofErr w:type="spellStart"/>
            <w:r w:rsidRPr="002D7861">
              <w:rPr>
                <w:sz w:val="20"/>
                <w:szCs w:val="20"/>
              </w:rPr>
              <w:t>Ду</w:t>
            </w:r>
            <w:proofErr w:type="spellEnd"/>
            <w:r w:rsidRPr="002D7861">
              <w:rPr>
                <w:sz w:val="20"/>
                <w:szCs w:val="20"/>
              </w:rPr>
              <w:t xml:space="preserve"> 20-150, чистка от загрязнений, промывка);</w:t>
            </w:r>
          </w:p>
          <w:p w:rsidR="002D7861" w:rsidRPr="002D7861" w:rsidRDefault="002D7861" w:rsidP="002D7861">
            <w:pPr>
              <w:spacing w:before="0"/>
              <w:rPr>
                <w:sz w:val="20"/>
                <w:szCs w:val="20"/>
              </w:rPr>
            </w:pPr>
            <w:r w:rsidRPr="002D7861">
              <w:rPr>
                <w:sz w:val="20"/>
                <w:szCs w:val="20"/>
              </w:rPr>
              <w:t xml:space="preserve">2. Ремонт оборудования установки </w:t>
            </w:r>
            <w:proofErr w:type="gramStart"/>
            <w:r w:rsidRPr="002D7861">
              <w:rPr>
                <w:sz w:val="20"/>
                <w:szCs w:val="20"/>
              </w:rPr>
              <w:t>( технологические</w:t>
            </w:r>
            <w:proofErr w:type="gramEnd"/>
            <w:r w:rsidRPr="002D7861">
              <w:rPr>
                <w:sz w:val="20"/>
                <w:szCs w:val="20"/>
              </w:rPr>
              <w:t xml:space="preserve"> трубопроводы и т.д.);</w:t>
            </w:r>
          </w:p>
          <w:p w:rsidR="002D7861" w:rsidRPr="002D7861" w:rsidRDefault="002D7861" w:rsidP="002D7861">
            <w:pPr>
              <w:spacing w:before="0"/>
              <w:rPr>
                <w:sz w:val="20"/>
                <w:szCs w:val="20"/>
              </w:rPr>
            </w:pPr>
            <w:r w:rsidRPr="002D7861">
              <w:rPr>
                <w:sz w:val="20"/>
                <w:szCs w:val="20"/>
              </w:rPr>
              <w:t>3. Ремонт трубопроводов и запорной арматуры;</w:t>
            </w:r>
          </w:p>
          <w:p w:rsidR="002D7861" w:rsidRPr="002D7861" w:rsidRDefault="002D7861" w:rsidP="002D7861">
            <w:pPr>
              <w:spacing w:before="0"/>
              <w:rPr>
                <w:sz w:val="20"/>
                <w:szCs w:val="20"/>
              </w:rPr>
            </w:pPr>
            <w:r w:rsidRPr="002D7861">
              <w:rPr>
                <w:sz w:val="20"/>
                <w:szCs w:val="20"/>
              </w:rPr>
              <w:t>4. Ремонт  металлоконструкций и изоляции;</w:t>
            </w:r>
          </w:p>
          <w:p w:rsidR="002D7861" w:rsidRPr="002D7861" w:rsidRDefault="002D7861" w:rsidP="002D7861">
            <w:pPr>
              <w:spacing w:before="0"/>
              <w:rPr>
                <w:sz w:val="20"/>
                <w:szCs w:val="20"/>
              </w:rPr>
            </w:pPr>
            <w:r w:rsidRPr="002D7861">
              <w:rPr>
                <w:sz w:val="20"/>
                <w:szCs w:val="20"/>
              </w:rPr>
              <w:t>5. Ремонт КИП и А;</w:t>
            </w:r>
          </w:p>
          <w:p w:rsidR="002D7861" w:rsidRPr="002D7861" w:rsidRDefault="002D7861" w:rsidP="002D7861">
            <w:pPr>
              <w:spacing w:before="0"/>
              <w:rPr>
                <w:sz w:val="20"/>
                <w:szCs w:val="20"/>
              </w:rPr>
            </w:pPr>
            <w:r w:rsidRPr="002D7861">
              <w:rPr>
                <w:sz w:val="20"/>
                <w:szCs w:val="20"/>
              </w:rPr>
              <w:t>6. Ремонт электрооборудования.</w:t>
            </w:r>
          </w:p>
          <w:p w:rsidR="002D7861" w:rsidRPr="002D7861" w:rsidRDefault="002D7861" w:rsidP="002D7861">
            <w:pPr>
              <w:snapToGrid w:val="0"/>
              <w:spacing w:before="0"/>
              <w:rPr>
                <w:sz w:val="20"/>
                <w:szCs w:val="20"/>
              </w:rPr>
            </w:pPr>
            <w:r w:rsidRPr="002D7861">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ГТС цех №12 ОАО «Славнефть-ЯНОС» в 2017 г.</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861" w:rsidRPr="002D7861" w:rsidRDefault="002D7861" w:rsidP="002D7861">
            <w:pPr>
              <w:snapToGrid w:val="0"/>
              <w:spacing w:before="0"/>
              <w:rPr>
                <w:sz w:val="20"/>
                <w:szCs w:val="20"/>
              </w:rPr>
            </w:pPr>
            <w:r w:rsidRPr="002D7861">
              <w:rPr>
                <w:sz w:val="20"/>
                <w:szCs w:val="20"/>
              </w:rPr>
              <w:t xml:space="preserve">     ГТС, цех №12 </w:t>
            </w:r>
          </w:p>
        </w:tc>
      </w:tr>
    </w:tbl>
    <w:p w:rsidR="002D7861" w:rsidRDefault="002D7861" w:rsidP="002D7861">
      <w:pPr>
        <w:jc w:val="both"/>
        <w:rPr>
          <w:b/>
        </w:rPr>
      </w:pPr>
      <w:r>
        <w:rPr>
          <w:b/>
          <w:szCs w:val="22"/>
        </w:rPr>
        <w:t>Лот №2</w:t>
      </w:r>
      <w:r w:rsidRPr="008F7FF7">
        <w:rPr>
          <w:b/>
          <w:szCs w:val="22"/>
        </w:rPr>
        <w:t>:</w:t>
      </w:r>
      <w:r>
        <w:rPr>
          <w:szCs w:val="22"/>
        </w:rPr>
        <w:t xml:space="preserve"> Работы по </w:t>
      </w:r>
      <w:r w:rsidRPr="00D54220">
        <w:rPr>
          <w:szCs w:val="22"/>
        </w:rPr>
        <w:t>капитальном</w:t>
      </w:r>
      <w:r>
        <w:rPr>
          <w:szCs w:val="22"/>
        </w:rPr>
        <w:t xml:space="preserve">у </w:t>
      </w:r>
      <w:proofErr w:type="gramStart"/>
      <w:r>
        <w:rPr>
          <w:szCs w:val="22"/>
        </w:rPr>
        <w:t xml:space="preserve">ремонту </w:t>
      </w:r>
      <w:r>
        <w:rPr>
          <w:b/>
          <w:szCs w:val="22"/>
        </w:rPr>
        <w:t xml:space="preserve"> </w:t>
      </w:r>
      <w:r w:rsidRPr="001D27AF">
        <w:rPr>
          <w:szCs w:val="22"/>
        </w:rPr>
        <w:t>Эстакад</w:t>
      </w:r>
      <w:proofErr w:type="gramEnd"/>
      <w:r w:rsidRPr="001D27AF">
        <w:rPr>
          <w:szCs w:val="22"/>
        </w:rPr>
        <w:t xml:space="preserve"> цех № 13</w:t>
      </w:r>
      <w:r w:rsidRPr="00D54220">
        <w:rPr>
          <w:szCs w:val="22"/>
        </w:rPr>
        <w:t xml:space="preserve"> согласно графика простоев</w:t>
      </w:r>
      <w:r>
        <w:rPr>
          <w:szCs w:val="22"/>
        </w:rPr>
        <w:t>.</w:t>
      </w:r>
    </w:p>
    <w:tbl>
      <w:tblPr>
        <w:tblW w:w="0" w:type="auto"/>
        <w:tblInd w:w="-25" w:type="dxa"/>
        <w:tblLayout w:type="fixed"/>
        <w:tblLook w:val="0000" w:firstRow="0" w:lastRow="0" w:firstColumn="0" w:lastColumn="0" w:noHBand="0" w:noVBand="0"/>
      </w:tblPr>
      <w:tblGrid>
        <w:gridCol w:w="517"/>
        <w:gridCol w:w="8405"/>
        <w:gridCol w:w="1276"/>
      </w:tblGrid>
      <w:tr w:rsidR="002D7861" w:rsidTr="002D7861">
        <w:tc>
          <w:tcPr>
            <w:tcW w:w="517" w:type="dxa"/>
            <w:tcBorders>
              <w:top w:val="single" w:sz="4" w:space="0" w:color="000000"/>
              <w:left w:val="single" w:sz="4" w:space="0" w:color="000000"/>
              <w:bottom w:val="single" w:sz="4" w:space="0" w:color="000000"/>
            </w:tcBorders>
            <w:shd w:val="clear" w:color="auto" w:fill="auto"/>
            <w:vAlign w:val="center"/>
          </w:tcPr>
          <w:p w:rsidR="002D7861" w:rsidRPr="002D7861" w:rsidRDefault="002D7861" w:rsidP="002D7861">
            <w:pPr>
              <w:snapToGrid w:val="0"/>
              <w:spacing w:before="0"/>
              <w:rPr>
                <w:b/>
                <w:sz w:val="20"/>
                <w:szCs w:val="20"/>
              </w:rPr>
            </w:pPr>
            <w:r w:rsidRPr="002D7861">
              <w:rPr>
                <w:b/>
                <w:sz w:val="20"/>
                <w:szCs w:val="20"/>
              </w:rPr>
              <w:t>№ п/п</w:t>
            </w:r>
          </w:p>
        </w:tc>
        <w:tc>
          <w:tcPr>
            <w:tcW w:w="8405" w:type="dxa"/>
            <w:tcBorders>
              <w:top w:val="single" w:sz="4" w:space="0" w:color="000000"/>
              <w:left w:val="single" w:sz="4" w:space="0" w:color="000000"/>
              <w:bottom w:val="single" w:sz="4" w:space="0" w:color="000000"/>
            </w:tcBorders>
            <w:shd w:val="clear" w:color="auto" w:fill="auto"/>
            <w:vAlign w:val="center"/>
          </w:tcPr>
          <w:p w:rsidR="002D7861" w:rsidRPr="002D7861" w:rsidRDefault="002D7861" w:rsidP="002D7861">
            <w:pPr>
              <w:snapToGrid w:val="0"/>
              <w:spacing w:before="0"/>
              <w:rPr>
                <w:b/>
                <w:sz w:val="20"/>
                <w:szCs w:val="20"/>
              </w:rPr>
            </w:pPr>
            <w:r w:rsidRPr="002D7861">
              <w:rPr>
                <w:b/>
                <w:sz w:val="20"/>
                <w:szCs w:val="20"/>
              </w:rPr>
              <w:t>Наименование и технические характеристики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861" w:rsidRPr="002D7861" w:rsidRDefault="002D7861" w:rsidP="002D7861">
            <w:pPr>
              <w:snapToGrid w:val="0"/>
              <w:spacing w:before="0"/>
              <w:rPr>
                <w:b/>
                <w:sz w:val="20"/>
                <w:szCs w:val="20"/>
              </w:rPr>
            </w:pPr>
            <w:r w:rsidRPr="002D7861">
              <w:rPr>
                <w:b/>
                <w:sz w:val="20"/>
                <w:szCs w:val="20"/>
              </w:rPr>
              <w:t>Объект</w:t>
            </w:r>
          </w:p>
        </w:tc>
      </w:tr>
      <w:tr w:rsidR="002D7861" w:rsidTr="002D7861">
        <w:trPr>
          <w:cantSplit/>
          <w:trHeight w:hRule="exact" w:val="2667"/>
        </w:trPr>
        <w:tc>
          <w:tcPr>
            <w:tcW w:w="517" w:type="dxa"/>
            <w:tcBorders>
              <w:top w:val="single" w:sz="4" w:space="0" w:color="000000"/>
              <w:left w:val="single" w:sz="4" w:space="0" w:color="000000"/>
              <w:bottom w:val="single" w:sz="4" w:space="0" w:color="000000"/>
            </w:tcBorders>
            <w:shd w:val="clear" w:color="auto" w:fill="auto"/>
          </w:tcPr>
          <w:p w:rsidR="002D7861" w:rsidRPr="002D7861" w:rsidRDefault="002D7861" w:rsidP="002D7861">
            <w:pPr>
              <w:snapToGrid w:val="0"/>
              <w:spacing w:before="0"/>
              <w:rPr>
                <w:b/>
                <w:sz w:val="20"/>
                <w:szCs w:val="20"/>
              </w:rPr>
            </w:pPr>
          </w:p>
        </w:tc>
        <w:tc>
          <w:tcPr>
            <w:tcW w:w="8405" w:type="dxa"/>
            <w:tcBorders>
              <w:top w:val="single" w:sz="4" w:space="0" w:color="000000"/>
              <w:left w:val="single" w:sz="4" w:space="0" w:color="000000"/>
              <w:bottom w:val="single" w:sz="4" w:space="0" w:color="000000"/>
            </w:tcBorders>
            <w:shd w:val="clear" w:color="auto" w:fill="auto"/>
            <w:vAlign w:val="center"/>
          </w:tcPr>
          <w:p w:rsidR="002D7861" w:rsidRPr="002D7861" w:rsidRDefault="002D7861" w:rsidP="002D7861">
            <w:pPr>
              <w:spacing w:before="0"/>
              <w:rPr>
                <w:sz w:val="20"/>
                <w:szCs w:val="20"/>
              </w:rPr>
            </w:pPr>
            <w:r w:rsidRPr="002D7861">
              <w:rPr>
                <w:sz w:val="20"/>
                <w:szCs w:val="20"/>
              </w:rPr>
              <w:t xml:space="preserve">1. Подготовительные мероприятия (установка </w:t>
            </w:r>
            <w:proofErr w:type="spellStart"/>
            <w:r w:rsidRPr="002D7861">
              <w:rPr>
                <w:sz w:val="20"/>
                <w:szCs w:val="20"/>
              </w:rPr>
              <w:t>межфланцевых</w:t>
            </w:r>
            <w:proofErr w:type="spellEnd"/>
            <w:r w:rsidRPr="002D7861">
              <w:rPr>
                <w:sz w:val="20"/>
                <w:szCs w:val="20"/>
              </w:rPr>
              <w:t xml:space="preserve"> заглушек </w:t>
            </w:r>
            <w:proofErr w:type="spellStart"/>
            <w:r w:rsidRPr="002D7861">
              <w:rPr>
                <w:sz w:val="20"/>
                <w:szCs w:val="20"/>
              </w:rPr>
              <w:t>Ду</w:t>
            </w:r>
            <w:proofErr w:type="spellEnd"/>
            <w:r w:rsidRPr="002D7861">
              <w:rPr>
                <w:sz w:val="20"/>
                <w:szCs w:val="20"/>
              </w:rPr>
              <w:t xml:space="preserve"> 20-200, чистка от загрязнений, промывка);</w:t>
            </w:r>
          </w:p>
          <w:p w:rsidR="002D7861" w:rsidRPr="002D7861" w:rsidRDefault="002D7861" w:rsidP="002D7861">
            <w:pPr>
              <w:spacing w:before="0"/>
              <w:rPr>
                <w:sz w:val="20"/>
                <w:szCs w:val="20"/>
              </w:rPr>
            </w:pPr>
            <w:r w:rsidRPr="002D7861">
              <w:rPr>
                <w:sz w:val="20"/>
                <w:szCs w:val="20"/>
              </w:rPr>
              <w:t>2. Ремонт оборудования установки (сливных устройств, точечного налива, технологические трубопроводы);</w:t>
            </w:r>
          </w:p>
          <w:p w:rsidR="002D7861" w:rsidRPr="002D7861" w:rsidRDefault="002D7861" w:rsidP="002D7861">
            <w:pPr>
              <w:spacing w:before="0"/>
              <w:rPr>
                <w:sz w:val="20"/>
                <w:szCs w:val="20"/>
              </w:rPr>
            </w:pPr>
            <w:r w:rsidRPr="002D7861">
              <w:rPr>
                <w:sz w:val="20"/>
                <w:szCs w:val="20"/>
              </w:rPr>
              <w:t>3. Ремонт трубопроводов и запорной арматуры;</w:t>
            </w:r>
          </w:p>
          <w:p w:rsidR="002D7861" w:rsidRPr="002D7861" w:rsidRDefault="002D7861" w:rsidP="002D7861">
            <w:pPr>
              <w:spacing w:before="0"/>
              <w:rPr>
                <w:sz w:val="20"/>
                <w:szCs w:val="20"/>
              </w:rPr>
            </w:pPr>
            <w:r w:rsidRPr="002D7861">
              <w:rPr>
                <w:sz w:val="20"/>
                <w:szCs w:val="20"/>
              </w:rPr>
              <w:t>4. Ремонт  металлоконструкций и изоляции;</w:t>
            </w:r>
          </w:p>
          <w:p w:rsidR="002D7861" w:rsidRPr="002D7861" w:rsidRDefault="002D7861" w:rsidP="002D7861">
            <w:pPr>
              <w:spacing w:before="0"/>
              <w:rPr>
                <w:sz w:val="20"/>
                <w:szCs w:val="20"/>
              </w:rPr>
            </w:pPr>
            <w:r w:rsidRPr="002D7861">
              <w:rPr>
                <w:sz w:val="20"/>
                <w:szCs w:val="20"/>
              </w:rPr>
              <w:t>5. Ремонт КИП и А;</w:t>
            </w:r>
          </w:p>
          <w:p w:rsidR="002D7861" w:rsidRPr="002D7861" w:rsidRDefault="002D7861" w:rsidP="002D7861">
            <w:pPr>
              <w:spacing w:before="0"/>
              <w:rPr>
                <w:sz w:val="20"/>
                <w:szCs w:val="20"/>
              </w:rPr>
            </w:pPr>
            <w:r w:rsidRPr="002D7861">
              <w:rPr>
                <w:sz w:val="20"/>
                <w:szCs w:val="20"/>
              </w:rPr>
              <w:t>6. Ремонт электрооборудования.</w:t>
            </w:r>
          </w:p>
          <w:p w:rsidR="002D7861" w:rsidRPr="002D7861" w:rsidRDefault="002D7861" w:rsidP="002D7861">
            <w:pPr>
              <w:snapToGrid w:val="0"/>
              <w:spacing w:before="0"/>
              <w:rPr>
                <w:sz w:val="20"/>
                <w:szCs w:val="20"/>
              </w:rPr>
            </w:pPr>
            <w:r w:rsidRPr="002D7861">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Эстакад  цех №13 ОАО «Славнефть-ЯНОС» в 2017 г.</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861" w:rsidRPr="002D7861" w:rsidRDefault="002D7861" w:rsidP="002D7861">
            <w:pPr>
              <w:snapToGrid w:val="0"/>
              <w:spacing w:before="0"/>
              <w:rPr>
                <w:sz w:val="20"/>
                <w:szCs w:val="20"/>
              </w:rPr>
            </w:pPr>
            <w:r w:rsidRPr="002D7861">
              <w:rPr>
                <w:sz w:val="20"/>
                <w:szCs w:val="20"/>
              </w:rPr>
              <w:t xml:space="preserve">Эстакады, </w:t>
            </w:r>
          </w:p>
          <w:p w:rsidR="002D7861" w:rsidRPr="002D7861" w:rsidRDefault="002D7861" w:rsidP="002D7861">
            <w:pPr>
              <w:snapToGrid w:val="0"/>
              <w:spacing w:before="0"/>
              <w:rPr>
                <w:sz w:val="20"/>
                <w:szCs w:val="20"/>
              </w:rPr>
            </w:pPr>
            <w:r w:rsidRPr="002D7861">
              <w:rPr>
                <w:sz w:val="20"/>
                <w:szCs w:val="20"/>
              </w:rPr>
              <w:t>цех №13</w:t>
            </w:r>
          </w:p>
        </w:tc>
      </w:tr>
    </w:tbl>
    <w:p w:rsidR="00EF1336" w:rsidRPr="00EF1336" w:rsidRDefault="00EF1336" w:rsidP="00E76601">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B5FD8" w:rsidRDefault="00EF1336" w:rsidP="009B5FD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E76601" w:rsidRPr="0070547E">
        <w:rPr>
          <w:b/>
          <w:szCs w:val="22"/>
        </w:rPr>
        <w:t xml:space="preserve">для лота №1 </w:t>
      </w:r>
      <w:r w:rsidR="0070547E" w:rsidRPr="0070547E">
        <w:rPr>
          <w:szCs w:val="22"/>
        </w:rPr>
        <w:t xml:space="preserve">начало работ – октябрь 2017 г., окончание работ – октябрь 2017 г., </w:t>
      </w:r>
      <w:r w:rsidR="0070547E" w:rsidRPr="0070547E">
        <w:rPr>
          <w:b/>
          <w:szCs w:val="22"/>
        </w:rPr>
        <w:t>для лота № 2</w:t>
      </w:r>
      <w:r w:rsidR="0070547E" w:rsidRPr="0070547E">
        <w:rPr>
          <w:szCs w:val="22"/>
        </w:rPr>
        <w:t xml:space="preserve">  начало работ – март 2017 г., окончание работ – март  2017 г. 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 Окончание работ в целом</w:t>
      </w:r>
      <w:r w:rsidR="0070547E">
        <w:rPr>
          <w:szCs w:val="22"/>
        </w:rPr>
        <w:t xml:space="preserve"> и отдельных этапов (в случае их наличия) оформляются двусторонними актами выполненных работ.</w:t>
      </w:r>
    </w:p>
    <w:p w:rsidR="007E5839" w:rsidRDefault="00EF1336" w:rsidP="007E5839">
      <w:pPr>
        <w:jc w:val="both"/>
        <w:rPr>
          <w:szCs w:val="22"/>
        </w:rPr>
      </w:pPr>
      <w:r w:rsidRPr="00EF1336">
        <w:rPr>
          <w:rFonts w:cs="Arial"/>
          <w:b/>
          <w:szCs w:val="22"/>
          <w:u w:val="single"/>
        </w:rPr>
        <w:t>Условия оплаты</w:t>
      </w:r>
      <w:r w:rsidRPr="00EF1336">
        <w:rPr>
          <w:rFonts w:cs="Arial"/>
          <w:szCs w:val="22"/>
        </w:rPr>
        <w:t xml:space="preserve">: </w:t>
      </w:r>
      <w:r w:rsidR="007E5839">
        <w:rPr>
          <w:szCs w:val="22"/>
        </w:rPr>
        <w:t>по предоставленным подписанным актам выполненных работ и счетам–фактурам, с отсрочкой платежа 90 (девяносто) календарных дней.</w:t>
      </w:r>
    </w:p>
    <w:p w:rsidR="007E5839" w:rsidRDefault="007E5839" w:rsidP="007E5839">
      <w:pPr>
        <w:autoSpaceDE w:val="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7E5839" w:rsidRDefault="007E5839" w:rsidP="007E5839">
      <w:pPr>
        <w:autoSpaceDE w:val="0"/>
        <w:ind w:firstLine="720"/>
        <w:jc w:val="both"/>
        <w:rPr>
          <w:szCs w:val="22"/>
        </w:rPr>
      </w:pPr>
      <w:r>
        <w:rPr>
          <w:szCs w:val="22"/>
        </w:rPr>
        <w:t>В случае возникновения непредвиденных работ не указанных</w:t>
      </w:r>
      <w:r>
        <w:rPr>
          <w:color w:val="000000"/>
          <w:szCs w:val="22"/>
        </w:rPr>
        <w:t xml:space="preserve"> в дефектной ведомости</w:t>
      </w:r>
      <w:r>
        <w:rPr>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Pr>
          <w:color w:val="000000"/>
          <w:szCs w:val="22"/>
        </w:rPr>
        <w:t xml:space="preserve">выполненными на основании утвержденной Заказчиком дополнительной дефектной ведомости и </w:t>
      </w:r>
      <w:r w:rsidRPr="001327D3">
        <w:rPr>
          <w:szCs w:val="22"/>
        </w:rPr>
        <w:t>показателей</w:t>
      </w:r>
      <w:r w:rsidRPr="00EA2FD2">
        <w:rPr>
          <w:szCs w:val="22"/>
        </w:rPr>
        <w:t xml:space="preserve"> Регламента определения стоимости работ, с соблюдением стоимости опциона</w:t>
      </w:r>
      <w:r>
        <w:rPr>
          <w:szCs w:val="22"/>
        </w:rPr>
        <w:t>.</w:t>
      </w:r>
    </w:p>
    <w:p w:rsidR="0070547E" w:rsidRPr="004158DB" w:rsidRDefault="0070547E" w:rsidP="0070547E">
      <w:pPr>
        <w:autoSpaceDE w:val="0"/>
        <w:ind w:firstLine="720"/>
        <w:jc w:val="both"/>
        <w:rPr>
          <w:b/>
          <w:szCs w:val="22"/>
        </w:rPr>
      </w:pPr>
      <w:r w:rsidRPr="00296F78">
        <w:rPr>
          <w:b/>
          <w:szCs w:val="22"/>
        </w:rPr>
        <w:t>Максимальные показатели Регламентов определения стоимости работ, которые должны применяться в ресурсных сметных расчетах, составленных на основании локальных смет №№</w:t>
      </w:r>
      <w:r>
        <w:rPr>
          <w:b/>
          <w:szCs w:val="22"/>
        </w:rPr>
        <w:t>47</w:t>
      </w:r>
      <w:r w:rsidRPr="00296F78">
        <w:rPr>
          <w:b/>
          <w:szCs w:val="22"/>
        </w:rPr>
        <w:t>-2016</w:t>
      </w:r>
      <w:r w:rsidR="00DD7E0A">
        <w:rPr>
          <w:b/>
          <w:szCs w:val="22"/>
        </w:rPr>
        <w:t>, №10, №54/16</w:t>
      </w:r>
      <w:r>
        <w:rPr>
          <w:b/>
          <w:szCs w:val="22"/>
        </w:rPr>
        <w:t xml:space="preserve"> (лот №1)</w:t>
      </w:r>
      <w:r w:rsidRPr="00296F78">
        <w:rPr>
          <w:b/>
          <w:szCs w:val="22"/>
        </w:rPr>
        <w:t xml:space="preserve">, </w:t>
      </w:r>
      <w:r>
        <w:rPr>
          <w:b/>
          <w:szCs w:val="22"/>
        </w:rPr>
        <w:t xml:space="preserve"> </w:t>
      </w:r>
      <w:r w:rsidR="00DD7E0A">
        <w:rPr>
          <w:b/>
          <w:szCs w:val="22"/>
        </w:rPr>
        <w:t>№</w:t>
      </w:r>
      <w:r>
        <w:rPr>
          <w:b/>
          <w:szCs w:val="22"/>
        </w:rPr>
        <w:t>45</w:t>
      </w:r>
      <w:r w:rsidRPr="00296F78">
        <w:rPr>
          <w:b/>
          <w:szCs w:val="22"/>
        </w:rPr>
        <w:t>-2016</w:t>
      </w:r>
      <w:r w:rsidR="00DD7E0A">
        <w:rPr>
          <w:b/>
          <w:szCs w:val="22"/>
        </w:rPr>
        <w:t>, №9</w:t>
      </w:r>
      <w:r>
        <w:rPr>
          <w:b/>
          <w:szCs w:val="22"/>
        </w:rPr>
        <w:t xml:space="preserve"> (лот №2)</w:t>
      </w:r>
      <w:r w:rsidRPr="00296F78">
        <w:rPr>
          <w:b/>
          <w:szCs w:val="22"/>
        </w:rPr>
        <w:t>, а также для последующи</w:t>
      </w:r>
      <w:r>
        <w:rPr>
          <w:b/>
          <w:szCs w:val="22"/>
        </w:rPr>
        <w:t>х дополнительных работ, а именно</w:t>
      </w:r>
      <w:r w:rsidRPr="00296F78">
        <w:rPr>
          <w:b/>
          <w:szCs w:val="22"/>
        </w:rPr>
        <w:t>:</w:t>
      </w:r>
    </w:p>
    <w:tbl>
      <w:tblPr>
        <w:tblW w:w="0" w:type="auto"/>
        <w:tblInd w:w="240" w:type="dxa"/>
        <w:tblLayout w:type="fixed"/>
        <w:tblLook w:val="0000" w:firstRow="0" w:lastRow="0" w:firstColumn="0" w:lastColumn="0" w:noHBand="0" w:noVBand="0"/>
      </w:tblPr>
      <w:tblGrid>
        <w:gridCol w:w="7381"/>
        <w:gridCol w:w="1134"/>
        <w:gridCol w:w="1418"/>
      </w:tblGrid>
      <w:tr w:rsidR="0070547E" w:rsidRPr="00EA2FD2" w:rsidTr="00BB4A08">
        <w:trPr>
          <w:trHeight w:val="180"/>
        </w:trPr>
        <w:tc>
          <w:tcPr>
            <w:tcW w:w="7381" w:type="dxa"/>
            <w:tcBorders>
              <w:top w:val="single" w:sz="4" w:space="0" w:color="000000"/>
              <w:left w:val="single" w:sz="4" w:space="0" w:color="000000"/>
              <w:bottom w:val="single" w:sz="4" w:space="0" w:color="000000"/>
            </w:tcBorders>
            <w:shd w:val="clear" w:color="auto" w:fill="auto"/>
          </w:tcPr>
          <w:p w:rsidR="0070547E" w:rsidRPr="00EA2FD2" w:rsidRDefault="0070547E" w:rsidP="0070547E">
            <w:pPr>
              <w:jc w:val="both"/>
            </w:pPr>
            <w:r w:rsidRPr="00EA2FD2">
              <w:rPr>
                <w:szCs w:val="22"/>
              </w:rPr>
              <w:t xml:space="preserve">Наименование затрат </w:t>
            </w:r>
          </w:p>
        </w:tc>
        <w:tc>
          <w:tcPr>
            <w:tcW w:w="1134" w:type="dxa"/>
            <w:tcBorders>
              <w:top w:val="single" w:sz="4" w:space="0" w:color="000000"/>
              <w:left w:val="single" w:sz="4" w:space="0" w:color="000000"/>
              <w:bottom w:val="single" w:sz="4" w:space="0" w:color="000000"/>
            </w:tcBorders>
            <w:shd w:val="clear" w:color="auto" w:fill="auto"/>
          </w:tcPr>
          <w:p w:rsidR="0070547E" w:rsidRPr="00EA2FD2" w:rsidRDefault="0070547E" w:rsidP="0070547E">
            <w:pPr>
              <w:jc w:val="both"/>
            </w:pPr>
            <w:r w:rsidRPr="00EA2FD2">
              <w:rPr>
                <w:szCs w:val="22"/>
              </w:rPr>
              <w:t>Ед. изм.</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0547E" w:rsidRPr="00EA2FD2" w:rsidRDefault="0070547E" w:rsidP="0070547E">
            <w:pPr>
              <w:jc w:val="both"/>
            </w:pPr>
            <w:r w:rsidRPr="00EA2FD2">
              <w:rPr>
                <w:szCs w:val="22"/>
              </w:rPr>
              <w:t>Количество</w:t>
            </w:r>
          </w:p>
        </w:tc>
      </w:tr>
      <w:tr w:rsidR="0070547E" w:rsidRPr="00EA2FD2" w:rsidTr="00BB4A08">
        <w:trPr>
          <w:trHeight w:val="180"/>
        </w:trPr>
        <w:tc>
          <w:tcPr>
            <w:tcW w:w="7381" w:type="dxa"/>
            <w:tcBorders>
              <w:top w:val="single" w:sz="4" w:space="0" w:color="000000"/>
              <w:left w:val="single" w:sz="4" w:space="0" w:color="000000"/>
              <w:bottom w:val="single" w:sz="4" w:space="0" w:color="000000"/>
            </w:tcBorders>
            <w:shd w:val="clear" w:color="auto" w:fill="auto"/>
          </w:tcPr>
          <w:p w:rsidR="0070547E" w:rsidRPr="00EA2FD2" w:rsidRDefault="0070547E" w:rsidP="0070547E">
            <w:pPr>
              <w:jc w:val="both"/>
            </w:pPr>
            <w:r w:rsidRPr="00EA2FD2">
              <w:rPr>
                <w:szCs w:val="22"/>
              </w:rPr>
              <w:t>Среднемесячная зарплата</w:t>
            </w:r>
          </w:p>
        </w:tc>
        <w:tc>
          <w:tcPr>
            <w:tcW w:w="1134" w:type="dxa"/>
            <w:tcBorders>
              <w:top w:val="single" w:sz="4" w:space="0" w:color="000000"/>
              <w:left w:val="single" w:sz="4" w:space="0" w:color="000000"/>
              <w:bottom w:val="single" w:sz="4" w:space="0" w:color="000000"/>
            </w:tcBorders>
            <w:shd w:val="clear" w:color="auto" w:fill="auto"/>
          </w:tcPr>
          <w:p w:rsidR="0070547E" w:rsidRPr="00EA2FD2" w:rsidRDefault="0070547E" w:rsidP="0070547E">
            <w:pPr>
              <w:jc w:val="both"/>
            </w:pPr>
            <w:r w:rsidRPr="00EA2FD2">
              <w:rPr>
                <w:szCs w:val="22"/>
              </w:rPr>
              <w:t>Руб.</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0547E" w:rsidRPr="00296F78" w:rsidRDefault="0070547E" w:rsidP="0070547E">
            <w:pPr>
              <w:snapToGrid w:val="0"/>
              <w:rPr>
                <w:b/>
              </w:rPr>
            </w:pPr>
            <w:r w:rsidRPr="00296F78">
              <w:rPr>
                <w:b/>
                <w:szCs w:val="22"/>
              </w:rPr>
              <w:t>29 500</w:t>
            </w:r>
          </w:p>
        </w:tc>
      </w:tr>
      <w:tr w:rsidR="0070547E" w:rsidRPr="00EA2FD2" w:rsidTr="00BB4A08">
        <w:trPr>
          <w:trHeight w:val="180"/>
        </w:trPr>
        <w:tc>
          <w:tcPr>
            <w:tcW w:w="7381" w:type="dxa"/>
            <w:tcBorders>
              <w:top w:val="single" w:sz="4" w:space="0" w:color="000000"/>
              <w:left w:val="single" w:sz="4" w:space="0" w:color="000000"/>
              <w:bottom w:val="single" w:sz="4" w:space="0" w:color="000000"/>
            </w:tcBorders>
            <w:shd w:val="clear" w:color="auto" w:fill="auto"/>
          </w:tcPr>
          <w:p w:rsidR="0070547E" w:rsidRPr="00EA2FD2" w:rsidRDefault="0070547E" w:rsidP="0070547E">
            <w:pPr>
              <w:jc w:val="both"/>
            </w:pPr>
            <w:r w:rsidRPr="00EA2FD2">
              <w:rPr>
                <w:szCs w:val="22"/>
              </w:rPr>
              <w:t>Коэффициент на стесненные условия труда (к фонду оплаты труда (ФОТ)</w:t>
            </w:r>
          </w:p>
        </w:tc>
        <w:tc>
          <w:tcPr>
            <w:tcW w:w="1134" w:type="dxa"/>
            <w:tcBorders>
              <w:top w:val="single" w:sz="4" w:space="0" w:color="000000"/>
              <w:left w:val="single" w:sz="4" w:space="0" w:color="000000"/>
              <w:bottom w:val="single" w:sz="4" w:space="0" w:color="000000"/>
            </w:tcBorders>
            <w:shd w:val="clear" w:color="auto" w:fill="auto"/>
          </w:tcPr>
          <w:p w:rsidR="0070547E" w:rsidRPr="00EA2FD2" w:rsidRDefault="0070547E" w:rsidP="0070547E">
            <w:pPr>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0547E" w:rsidRPr="00296F78" w:rsidRDefault="0070547E" w:rsidP="0070547E">
            <w:pPr>
              <w:snapToGrid w:val="0"/>
              <w:rPr>
                <w:b/>
              </w:rPr>
            </w:pPr>
            <w:r w:rsidRPr="00296F78">
              <w:rPr>
                <w:b/>
                <w:szCs w:val="22"/>
              </w:rPr>
              <w:t>1,25</w:t>
            </w:r>
          </w:p>
        </w:tc>
      </w:tr>
      <w:tr w:rsidR="0070547E" w:rsidRPr="00EA2FD2" w:rsidTr="00BB4A08">
        <w:trPr>
          <w:trHeight w:val="180"/>
        </w:trPr>
        <w:tc>
          <w:tcPr>
            <w:tcW w:w="7381" w:type="dxa"/>
            <w:tcBorders>
              <w:top w:val="single" w:sz="4" w:space="0" w:color="000000"/>
              <w:left w:val="single" w:sz="4" w:space="0" w:color="000000"/>
              <w:bottom w:val="single" w:sz="4" w:space="0" w:color="000000"/>
            </w:tcBorders>
            <w:shd w:val="clear" w:color="auto" w:fill="auto"/>
          </w:tcPr>
          <w:p w:rsidR="0070547E" w:rsidRPr="00EA2FD2" w:rsidRDefault="0070547E" w:rsidP="0070547E">
            <w:pPr>
              <w:jc w:val="both"/>
            </w:pPr>
            <w:r w:rsidRPr="00EA2FD2">
              <w:rPr>
                <w:szCs w:val="22"/>
              </w:rPr>
              <w:t>Коэффициент на работу внутри аппаратов (к ФОТ)</w:t>
            </w:r>
          </w:p>
        </w:tc>
        <w:tc>
          <w:tcPr>
            <w:tcW w:w="1134" w:type="dxa"/>
            <w:tcBorders>
              <w:top w:val="single" w:sz="4" w:space="0" w:color="000000"/>
              <w:left w:val="single" w:sz="4" w:space="0" w:color="000000"/>
              <w:bottom w:val="single" w:sz="4" w:space="0" w:color="000000"/>
            </w:tcBorders>
            <w:shd w:val="clear" w:color="auto" w:fill="auto"/>
          </w:tcPr>
          <w:p w:rsidR="0070547E" w:rsidRPr="00EA2FD2" w:rsidRDefault="0070547E" w:rsidP="0070547E">
            <w:pPr>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0547E" w:rsidRPr="00296F78" w:rsidRDefault="0070547E" w:rsidP="0070547E">
            <w:pPr>
              <w:snapToGrid w:val="0"/>
              <w:rPr>
                <w:b/>
              </w:rPr>
            </w:pPr>
            <w:r w:rsidRPr="00296F78">
              <w:rPr>
                <w:b/>
                <w:szCs w:val="22"/>
              </w:rPr>
              <w:t>1,50</w:t>
            </w:r>
          </w:p>
        </w:tc>
      </w:tr>
      <w:tr w:rsidR="0070547E" w:rsidRPr="00EA2FD2" w:rsidTr="00BB4A08">
        <w:trPr>
          <w:trHeight w:val="180"/>
        </w:trPr>
        <w:tc>
          <w:tcPr>
            <w:tcW w:w="7381" w:type="dxa"/>
            <w:tcBorders>
              <w:top w:val="single" w:sz="4" w:space="0" w:color="000000"/>
              <w:left w:val="single" w:sz="4" w:space="0" w:color="000000"/>
              <w:bottom w:val="single" w:sz="4" w:space="0" w:color="000000"/>
            </w:tcBorders>
            <w:shd w:val="clear" w:color="auto" w:fill="auto"/>
          </w:tcPr>
          <w:p w:rsidR="0070547E" w:rsidRPr="00EA2FD2" w:rsidRDefault="0070547E" w:rsidP="0070547E">
            <w:pPr>
              <w:jc w:val="both"/>
            </w:pPr>
            <w:r w:rsidRPr="00EA2FD2">
              <w:rPr>
                <w:szCs w:val="22"/>
              </w:rPr>
              <w:t>Накладные расходы (от ФОТ)</w:t>
            </w:r>
          </w:p>
        </w:tc>
        <w:tc>
          <w:tcPr>
            <w:tcW w:w="1134" w:type="dxa"/>
            <w:tcBorders>
              <w:top w:val="single" w:sz="4" w:space="0" w:color="000000"/>
              <w:left w:val="single" w:sz="4" w:space="0" w:color="000000"/>
              <w:bottom w:val="single" w:sz="4" w:space="0" w:color="000000"/>
            </w:tcBorders>
            <w:shd w:val="clear" w:color="auto" w:fill="auto"/>
          </w:tcPr>
          <w:p w:rsidR="0070547E" w:rsidRPr="00EA2FD2" w:rsidRDefault="0070547E" w:rsidP="0070547E">
            <w:pPr>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0547E" w:rsidRPr="00296F78" w:rsidRDefault="0070547E" w:rsidP="0070547E">
            <w:pPr>
              <w:snapToGrid w:val="0"/>
              <w:rPr>
                <w:b/>
              </w:rPr>
            </w:pPr>
            <w:r w:rsidRPr="00296F78">
              <w:rPr>
                <w:b/>
                <w:szCs w:val="22"/>
              </w:rPr>
              <w:t>90</w:t>
            </w:r>
          </w:p>
        </w:tc>
      </w:tr>
      <w:tr w:rsidR="0070547E" w:rsidRPr="00EA2FD2" w:rsidTr="00BB4A08">
        <w:trPr>
          <w:trHeight w:val="180"/>
        </w:trPr>
        <w:tc>
          <w:tcPr>
            <w:tcW w:w="7381" w:type="dxa"/>
            <w:tcBorders>
              <w:top w:val="single" w:sz="4" w:space="0" w:color="000000"/>
              <w:left w:val="single" w:sz="4" w:space="0" w:color="000000"/>
              <w:bottom w:val="single" w:sz="4" w:space="0" w:color="000000"/>
            </w:tcBorders>
            <w:shd w:val="clear" w:color="auto" w:fill="auto"/>
          </w:tcPr>
          <w:p w:rsidR="0070547E" w:rsidRPr="00EA2FD2" w:rsidRDefault="0070547E" w:rsidP="0070547E">
            <w:pPr>
              <w:jc w:val="both"/>
            </w:pPr>
            <w:r w:rsidRPr="00EA2FD2">
              <w:rPr>
                <w:szCs w:val="22"/>
              </w:rPr>
              <w:t>Плановые накопления (от ФОТ)</w:t>
            </w:r>
          </w:p>
        </w:tc>
        <w:tc>
          <w:tcPr>
            <w:tcW w:w="1134" w:type="dxa"/>
            <w:tcBorders>
              <w:top w:val="single" w:sz="4" w:space="0" w:color="000000"/>
              <w:left w:val="single" w:sz="4" w:space="0" w:color="000000"/>
              <w:bottom w:val="single" w:sz="4" w:space="0" w:color="000000"/>
            </w:tcBorders>
            <w:shd w:val="clear" w:color="auto" w:fill="auto"/>
          </w:tcPr>
          <w:p w:rsidR="0070547E" w:rsidRPr="00EA2FD2" w:rsidRDefault="0070547E" w:rsidP="0070547E">
            <w:pPr>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0547E" w:rsidRPr="00296F78" w:rsidRDefault="0070547E" w:rsidP="0070547E">
            <w:pPr>
              <w:snapToGrid w:val="0"/>
              <w:rPr>
                <w:b/>
              </w:rPr>
            </w:pPr>
            <w:r w:rsidRPr="00296F78">
              <w:rPr>
                <w:b/>
                <w:szCs w:val="22"/>
              </w:rPr>
              <w:t>50</w:t>
            </w:r>
          </w:p>
        </w:tc>
      </w:tr>
      <w:tr w:rsidR="0070547E" w:rsidRPr="00EA2FD2" w:rsidTr="00BB4A08">
        <w:trPr>
          <w:trHeight w:val="180"/>
        </w:trPr>
        <w:tc>
          <w:tcPr>
            <w:tcW w:w="7381" w:type="dxa"/>
            <w:tcBorders>
              <w:top w:val="single" w:sz="4" w:space="0" w:color="000000"/>
              <w:left w:val="single" w:sz="4" w:space="0" w:color="000000"/>
              <w:bottom w:val="single" w:sz="4" w:space="0" w:color="000000"/>
            </w:tcBorders>
            <w:shd w:val="clear" w:color="auto" w:fill="auto"/>
          </w:tcPr>
          <w:p w:rsidR="0070547E" w:rsidRPr="00EA2FD2" w:rsidRDefault="0070547E" w:rsidP="0070547E">
            <w:pPr>
              <w:jc w:val="both"/>
            </w:pPr>
            <w:r w:rsidRPr="00EA2FD2">
              <w:rPr>
                <w:szCs w:val="22"/>
              </w:rPr>
              <w:t>Зимнее удорожание (от СМР)</w:t>
            </w:r>
          </w:p>
        </w:tc>
        <w:tc>
          <w:tcPr>
            <w:tcW w:w="1134" w:type="dxa"/>
            <w:tcBorders>
              <w:top w:val="single" w:sz="4" w:space="0" w:color="000000"/>
              <w:left w:val="single" w:sz="4" w:space="0" w:color="000000"/>
              <w:bottom w:val="single" w:sz="4" w:space="0" w:color="000000"/>
            </w:tcBorders>
            <w:shd w:val="clear" w:color="auto" w:fill="auto"/>
          </w:tcPr>
          <w:p w:rsidR="0070547E" w:rsidRPr="00EA2FD2" w:rsidRDefault="0070547E" w:rsidP="0070547E">
            <w:pPr>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0547E" w:rsidRPr="00296F78" w:rsidRDefault="0070547E" w:rsidP="0070547E">
            <w:pPr>
              <w:snapToGrid w:val="0"/>
              <w:rPr>
                <w:b/>
              </w:rPr>
            </w:pPr>
            <w:r w:rsidRPr="00296F78">
              <w:rPr>
                <w:b/>
                <w:szCs w:val="22"/>
              </w:rPr>
              <w:t>3,08</w:t>
            </w:r>
          </w:p>
        </w:tc>
      </w:tr>
      <w:tr w:rsidR="0070547E" w:rsidRPr="00EA2FD2" w:rsidTr="00BB4A08">
        <w:trPr>
          <w:trHeight w:val="180"/>
        </w:trPr>
        <w:tc>
          <w:tcPr>
            <w:tcW w:w="7381" w:type="dxa"/>
            <w:tcBorders>
              <w:top w:val="single" w:sz="4" w:space="0" w:color="000000"/>
              <w:left w:val="single" w:sz="4" w:space="0" w:color="000000"/>
              <w:bottom w:val="single" w:sz="4" w:space="0" w:color="000000"/>
            </w:tcBorders>
            <w:shd w:val="clear" w:color="auto" w:fill="auto"/>
          </w:tcPr>
          <w:p w:rsidR="0070547E" w:rsidRPr="00EA2FD2" w:rsidRDefault="0070547E" w:rsidP="0070547E">
            <w:pPr>
              <w:jc w:val="both"/>
            </w:pPr>
            <w:r w:rsidRPr="00EA2FD2">
              <w:rPr>
                <w:szCs w:val="22"/>
              </w:rPr>
              <w:t>Транспортные расходы на материалы подрядчика (от стоимости материалов)</w:t>
            </w:r>
          </w:p>
        </w:tc>
        <w:tc>
          <w:tcPr>
            <w:tcW w:w="1134" w:type="dxa"/>
            <w:tcBorders>
              <w:top w:val="single" w:sz="4" w:space="0" w:color="000000"/>
              <w:left w:val="single" w:sz="4" w:space="0" w:color="000000"/>
              <w:bottom w:val="single" w:sz="4" w:space="0" w:color="000000"/>
            </w:tcBorders>
            <w:shd w:val="clear" w:color="auto" w:fill="auto"/>
          </w:tcPr>
          <w:p w:rsidR="0070547E" w:rsidRPr="00EA2FD2" w:rsidRDefault="0070547E" w:rsidP="0070547E">
            <w:pPr>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0547E" w:rsidRPr="00296F78" w:rsidRDefault="0070547E" w:rsidP="0070547E">
            <w:pPr>
              <w:snapToGrid w:val="0"/>
              <w:rPr>
                <w:b/>
              </w:rPr>
            </w:pPr>
            <w:r w:rsidRPr="00296F78">
              <w:rPr>
                <w:b/>
                <w:szCs w:val="22"/>
              </w:rPr>
              <w:t>10</w:t>
            </w:r>
          </w:p>
        </w:tc>
      </w:tr>
      <w:tr w:rsidR="0070547E" w:rsidRPr="00EA2FD2" w:rsidTr="00BB4A08">
        <w:trPr>
          <w:trHeight w:val="180"/>
        </w:trPr>
        <w:tc>
          <w:tcPr>
            <w:tcW w:w="7381" w:type="dxa"/>
            <w:tcBorders>
              <w:top w:val="single" w:sz="4" w:space="0" w:color="000000"/>
              <w:left w:val="single" w:sz="4" w:space="0" w:color="000000"/>
              <w:bottom w:val="single" w:sz="4" w:space="0" w:color="000000"/>
            </w:tcBorders>
            <w:shd w:val="clear" w:color="auto" w:fill="auto"/>
          </w:tcPr>
          <w:p w:rsidR="0070547E" w:rsidRPr="00EA2FD2" w:rsidRDefault="0070547E" w:rsidP="0070547E">
            <w:pPr>
              <w:jc w:val="both"/>
            </w:pPr>
            <w:r w:rsidRPr="00EA2FD2">
              <w:rPr>
                <w:szCs w:val="22"/>
              </w:rPr>
              <w:t>Транспортные расходы на материалы заказчика (от стоимости материалов)</w:t>
            </w:r>
          </w:p>
        </w:tc>
        <w:tc>
          <w:tcPr>
            <w:tcW w:w="1134" w:type="dxa"/>
            <w:tcBorders>
              <w:top w:val="single" w:sz="4" w:space="0" w:color="000000"/>
              <w:left w:val="single" w:sz="4" w:space="0" w:color="000000"/>
              <w:bottom w:val="single" w:sz="4" w:space="0" w:color="000000"/>
            </w:tcBorders>
            <w:shd w:val="clear" w:color="auto" w:fill="auto"/>
          </w:tcPr>
          <w:p w:rsidR="0070547E" w:rsidRPr="00EA2FD2" w:rsidRDefault="0070547E" w:rsidP="0070547E">
            <w:pPr>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0547E" w:rsidRPr="00296F78" w:rsidRDefault="0070547E" w:rsidP="0070547E">
            <w:pPr>
              <w:snapToGrid w:val="0"/>
              <w:rPr>
                <w:b/>
              </w:rPr>
            </w:pPr>
            <w:r w:rsidRPr="00296F78">
              <w:rPr>
                <w:b/>
                <w:szCs w:val="22"/>
              </w:rPr>
              <w:t>5</w:t>
            </w:r>
          </w:p>
        </w:tc>
      </w:tr>
    </w:tbl>
    <w:p w:rsidR="0070547E" w:rsidRDefault="0070547E" w:rsidP="0070547E">
      <w:pPr>
        <w:autoSpaceDE w:val="0"/>
        <w:ind w:firstLine="720"/>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70547E" w:rsidRPr="00EA2FD2" w:rsidRDefault="0070547E" w:rsidP="0070547E">
      <w:pPr>
        <w:autoSpaceDE w:val="0"/>
        <w:ind w:firstLine="720"/>
        <w:jc w:val="both"/>
        <w:rPr>
          <w:szCs w:val="22"/>
        </w:rPr>
      </w:pPr>
      <w:r w:rsidRPr="006A726D">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70547E" w:rsidRDefault="0070547E" w:rsidP="0070547E">
      <w:pPr>
        <w:ind w:firstLine="567"/>
        <w:jc w:val="both"/>
        <w:rPr>
          <w:szCs w:val="22"/>
        </w:rPr>
      </w:pPr>
      <w:r>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70547E" w:rsidRDefault="0070547E" w:rsidP="0070547E">
      <w:pPr>
        <w:ind w:firstLine="567"/>
        <w:jc w:val="both"/>
        <w:rPr>
          <w:szCs w:val="22"/>
        </w:rPr>
      </w:pPr>
      <w:r>
        <w:rPr>
          <w:szCs w:val="22"/>
        </w:rPr>
        <w:t>Стоимость опциона - не более 10</w:t>
      </w:r>
      <w:r w:rsidRPr="00774474">
        <w:rPr>
          <w:szCs w:val="22"/>
        </w:rPr>
        <w:t>0 % от стоимости работ по Договору, указанной в п. 3.1.</w:t>
      </w:r>
    </w:p>
    <w:p w:rsidR="0070547E" w:rsidRDefault="0070547E" w:rsidP="0070547E">
      <w:pPr>
        <w:jc w:val="both"/>
        <w:rPr>
          <w:szCs w:val="22"/>
        </w:rPr>
      </w:pPr>
      <w:r>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70547E" w:rsidRPr="006A726D" w:rsidRDefault="0070547E" w:rsidP="0070547E">
      <w:pPr>
        <w:spacing w:before="0"/>
        <w:ind w:firstLine="709"/>
        <w:jc w:val="both"/>
        <w:rPr>
          <w:szCs w:val="22"/>
        </w:rPr>
      </w:pPr>
      <w:r w:rsidRPr="006A726D">
        <w:rPr>
          <w:szCs w:val="22"/>
        </w:rPr>
        <w:t>Выбор подрядчика на проведение комплекса работ будет осуществляться в два этапа:</w:t>
      </w:r>
    </w:p>
    <w:p w:rsidR="0070547E" w:rsidRPr="006A726D" w:rsidRDefault="0070547E" w:rsidP="0070547E">
      <w:pPr>
        <w:numPr>
          <w:ilvl w:val="0"/>
          <w:numId w:val="13"/>
        </w:numPr>
        <w:spacing w:before="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70547E" w:rsidRPr="006A726D" w:rsidRDefault="0070547E" w:rsidP="0070547E">
      <w:pPr>
        <w:numPr>
          <w:ilvl w:val="0"/>
          <w:numId w:val="13"/>
        </w:numPr>
        <w:spacing w:before="0"/>
        <w:jc w:val="both"/>
        <w:rPr>
          <w:szCs w:val="22"/>
        </w:rPr>
      </w:pPr>
      <w:r w:rsidRPr="006A726D">
        <w:rPr>
          <w:szCs w:val="22"/>
        </w:rPr>
        <w:t>Этап рассмотрения коммерческих частей оферт – по совокупности следующих критериев оценки:</w:t>
      </w:r>
    </w:p>
    <w:p w:rsidR="0070547E" w:rsidRPr="006A726D" w:rsidRDefault="0070547E" w:rsidP="0023430D">
      <w:pPr>
        <w:spacing w:before="0"/>
        <w:jc w:val="both"/>
        <w:rPr>
          <w:b/>
          <w:szCs w:val="22"/>
        </w:rPr>
      </w:pPr>
      <w:r w:rsidRPr="006A726D">
        <w:rPr>
          <w:szCs w:val="22"/>
        </w:rPr>
        <w:t xml:space="preserve">- твердая договорная цена на </w:t>
      </w:r>
      <w:proofErr w:type="gramStart"/>
      <w:r w:rsidRPr="006A726D">
        <w:rPr>
          <w:szCs w:val="22"/>
        </w:rPr>
        <w:t xml:space="preserve">работы </w:t>
      </w:r>
      <w:r w:rsidRPr="006A726D">
        <w:rPr>
          <w:b/>
          <w:szCs w:val="22"/>
        </w:rPr>
        <w:t xml:space="preserve"> по</w:t>
      </w:r>
      <w:proofErr w:type="gramEnd"/>
      <w:r w:rsidRPr="006A726D">
        <w:rPr>
          <w:b/>
          <w:szCs w:val="22"/>
        </w:rPr>
        <w:t xml:space="preserve"> капитальному ремонту </w:t>
      </w:r>
      <w:r>
        <w:rPr>
          <w:b/>
          <w:szCs w:val="22"/>
        </w:rPr>
        <w:t>Гидротехнических сооружений и оборудования цех №12, Эстакад цех №13</w:t>
      </w:r>
      <w:r w:rsidRPr="006A726D">
        <w:rPr>
          <w:b/>
          <w:szCs w:val="22"/>
        </w:rPr>
        <w:t xml:space="preserve"> согласно графика простоев в 2017 г.</w:t>
      </w:r>
    </w:p>
    <w:p w:rsidR="00F52E35" w:rsidRDefault="007E5839" w:rsidP="007E5839">
      <w:pPr>
        <w:spacing w:before="0"/>
        <w:jc w:val="both"/>
        <w:rPr>
          <w:szCs w:val="22"/>
        </w:rPr>
      </w:pPr>
      <w:r w:rsidRPr="006A726D">
        <w:rPr>
          <w:szCs w:val="22"/>
        </w:rPr>
        <w:t xml:space="preserve"> -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работ»</w:t>
      </w:r>
      <w:r w:rsidR="00F52E35">
        <w:rPr>
          <w:szCs w:val="22"/>
        </w:rPr>
        <w:t xml:space="preserve"> (Форма 10 ПДО).</w:t>
      </w:r>
    </w:p>
    <w:p w:rsidR="00F52E35" w:rsidRDefault="008F0C98" w:rsidP="00F52E35">
      <w:pPr>
        <w:autoSpaceDE w:val="0"/>
        <w:jc w:val="both"/>
      </w:pPr>
      <w:r w:rsidRPr="008F0C98">
        <w:rPr>
          <w:rFonts w:cs="Arial"/>
          <w:b/>
          <w:szCs w:val="22"/>
          <w:u w:val="single"/>
        </w:rPr>
        <w:t>Проектно-техническая документация:</w:t>
      </w:r>
      <w:r w:rsidRPr="00D21E42">
        <w:t xml:space="preserve"> </w:t>
      </w:r>
    </w:p>
    <w:p w:rsidR="00BB4A08" w:rsidRDefault="00BB4A08" w:rsidP="00BB4A08">
      <w:pPr>
        <w:autoSpaceDE w:val="0"/>
        <w:jc w:val="both"/>
        <w:rPr>
          <w:szCs w:val="22"/>
        </w:rPr>
      </w:pPr>
      <w:r w:rsidRPr="00106B40">
        <w:rPr>
          <w:b/>
          <w:szCs w:val="22"/>
        </w:rPr>
        <w:t xml:space="preserve">Лот №1: </w:t>
      </w:r>
      <w:r>
        <w:rPr>
          <w:szCs w:val="22"/>
        </w:rPr>
        <w:t xml:space="preserve">Утвержденная дефектная ведомость на Работы по </w:t>
      </w:r>
      <w:r w:rsidRPr="00D54220">
        <w:rPr>
          <w:szCs w:val="22"/>
        </w:rPr>
        <w:t>капитальном</w:t>
      </w:r>
      <w:r>
        <w:rPr>
          <w:szCs w:val="22"/>
        </w:rPr>
        <w:t xml:space="preserve">у ремонту </w:t>
      </w:r>
      <w:r w:rsidRPr="00E013A9">
        <w:rPr>
          <w:szCs w:val="22"/>
        </w:rPr>
        <w:t>Гидротехнических сооружений и оборудования цех №12</w:t>
      </w:r>
      <w:r w:rsidRPr="00D54220">
        <w:rPr>
          <w:szCs w:val="22"/>
        </w:rPr>
        <w:t xml:space="preserve"> согласно графика простоев в 2017 г</w:t>
      </w:r>
      <w:r>
        <w:rPr>
          <w:szCs w:val="22"/>
        </w:rPr>
        <w:t xml:space="preserve">., утвержденная ведомость поставки материалов на капитальный ремонт </w:t>
      </w:r>
      <w:r w:rsidRPr="00E013A9">
        <w:rPr>
          <w:szCs w:val="22"/>
        </w:rPr>
        <w:t>Гидротехнических сооружений и оборудования цех №12</w:t>
      </w:r>
      <w:r>
        <w:rPr>
          <w:szCs w:val="22"/>
        </w:rPr>
        <w:t xml:space="preserve"> в 2017 г., локальн</w:t>
      </w:r>
      <w:r w:rsidR="00DD7E0A">
        <w:rPr>
          <w:szCs w:val="22"/>
        </w:rPr>
        <w:t>ые</w:t>
      </w:r>
      <w:r>
        <w:rPr>
          <w:szCs w:val="22"/>
        </w:rPr>
        <w:t xml:space="preserve"> смет</w:t>
      </w:r>
      <w:r w:rsidR="00DD7E0A">
        <w:rPr>
          <w:szCs w:val="22"/>
        </w:rPr>
        <w:t>ы</w:t>
      </w:r>
      <w:r>
        <w:rPr>
          <w:szCs w:val="22"/>
        </w:rPr>
        <w:t xml:space="preserve"> </w:t>
      </w:r>
      <w:r w:rsidRPr="00F275E3">
        <w:rPr>
          <w:szCs w:val="22"/>
        </w:rPr>
        <w:t>№</w:t>
      </w:r>
      <w:r>
        <w:rPr>
          <w:szCs w:val="22"/>
        </w:rPr>
        <w:t>47-2016</w:t>
      </w:r>
      <w:r w:rsidR="00DD7E0A">
        <w:rPr>
          <w:szCs w:val="22"/>
        </w:rPr>
        <w:t>, №10, №54/16</w:t>
      </w:r>
      <w:r w:rsidRPr="00F815C6">
        <w:rPr>
          <w:szCs w:val="22"/>
        </w:rPr>
        <w:t xml:space="preserve"> </w:t>
      </w:r>
      <w:r>
        <w:rPr>
          <w:szCs w:val="22"/>
        </w:rPr>
        <w:t xml:space="preserve">на Работы по </w:t>
      </w:r>
      <w:r w:rsidRPr="00D54220">
        <w:rPr>
          <w:szCs w:val="22"/>
        </w:rPr>
        <w:t>капитальном</w:t>
      </w:r>
      <w:r>
        <w:rPr>
          <w:szCs w:val="22"/>
        </w:rPr>
        <w:t xml:space="preserve">у ремонту </w:t>
      </w:r>
      <w:r w:rsidRPr="00E013A9">
        <w:rPr>
          <w:szCs w:val="22"/>
        </w:rPr>
        <w:t>Гидротехнических сооружений и оборудования цех №12</w:t>
      </w:r>
      <w:r w:rsidRPr="00D54220">
        <w:rPr>
          <w:szCs w:val="22"/>
        </w:rPr>
        <w:t xml:space="preserve"> согласно графика простоев в 2017 г</w:t>
      </w:r>
      <w:r>
        <w:rPr>
          <w:szCs w:val="22"/>
        </w:rPr>
        <w:t xml:space="preserve">. </w:t>
      </w:r>
      <w:r w:rsidRPr="00F815C6">
        <w:rPr>
          <w:szCs w:val="22"/>
        </w:rPr>
        <w:t xml:space="preserve"> </w:t>
      </w:r>
      <w:proofErr w:type="gramStart"/>
      <w:r w:rsidRPr="00F815C6">
        <w:rPr>
          <w:color w:val="000000"/>
          <w:szCs w:val="22"/>
        </w:rPr>
        <w:t>передаются</w:t>
      </w:r>
      <w:proofErr w:type="gramEnd"/>
      <w:r w:rsidRPr="00F815C6">
        <w:rPr>
          <w:color w:val="000000"/>
          <w:szCs w:val="22"/>
        </w:rPr>
        <w:t xml:space="preserve"> Контрагентам в электронном </w:t>
      </w:r>
      <w:r w:rsidRPr="00F815C6">
        <w:rPr>
          <w:szCs w:val="22"/>
        </w:rPr>
        <w:t xml:space="preserve">виде, посредством </w:t>
      </w:r>
      <w:r w:rsidRPr="00F815C6">
        <w:rPr>
          <w:szCs w:val="22"/>
          <w:lang w:val="en-US"/>
        </w:rPr>
        <w:t>USB</w:t>
      </w:r>
      <w:r w:rsidRPr="00F815C6">
        <w:rPr>
          <w:szCs w:val="22"/>
        </w:rPr>
        <w:t xml:space="preserve"> </w:t>
      </w:r>
      <w:proofErr w:type="spellStart"/>
      <w:r w:rsidRPr="00F815C6">
        <w:rPr>
          <w:szCs w:val="22"/>
        </w:rPr>
        <w:t>флеш</w:t>
      </w:r>
      <w:proofErr w:type="spellEnd"/>
      <w:r w:rsidRPr="00F815C6">
        <w:rPr>
          <w:szCs w:val="22"/>
        </w:rPr>
        <w:t xml:space="preserve"> - накопителя / электронной почты.</w:t>
      </w:r>
    </w:p>
    <w:p w:rsidR="008F0C98" w:rsidRPr="00D21E42" w:rsidRDefault="00BB4A08" w:rsidP="00BB4A08">
      <w:pPr>
        <w:jc w:val="both"/>
      </w:pPr>
      <w:r>
        <w:rPr>
          <w:b/>
          <w:szCs w:val="22"/>
        </w:rPr>
        <w:t>Лот №2</w:t>
      </w:r>
      <w:r w:rsidRPr="00106B40">
        <w:rPr>
          <w:b/>
          <w:szCs w:val="22"/>
        </w:rPr>
        <w:t xml:space="preserve">: </w:t>
      </w:r>
      <w:r>
        <w:rPr>
          <w:szCs w:val="22"/>
        </w:rPr>
        <w:t xml:space="preserve">Утвержденная дефектная ведомость на Работы по </w:t>
      </w:r>
      <w:r w:rsidRPr="00D54220">
        <w:rPr>
          <w:szCs w:val="22"/>
        </w:rPr>
        <w:t>капитальном</w:t>
      </w:r>
      <w:r>
        <w:rPr>
          <w:szCs w:val="22"/>
        </w:rPr>
        <w:t xml:space="preserve">у ремонту </w:t>
      </w:r>
      <w:r w:rsidRPr="00E013A9">
        <w:rPr>
          <w:szCs w:val="22"/>
        </w:rPr>
        <w:t>Эстакад цех №13</w:t>
      </w:r>
      <w:r w:rsidRPr="00D54220">
        <w:rPr>
          <w:szCs w:val="22"/>
        </w:rPr>
        <w:t xml:space="preserve"> согласно графика простоев в 2017 г</w:t>
      </w:r>
      <w:r>
        <w:rPr>
          <w:szCs w:val="22"/>
        </w:rPr>
        <w:t xml:space="preserve">., утвержденная ведомость поставки материалов на капитальный ремонт </w:t>
      </w:r>
      <w:r w:rsidRPr="00E013A9">
        <w:rPr>
          <w:szCs w:val="22"/>
        </w:rPr>
        <w:t>Эстакад цех №13</w:t>
      </w:r>
      <w:r>
        <w:rPr>
          <w:szCs w:val="22"/>
        </w:rPr>
        <w:t xml:space="preserve"> в 2017 г., локальн</w:t>
      </w:r>
      <w:r w:rsidR="00DD7E0A">
        <w:rPr>
          <w:szCs w:val="22"/>
        </w:rPr>
        <w:t>ые</w:t>
      </w:r>
      <w:r>
        <w:rPr>
          <w:szCs w:val="22"/>
        </w:rPr>
        <w:t xml:space="preserve"> смет</w:t>
      </w:r>
      <w:r w:rsidR="00DD7E0A">
        <w:rPr>
          <w:szCs w:val="22"/>
        </w:rPr>
        <w:t>ы</w:t>
      </w:r>
      <w:r>
        <w:rPr>
          <w:szCs w:val="22"/>
        </w:rPr>
        <w:t xml:space="preserve"> </w:t>
      </w:r>
      <w:r w:rsidRPr="00F275E3">
        <w:rPr>
          <w:szCs w:val="22"/>
        </w:rPr>
        <w:t>№</w:t>
      </w:r>
      <w:r>
        <w:rPr>
          <w:szCs w:val="22"/>
        </w:rPr>
        <w:t>45-2016</w:t>
      </w:r>
      <w:r w:rsidR="00DD7E0A">
        <w:rPr>
          <w:szCs w:val="22"/>
        </w:rPr>
        <w:t>, №9</w:t>
      </w:r>
      <w:r w:rsidRPr="00F815C6">
        <w:rPr>
          <w:szCs w:val="22"/>
        </w:rPr>
        <w:t xml:space="preserve"> </w:t>
      </w:r>
      <w:r>
        <w:rPr>
          <w:szCs w:val="22"/>
        </w:rPr>
        <w:t xml:space="preserve">на Работы по </w:t>
      </w:r>
      <w:r w:rsidRPr="00D54220">
        <w:rPr>
          <w:szCs w:val="22"/>
        </w:rPr>
        <w:t>капитальном</w:t>
      </w:r>
      <w:r>
        <w:rPr>
          <w:szCs w:val="22"/>
        </w:rPr>
        <w:t xml:space="preserve">у ремонту </w:t>
      </w:r>
      <w:r w:rsidRPr="00E013A9">
        <w:rPr>
          <w:szCs w:val="22"/>
        </w:rPr>
        <w:t>Эстакад цех №13</w:t>
      </w:r>
      <w:r w:rsidRPr="00D54220">
        <w:rPr>
          <w:szCs w:val="22"/>
        </w:rPr>
        <w:t xml:space="preserve"> согласно графика простоев в 2017 г</w:t>
      </w:r>
      <w:r>
        <w:rPr>
          <w:szCs w:val="22"/>
        </w:rPr>
        <w:t xml:space="preserve">. </w:t>
      </w:r>
      <w:r w:rsidRPr="00F815C6">
        <w:rPr>
          <w:szCs w:val="22"/>
        </w:rPr>
        <w:t xml:space="preserve"> </w:t>
      </w:r>
      <w:proofErr w:type="gramStart"/>
      <w:r w:rsidRPr="00F815C6">
        <w:rPr>
          <w:color w:val="000000"/>
          <w:szCs w:val="22"/>
        </w:rPr>
        <w:t>передаются</w:t>
      </w:r>
      <w:proofErr w:type="gramEnd"/>
      <w:r w:rsidRPr="00F815C6">
        <w:rPr>
          <w:color w:val="000000"/>
          <w:szCs w:val="22"/>
        </w:rPr>
        <w:t xml:space="preserve"> Контрагентам в электронном </w:t>
      </w:r>
      <w:r w:rsidRPr="00F815C6">
        <w:rPr>
          <w:szCs w:val="22"/>
        </w:rPr>
        <w:t xml:space="preserve">виде, посредством </w:t>
      </w:r>
      <w:r w:rsidRPr="00F815C6">
        <w:rPr>
          <w:szCs w:val="22"/>
          <w:lang w:val="en-US"/>
        </w:rPr>
        <w:t>USB</w:t>
      </w:r>
      <w:r w:rsidRPr="00F815C6">
        <w:rPr>
          <w:szCs w:val="22"/>
        </w:rPr>
        <w:t xml:space="preserve"> </w:t>
      </w:r>
      <w:proofErr w:type="spellStart"/>
      <w:r w:rsidRPr="00F815C6">
        <w:rPr>
          <w:szCs w:val="22"/>
        </w:rPr>
        <w:t>флеш</w:t>
      </w:r>
      <w:proofErr w:type="spellEnd"/>
      <w:r w:rsidRPr="00F815C6">
        <w:rPr>
          <w:szCs w:val="22"/>
        </w:rPr>
        <w:t xml:space="preserve"> - накопителя / электронной почты.</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BB4A08" w:rsidRDefault="00BB4A08" w:rsidP="00BB4A08">
      <w:pPr>
        <w:autoSpaceDE w:val="0"/>
        <w:spacing w:after="120"/>
        <w:jc w:val="both"/>
        <w:rPr>
          <w:szCs w:val="22"/>
        </w:rPr>
      </w:pPr>
      <w:r w:rsidRPr="003D4A0B">
        <w:rPr>
          <w:b/>
          <w:szCs w:val="22"/>
        </w:rPr>
        <w:t>2.1</w:t>
      </w:r>
      <w:r>
        <w:rPr>
          <w:szCs w:val="22"/>
        </w:rPr>
        <w:t xml:space="preserve"> </w:t>
      </w:r>
      <w:r w:rsidRPr="00DF469B">
        <w:rPr>
          <w:b/>
          <w:szCs w:val="22"/>
        </w:rPr>
        <w:t>Лот №1:</w:t>
      </w:r>
      <w:r>
        <w:rPr>
          <w:szCs w:val="22"/>
        </w:rPr>
        <w:t xml:space="preserve"> Работы по </w:t>
      </w:r>
      <w:r w:rsidRPr="00D54220">
        <w:rPr>
          <w:szCs w:val="22"/>
        </w:rPr>
        <w:t>капитальном</w:t>
      </w:r>
      <w:r>
        <w:rPr>
          <w:szCs w:val="22"/>
        </w:rPr>
        <w:t xml:space="preserve">у ремонту </w:t>
      </w:r>
      <w:r w:rsidRPr="00E013A9">
        <w:rPr>
          <w:szCs w:val="22"/>
        </w:rPr>
        <w:t>Гидротехнических сооружений и оборудования цех №12</w:t>
      </w:r>
      <w:r w:rsidRPr="00D54220">
        <w:rPr>
          <w:szCs w:val="22"/>
        </w:rPr>
        <w:t xml:space="preserve"> согласно графика простоев</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93012A" w:rsidRDefault="00BB4A08" w:rsidP="00BB4A08">
      <w:pPr>
        <w:ind w:right="57"/>
        <w:jc w:val="both"/>
        <w:rPr>
          <w:b/>
          <w:iCs/>
          <w:szCs w:val="22"/>
        </w:rPr>
      </w:pPr>
      <w:r>
        <w:rPr>
          <w:b/>
          <w:szCs w:val="22"/>
        </w:rPr>
        <w:t xml:space="preserve"> </w:t>
      </w:r>
      <w:proofErr w:type="gramStart"/>
      <w:r w:rsidRPr="003D4A0B">
        <w:rPr>
          <w:b/>
          <w:szCs w:val="22"/>
        </w:rPr>
        <w:t>2.</w:t>
      </w:r>
      <w:r>
        <w:rPr>
          <w:b/>
          <w:szCs w:val="22"/>
        </w:rPr>
        <w:t>2</w:t>
      </w:r>
      <w:r>
        <w:rPr>
          <w:szCs w:val="22"/>
        </w:rPr>
        <w:t xml:space="preserve">  </w:t>
      </w:r>
      <w:r>
        <w:rPr>
          <w:b/>
          <w:szCs w:val="22"/>
        </w:rPr>
        <w:t>Лот</w:t>
      </w:r>
      <w:proofErr w:type="gramEnd"/>
      <w:r>
        <w:rPr>
          <w:b/>
          <w:szCs w:val="22"/>
        </w:rPr>
        <w:t xml:space="preserve"> №2</w:t>
      </w:r>
      <w:r w:rsidRPr="00DF469B">
        <w:rPr>
          <w:b/>
          <w:szCs w:val="22"/>
        </w:rPr>
        <w:t>:</w:t>
      </w:r>
      <w:r>
        <w:rPr>
          <w:szCs w:val="22"/>
        </w:rPr>
        <w:t xml:space="preserve"> Работы по </w:t>
      </w:r>
      <w:r w:rsidRPr="00D54220">
        <w:rPr>
          <w:szCs w:val="22"/>
        </w:rPr>
        <w:t>капитальном</w:t>
      </w:r>
      <w:r>
        <w:rPr>
          <w:szCs w:val="22"/>
        </w:rPr>
        <w:t xml:space="preserve">у ремонту </w:t>
      </w:r>
      <w:r w:rsidRPr="00E013A9">
        <w:rPr>
          <w:szCs w:val="22"/>
        </w:rPr>
        <w:t>Эстакад цех №13</w:t>
      </w:r>
      <w:r w:rsidRPr="00D54220">
        <w:rPr>
          <w:szCs w:val="22"/>
        </w:rPr>
        <w:t xml:space="preserve"> согласно графика простоев</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93012A">
        <w:rPr>
          <w:b/>
          <w:iCs/>
          <w:szCs w:val="22"/>
        </w:rPr>
        <w:t xml:space="preserve"> </w:t>
      </w:r>
    </w:p>
    <w:p w:rsidR="00560852" w:rsidRDefault="00560852" w:rsidP="0093012A">
      <w:pPr>
        <w:ind w:right="57"/>
        <w:jc w:val="both"/>
        <w:rPr>
          <w:szCs w:val="22"/>
        </w:rPr>
      </w:pPr>
      <w:r>
        <w:rPr>
          <w:b/>
          <w:iCs/>
          <w:szCs w:val="22"/>
        </w:rPr>
        <w:t>2.</w:t>
      </w:r>
      <w:r w:rsidR="0093012A">
        <w:rPr>
          <w:b/>
          <w:iCs/>
          <w:szCs w:val="22"/>
        </w:rPr>
        <w:t>3</w:t>
      </w:r>
      <w:r>
        <w:rPr>
          <w:iCs/>
          <w:szCs w:val="22"/>
        </w:rPr>
        <w:t xml:space="preserve">  </w:t>
      </w:r>
      <w:r>
        <w:rPr>
          <w:b/>
          <w:iCs/>
          <w:szCs w:val="22"/>
        </w:rPr>
        <w:t>Общие требования для лотов №1,2:</w:t>
      </w:r>
      <w:r>
        <w:rPr>
          <w:iCs/>
          <w:szCs w:val="22"/>
        </w:rPr>
        <w:t xml:space="preserve"> </w:t>
      </w:r>
    </w:p>
    <w:p w:rsidR="0093012A" w:rsidRPr="003D4A0B" w:rsidRDefault="00560852" w:rsidP="0093012A">
      <w:pPr>
        <w:autoSpaceDE w:val="0"/>
        <w:spacing w:after="120"/>
        <w:jc w:val="both"/>
        <w:rPr>
          <w:iCs/>
          <w:szCs w:val="22"/>
        </w:rPr>
      </w:pPr>
      <w:r w:rsidRPr="0093012A">
        <w:rPr>
          <w:iCs/>
          <w:szCs w:val="22"/>
        </w:rPr>
        <w:t xml:space="preserve">     </w:t>
      </w:r>
      <w:r w:rsidR="0093012A" w:rsidRPr="0093012A">
        <w:rPr>
          <w:iCs/>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СП 16.13330.2011, СП 63.13330.2012, СП 70.13330.2012, СП 45.13330.2012, СП 75.13330.2011, СП 61.13330.2012, СП 126.13330.2012, Правила по охране труда в строительстве, утв. приказом от 1 июня 2015 г. N 336н.</w:t>
      </w:r>
    </w:p>
    <w:p w:rsidR="0093012A" w:rsidRDefault="0093012A" w:rsidP="0093012A">
      <w:pPr>
        <w:autoSpaceDE w:val="0"/>
        <w:spacing w:after="120"/>
        <w:jc w:val="both"/>
        <w:rPr>
          <w:szCs w:val="22"/>
        </w:rPr>
      </w:pPr>
      <w:r>
        <w:rPr>
          <w:iCs/>
          <w:szCs w:val="22"/>
        </w:rPr>
        <w:t xml:space="preserve">        Осуществлять работы в соответствии со сметными расчетами, утвержденной дефектной ведомостью, нормативными документами, указанными в п.п.5.5,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560852" w:rsidRPr="00BB4A08" w:rsidRDefault="00BB4A08" w:rsidP="0093012A">
      <w:pPr>
        <w:pStyle w:val="af"/>
        <w:tabs>
          <w:tab w:val="clear" w:pos="4677"/>
          <w:tab w:val="clear" w:pos="9355"/>
        </w:tabs>
        <w:jc w:val="both"/>
        <w:rPr>
          <w:rFonts w:ascii="Arial" w:hAnsi="Arial"/>
          <w:b/>
          <w:sz w:val="22"/>
          <w:szCs w:val="22"/>
          <w:lang w:eastAsia="ru-RU"/>
        </w:rPr>
      </w:pPr>
      <w:r w:rsidRPr="00BB4A08">
        <w:rPr>
          <w:rFonts w:ascii="Arial" w:hAnsi="Arial"/>
          <w:b/>
          <w:sz w:val="22"/>
          <w:szCs w:val="22"/>
          <w:lang w:eastAsia="ru-RU"/>
        </w:rPr>
        <w:t>Локальные сметы №47-2016</w:t>
      </w:r>
      <w:r w:rsidR="00DD7E0A">
        <w:rPr>
          <w:rFonts w:ascii="Arial" w:hAnsi="Arial"/>
          <w:b/>
          <w:sz w:val="22"/>
          <w:szCs w:val="22"/>
          <w:lang w:eastAsia="ru-RU"/>
        </w:rPr>
        <w:t>, №10, 54/16</w:t>
      </w:r>
      <w:r w:rsidRPr="00BB4A08">
        <w:rPr>
          <w:rFonts w:ascii="Arial" w:hAnsi="Arial"/>
          <w:b/>
          <w:sz w:val="22"/>
          <w:szCs w:val="22"/>
          <w:lang w:eastAsia="ru-RU"/>
        </w:rPr>
        <w:t xml:space="preserve"> (лот №1), </w:t>
      </w:r>
      <w:r w:rsidR="00DD7E0A">
        <w:rPr>
          <w:rFonts w:ascii="Arial" w:hAnsi="Arial"/>
          <w:b/>
          <w:sz w:val="22"/>
          <w:szCs w:val="22"/>
          <w:lang w:eastAsia="ru-RU"/>
        </w:rPr>
        <w:t>№</w:t>
      </w:r>
      <w:r w:rsidRPr="00BB4A08">
        <w:rPr>
          <w:rFonts w:ascii="Arial" w:hAnsi="Arial"/>
          <w:b/>
          <w:sz w:val="22"/>
          <w:szCs w:val="22"/>
          <w:lang w:eastAsia="ru-RU"/>
        </w:rPr>
        <w:t>45-2016</w:t>
      </w:r>
      <w:r w:rsidR="00DD7E0A">
        <w:rPr>
          <w:rFonts w:ascii="Arial" w:hAnsi="Arial"/>
          <w:b/>
          <w:sz w:val="22"/>
          <w:szCs w:val="22"/>
          <w:lang w:eastAsia="ru-RU"/>
        </w:rPr>
        <w:t>, №9</w:t>
      </w:r>
      <w:r w:rsidRPr="00BB4A08">
        <w:rPr>
          <w:rFonts w:ascii="Arial" w:hAnsi="Arial"/>
          <w:b/>
          <w:sz w:val="22"/>
          <w:szCs w:val="22"/>
          <w:lang w:eastAsia="ru-RU"/>
        </w:rPr>
        <w:t xml:space="preserve"> (лот №2), представленные в составе проектно-технической документации изменениям со стороны контрагентов не подлежат</w:t>
      </w:r>
      <w:r w:rsidR="0093012A" w:rsidRPr="00BB4A08">
        <w:rPr>
          <w:rFonts w:ascii="Arial" w:hAnsi="Arial"/>
          <w:b/>
          <w:sz w:val="22"/>
          <w:szCs w:val="22"/>
          <w:lang w:eastAsia="ru-RU"/>
        </w:rPr>
        <w:t>.</w:t>
      </w:r>
    </w:p>
    <w:p w:rsidR="00EF1336" w:rsidRDefault="00EF1336" w:rsidP="0076276E">
      <w:pPr>
        <w:autoSpaceDE w:val="0"/>
        <w:spacing w:after="120"/>
        <w:jc w:val="both"/>
        <w:rPr>
          <w:rFonts w:cs="Arial"/>
          <w:b/>
          <w:iCs/>
          <w:szCs w:val="22"/>
        </w:rPr>
      </w:pPr>
      <w:r w:rsidRPr="00EF1336">
        <w:rPr>
          <w:rFonts w:cs="Arial"/>
          <w:b/>
          <w:iCs/>
          <w:szCs w:val="22"/>
        </w:rPr>
        <w:t>3. Основные требования к Контрагенту.</w:t>
      </w:r>
    </w:p>
    <w:tbl>
      <w:tblPr>
        <w:tblW w:w="10373" w:type="dxa"/>
        <w:tblInd w:w="83" w:type="dxa"/>
        <w:tblLayout w:type="fixed"/>
        <w:tblLook w:val="0000" w:firstRow="0" w:lastRow="0" w:firstColumn="0" w:lastColumn="0" w:noHBand="0" w:noVBand="0"/>
      </w:tblPr>
      <w:tblGrid>
        <w:gridCol w:w="734"/>
        <w:gridCol w:w="4111"/>
        <w:gridCol w:w="2835"/>
        <w:gridCol w:w="1417"/>
        <w:gridCol w:w="1276"/>
      </w:tblGrid>
      <w:tr w:rsidR="00BB4A08" w:rsidTr="00BB4A08">
        <w:trPr>
          <w:trHeight w:val="300"/>
          <w:tblHeader/>
        </w:trPr>
        <w:tc>
          <w:tcPr>
            <w:tcW w:w="734" w:type="dxa"/>
            <w:tcBorders>
              <w:top w:val="single" w:sz="4" w:space="0" w:color="000000"/>
              <w:left w:val="single" w:sz="4" w:space="0" w:color="000000"/>
              <w:bottom w:val="single" w:sz="4" w:space="0" w:color="000000"/>
            </w:tcBorders>
            <w:shd w:val="clear" w:color="auto" w:fill="D9D9D9"/>
            <w:vAlign w:val="center"/>
          </w:tcPr>
          <w:p w:rsidR="00BB4A08" w:rsidRPr="00BB4A08" w:rsidRDefault="00BB4A08" w:rsidP="00737C3F">
            <w:pPr>
              <w:rPr>
                <w:b/>
                <w:bCs/>
                <w:sz w:val="20"/>
                <w:szCs w:val="20"/>
              </w:rPr>
            </w:pPr>
            <w:r w:rsidRPr="00BB4A08">
              <w:rPr>
                <w:b/>
                <w:bCs/>
                <w:sz w:val="20"/>
                <w:szCs w:val="20"/>
              </w:rPr>
              <w:t>№ п/п</w:t>
            </w:r>
          </w:p>
        </w:tc>
        <w:tc>
          <w:tcPr>
            <w:tcW w:w="4111" w:type="dxa"/>
            <w:tcBorders>
              <w:top w:val="single" w:sz="4" w:space="0" w:color="000000"/>
              <w:left w:val="single" w:sz="4" w:space="0" w:color="000000"/>
              <w:bottom w:val="single" w:sz="4" w:space="0" w:color="000000"/>
            </w:tcBorders>
            <w:shd w:val="clear" w:color="auto" w:fill="D9D9D9"/>
            <w:vAlign w:val="center"/>
          </w:tcPr>
          <w:p w:rsidR="00BB4A08" w:rsidRPr="00BB4A08" w:rsidRDefault="00BB4A08" w:rsidP="00737C3F">
            <w:pPr>
              <w:rPr>
                <w:b/>
                <w:bCs/>
                <w:sz w:val="20"/>
                <w:szCs w:val="20"/>
              </w:rPr>
            </w:pPr>
            <w:r w:rsidRPr="00BB4A08">
              <w:rPr>
                <w:b/>
                <w:bCs/>
                <w:sz w:val="20"/>
                <w:szCs w:val="20"/>
              </w:rPr>
              <w:t xml:space="preserve">Требование </w:t>
            </w:r>
            <w:r w:rsidRPr="00BB4A08">
              <w:rPr>
                <w:b/>
                <w:bCs/>
                <w:sz w:val="20"/>
                <w:szCs w:val="20"/>
              </w:rPr>
              <w:br/>
              <w:t>(параметр оценки)</w:t>
            </w:r>
          </w:p>
        </w:tc>
        <w:tc>
          <w:tcPr>
            <w:tcW w:w="2835" w:type="dxa"/>
            <w:tcBorders>
              <w:top w:val="single" w:sz="4" w:space="0" w:color="000000"/>
              <w:left w:val="single" w:sz="4" w:space="0" w:color="000000"/>
              <w:bottom w:val="single" w:sz="4" w:space="0" w:color="000000"/>
            </w:tcBorders>
            <w:shd w:val="clear" w:color="auto" w:fill="D9D9D9"/>
            <w:vAlign w:val="center"/>
          </w:tcPr>
          <w:p w:rsidR="00BB4A08" w:rsidRPr="00BB4A08" w:rsidRDefault="00BB4A08" w:rsidP="00737C3F">
            <w:pPr>
              <w:rPr>
                <w:b/>
                <w:bCs/>
                <w:sz w:val="20"/>
                <w:szCs w:val="20"/>
              </w:rPr>
            </w:pPr>
            <w:r w:rsidRPr="00BB4A08">
              <w:rPr>
                <w:b/>
                <w:bCs/>
                <w:sz w:val="20"/>
                <w:szCs w:val="20"/>
              </w:rPr>
              <w:t>Документы, подтверждающие соответствия требованию</w:t>
            </w:r>
          </w:p>
        </w:tc>
        <w:tc>
          <w:tcPr>
            <w:tcW w:w="1417" w:type="dxa"/>
            <w:tcBorders>
              <w:top w:val="single" w:sz="4" w:space="0" w:color="000000"/>
              <w:left w:val="single" w:sz="4" w:space="0" w:color="000000"/>
              <w:bottom w:val="single" w:sz="4" w:space="0" w:color="000000"/>
            </w:tcBorders>
            <w:shd w:val="clear" w:color="auto" w:fill="D9D9D9"/>
            <w:vAlign w:val="center"/>
          </w:tcPr>
          <w:p w:rsidR="00BB4A08" w:rsidRPr="00BB4A08" w:rsidRDefault="00BB4A08" w:rsidP="00737C3F">
            <w:pPr>
              <w:rPr>
                <w:b/>
                <w:bCs/>
                <w:sz w:val="20"/>
                <w:szCs w:val="20"/>
              </w:rPr>
            </w:pPr>
            <w:r w:rsidRPr="00BB4A08">
              <w:rPr>
                <w:b/>
                <w:bCs/>
                <w:sz w:val="20"/>
                <w:szCs w:val="20"/>
              </w:rPr>
              <w:t>Единица измерения</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B4A08" w:rsidRPr="00BB4A08" w:rsidRDefault="00BB4A08" w:rsidP="00737C3F">
            <w:pPr>
              <w:rPr>
                <w:b/>
                <w:bCs/>
                <w:sz w:val="20"/>
                <w:szCs w:val="20"/>
              </w:rPr>
            </w:pPr>
            <w:r w:rsidRPr="00BB4A08">
              <w:rPr>
                <w:b/>
                <w:bCs/>
                <w:sz w:val="20"/>
                <w:szCs w:val="20"/>
              </w:rPr>
              <w:t xml:space="preserve">Условия </w:t>
            </w:r>
            <w:proofErr w:type="spellStart"/>
            <w:proofErr w:type="gramStart"/>
            <w:r w:rsidRPr="00BB4A08">
              <w:rPr>
                <w:b/>
                <w:bCs/>
                <w:sz w:val="20"/>
                <w:szCs w:val="20"/>
              </w:rPr>
              <w:t>соответ</w:t>
            </w:r>
            <w:r>
              <w:rPr>
                <w:b/>
                <w:bCs/>
                <w:sz w:val="20"/>
                <w:szCs w:val="20"/>
              </w:rPr>
              <w:t>-</w:t>
            </w:r>
            <w:r w:rsidRPr="00BB4A08">
              <w:rPr>
                <w:b/>
                <w:bCs/>
                <w:sz w:val="20"/>
                <w:szCs w:val="20"/>
              </w:rPr>
              <w:t>ствия</w:t>
            </w:r>
            <w:proofErr w:type="spellEnd"/>
            <w:proofErr w:type="gramEnd"/>
          </w:p>
        </w:tc>
      </w:tr>
      <w:tr w:rsidR="00BB4A08" w:rsidTr="00BB4A08">
        <w:trPr>
          <w:trHeight w:val="164"/>
          <w:tblHeader/>
        </w:trPr>
        <w:tc>
          <w:tcPr>
            <w:tcW w:w="734" w:type="dxa"/>
            <w:tcBorders>
              <w:top w:val="single" w:sz="4" w:space="0" w:color="000000"/>
              <w:left w:val="single" w:sz="4" w:space="0" w:color="000000"/>
              <w:bottom w:val="single" w:sz="4" w:space="0" w:color="000000"/>
            </w:tcBorders>
            <w:shd w:val="clear" w:color="auto" w:fill="D9D9D9"/>
            <w:vAlign w:val="center"/>
          </w:tcPr>
          <w:p w:rsidR="00BB4A08" w:rsidRPr="00BB4A08" w:rsidRDefault="00BB4A08" w:rsidP="00737C3F">
            <w:pPr>
              <w:rPr>
                <w:b/>
                <w:sz w:val="20"/>
                <w:szCs w:val="20"/>
              </w:rPr>
            </w:pPr>
            <w:r w:rsidRPr="00BB4A08">
              <w:rPr>
                <w:b/>
                <w:sz w:val="20"/>
                <w:szCs w:val="20"/>
              </w:rPr>
              <w:t>1</w:t>
            </w:r>
          </w:p>
        </w:tc>
        <w:tc>
          <w:tcPr>
            <w:tcW w:w="4111" w:type="dxa"/>
            <w:tcBorders>
              <w:top w:val="single" w:sz="4" w:space="0" w:color="000000"/>
              <w:left w:val="single" w:sz="4" w:space="0" w:color="000000"/>
              <w:bottom w:val="single" w:sz="4" w:space="0" w:color="000000"/>
            </w:tcBorders>
            <w:shd w:val="clear" w:color="auto" w:fill="D9D9D9"/>
            <w:vAlign w:val="center"/>
          </w:tcPr>
          <w:p w:rsidR="00BB4A08" w:rsidRPr="00BB4A08" w:rsidRDefault="00BB4A08" w:rsidP="00737C3F">
            <w:pPr>
              <w:rPr>
                <w:b/>
                <w:sz w:val="20"/>
                <w:szCs w:val="20"/>
              </w:rPr>
            </w:pPr>
            <w:r w:rsidRPr="00BB4A08">
              <w:rPr>
                <w:b/>
                <w:sz w:val="20"/>
                <w:szCs w:val="20"/>
              </w:rPr>
              <w:t>2</w:t>
            </w:r>
          </w:p>
        </w:tc>
        <w:tc>
          <w:tcPr>
            <w:tcW w:w="2835" w:type="dxa"/>
            <w:tcBorders>
              <w:top w:val="single" w:sz="4" w:space="0" w:color="000000"/>
              <w:left w:val="single" w:sz="4" w:space="0" w:color="000000"/>
              <w:bottom w:val="single" w:sz="4" w:space="0" w:color="000000"/>
            </w:tcBorders>
            <w:shd w:val="clear" w:color="auto" w:fill="D9D9D9"/>
            <w:vAlign w:val="center"/>
          </w:tcPr>
          <w:p w:rsidR="00BB4A08" w:rsidRPr="00BB4A08" w:rsidRDefault="00BB4A08" w:rsidP="00737C3F">
            <w:pPr>
              <w:rPr>
                <w:b/>
                <w:sz w:val="20"/>
                <w:szCs w:val="20"/>
              </w:rPr>
            </w:pPr>
            <w:r w:rsidRPr="00BB4A08">
              <w:rPr>
                <w:b/>
                <w:sz w:val="20"/>
                <w:szCs w:val="20"/>
              </w:rPr>
              <w:t>3</w:t>
            </w:r>
          </w:p>
        </w:tc>
        <w:tc>
          <w:tcPr>
            <w:tcW w:w="1417" w:type="dxa"/>
            <w:tcBorders>
              <w:top w:val="single" w:sz="4" w:space="0" w:color="000000"/>
              <w:left w:val="single" w:sz="4" w:space="0" w:color="000000"/>
              <w:bottom w:val="single" w:sz="4" w:space="0" w:color="000000"/>
            </w:tcBorders>
            <w:shd w:val="clear" w:color="auto" w:fill="D9D9D9"/>
            <w:vAlign w:val="center"/>
          </w:tcPr>
          <w:p w:rsidR="00BB4A08" w:rsidRPr="00BB4A08" w:rsidRDefault="00BB4A08" w:rsidP="00737C3F">
            <w:pPr>
              <w:rPr>
                <w:b/>
                <w:sz w:val="20"/>
                <w:szCs w:val="20"/>
              </w:rPr>
            </w:pPr>
            <w:r w:rsidRPr="00BB4A08">
              <w:rPr>
                <w:b/>
                <w:sz w:val="20"/>
                <w:szCs w:val="20"/>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B4A08" w:rsidRPr="00BB4A08" w:rsidRDefault="00BB4A08" w:rsidP="00737C3F">
            <w:pPr>
              <w:rPr>
                <w:sz w:val="20"/>
                <w:szCs w:val="20"/>
              </w:rPr>
            </w:pPr>
            <w:r w:rsidRPr="00BB4A08">
              <w:rPr>
                <w:b/>
                <w:sz w:val="20"/>
                <w:szCs w:val="20"/>
              </w:rPr>
              <w:t>5</w:t>
            </w:r>
          </w:p>
        </w:tc>
      </w:tr>
      <w:tr w:rsidR="00BB4A08" w:rsidRPr="008E0B36" w:rsidTr="00BB4A08">
        <w:trPr>
          <w:trHeight w:val="164"/>
        </w:trPr>
        <w:tc>
          <w:tcPr>
            <w:tcW w:w="734" w:type="dxa"/>
            <w:tcBorders>
              <w:left w:val="single" w:sz="4" w:space="0" w:color="000000"/>
              <w:bottom w:val="single" w:sz="4" w:space="0" w:color="000000"/>
            </w:tcBorders>
            <w:shd w:val="clear" w:color="auto" w:fill="auto"/>
            <w:vAlign w:val="center"/>
          </w:tcPr>
          <w:p w:rsidR="00BB4A08" w:rsidRPr="00BB4A08" w:rsidRDefault="00BB4A08" w:rsidP="00737C3F">
            <w:pPr>
              <w:rPr>
                <w:sz w:val="20"/>
                <w:szCs w:val="20"/>
                <w:highlight w:val="red"/>
              </w:rPr>
            </w:pPr>
            <w:r w:rsidRPr="00BB4A08">
              <w:rPr>
                <w:sz w:val="20"/>
                <w:szCs w:val="20"/>
              </w:rPr>
              <w:t>1</w:t>
            </w:r>
          </w:p>
        </w:tc>
        <w:tc>
          <w:tcPr>
            <w:tcW w:w="4111" w:type="dxa"/>
            <w:tcBorders>
              <w:left w:val="single" w:sz="4" w:space="0" w:color="000000"/>
              <w:bottom w:val="single" w:sz="4" w:space="0" w:color="000000"/>
            </w:tcBorders>
            <w:shd w:val="clear" w:color="auto" w:fill="auto"/>
            <w:vAlign w:val="center"/>
          </w:tcPr>
          <w:p w:rsidR="00BB4A08" w:rsidRPr="00BB4A08" w:rsidRDefault="00BB4A08" w:rsidP="00737C3F">
            <w:pPr>
              <w:autoSpaceDE w:val="0"/>
              <w:jc w:val="both"/>
              <w:rPr>
                <w:sz w:val="20"/>
                <w:szCs w:val="20"/>
              </w:rPr>
            </w:pPr>
            <w:r w:rsidRPr="00BB4A08">
              <w:rPr>
                <w:sz w:val="20"/>
                <w:szCs w:val="20"/>
              </w:rPr>
              <w:t>Опыт выполнения работ в качестве генерального подрядчика при проведении комплексного капитального ремонта на технологических объектах нефтепереработки, в том числе, но не ограничиваясь, на ОАО «Славнефть-ЯНОС», ОАО «Газпром нефть», ОАО «НК «Роснефть».</w:t>
            </w:r>
            <w:r w:rsidRPr="00BB4A08">
              <w:rPr>
                <w:color w:val="FF0000"/>
                <w:sz w:val="20"/>
                <w:szCs w:val="20"/>
              </w:rPr>
              <w:t xml:space="preserve"> </w:t>
            </w:r>
            <w:r w:rsidRPr="00BB4A08">
              <w:rPr>
                <w:sz w:val="20"/>
                <w:szCs w:val="20"/>
              </w:rPr>
              <w:t>Знание особенностей технического обслуживания и ремонта трубопроводов, емкостного, теплообменного и других видов  оборудования отрасли.  Наличие опыта выполнения СМР по ремонту вышеперечисленных видов оборудования.</w:t>
            </w:r>
          </w:p>
        </w:tc>
        <w:tc>
          <w:tcPr>
            <w:tcW w:w="2835" w:type="dxa"/>
            <w:tcBorders>
              <w:left w:val="single" w:sz="4" w:space="0" w:color="000000"/>
              <w:bottom w:val="single" w:sz="4" w:space="0" w:color="000000"/>
            </w:tcBorders>
            <w:shd w:val="clear" w:color="auto" w:fill="auto"/>
            <w:vAlign w:val="center"/>
          </w:tcPr>
          <w:p w:rsidR="00BB4A08" w:rsidRPr="00937F7B" w:rsidRDefault="00BB4A08" w:rsidP="00737C3F">
            <w:pPr>
              <w:autoSpaceDE w:val="0"/>
              <w:ind w:left="34"/>
              <w:jc w:val="both"/>
              <w:rPr>
                <w:sz w:val="20"/>
                <w:szCs w:val="20"/>
              </w:rPr>
            </w:pPr>
            <w:r w:rsidRPr="00937F7B">
              <w:rPr>
                <w:sz w:val="20"/>
                <w:szCs w:val="20"/>
              </w:rPr>
              <w:t>Справка об опыте работы за 2014, 2015, 2016 г.г. за подписью руководителя организации (Форма 7)</w:t>
            </w:r>
          </w:p>
        </w:tc>
        <w:tc>
          <w:tcPr>
            <w:tcW w:w="1417" w:type="dxa"/>
            <w:tcBorders>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Количество работ в каждом из годов</w:t>
            </w:r>
          </w:p>
        </w:tc>
        <w:tc>
          <w:tcPr>
            <w:tcW w:w="1276" w:type="dxa"/>
            <w:tcBorders>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 xml:space="preserve">2 и более </w:t>
            </w:r>
          </w:p>
        </w:tc>
      </w:tr>
      <w:tr w:rsidR="00BB4A08" w:rsidRPr="00F22A26" w:rsidTr="00BB4A08">
        <w:trPr>
          <w:trHeight w:val="164"/>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2</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autoSpaceDE w:val="0"/>
              <w:jc w:val="both"/>
              <w:rPr>
                <w:sz w:val="20"/>
                <w:szCs w:val="20"/>
              </w:rPr>
            </w:pPr>
            <w:r w:rsidRPr="00BB4A08">
              <w:rPr>
                <w:sz w:val="20"/>
                <w:szCs w:val="20"/>
              </w:rPr>
              <w:t xml:space="preserve">Среднегодовой объем выполненных СМР за последние 3 года. </w:t>
            </w: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737C3F">
            <w:pPr>
              <w:autoSpaceDE w:val="0"/>
              <w:ind w:left="34"/>
              <w:jc w:val="both"/>
              <w:rPr>
                <w:sz w:val="20"/>
                <w:szCs w:val="20"/>
                <w:shd w:val="clear" w:color="auto" w:fill="FFFF00"/>
              </w:rPr>
            </w:pPr>
            <w:r w:rsidRPr="00937F7B">
              <w:rPr>
                <w:sz w:val="20"/>
                <w:szCs w:val="20"/>
              </w:rPr>
              <w:t xml:space="preserve">Справка об опыте работы за 2014, 2015, 2016 г.г., за подписью руководителя организации (Форма 7), </w:t>
            </w:r>
            <w:proofErr w:type="spellStart"/>
            <w:r w:rsidRPr="00937F7B">
              <w:rPr>
                <w:sz w:val="20"/>
                <w:szCs w:val="20"/>
              </w:rPr>
              <w:t>референц</w:t>
            </w:r>
            <w:proofErr w:type="spellEnd"/>
            <w:r w:rsidRPr="00937F7B">
              <w:rPr>
                <w:sz w:val="20"/>
                <w:szCs w:val="20"/>
              </w:rPr>
              <w:t>-лист</w:t>
            </w: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autoSpaceDE w:val="0"/>
              <w:ind w:left="34"/>
              <w:jc w:val="both"/>
              <w:rPr>
                <w:sz w:val="20"/>
                <w:szCs w:val="20"/>
              </w:rPr>
            </w:pPr>
            <w:r w:rsidRPr="00BB4A08">
              <w:rPr>
                <w:sz w:val="20"/>
                <w:szCs w:val="20"/>
              </w:rPr>
              <w:t>рубль</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autoSpaceDE w:val="0"/>
              <w:ind w:left="34"/>
              <w:jc w:val="both"/>
              <w:rPr>
                <w:sz w:val="20"/>
                <w:szCs w:val="20"/>
              </w:rPr>
            </w:pPr>
            <w:r w:rsidRPr="00BB4A08">
              <w:rPr>
                <w:sz w:val="20"/>
                <w:szCs w:val="20"/>
              </w:rPr>
              <w:t xml:space="preserve">20 000 000 </w:t>
            </w:r>
          </w:p>
          <w:p w:rsidR="00BB4A08" w:rsidRPr="00BB4A08" w:rsidRDefault="00BB4A08" w:rsidP="00737C3F">
            <w:pPr>
              <w:autoSpaceDE w:val="0"/>
              <w:ind w:left="34"/>
              <w:jc w:val="both"/>
              <w:rPr>
                <w:sz w:val="20"/>
                <w:szCs w:val="20"/>
              </w:rPr>
            </w:pPr>
            <w:r w:rsidRPr="00BB4A08">
              <w:rPr>
                <w:sz w:val="20"/>
                <w:szCs w:val="20"/>
              </w:rPr>
              <w:t xml:space="preserve"> и более</w:t>
            </w:r>
          </w:p>
        </w:tc>
      </w:tr>
      <w:tr w:rsidR="00BB4A08" w:rsidRPr="00F22A26" w:rsidTr="00BB4A08">
        <w:trPr>
          <w:trHeight w:val="164"/>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3</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autoSpaceDE w:val="0"/>
              <w:ind w:left="34"/>
              <w:jc w:val="both"/>
              <w:rPr>
                <w:sz w:val="20"/>
                <w:szCs w:val="20"/>
              </w:rPr>
            </w:pPr>
            <w:r w:rsidRPr="00BB4A08">
              <w:rPr>
                <w:sz w:val="20"/>
                <w:szCs w:val="20"/>
              </w:rPr>
              <w:t>Стоимость одного договора, который вправе заключать контрагент на организацию строительства, реконструкции и капитального ремонта объектов капитального строительства согласно свидетельства СРО</w:t>
            </w: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BB4A08">
            <w:pPr>
              <w:numPr>
                <w:ilvl w:val="0"/>
                <w:numId w:val="11"/>
              </w:numPr>
              <w:tabs>
                <w:tab w:val="clear" w:pos="1778"/>
                <w:tab w:val="left" w:pos="644"/>
                <w:tab w:val="num" w:pos="720"/>
              </w:tabs>
              <w:suppressAutoHyphens/>
              <w:autoSpaceDE w:val="0"/>
              <w:spacing w:before="0"/>
              <w:ind w:left="34" w:hanging="360"/>
              <w:jc w:val="both"/>
              <w:rPr>
                <w:sz w:val="20"/>
                <w:szCs w:val="20"/>
              </w:rPr>
            </w:pPr>
            <w:r w:rsidRPr="00937F7B">
              <w:rPr>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(гарантийное письмо при необходимости).</w:t>
            </w: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рубль</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10 000 000    с НДС и более</w:t>
            </w:r>
          </w:p>
        </w:tc>
      </w:tr>
      <w:tr w:rsidR="00BB4A08" w:rsidRPr="00774474" w:rsidTr="00BB4A08">
        <w:trPr>
          <w:trHeight w:val="164"/>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3.1</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autoSpaceDE w:val="0"/>
              <w:ind w:left="34"/>
              <w:jc w:val="both"/>
              <w:rPr>
                <w:sz w:val="20"/>
                <w:szCs w:val="20"/>
              </w:rPr>
            </w:pPr>
            <w:r w:rsidRPr="00BB4A08">
              <w:rPr>
                <w:sz w:val="20"/>
                <w:szCs w:val="20"/>
              </w:rPr>
              <w:t>Наличие свидетельства СРО с разрешением на производство соответствующих предмету закупки работ,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реконструкции и капитального ремонта объектов капитального строительства.</w:t>
            </w:r>
          </w:p>
          <w:p w:rsidR="00BB4A08" w:rsidRPr="00BB4A08" w:rsidRDefault="00BB4A08" w:rsidP="00737C3F">
            <w:pPr>
              <w:autoSpaceDE w:val="0"/>
              <w:ind w:left="34"/>
              <w:jc w:val="both"/>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737C3F">
            <w:pPr>
              <w:tabs>
                <w:tab w:val="left" w:pos="644"/>
              </w:tabs>
              <w:autoSpaceDE w:val="0"/>
              <w:ind w:left="34"/>
              <w:jc w:val="both"/>
              <w:rPr>
                <w:sz w:val="20"/>
                <w:szCs w:val="20"/>
              </w:rPr>
            </w:pPr>
            <w:r w:rsidRPr="00937F7B">
              <w:rPr>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Да/нет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Да</w:t>
            </w:r>
          </w:p>
        </w:tc>
      </w:tr>
      <w:tr w:rsidR="00BB4A08" w:rsidRPr="009571D3"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4</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autoSpaceDE w:val="0"/>
              <w:jc w:val="both"/>
              <w:rPr>
                <w:rFonts w:ascii="Arial monospaced for SAP" w:hAnsi="Arial monospaced for SAP"/>
                <w:sz w:val="20"/>
                <w:szCs w:val="20"/>
              </w:rPr>
            </w:pPr>
            <w:r w:rsidRPr="00BB4A08">
              <w:rPr>
                <w:rFonts w:cs="Arial"/>
                <w:sz w:val="20"/>
                <w:szCs w:val="20"/>
              </w:rPr>
              <w:t>Производственная</w:t>
            </w:r>
            <w:r w:rsidRPr="00BB4A08">
              <w:rPr>
                <w:rFonts w:ascii="Arial monospaced for SAP" w:hAnsi="Arial monospaced for SAP" w:cs="Arial"/>
                <w:sz w:val="20"/>
                <w:szCs w:val="20"/>
              </w:rPr>
              <w:t xml:space="preserve"> </w:t>
            </w:r>
            <w:r w:rsidRPr="00BB4A08">
              <w:rPr>
                <w:rFonts w:cs="Arial"/>
                <w:sz w:val="20"/>
                <w:szCs w:val="20"/>
              </w:rPr>
              <w:t>база</w:t>
            </w:r>
            <w:r w:rsidRPr="00BB4A08">
              <w:rPr>
                <w:rFonts w:ascii="Arial monospaced for SAP" w:hAnsi="Arial monospaced for SAP" w:cs="Arial"/>
                <w:sz w:val="20"/>
                <w:szCs w:val="20"/>
              </w:rPr>
              <w:t xml:space="preserve"> </w:t>
            </w:r>
            <w:r w:rsidRPr="00BB4A08">
              <w:rPr>
                <w:rFonts w:cs="Arial"/>
                <w:sz w:val="20"/>
                <w:szCs w:val="20"/>
              </w:rPr>
              <w:t>строительно</w:t>
            </w:r>
            <w:r w:rsidRPr="00BB4A08">
              <w:rPr>
                <w:rFonts w:ascii="Arial monospaced for SAP" w:hAnsi="Arial monospaced for SAP" w:cs="Arial"/>
                <w:sz w:val="20"/>
                <w:szCs w:val="20"/>
              </w:rPr>
              <w:t>-</w:t>
            </w:r>
            <w:r w:rsidRPr="00BB4A08">
              <w:rPr>
                <w:rFonts w:cs="Arial"/>
                <w:sz w:val="20"/>
                <w:szCs w:val="20"/>
              </w:rPr>
              <w:t>монтажной</w:t>
            </w:r>
            <w:r w:rsidRPr="00BB4A08">
              <w:rPr>
                <w:rFonts w:ascii="Arial monospaced for SAP" w:hAnsi="Arial monospaced for SAP" w:cs="Arial"/>
                <w:sz w:val="20"/>
                <w:szCs w:val="20"/>
              </w:rPr>
              <w:t xml:space="preserve"> </w:t>
            </w:r>
            <w:r w:rsidRPr="00BB4A08">
              <w:rPr>
                <w:rFonts w:cs="Arial"/>
                <w:sz w:val="20"/>
                <w:szCs w:val="20"/>
              </w:rPr>
              <w:t>организации</w:t>
            </w:r>
            <w:r w:rsidRPr="00BB4A08">
              <w:rPr>
                <w:rFonts w:ascii="Arial monospaced for SAP" w:hAnsi="Arial monospaced for SAP" w:cs="Arial"/>
                <w:sz w:val="20"/>
                <w:szCs w:val="20"/>
              </w:rPr>
              <w:t xml:space="preserve">, </w:t>
            </w:r>
            <w:r w:rsidRPr="00BB4A08">
              <w:rPr>
                <w:rFonts w:cs="Arial"/>
                <w:sz w:val="20"/>
                <w:szCs w:val="20"/>
              </w:rPr>
              <w:t>с</w:t>
            </w:r>
            <w:r w:rsidRPr="00BB4A08">
              <w:rPr>
                <w:rFonts w:ascii="Arial monospaced for SAP" w:hAnsi="Arial monospaced for SAP" w:cs="Arial"/>
                <w:sz w:val="20"/>
                <w:szCs w:val="20"/>
              </w:rPr>
              <w:t xml:space="preserve"> </w:t>
            </w:r>
            <w:r w:rsidRPr="00BB4A08">
              <w:rPr>
                <w:rFonts w:cs="Arial"/>
                <w:sz w:val="20"/>
                <w:szCs w:val="20"/>
              </w:rPr>
              <w:t>достаточными</w:t>
            </w:r>
            <w:r w:rsidRPr="00BB4A08">
              <w:rPr>
                <w:rFonts w:ascii="Arial monospaced for SAP" w:hAnsi="Arial monospaced for SAP" w:cs="Arial"/>
                <w:sz w:val="20"/>
                <w:szCs w:val="20"/>
              </w:rPr>
              <w:t xml:space="preserve"> </w:t>
            </w:r>
            <w:r w:rsidRPr="00BB4A08">
              <w:rPr>
                <w:rFonts w:cs="Arial"/>
                <w:sz w:val="20"/>
                <w:szCs w:val="20"/>
              </w:rPr>
              <w:t>производственными</w:t>
            </w:r>
            <w:r w:rsidRPr="00BB4A08">
              <w:rPr>
                <w:rFonts w:ascii="Arial monospaced for SAP" w:hAnsi="Arial monospaced for SAP" w:cs="Arial"/>
                <w:sz w:val="20"/>
                <w:szCs w:val="20"/>
              </w:rPr>
              <w:t xml:space="preserve"> </w:t>
            </w:r>
            <w:r w:rsidRPr="00BB4A08">
              <w:rPr>
                <w:rFonts w:cs="Arial"/>
                <w:sz w:val="20"/>
                <w:szCs w:val="20"/>
              </w:rPr>
              <w:t>мощностями</w:t>
            </w:r>
            <w:r w:rsidRPr="00BB4A08">
              <w:rPr>
                <w:rFonts w:ascii="Arial monospaced for SAP" w:hAnsi="Arial monospaced for SAP" w:cs="Arial"/>
                <w:sz w:val="20"/>
                <w:szCs w:val="20"/>
              </w:rPr>
              <w:t xml:space="preserve">, </w:t>
            </w:r>
            <w:r w:rsidRPr="00BB4A08">
              <w:rPr>
                <w:rFonts w:cs="Arial"/>
                <w:sz w:val="20"/>
                <w:szCs w:val="20"/>
              </w:rPr>
              <w:t>в</w:t>
            </w:r>
            <w:r w:rsidRPr="00BB4A08">
              <w:rPr>
                <w:rFonts w:ascii="Arial monospaced for SAP" w:hAnsi="Arial monospaced for SAP" w:cs="Arial"/>
                <w:sz w:val="20"/>
                <w:szCs w:val="20"/>
              </w:rPr>
              <w:t xml:space="preserve"> </w:t>
            </w:r>
            <w:r w:rsidRPr="00BB4A08">
              <w:rPr>
                <w:rFonts w:cs="Arial"/>
                <w:sz w:val="20"/>
                <w:szCs w:val="20"/>
              </w:rPr>
              <w:t>непосредственной</w:t>
            </w:r>
            <w:r w:rsidRPr="00BB4A08">
              <w:rPr>
                <w:rFonts w:ascii="Arial monospaced for SAP" w:hAnsi="Arial monospaced for SAP" w:cs="Arial"/>
                <w:sz w:val="20"/>
                <w:szCs w:val="20"/>
              </w:rPr>
              <w:t xml:space="preserve"> </w:t>
            </w:r>
            <w:r w:rsidRPr="00BB4A08">
              <w:rPr>
                <w:rFonts w:cs="Arial"/>
                <w:sz w:val="20"/>
                <w:szCs w:val="20"/>
              </w:rPr>
              <w:t>близости</w:t>
            </w:r>
            <w:r w:rsidRPr="00BB4A08">
              <w:rPr>
                <w:rFonts w:ascii="Arial monospaced for SAP" w:hAnsi="Arial monospaced for SAP" w:cs="Arial"/>
                <w:sz w:val="20"/>
                <w:szCs w:val="20"/>
              </w:rPr>
              <w:t xml:space="preserve"> (</w:t>
            </w:r>
            <w:r w:rsidRPr="00BB4A08">
              <w:rPr>
                <w:rFonts w:cs="Arial"/>
                <w:sz w:val="20"/>
                <w:szCs w:val="20"/>
              </w:rPr>
              <w:t>регионе</w:t>
            </w:r>
            <w:r w:rsidRPr="00BB4A08">
              <w:rPr>
                <w:rFonts w:ascii="Arial monospaced for SAP" w:hAnsi="Arial monospaced for SAP" w:cs="Arial"/>
                <w:sz w:val="20"/>
                <w:szCs w:val="20"/>
              </w:rPr>
              <w:t xml:space="preserve">) </w:t>
            </w:r>
            <w:r w:rsidRPr="00BB4A08">
              <w:rPr>
                <w:rFonts w:cs="Arial"/>
                <w:sz w:val="20"/>
                <w:szCs w:val="20"/>
              </w:rPr>
              <w:t>или</w:t>
            </w:r>
            <w:r w:rsidRPr="00BB4A08">
              <w:rPr>
                <w:rFonts w:ascii="Arial monospaced for SAP" w:hAnsi="Arial monospaced for SAP" w:cs="Arial"/>
                <w:sz w:val="20"/>
                <w:szCs w:val="20"/>
              </w:rPr>
              <w:t xml:space="preserve"> </w:t>
            </w:r>
            <w:r w:rsidRPr="00BB4A08">
              <w:rPr>
                <w:rFonts w:cs="Arial"/>
                <w:sz w:val="20"/>
                <w:szCs w:val="20"/>
              </w:rPr>
              <w:t>ее</w:t>
            </w:r>
            <w:r w:rsidRPr="00BB4A08">
              <w:rPr>
                <w:rFonts w:ascii="Arial monospaced for SAP" w:hAnsi="Arial monospaced for SAP" w:cs="Arial"/>
                <w:sz w:val="20"/>
                <w:szCs w:val="20"/>
              </w:rPr>
              <w:t xml:space="preserve"> </w:t>
            </w:r>
            <w:r w:rsidRPr="00BB4A08">
              <w:rPr>
                <w:rFonts w:cs="Arial"/>
                <w:sz w:val="20"/>
                <w:szCs w:val="20"/>
              </w:rPr>
              <w:t>аренда</w:t>
            </w:r>
            <w:r w:rsidRPr="00BB4A08">
              <w:rPr>
                <w:rFonts w:ascii="Arial monospaced for SAP" w:hAnsi="Arial monospaced for SAP" w:cs="Arial"/>
                <w:sz w:val="20"/>
                <w:szCs w:val="20"/>
              </w:rPr>
              <w:t xml:space="preserve">. </w:t>
            </w: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737C3F">
            <w:pPr>
              <w:autoSpaceDE w:val="0"/>
              <w:ind w:left="34"/>
              <w:jc w:val="both"/>
              <w:rPr>
                <w:sz w:val="20"/>
                <w:szCs w:val="20"/>
              </w:rPr>
            </w:pPr>
            <w:r w:rsidRPr="00937F7B">
              <w:rPr>
                <w:sz w:val="20"/>
                <w:szCs w:val="20"/>
              </w:rPr>
              <w:t>Справка</w:t>
            </w:r>
            <w:r w:rsidRPr="00937F7B">
              <w:rPr>
                <w:rFonts w:ascii="Arial monospaced for SAP" w:hAnsi="Arial monospaced for SAP"/>
                <w:sz w:val="20"/>
                <w:szCs w:val="20"/>
              </w:rPr>
              <w:t xml:space="preserve"> </w:t>
            </w:r>
            <w:r w:rsidRPr="00937F7B">
              <w:rPr>
                <w:sz w:val="20"/>
                <w:szCs w:val="20"/>
              </w:rPr>
              <w:t>о</w:t>
            </w:r>
            <w:r w:rsidRPr="00937F7B">
              <w:rPr>
                <w:rFonts w:ascii="Arial monospaced for SAP" w:hAnsi="Arial monospaced for SAP"/>
                <w:sz w:val="20"/>
                <w:szCs w:val="20"/>
              </w:rPr>
              <w:t xml:space="preserve"> </w:t>
            </w:r>
            <w:r w:rsidRPr="00937F7B">
              <w:rPr>
                <w:sz w:val="20"/>
                <w:szCs w:val="20"/>
              </w:rPr>
              <w:t>наличии</w:t>
            </w:r>
            <w:r w:rsidRPr="00937F7B">
              <w:rPr>
                <w:rFonts w:ascii="Arial monospaced for SAP" w:hAnsi="Arial monospaced for SAP"/>
                <w:sz w:val="20"/>
                <w:szCs w:val="20"/>
              </w:rPr>
              <w:t xml:space="preserve"> </w:t>
            </w:r>
            <w:r w:rsidRPr="00937F7B">
              <w:rPr>
                <w:sz w:val="20"/>
                <w:szCs w:val="20"/>
              </w:rPr>
              <w:t>производственных</w:t>
            </w:r>
            <w:r w:rsidRPr="00937F7B">
              <w:rPr>
                <w:rFonts w:ascii="Arial monospaced for SAP" w:hAnsi="Arial monospaced for SAP"/>
                <w:sz w:val="20"/>
                <w:szCs w:val="20"/>
              </w:rPr>
              <w:t xml:space="preserve"> </w:t>
            </w:r>
            <w:r w:rsidRPr="00937F7B">
              <w:rPr>
                <w:sz w:val="20"/>
                <w:szCs w:val="20"/>
              </w:rPr>
              <w:t>мощностей</w:t>
            </w:r>
            <w:r w:rsidRPr="00937F7B">
              <w:rPr>
                <w:rFonts w:ascii="Arial monospaced for SAP" w:hAnsi="Arial monospaced for SAP"/>
                <w:sz w:val="20"/>
                <w:szCs w:val="20"/>
              </w:rPr>
              <w:t xml:space="preserve"> (</w:t>
            </w:r>
            <w:r w:rsidRPr="00937F7B">
              <w:rPr>
                <w:sz w:val="20"/>
                <w:szCs w:val="20"/>
              </w:rPr>
              <w:t>Форма</w:t>
            </w:r>
            <w:r w:rsidRPr="00937F7B">
              <w:rPr>
                <w:rFonts w:ascii="Arial monospaced for SAP" w:hAnsi="Arial monospaced for SAP"/>
                <w:sz w:val="20"/>
                <w:szCs w:val="20"/>
              </w:rPr>
              <w:t xml:space="preserve"> </w:t>
            </w:r>
            <w:r w:rsidRPr="00937F7B">
              <w:rPr>
                <w:sz w:val="20"/>
                <w:szCs w:val="20"/>
              </w:rPr>
              <w:t>9</w:t>
            </w:r>
            <w:r w:rsidRPr="00937F7B">
              <w:rPr>
                <w:rFonts w:ascii="Arial monospaced for SAP" w:hAnsi="Arial monospaced for SAP"/>
                <w:sz w:val="20"/>
                <w:szCs w:val="20"/>
              </w:rPr>
              <w:t>)</w:t>
            </w:r>
            <w:r w:rsidRPr="00937F7B">
              <w:rPr>
                <w:sz w:val="20"/>
                <w:szCs w:val="20"/>
              </w:rPr>
              <w:t>.</w:t>
            </w:r>
          </w:p>
          <w:p w:rsidR="00BB4A08" w:rsidRPr="00937F7B" w:rsidRDefault="00BB4A08" w:rsidP="00737C3F">
            <w:pPr>
              <w:autoSpaceDE w:val="0"/>
              <w:ind w:left="34"/>
              <w:jc w:val="both"/>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tcPr>
          <w:p w:rsidR="00BB4A08" w:rsidRPr="00BB4A08" w:rsidRDefault="00BB4A08" w:rsidP="00737C3F">
            <w:pPr>
              <w:rPr>
                <w:rFonts w:ascii="Arial monospaced for SAP" w:hAnsi="Arial monospaced for SAP"/>
                <w:sz w:val="20"/>
                <w:szCs w:val="20"/>
              </w:rPr>
            </w:pPr>
            <w:r w:rsidRPr="00BB4A08">
              <w:rPr>
                <w:sz w:val="20"/>
                <w:szCs w:val="20"/>
              </w:rPr>
              <w:t>Наличие</w:t>
            </w:r>
            <w:r w:rsidRPr="00BB4A08">
              <w:rPr>
                <w:rFonts w:ascii="Arial monospaced for SAP" w:hAnsi="Arial monospaced for SAP"/>
                <w:sz w:val="20"/>
                <w:szCs w:val="20"/>
              </w:rPr>
              <w:t xml:space="preserve">/ </w:t>
            </w:r>
            <w:r w:rsidRPr="00BB4A08">
              <w:rPr>
                <w:sz w:val="20"/>
                <w:szCs w:val="20"/>
              </w:rPr>
              <w:t>отсутствие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4A08" w:rsidRPr="00BB4A08" w:rsidRDefault="001B7C69" w:rsidP="00737C3F">
            <w:pPr>
              <w:rPr>
                <w:rFonts w:ascii="Arial monospaced for SAP" w:hAnsi="Arial monospaced for SAP"/>
                <w:sz w:val="20"/>
                <w:szCs w:val="20"/>
              </w:rPr>
            </w:pPr>
            <w:r>
              <w:rPr>
                <w:sz w:val="20"/>
                <w:szCs w:val="20"/>
              </w:rPr>
              <w:t>Н</w:t>
            </w:r>
            <w:r w:rsidR="00BB4A08" w:rsidRPr="00BB4A08">
              <w:rPr>
                <w:sz w:val="20"/>
                <w:szCs w:val="20"/>
              </w:rPr>
              <w:t>аличие</w:t>
            </w:r>
          </w:p>
        </w:tc>
      </w:tr>
      <w:tr w:rsidR="00BB4A08" w:rsidRPr="009571D3"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5</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autoSpaceDE w:val="0"/>
              <w:ind w:left="34"/>
              <w:jc w:val="both"/>
              <w:rPr>
                <w:rFonts w:eastAsia="Calibri"/>
                <w:sz w:val="20"/>
                <w:szCs w:val="20"/>
              </w:rPr>
            </w:pPr>
            <w:r w:rsidRPr="00BB4A08">
              <w:rPr>
                <w:sz w:val="20"/>
                <w:szCs w:val="20"/>
              </w:rPr>
              <w:t>Для обеспечения работ организация должна иметь:</w:t>
            </w: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737C3F">
            <w:pPr>
              <w:autoSpaceDE w:val="0"/>
              <w:ind w:left="34"/>
              <w:jc w:val="both"/>
              <w:rPr>
                <w:rFonts w:eastAsia="Calibri"/>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p>
        </w:tc>
      </w:tr>
      <w:tr w:rsidR="00BB4A08" w:rsidRPr="009571D3"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5.1</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autoSpaceDE w:val="0"/>
              <w:jc w:val="both"/>
              <w:rPr>
                <w:sz w:val="20"/>
                <w:szCs w:val="20"/>
              </w:rPr>
            </w:pPr>
            <w:r w:rsidRPr="00BB4A08">
              <w:rPr>
                <w:sz w:val="20"/>
                <w:szCs w:val="20"/>
              </w:rPr>
              <w:t>- участок для выполнения работ по изготовлению и монтажу металлических конструкций, трубопроводов,</w:t>
            </w:r>
          </w:p>
        </w:tc>
        <w:tc>
          <w:tcPr>
            <w:tcW w:w="2835" w:type="dxa"/>
            <w:vMerge w:val="restart"/>
            <w:tcBorders>
              <w:top w:val="single" w:sz="4" w:space="0" w:color="000000"/>
              <w:left w:val="single" w:sz="4" w:space="0" w:color="000000"/>
            </w:tcBorders>
            <w:shd w:val="clear" w:color="auto" w:fill="auto"/>
            <w:vAlign w:val="center"/>
          </w:tcPr>
          <w:p w:rsidR="00BB4A08" w:rsidRPr="00937F7B" w:rsidRDefault="00BB4A08" w:rsidP="00737C3F">
            <w:pPr>
              <w:autoSpaceDE w:val="0"/>
              <w:ind w:left="34"/>
              <w:jc w:val="both"/>
              <w:rPr>
                <w:sz w:val="20"/>
                <w:szCs w:val="20"/>
              </w:rPr>
            </w:pPr>
            <w:r w:rsidRPr="00937F7B">
              <w:rPr>
                <w:sz w:val="20"/>
                <w:szCs w:val="20"/>
              </w:rPr>
              <w:t>Справка о наличии производственных мощностей (Форма 9).</w:t>
            </w:r>
          </w:p>
          <w:p w:rsidR="00BB4A08" w:rsidRPr="00937F7B" w:rsidRDefault="00BB4A08" w:rsidP="00737C3F">
            <w:pPr>
              <w:autoSpaceDE w:val="0"/>
              <w:ind w:left="34"/>
              <w:jc w:val="both"/>
              <w:rPr>
                <w:sz w:val="20"/>
                <w:szCs w:val="20"/>
              </w:rPr>
            </w:pPr>
          </w:p>
        </w:tc>
        <w:tc>
          <w:tcPr>
            <w:tcW w:w="1417" w:type="dxa"/>
            <w:tcBorders>
              <w:top w:val="single" w:sz="4" w:space="0" w:color="000000"/>
              <w:left w:val="single" w:sz="4" w:space="0" w:color="000000"/>
              <w:bottom w:val="single" w:sz="4" w:space="0" w:color="000000"/>
            </w:tcBorders>
            <w:shd w:val="clear" w:color="auto" w:fill="auto"/>
          </w:tcPr>
          <w:p w:rsidR="00BB4A08" w:rsidRPr="00BB4A08" w:rsidRDefault="00BB4A08" w:rsidP="00737C3F">
            <w:pPr>
              <w:rPr>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4A08" w:rsidRPr="00BB4A08" w:rsidRDefault="00BB4A08" w:rsidP="00737C3F">
            <w:pPr>
              <w:rPr>
                <w:sz w:val="20"/>
                <w:szCs w:val="20"/>
              </w:rPr>
            </w:pPr>
          </w:p>
        </w:tc>
      </w:tr>
      <w:tr w:rsidR="00BB4A08" w:rsidRPr="009571D3"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5.2</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autoSpaceDE w:val="0"/>
              <w:jc w:val="both"/>
              <w:rPr>
                <w:sz w:val="20"/>
                <w:szCs w:val="20"/>
              </w:rPr>
            </w:pPr>
            <w:r w:rsidRPr="00BB4A08">
              <w:rPr>
                <w:sz w:val="20"/>
                <w:szCs w:val="20"/>
              </w:rPr>
              <w:t xml:space="preserve">-участок по выполнению строительных работ, </w:t>
            </w:r>
          </w:p>
        </w:tc>
        <w:tc>
          <w:tcPr>
            <w:tcW w:w="2835" w:type="dxa"/>
            <w:vMerge/>
            <w:tcBorders>
              <w:left w:val="single" w:sz="4" w:space="0" w:color="000000"/>
            </w:tcBorders>
            <w:shd w:val="clear" w:color="auto" w:fill="auto"/>
            <w:vAlign w:val="center"/>
          </w:tcPr>
          <w:p w:rsidR="00BB4A08" w:rsidRPr="00937F7B" w:rsidRDefault="00BB4A08" w:rsidP="00737C3F">
            <w:pPr>
              <w:autoSpaceDE w:val="0"/>
              <w:ind w:left="34"/>
              <w:jc w:val="both"/>
              <w:rPr>
                <w:sz w:val="20"/>
                <w:szCs w:val="20"/>
              </w:rPr>
            </w:pPr>
          </w:p>
        </w:tc>
        <w:tc>
          <w:tcPr>
            <w:tcW w:w="1417" w:type="dxa"/>
            <w:tcBorders>
              <w:top w:val="single" w:sz="4" w:space="0" w:color="000000"/>
              <w:left w:val="single" w:sz="4" w:space="0" w:color="000000"/>
              <w:bottom w:val="single" w:sz="4" w:space="0" w:color="000000"/>
            </w:tcBorders>
            <w:shd w:val="clear" w:color="auto" w:fill="auto"/>
          </w:tcPr>
          <w:p w:rsidR="00BB4A08" w:rsidRPr="00BB4A08" w:rsidRDefault="00BB4A08" w:rsidP="00737C3F">
            <w:pPr>
              <w:rPr>
                <w:sz w:val="20"/>
                <w:szCs w:val="20"/>
              </w:rPr>
            </w:pPr>
            <w:r w:rsidRPr="00BB4A08">
              <w:rPr>
                <w:sz w:val="20"/>
                <w:szCs w:val="20"/>
              </w:rPr>
              <w:t>Наличие/ отсутствие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4A08" w:rsidRPr="00BB4A08" w:rsidRDefault="001B7C69" w:rsidP="00737C3F">
            <w:pPr>
              <w:rPr>
                <w:sz w:val="20"/>
                <w:szCs w:val="20"/>
              </w:rPr>
            </w:pPr>
            <w:r>
              <w:rPr>
                <w:sz w:val="20"/>
                <w:szCs w:val="20"/>
              </w:rPr>
              <w:t>Н</w:t>
            </w:r>
            <w:r w:rsidR="00BB4A08" w:rsidRPr="00BB4A08">
              <w:rPr>
                <w:sz w:val="20"/>
                <w:szCs w:val="20"/>
              </w:rPr>
              <w:t>аличие</w:t>
            </w:r>
          </w:p>
        </w:tc>
      </w:tr>
      <w:tr w:rsidR="00BB4A08" w:rsidRPr="009571D3"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5.3</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autoSpaceDE w:val="0"/>
              <w:jc w:val="both"/>
              <w:rPr>
                <w:sz w:val="20"/>
                <w:szCs w:val="20"/>
              </w:rPr>
            </w:pPr>
            <w:r w:rsidRPr="00BB4A08">
              <w:rPr>
                <w:sz w:val="20"/>
                <w:szCs w:val="20"/>
              </w:rPr>
              <w:t xml:space="preserve">-производственно-технический отдел, </w:t>
            </w:r>
          </w:p>
        </w:tc>
        <w:tc>
          <w:tcPr>
            <w:tcW w:w="2835" w:type="dxa"/>
            <w:vMerge/>
            <w:tcBorders>
              <w:left w:val="single" w:sz="4" w:space="0" w:color="000000"/>
              <w:bottom w:val="single" w:sz="4" w:space="0" w:color="000000"/>
            </w:tcBorders>
            <w:shd w:val="clear" w:color="auto" w:fill="auto"/>
            <w:vAlign w:val="center"/>
          </w:tcPr>
          <w:p w:rsidR="00BB4A08" w:rsidRPr="00937F7B" w:rsidRDefault="00BB4A08" w:rsidP="00737C3F">
            <w:pPr>
              <w:autoSpaceDE w:val="0"/>
              <w:ind w:left="34"/>
              <w:jc w:val="both"/>
              <w:rPr>
                <w:sz w:val="20"/>
                <w:szCs w:val="20"/>
              </w:rPr>
            </w:pPr>
          </w:p>
        </w:tc>
        <w:tc>
          <w:tcPr>
            <w:tcW w:w="1417" w:type="dxa"/>
            <w:tcBorders>
              <w:top w:val="single" w:sz="4" w:space="0" w:color="000000"/>
              <w:left w:val="single" w:sz="4" w:space="0" w:color="000000"/>
              <w:bottom w:val="single" w:sz="4" w:space="0" w:color="000000"/>
            </w:tcBorders>
            <w:shd w:val="clear" w:color="auto" w:fill="auto"/>
          </w:tcPr>
          <w:p w:rsidR="00BB4A08" w:rsidRPr="00BB4A08" w:rsidRDefault="00BB4A08" w:rsidP="00737C3F">
            <w:pPr>
              <w:rPr>
                <w:sz w:val="20"/>
                <w:szCs w:val="20"/>
              </w:rPr>
            </w:pPr>
            <w:r w:rsidRPr="00BB4A08">
              <w:rPr>
                <w:sz w:val="20"/>
                <w:szCs w:val="20"/>
              </w:rPr>
              <w:t>Наличие/ отсутствие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4A08" w:rsidRPr="00BB4A08" w:rsidRDefault="001B7C69" w:rsidP="00737C3F">
            <w:pPr>
              <w:rPr>
                <w:sz w:val="20"/>
                <w:szCs w:val="20"/>
              </w:rPr>
            </w:pPr>
            <w:r>
              <w:rPr>
                <w:sz w:val="20"/>
                <w:szCs w:val="20"/>
              </w:rPr>
              <w:t>Н</w:t>
            </w:r>
            <w:r w:rsidR="00BB4A08" w:rsidRPr="00BB4A08">
              <w:rPr>
                <w:sz w:val="20"/>
                <w:szCs w:val="20"/>
              </w:rPr>
              <w:t>аличие</w:t>
            </w:r>
          </w:p>
        </w:tc>
      </w:tr>
      <w:tr w:rsidR="00BB4A08" w:rsidRPr="009571D3"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5.4</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autoSpaceDE w:val="0"/>
              <w:jc w:val="both"/>
              <w:rPr>
                <w:sz w:val="20"/>
                <w:szCs w:val="20"/>
              </w:rPr>
            </w:pPr>
            <w:r w:rsidRPr="00BB4A08">
              <w:rPr>
                <w:sz w:val="20"/>
                <w:szCs w:val="20"/>
              </w:rPr>
              <w:t xml:space="preserve">-группу входного контроля закупаемого оборудования и материалов, </w:t>
            </w:r>
          </w:p>
        </w:tc>
        <w:tc>
          <w:tcPr>
            <w:tcW w:w="2835" w:type="dxa"/>
            <w:vMerge w:val="restart"/>
            <w:tcBorders>
              <w:top w:val="single" w:sz="4" w:space="0" w:color="000000"/>
              <w:left w:val="single" w:sz="4" w:space="0" w:color="000000"/>
            </w:tcBorders>
            <w:shd w:val="clear" w:color="auto" w:fill="auto"/>
            <w:vAlign w:val="center"/>
          </w:tcPr>
          <w:p w:rsidR="00BB4A08" w:rsidRPr="00937F7B" w:rsidRDefault="00BB4A08" w:rsidP="00737C3F">
            <w:pPr>
              <w:autoSpaceDE w:val="0"/>
              <w:ind w:left="34"/>
              <w:jc w:val="both"/>
              <w:rPr>
                <w:sz w:val="20"/>
                <w:szCs w:val="20"/>
              </w:rPr>
            </w:pPr>
            <w:r w:rsidRPr="00937F7B">
              <w:rPr>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417" w:type="dxa"/>
            <w:tcBorders>
              <w:top w:val="single" w:sz="4" w:space="0" w:color="000000"/>
              <w:left w:val="single" w:sz="4" w:space="0" w:color="000000"/>
              <w:bottom w:val="single" w:sz="4" w:space="0" w:color="000000"/>
            </w:tcBorders>
            <w:shd w:val="clear" w:color="auto" w:fill="auto"/>
          </w:tcPr>
          <w:p w:rsidR="00BB4A08" w:rsidRPr="00BB4A08" w:rsidRDefault="00BB4A08" w:rsidP="00737C3F">
            <w:pPr>
              <w:rPr>
                <w:sz w:val="20"/>
                <w:szCs w:val="20"/>
              </w:rPr>
            </w:pPr>
            <w:r w:rsidRPr="00BB4A08">
              <w:rPr>
                <w:sz w:val="20"/>
                <w:szCs w:val="20"/>
              </w:rPr>
              <w:t>Наличие/ отсутствие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4A08" w:rsidRPr="00BB4A08" w:rsidRDefault="001B7C69" w:rsidP="00737C3F">
            <w:pPr>
              <w:rPr>
                <w:sz w:val="20"/>
                <w:szCs w:val="20"/>
              </w:rPr>
            </w:pPr>
            <w:r>
              <w:rPr>
                <w:sz w:val="20"/>
                <w:szCs w:val="20"/>
              </w:rPr>
              <w:t>Н</w:t>
            </w:r>
            <w:r w:rsidR="00BB4A08" w:rsidRPr="00BB4A08">
              <w:rPr>
                <w:sz w:val="20"/>
                <w:szCs w:val="20"/>
              </w:rPr>
              <w:t>аличие</w:t>
            </w:r>
          </w:p>
        </w:tc>
      </w:tr>
      <w:tr w:rsidR="00BB4A08" w:rsidRPr="009571D3"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5.5</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autoSpaceDE w:val="0"/>
              <w:jc w:val="both"/>
              <w:rPr>
                <w:sz w:val="20"/>
                <w:szCs w:val="20"/>
              </w:rPr>
            </w:pPr>
            <w:r w:rsidRPr="00BB4A08">
              <w:rPr>
                <w:sz w:val="20"/>
                <w:szCs w:val="20"/>
              </w:rPr>
              <w:t>-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 в объеме не менее 30 сварных швов/</w:t>
            </w:r>
            <w:proofErr w:type="spellStart"/>
            <w:r w:rsidRPr="00BB4A08">
              <w:rPr>
                <w:sz w:val="20"/>
                <w:szCs w:val="20"/>
              </w:rPr>
              <w:t>сут</w:t>
            </w:r>
            <w:proofErr w:type="spellEnd"/>
            <w:r w:rsidRPr="00BB4A08">
              <w:rPr>
                <w:sz w:val="20"/>
                <w:szCs w:val="20"/>
              </w:rPr>
              <w:t>.,</w:t>
            </w:r>
          </w:p>
        </w:tc>
        <w:tc>
          <w:tcPr>
            <w:tcW w:w="2835" w:type="dxa"/>
            <w:vMerge/>
            <w:tcBorders>
              <w:left w:val="single" w:sz="4" w:space="0" w:color="000000"/>
              <w:bottom w:val="single" w:sz="4" w:space="0" w:color="000000"/>
            </w:tcBorders>
            <w:shd w:val="clear" w:color="auto" w:fill="auto"/>
            <w:vAlign w:val="center"/>
          </w:tcPr>
          <w:p w:rsidR="00BB4A08" w:rsidRPr="00937F7B" w:rsidRDefault="00BB4A08" w:rsidP="00737C3F">
            <w:pPr>
              <w:autoSpaceDE w:val="0"/>
              <w:ind w:left="34"/>
              <w:jc w:val="both"/>
              <w:rPr>
                <w:sz w:val="20"/>
                <w:szCs w:val="20"/>
              </w:rPr>
            </w:pPr>
          </w:p>
        </w:tc>
        <w:tc>
          <w:tcPr>
            <w:tcW w:w="1417" w:type="dxa"/>
            <w:tcBorders>
              <w:top w:val="single" w:sz="4" w:space="0" w:color="000000"/>
              <w:left w:val="single" w:sz="4" w:space="0" w:color="000000"/>
              <w:bottom w:val="single" w:sz="4" w:space="0" w:color="000000"/>
            </w:tcBorders>
            <w:shd w:val="clear" w:color="auto" w:fill="auto"/>
          </w:tcPr>
          <w:p w:rsidR="00BB4A08" w:rsidRPr="00BB4A08" w:rsidRDefault="00BB4A08" w:rsidP="00737C3F">
            <w:pPr>
              <w:rPr>
                <w:sz w:val="20"/>
                <w:szCs w:val="20"/>
              </w:rPr>
            </w:pPr>
            <w:r w:rsidRPr="00BB4A08">
              <w:rPr>
                <w:sz w:val="20"/>
                <w:szCs w:val="20"/>
              </w:rPr>
              <w:t>Наличие/ отсутствие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4A08" w:rsidRPr="00BB4A08" w:rsidRDefault="001B7C69" w:rsidP="00737C3F">
            <w:pPr>
              <w:rPr>
                <w:sz w:val="20"/>
                <w:szCs w:val="20"/>
              </w:rPr>
            </w:pPr>
            <w:r>
              <w:rPr>
                <w:sz w:val="20"/>
                <w:szCs w:val="20"/>
              </w:rPr>
              <w:t>Н</w:t>
            </w:r>
            <w:r w:rsidR="00BB4A08" w:rsidRPr="00BB4A08">
              <w:rPr>
                <w:sz w:val="20"/>
                <w:szCs w:val="20"/>
              </w:rPr>
              <w:t>аличие</w:t>
            </w:r>
          </w:p>
        </w:tc>
      </w:tr>
      <w:tr w:rsidR="00BB4A08" w:rsidRPr="00950887"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5.6</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autoSpaceDE w:val="0"/>
              <w:jc w:val="both"/>
              <w:rPr>
                <w:sz w:val="20"/>
                <w:szCs w:val="20"/>
              </w:rPr>
            </w:pPr>
            <w:r w:rsidRPr="00BB4A08">
              <w:rPr>
                <w:sz w:val="20"/>
                <w:szCs w:val="20"/>
              </w:rPr>
              <w:t>наличие Политики в области ПБ, ОТ и ОС</w:t>
            </w: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737C3F">
            <w:pPr>
              <w:autoSpaceDE w:val="0"/>
              <w:ind w:left="34"/>
              <w:jc w:val="both"/>
              <w:rPr>
                <w:sz w:val="20"/>
                <w:szCs w:val="20"/>
              </w:rPr>
            </w:pPr>
            <w:r w:rsidRPr="00937F7B">
              <w:rPr>
                <w:sz w:val="20"/>
                <w:szCs w:val="20"/>
              </w:rPr>
              <w:t>Копия документа, подтверждающего наличие Политики в области ПБ, ОТ и ОС</w:t>
            </w:r>
          </w:p>
        </w:tc>
        <w:tc>
          <w:tcPr>
            <w:tcW w:w="1417" w:type="dxa"/>
            <w:tcBorders>
              <w:top w:val="single" w:sz="4" w:space="0" w:color="000000"/>
              <w:left w:val="single" w:sz="4" w:space="0" w:color="000000"/>
              <w:bottom w:val="single" w:sz="4" w:space="0" w:color="000000"/>
            </w:tcBorders>
            <w:shd w:val="clear" w:color="auto" w:fill="auto"/>
          </w:tcPr>
          <w:p w:rsidR="00BB4A08" w:rsidRPr="00BB4A08" w:rsidRDefault="00BB4A08" w:rsidP="00737C3F">
            <w:pPr>
              <w:rPr>
                <w:sz w:val="20"/>
                <w:szCs w:val="20"/>
              </w:rPr>
            </w:pPr>
            <w:r w:rsidRPr="00BB4A08">
              <w:rPr>
                <w:sz w:val="20"/>
                <w:szCs w:val="20"/>
              </w:rPr>
              <w:t>Наличие/ отсутствие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4A08" w:rsidRPr="00BB4A08" w:rsidRDefault="001B7C69" w:rsidP="00737C3F">
            <w:pPr>
              <w:rPr>
                <w:sz w:val="20"/>
                <w:szCs w:val="20"/>
              </w:rPr>
            </w:pPr>
            <w:r>
              <w:rPr>
                <w:sz w:val="20"/>
                <w:szCs w:val="20"/>
              </w:rPr>
              <w:t>Н</w:t>
            </w:r>
            <w:r w:rsidR="00BB4A08" w:rsidRPr="00BB4A08">
              <w:rPr>
                <w:sz w:val="20"/>
                <w:szCs w:val="20"/>
              </w:rPr>
              <w:t>аличие</w:t>
            </w:r>
          </w:p>
        </w:tc>
      </w:tr>
      <w:tr w:rsidR="00BB4A08" w:rsidRPr="00950887"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5.7</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autoSpaceDE w:val="0"/>
              <w:jc w:val="both"/>
              <w:rPr>
                <w:sz w:val="20"/>
                <w:szCs w:val="20"/>
              </w:rPr>
            </w:pPr>
            <w:r w:rsidRPr="00BB4A08">
              <w:rPr>
                <w:sz w:val="20"/>
                <w:szCs w:val="20"/>
              </w:rPr>
              <w:t>наличие инструкций по профессиям и каждому виду выполняемых работ,</w:t>
            </w: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737C3F">
            <w:pPr>
              <w:autoSpaceDE w:val="0"/>
              <w:ind w:left="34"/>
              <w:jc w:val="both"/>
              <w:rPr>
                <w:sz w:val="20"/>
                <w:szCs w:val="20"/>
              </w:rPr>
            </w:pPr>
            <w:r w:rsidRPr="00937F7B">
              <w:rPr>
                <w:sz w:val="20"/>
                <w:szCs w:val="20"/>
              </w:rPr>
              <w:t>Копия документов, подтверждающих наличие инструкций</w:t>
            </w:r>
          </w:p>
        </w:tc>
        <w:tc>
          <w:tcPr>
            <w:tcW w:w="1417" w:type="dxa"/>
            <w:tcBorders>
              <w:top w:val="single" w:sz="4" w:space="0" w:color="000000"/>
              <w:left w:val="single" w:sz="4" w:space="0" w:color="000000"/>
              <w:bottom w:val="single" w:sz="4" w:space="0" w:color="000000"/>
            </w:tcBorders>
            <w:shd w:val="clear" w:color="auto" w:fill="auto"/>
          </w:tcPr>
          <w:p w:rsidR="00BB4A08" w:rsidRPr="00BB4A08" w:rsidRDefault="00BB4A08" w:rsidP="00737C3F">
            <w:pPr>
              <w:rPr>
                <w:sz w:val="20"/>
                <w:szCs w:val="20"/>
              </w:rPr>
            </w:pPr>
            <w:r w:rsidRPr="00BB4A08">
              <w:rPr>
                <w:sz w:val="20"/>
                <w:szCs w:val="20"/>
              </w:rPr>
              <w:t>Наличие/ отсутствие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4A08" w:rsidRPr="00BB4A08" w:rsidRDefault="001B7C69" w:rsidP="00737C3F">
            <w:pPr>
              <w:rPr>
                <w:sz w:val="20"/>
                <w:szCs w:val="20"/>
              </w:rPr>
            </w:pPr>
            <w:r>
              <w:rPr>
                <w:sz w:val="20"/>
                <w:szCs w:val="20"/>
              </w:rPr>
              <w:t>Н</w:t>
            </w:r>
            <w:r w:rsidR="00BB4A08" w:rsidRPr="00BB4A08">
              <w:rPr>
                <w:sz w:val="20"/>
                <w:szCs w:val="20"/>
              </w:rPr>
              <w:t>аличие</w:t>
            </w:r>
          </w:p>
        </w:tc>
      </w:tr>
      <w:tr w:rsidR="00BB4A08" w:rsidRPr="00950887"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5.8</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autoSpaceDE w:val="0"/>
              <w:jc w:val="both"/>
              <w:rPr>
                <w:sz w:val="20"/>
                <w:szCs w:val="20"/>
              </w:rPr>
            </w:pPr>
            <w:r w:rsidRPr="00BB4A08">
              <w:rPr>
                <w:sz w:val="20"/>
                <w:szCs w:val="20"/>
              </w:rPr>
              <w:t>наличие, нормативную численность и квалификацию персонала службы ПБ, ОТ и ОС,</w:t>
            </w: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737C3F">
            <w:pPr>
              <w:autoSpaceDE w:val="0"/>
              <w:ind w:left="34"/>
              <w:jc w:val="both"/>
              <w:rPr>
                <w:sz w:val="20"/>
                <w:szCs w:val="20"/>
              </w:rPr>
            </w:pPr>
            <w:r w:rsidRPr="00937F7B">
              <w:rPr>
                <w:sz w:val="20"/>
                <w:szCs w:val="20"/>
              </w:rPr>
              <w:t>Справка о наличии производственных мощностей (Форма 9).</w:t>
            </w:r>
          </w:p>
        </w:tc>
        <w:tc>
          <w:tcPr>
            <w:tcW w:w="1417" w:type="dxa"/>
            <w:tcBorders>
              <w:top w:val="single" w:sz="4" w:space="0" w:color="000000"/>
              <w:left w:val="single" w:sz="4" w:space="0" w:color="000000"/>
              <w:bottom w:val="single" w:sz="4" w:space="0" w:color="000000"/>
            </w:tcBorders>
            <w:shd w:val="clear" w:color="auto" w:fill="auto"/>
          </w:tcPr>
          <w:p w:rsidR="00BB4A08" w:rsidRPr="00BB4A08" w:rsidRDefault="00BB4A08" w:rsidP="00737C3F">
            <w:pPr>
              <w:rPr>
                <w:sz w:val="20"/>
                <w:szCs w:val="20"/>
              </w:rPr>
            </w:pPr>
            <w:r w:rsidRPr="00BB4A08">
              <w:rPr>
                <w:sz w:val="20"/>
                <w:szCs w:val="20"/>
              </w:rPr>
              <w:t xml:space="preserve">Наличие в соответствии с </w:t>
            </w:r>
            <w:proofErr w:type="gramStart"/>
            <w:r w:rsidRPr="00BB4A08">
              <w:rPr>
                <w:sz w:val="20"/>
                <w:szCs w:val="20"/>
              </w:rPr>
              <w:t>действую</w:t>
            </w:r>
            <w:r>
              <w:rPr>
                <w:sz w:val="20"/>
                <w:szCs w:val="20"/>
              </w:rPr>
              <w:t>-</w:t>
            </w:r>
            <w:proofErr w:type="spellStart"/>
            <w:r w:rsidRPr="00BB4A08">
              <w:rPr>
                <w:sz w:val="20"/>
                <w:szCs w:val="20"/>
              </w:rPr>
              <w:t>щим</w:t>
            </w:r>
            <w:proofErr w:type="spellEnd"/>
            <w:proofErr w:type="gramEnd"/>
            <w:r w:rsidRPr="00BB4A08">
              <w:rPr>
                <w:sz w:val="20"/>
                <w:szCs w:val="20"/>
              </w:rPr>
              <w:t xml:space="preserve"> </w:t>
            </w:r>
            <w:proofErr w:type="spellStart"/>
            <w:r w:rsidRPr="00BB4A08">
              <w:rPr>
                <w:sz w:val="20"/>
                <w:szCs w:val="20"/>
              </w:rPr>
              <w:t>законо-дательством</w:t>
            </w:r>
            <w:proofErr w:type="spellEnd"/>
            <w:r w:rsidRPr="00BB4A08">
              <w:rPr>
                <w:sz w:val="20"/>
                <w:szCs w:val="20"/>
              </w:rPr>
              <w:t xml:space="preserve"> РФ/ отсутствие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4A08" w:rsidRPr="00BB4A08" w:rsidRDefault="001B7C69" w:rsidP="00737C3F">
            <w:pPr>
              <w:rPr>
                <w:sz w:val="20"/>
                <w:szCs w:val="20"/>
              </w:rPr>
            </w:pPr>
            <w:r>
              <w:rPr>
                <w:sz w:val="20"/>
                <w:szCs w:val="20"/>
              </w:rPr>
              <w:t>Н</w:t>
            </w:r>
            <w:r w:rsidR="00BB4A08" w:rsidRPr="00BB4A08">
              <w:rPr>
                <w:sz w:val="20"/>
                <w:szCs w:val="20"/>
              </w:rPr>
              <w:t>аличие</w:t>
            </w:r>
          </w:p>
        </w:tc>
      </w:tr>
      <w:tr w:rsidR="00BB4A08" w:rsidRPr="009571D3"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5.9</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autoSpaceDE w:val="0"/>
              <w:jc w:val="both"/>
              <w:rPr>
                <w:sz w:val="20"/>
                <w:szCs w:val="20"/>
              </w:rPr>
            </w:pPr>
            <w:r w:rsidRPr="00BB4A08">
              <w:rPr>
                <w:sz w:val="20"/>
                <w:szCs w:val="20"/>
              </w:rPr>
              <w:t>-технику для уборки территории ремонтируемого объекта во время и после проведения работ.</w:t>
            </w: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737C3F">
            <w:pPr>
              <w:autoSpaceDE w:val="0"/>
              <w:ind w:left="34"/>
              <w:jc w:val="both"/>
              <w:rPr>
                <w:sz w:val="20"/>
                <w:szCs w:val="20"/>
              </w:rPr>
            </w:pPr>
            <w:r w:rsidRPr="00937F7B">
              <w:rPr>
                <w:sz w:val="20"/>
                <w:szCs w:val="20"/>
              </w:rPr>
              <w:t>Справка о наличии производственных мощностей (Форма 9).</w:t>
            </w: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ед.</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highlight w:val="yellow"/>
              </w:rPr>
            </w:pPr>
            <w:r w:rsidRPr="00BB4A08">
              <w:rPr>
                <w:sz w:val="20"/>
                <w:szCs w:val="20"/>
              </w:rPr>
              <w:t>2 и более</w:t>
            </w:r>
          </w:p>
        </w:tc>
      </w:tr>
      <w:tr w:rsidR="00BB4A08" w:rsidRPr="009571D3"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5.10</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autoSpaceDE w:val="0"/>
              <w:jc w:val="both"/>
              <w:rPr>
                <w:sz w:val="20"/>
                <w:szCs w:val="20"/>
              </w:rPr>
            </w:pPr>
            <w:r w:rsidRPr="00BB4A08">
              <w:rPr>
                <w:sz w:val="20"/>
                <w:szCs w:val="20"/>
              </w:rPr>
              <w:t>-персонал для уборки территории ремонтируемого объекта во время и после проведения работ.</w:t>
            </w: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737C3F">
            <w:pPr>
              <w:autoSpaceDE w:val="0"/>
              <w:jc w:val="both"/>
              <w:rPr>
                <w:sz w:val="20"/>
                <w:szCs w:val="20"/>
              </w:rPr>
            </w:pPr>
            <w:r w:rsidRPr="00937F7B">
              <w:rPr>
                <w:sz w:val="20"/>
                <w:szCs w:val="20"/>
              </w:rPr>
              <w:t>Справка о кадровых ресурсах для выполнения работ по предмету закупки, за подписью руководителя организации (Форма 8).</w:t>
            </w: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чел.</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3 и более</w:t>
            </w:r>
          </w:p>
        </w:tc>
      </w:tr>
      <w:tr w:rsidR="00BB4A08" w:rsidRPr="009571D3"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6</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autoSpaceDE w:val="0"/>
              <w:jc w:val="both"/>
              <w:rPr>
                <w:sz w:val="20"/>
                <w:szCs w:val="20"/>
              </w:rPr>
            </w:pPr>
            <w:r w:rsidRPr="00BB4A08">
              <w:rPr>
                <w:sz w:val="20"/>
                <w:szCs w:val="20"/>
              </w:rPr>
              <w:t xml:space="preserve">Обученный и аттестованный персонал в области работ по ремонту объектов нефтепереработки:   </w:t>
            </w: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737C3F">
            <w:pPr>
              <w:rPr>
                <w:rFonts w:eastAsia="Calibri"/>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p>
        </w:tc>
      </w:tr>
      <w:tr w:rsidR="00BB4A08" w:rsidRPr="009571D3"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6.1</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autoSpaceDE w:val="0"/>
              <w:jc w:val="both"/>
              <w:rPr>
                <w:sz w:val="20"/>
                <w:szCs w:val="20"/>
              </w:rPr>
            </w:pPr>
            <w:r w:rsidRPr="00BB4A08">
              <w:rPr>
                <w:sz w:val="20"/>
                <w:szCs w:val="20"/>
              </w:rPr>
              <w:t xml:space="preserve">- слесарей по ремонту технологических установок, имеющих опыт выполнения работ по разборке, сборке, обслуживанию в соответствии с Правилами и Инструкциями фланцевых соединений, аппаратов, трубопроводов,  </w:t>
            </w:r>
            <w:proofErr w:type="spellStart"/>
            <w:r w:rsidRPr="00BB4A08">
              <w:rPr>
                <w:sz w:val="20"/>
                <w:szCs w:val="20"/>
              </w:rPr>
              <w:t>КИПиА</w:t>
            </w:r>
            <w:proofErr w:type="spellEnd"/>
            <w:r w:rsidRPr="00BB4A08">
              <w:rPr>
                <w:sz w:val="20"/>
                <w:szCs w:val="20"/>
              </w:rPr>
              <w:t>, электрооборудования, прошедших обучение безопасным методам и приемам выполнения работ на высоте - 1, 2, 3 групп по безопасности,</w:t>
            </w:r>
          </w:p>
          <w:p w:rsidR="00BB4A08" w:rsidRPr="00BB4A08" w:rsidRDefault="00BB4A08" w:rsidP="00737C3F">
            <w:pPr>
              <w:autoSpaceDE w:val="0"/>
              <w:jc w:val="both"/>
              <w:rPr>
                <w:sz w:val="20"/>
                <w:szCs w:val="20"/>
              </w:rPr>
            </w:pPr>
            <w:proofErr w:type="gramStart"/>
            <w:r w:rsidRPr="00BB4A08">
              <w:rPr>
                <w:sz w:val="20"/>
                <w:szCs w:val="20"/>
              </w:rPr>
              <w:t>с</w:t>
            </w:r>
            <w:proofErr w:type="gramEnd"/>
            <w:r w:rsidRPr="00BB4A08">
              <w:rPr>
                <w:sz w:val="20"/>
                <w:szCs w:val="20"/>
              </w:rPr>
              <w:t xml:space="preserve"> навыками применения различных инструментов и оснастки отечественного и импортного производства (ручных, </w:t>
            </w:r>
            <w:proofErr w:type="spellStart"/>
            <w:r w:rsidRPr="00BB4A08">
              <w:rPr>
                <w:sz w:val="20"/>
                <w:szCs w:val="20"/>
              </w:rPr>
              <w:t>пневмо</w:t>
            </w:r>
            <w:proofErr w:type="spellEnd"/>
            <w:r w:rsidRPr="00BB4A08">
              <w:rPr>
                <w:sz w:val="20"/>
                <w:szCs w:val="20"/>
              </w:rPr>
              <w:t>-,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737C3F">
            <w:pPr>
              <w:autoSpaceDE w:val="0"/>
              <w:jc w:val="both"/>
              <w:rPr>
                <w:sz w:val="20"/>
                <w:szCs w:val="20"/>
              </w:rPr>
            </w:pPr>
            <w:r w:rsidRPr="00937F7B">
              <w:rPr>
                <w:sz w:val="20"/>
                <w:szCs w:val="20"/>
              </w:rPr>
              <w:t>Справка о кадровых ресурсах для выполнения работ по предмету закупки, за подписью руководителя организации (Форма 8).</w:t>
            </w: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highlight w:val="yellow"/>
              </w:rPr>
            </w:pPr>
            <w:r w:rsidRPr="00BB4A08">
              <w:rPr>
                <w:sz w:val="20"/>
                <w:szCs w:val="20"/>
              </w:rPr>
              <w:t>чел.</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highlight w:val="yellow"/>
              </w:rPr>
            </w:pPr>
            <w:r w:rsidRPr="00BB4A08">
              <w:rPr>
                <w:sz w:val="20"/>
                <w:szCs w:val="20"/>
              </w:rPr>
              <w:t>50 и более</w:t>
            </w:r>
          </w:p>
        </w:tc>
      </w:tr>
      <w:tr w:rsidR="00BB4A08" w:rsidRPr="00890F15"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6.2</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autoSpaceDE w:val="0"/>
              <w:jc w:val="both"/>
              <w:rPr>
                <w:rFonts w:ascii="Arial monospaced for SAP" w:hAnsi="Arial monospaced for SAP"/>
                <w:sz w:val="20"/>
                <w:szCs w:val="20"/>
              </w:rPr>
            </w:pPr>
            <w:r w:rsidRPr="00BB4A08">
              <w:rPr>
                <w:sz w:val="20"/>
                <w:szCs w:val="20"/>
              </w:rPr>
              <w:t>Наличие</w:t>
            </w:r>
            <w:r w:rsidRPr="00BB4A08">
              <w:rPr>
                <w:rFonts w:ascii="Arial monospaced for SAP" w:hAnsi="Arial monospaced for SAP"/>
                <w:sz w:val="20"/>
                <w:szCs w:val="20"/>
              </w:rPr>
              <w:t xml:space="preserve"> </w:t>
            </w:r>
            <w:r w:rsidRPr="00BB4A08">
              <w:rPr>
                <w:sz w:val="20"/>
                <w:szCs w:val="20"/>
              </w:rPr>
              <w:t>аттестованных</w:t>
            </w:r>
            <w:r w:rsidRPr="00BB4A08">
              <w:rPr>
                <w:rFonts w:ascii="Arial monospaced for SAP" w:hAnsi="Arial monospaced for SAP"/>
                <w:sz w:val="20"/>
                <w:szCs w:val="20"/>
              </w:rPr>
              <w:t xml:space="preserve"> </w:t>
            </w:r>
            <w:r w:rsidRPr="00BB4A08">
              <w:rPr>
                <w:sz w:val="20"/>
                <w:szCs w:val="20"/>
              </w:rPr>
              <w:t>сварщиков</w:t>
            </w:r>
            <w:r w:rsidRPr="00BB4A08">
              <w:rPr>
                <w:rFonts w:ascii="Arial monospaced for SAP" w:hAnsi="Arial monospaced for SAP"/>
                <w:sz w:val="20"/>
                <w:szCs w:val="20"/>
              </w:rPr>
              <w:t xml:space="preserve"> </w:t>
            </w:r>
          </w:p>
          <w:p w:rsidR="00BB4A08" w:rsidRPr="00BB4A08" w:rsidRDefault="00BB4A08" w:rsidP="00737C3F">
            <w:pPr>
              <w:rPr>
                <w:rFonts w:ascii="Arial monospaced for SAP" w:hAnsi="Arial monospaced for SAP"/>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737C3F">
            <w:pPr>
              <w:rPr>
                <w:rFonts w:ascii="Arial monospaced for SAP" w:hAnsi="Arial monospaced for SAP"/>
                <w:sz w:val="20"/>
                <w:szCs w:val="20"/>
              </w:rPr>
            </w:pPr>
            <w:r w:rsidRPr="00937F7B">
              <w:rPr>
                <w:sz w:val="20"/>
                <w:szCs w:val="20"/>
              </w:rPr>
              <w:t>Копии</w:t>
            </w:r>
            <w:r w:rsidRPr="00937F7B">
              <w:rPr>
                <w:rFonts w:ascii="Arial monospaced for SAP" w:hAnsi="Arial monospaced for SAP"/>
                <w:sz w:val="20"/>
                <w:szCs w:val="20"/>
              </w:rPr>
              <w:t xml:space="preserve"> </w:t>
            </w:r>
            <w:r w:rsidRPr="00937F7B">
              <w:rPr>
                <w:sz w:val="20"/>
                <w:szCs w:val="20"/>
              </w:rPr>
              <w:t>отчетов</w:t>
            </w:r>
            <w:r w:rsidRPr="00937F7B">
              <w:rPr>
                <w:rFonts w:ascii="Arial monospaced for SAP" w:hAnsi="Arial monospaced for SAP"/>
                <w:sz w:val="20"/>
                <w:szCs w:val="20"/>
              </w:rPr>
              <w:t xml:space="preserve"> </w:t>
            </w:r>
            <w:r w:rsidRPr="00937F7B">
              <w:rPr>
                <w:sz w:val="20"/>
                <w:szCs w:val="20"/>
              </w:rPr>
              <w:t>о</w:t>
            </w:r>
            <w:r w:rsidRPr="00937F7B">
              <w:rPr>
                <w:rFonts w:ascii="Arial monospaced for SAP" w:hAnsi="Arial monospaced for SAP"/>
                <w:sz w:val="20"/>
                <w:szCs w:val="20"/>
              </w:rPr>
              <w:t xml:space="preserve"> </w:t>
            </w:r>
            <w:r w:rsidRPr="00937F7B">
              <w:rPr>
                <w:sz w:val="20"/>
                <w:szCs w:val="20"/>
              </w:rPr>
              <w:t>прохождении</w:t>
            </w:r>
            <w:r w:rsidRPr="00937F7B">
              <w:rPr>
                <w:rFonts w:ascii="Arial monospaced for SAP" w:hAnsi="Arial monospaced for SAP"/>
                <w:sz w:val="20"/>
                <w:szCs w:val="20"/>
              </w:rPr>
              <w:t xml:space="preserve"> </w:t>
            </w:r>
            <w:r w:rsidRPr="00937F7B">
              <w:rPr>
                <w:sz w:val="20"/>
                <w:szCs w:val="20"/>
              </w:rPr>
              <w:t>работниками</w:t>
            </w:r>
            <w:r w:rsidRPr="00937F7B">
              <w:rPr>
                <w:rFonts w:ascii="Arial monospaced for SAP" w:hAnsi="Arial monospaced for SAP"/>
                <w:sz w:val="20"/>
                <w:szCs w:val="20"/>
              </w:rPr>
              <w:t xml:space="preserve"> </w:t>
            </w:r>
            <w:r w:rsidRPr="00937F7B">
              <w:rPr>
                <w:sz w:val="20"/>
                <w:szCs w:val="20"/>
              </w:rPr>
              <w:t>аттестации</w:t>
            </w:r>
            <w:r w:rsidRPr="00937F7B">
              <w:rPr>
                <w:rFonts w:ascii="Arial monospaced for SAP" w:hAnsi="Arial monospaced for SAP"/>
                <w:sz w:val="20"/>
                <w:szCs w:val="20"/>
              </w:rPr>
              <w:t xml:space="preserve"> </w:t>
            </w:r>
            <w:r w:rsidRPr="00937F7B">
              <w:rPr>
                <w:sz w:val="20"/>
                <w:szCs w:val="20"/>
              </w:rPr>
              <w:t>и</w:t>
            </w:r>
            <w:r w:rsidRPr="00937F7B">
              <w:rPr>
                <w:rFonts w:ascii="Arial monospaced for SAP" w:hAnsi="Arial monospaced for SAP"/>
                <w:sz w:val="20"/>
                <w:szCs w:val="20"/>
              </w:rPr>
              <w:t xml:space="preserve"> </w:t>
            </w:r>
            <w:r w:rsidRPr="00937F7B">
              <w:rPr>
                <w:sz w:val="20"/>
                <w:szCs w:val="20"/>
              </w:rPr>
              <w:t>копии</w:t>
            </w:r>
            <w:r w:rsidRPr="00937F7B">
              <w:rPr>
                <w:rFonts w:ascii="Arial monospaced for SAP" w:hAnsi="Arial monospaced for SAP"/>
                <w:sz w:val="20"/>
                <w:szCs w:val="20"/>
              </w:rPr>
              <w:t xml:space="preserve"> </w:t>
            </w:r>
            <w:r w:rsidRPr="00937F7B">
              <w:rPr>
                <w:sz w:val="20"/>
                <w:szCs w:val="20"/>
              </w:rPr>
              <w:t>аттестационных</w:t>
            </w:r>
            <w:r w:rsidRPr="00937F7B">
              <w:rPr>
                <w:rFonts w:ascii="Arial monospaced for SAP" w:hAnsi="Arial monospaced for SAP"/>
                <w:sz w:val="20"/>
                <w:szCs w:val="20"/>
              </w:rPr>
              <w:t xml:space="preserve"> </w:t>
            </w:r>
            <w:r w:rsidRPr="00937F7B">
              <w:rPr>
                <w:sz w:val="20"/>
                <w:szCs w:val="20"/>
              </w:rPr>
              <w:t>удостоверений</w:t>
            </w:r>
            <w:r w:rsidRPr="00937F7B">
              <w:rPr>
                <w:rFonts w:ascii="Arial monospaced for SAP" w:hAnsi="Arial monospaced for SAP"/>
                <w:sz w:val="20"/>
                <w:szCs w:val="20"/>
              </w:rPr>
              <w:t xml:space="preserve"> </w:t>
            </w:r>
            <w:r w:rsidRPr="00937F7B">
              <w:rPr>
                <w:sz w:val="20"/>
                <w:szCs w:val="20"/>
              </w:rPr>
              <w:t>сварщиков</w:t>
            </w: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ascii="Arial monospaced for SAP" w:hAnsi="Arial monospaced for SAP"/>
                <w:sz w:val="20"/>
                <w:szCs w:val="20"/>
              </w:rPr>
            </w:pPr>
            <w:r w:rsidRPr="00BB4A08">
              <w:rPr>
                <w:sz w:val="20"/>
                <w:szCs w:val="20"/>
              </w:rPr>
              <w:t>чел</w:t>
            </w:r>
            <w:r w:rsidRPr="00BB4A08">
              <w:rPr>
                <w:rFonts w:ascii="Arial monospaced for SAP" w:hAnsi="Arial monospaced for SAP"/>
                <w:sz w:val="20"/>
                <w:szCs w:val="20"/>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highlight w:val="yellow"/>
              </w:rPr>
            </w:pPr>
            <w:r w:rsidRPr="00BB4A08">
              <w:rPr>
                <w:sz w:val="20"/>
                <w:szCs w:val="20"/>
              </w:rPr>
              <w:t>5 и более</w:t>
            </w:r>
          </w:p>
        </w:tc>
      </w:tr>
      <w:tr w:rsidR="00BB4A08" w:rsidRPr="00890F15"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6.3</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autoSpaceDE w:val="0"/>
              <w:jc w:val="both"/>
              <w:rPr>
                <w:rFonts w:ascii="Arial monospaced for SAP" w:hAnsi="Arial monospaced for SAP"/>
                <w:sz w:val="20"/>
                <w:szCs w:val="20"/>
              </w:rPr>
            </w:pPr>
            <w:r w:rsidRPr="00BB4A08">
              <w:rPr>
                <w:rFonts w:cs="Arial"/>
                <w:sz w:val="20"/>
                <w:szCs w:val="20"/>
              </w:rPr>
              <w:t>Наличие</w:t>
            </w:r>
            <w:r w:rsidRPr="00BB4A08">
              <w:rPr>
                <w:rFonts w:ascii="Arial monospaced for SAP" w:hAnsi="Arial monospaced for SAP" w:cs="Arial"/>
                <w:sz w:val="20"/>
                <w:szCs w:val="20"/>
              </w:rPr>
              <w:t xml:space="preserve"> </w:t>
            </w:r>
            <w:r w:rsidRPr="00BB4A08">
              <w:rPr>
                <w:rFonts w:cs="Arial"/>
                <w:sz w:val="20"/>
                <w:szCs w:val="20"/>
              </w:rPr>
              <w:t>в</w:t>
            </w:r>
            <w:r w:rsidRPr="00BB4A08">
              <w:rPr>
                <w:rFonts w:ascii="Arial monospaced for SAP" w:hAnsi="Arial monospaced for SAP" w:cs="Arial"/>
                <w:sz w:val="20"/>
                <w:szCs w:val="20"/>
              </w:rPr>
              <w:t xml:space="preserve"> </w:t>
            </w:r>
            <w:r w:rsidRPr="00BB4A08">
              <w:rPr>
                <w:rFonts w:cs="Arial"/>
                <w:sz w:val="20"/>
                <w:szCs w:val="20"/>
              </w:rPr>
              <w:t>организации</w:t>
            </w:r>
            <w:r w:rsidRPr="00BB4A08">
              <w:rPr>
                <w:rFonts w:ascii="Arial monospaced for SAP" w:hAnsi="Arial monospaced for SAP" w:cs="Arial"/>
                <w:sz w:val="20"/>
                <w:szCs w:val="20"/>
              </w:rPr>
              <w:t xml:space="preserve"> </w:t>
            </w:r>
            <w:r w:rsidRPr="00BB4A08">
              <w:rPr>
                <w:rFonts w:cs="Arial"/>
                <w:sz w:val="20"/>
                <w:szCs w:val="20"/>
              </w:rPr>
              <w:t>специалистов</w:t>
            </w:r>
            <w:r w:rsidRPr="00BB4A08">
              <w:rPr>
                <w:rFonts w:ascii="Arial monospaced for SAP" w:hAnsi="Arial monospaced for SAP" w:cs="Arial"/>
                <w:sz w:val="20"/>
                <w:szCs w:val="20"/>
              </w:rPr>
              <w:t xml:space="preserve"> </w:t>
            </w:r>
            <w:r w:rsidRPr="00BB4A08">
              <w:rPr>
                <w:rFonts w:cs="Arial"/>
                <w:sz w:val="20"/>
                <w:szCs w:val="20"/>
              </w:rPr>
              <w:t>сварочного</w:t>
            </w:r>
            <w:r w:rsidRPr="00BB4A08">
              <w:rPr>
                <w:rFonts w:ascii="Arial monospaced for SAP" w:hAnsi="Arial monospaced for SAP" w:cs="Arial"/>
                <w:sz w:val="20"/>
                <w:szCs w:val="20"/>
              </w:rPr>
              <w:t xml:space="preserve"> </w:t>
            </w:r>
            <w:r w:rsidRPr="00BB4A08">
              <w:rPr>
                <w:rFonts w:cs="Arial"/>
                <w:sz w:val="20"/>
                <w:szCs w:val="20"/>
              </w:rPr>
              <w:t>производства</w:t>
            </w:r>
            <w:r w:rsidRPr="00BB4A08">
              <w:rPr>
                <w:rFonts w:ascii="Arial monospaced for SAP" w:hAnsi="Arial monospaced for SAP" w:cs="Arial"/>
                <w:sz w:val="20"/>
                <w:szCs w:val="20"/>
              </w:rPr>
              <w:t xml:space="preserve"> </w:t>
            </w:r>
            <w:r w:rsidRPr="00BB4A08">
              <w:rPr>
                <w:sz w:val="20"/>
                <w:szCs w:val="20"/>
              </w:rPr>
              <w:t>II</w:t>
            </w:r>
            <w:r w:rsidRPr="00BB4A08">
              <w:rPr>
                <w:rFonts w:ascii="Arial monospaced for SAP" w:hAnsi="Arial monospaced for SAP" w:cs="Arial"/>
                <w:sz w:val="20"/>
                <w:szCs w:val="20"/>
              </w:rPr>
              <w:t xml:space="preserve"> </w:t>
            </w:r>
            <w:r w:rsidRPr="00BB4A08">
              <w:rPr>
                <w:rFonts w:cs="Arial"/>
                <w:sz w:val="20"/>
                <w:szCs w:val="20"/>
              </w:rPr>
              <w:t>уровня</w:t>
            </w:r>
            <w:r w:rsidRPr="00BB4A08">
              <w:rPr>
                <w:rFonts w:ascii="Arial monospaced for SAP" w:hAnsi="Arial monospaced for SAP" w:cs="Arial"/>
                <w:sz w:val="20"/>
                <w:szCs w:val="20"/>
              </w:rPr>
              <w:t xml:space="preserve"> (</w:t>
            </w:r>
            <w:r w:rsidRPr="00BB4A08">
              <w:rPr>
                <w:rFonts w:cs="Arial"/>
                <w:sz w:val="20"/>
                <w:szCs w:val="20"/>
              </w:rPr>
              <w:t>руководители</w:t>
            </w:r>
            <w:r w:rsidRPr="00BB4A08">
              <w:rPr>
                <w:rFonts w:ascii="Arial monospaced for SAP" w:hAnsi="Arial monospaced for SAP" w:cs="Arial"/>
                <w:sz w:val="20"/>
                <w:szCs w:val="20"/>
              </w:rPr>
              <w:t xml:space="preserve"> </w:t>
            </w:r>
            <w:r w:rsidRPr="00BB4A08">
              <w:rPr>
                <w:rFonts w:cs="Arial"/>
                <w:sz w:val="20"/>
                <w:szCs w:val="20"/>
              </w:rPr>
              <w:t>сварочных</w:t>
            </w:r>
            <w:r w:rsidRPr="00BB4A08">
              <w:rPr>
                <w:rFonts w:ascii="Arial monospaced for SAP" w:hAnsi="Arial monospaced for SAP" w:cs="Arial"/>
                <w:sz w:val="20"/>
                <w:szCs w:val="20"/>
              </w:rPr>
              <w:t xml:space="preserve"> </w:t>
            </w:r>
            <w:r w:rsidRPr="00BB4A08">
              <w:rPr>
                <w:rFonts w:cs="Arial"/>
                <w:sz w:val="20"/>
                <w:szCs w:val="20"/>
              </w:rPr>
              <w:t>работ</w:t>
            </w:r>
            <w:r w:rsidRPr="00BB4A08">
              <w:rPr>
                <w:rFonts w:ascii="Arial monospaced for SAP" w:hAnsi="Arial monospaced for SAP" w:cs="Arial"/>
                <w:sz w:val="20"/>
                <w:szCs w:val="20"/>
              </w:rPr>
              <w:t xml:space="preserve">) </w:t>
            </w:r>
            <w:r w:rsidRPr="00BB4A08">
              <w:rPr>
                <w:rFonts w:cs="Arial"/>
                <w:sz w:val="20"/>
                <w:szCs w:val="20"/>
              </w:rPr>
              <w:t>и</w:t>
            </w:r>
            <w:r w:rsidRPr="00BB4A08">
              <w:rPr>
                <w:rFonts w:ascii="Arial monospaced for SAP" w:hAnsi="Arial monospaced for SAP" w:cs="Arial"/>
                <w:sz w:val="20"/>
                <w:szCs w:val="20"/>
              </w:rPr>
              <w:t xml:space="preserve"> </w:t>
            </w:r>
            <w:r w:rsidRPr="00BB4A08">
              <w:rPr>
                <w:rFonts w:cs="Arial"/>
                <w:sz w:val="20"/>
                <w:szCs w:val="20"/>
              </w:rPr>
              <w:t>аттестованных</w:t>
            </w:r>
            <w:r w:rsidRPr="00BB4A08">
              <w:rPr>
                <w:rFonts w:ascii="Arial monospaced for SAP" w:hAnsi="Arial monospaced for SAP" w:cs="Arial"/>
                <w:sz w:val="20"/>
                <w:szCs w:val="20"/>
              </w:rPr>
              <w:t xml:space="preserve"> </w:t>
            </w:r>
            <w:r w:rsidRPr="00BB4A08">
              <w:rPr>
                <w:rFonts w:cs="Arial"/>
                <w:sz w:val="20"/>
                <w:szCs w:val="20"/>
              </w:rPr>
              <w:t>специалистов</w:t>
            </w:r>
            <w:r w:rsidRPr="00BB4A08">
              <w:rPr>
                <w:rFonts w:ascii="Arial monospaced for SAP" w:hAnsi="Arial monospaced for SAP" w:cs="Arial"/>
                <w:sz w:val="20"/>
                <w:szCs w:val="20"/>
              </w:rPr>
              <w:t xml:space="preserve"> </w:t>
            </w:r>
            <w:r w:rsidRPr="00BB4A08">
              <w:rPr>
                <w:rFonts w:cs="Arial"/>
                <w:sz w:val="20"/>
                <w:szCs w:val="20"/>
              </w:rPr>
              <w:t>сварочного</w:t>
            </w:r>
            <w:r w:rsidRPr="00BB4A08">
              <w:rPr>
                <w:rFonts w:ascii="Arial monospaced for SAP" w:hAnsi="Arial monospaced for SAP" w:cs="Arial"/>
                <w:sz w:val="20"/>
                <w:szCs w:val="20"/>
              </w:rPr>
              <w:t xml:space="preserve"> </w:t>
            </w:r>
            <w:r w:rsidRPr="00BB4A08">
              <w:rPr>
                <w:rFonts w:cs="Arial"/>
                <w:sz w:val="20"/>
                <w:szCs w:val="20"/>
              </w:rPr>
              <w:t>производства</w:t>
            </w:r>
            <w:r w:rsidRPr="00BB4A08">
              <w:rPr>
                <w:rFonts w:ascii="Arial monospaced for SAP" w:hAnsi="Arial monospaced for SAP" w:cs="Arial"/>
                <w:sz w:val="20"/>
                <w:szCs w:val="20"/>
              </w:rPr>
              <w:t xml:space="preserve"> </w:t>
            </w:r>
            <w:r w:rsidRPr="00BB4A08">
              <w:rPr>
                <w:sz w:val="20"/>
                <w:szCs w:val="20"/>
              </w:rPr>
              <w:t>I</w:t>
            </w:r>
            <w:r w:rsidRPr="00BB4A08">
              <w:rPr>
                <w:rFonts w:ascii="Arial monospaced for SAP" w:hAnsi="Arial monospaced for SAP" w:cs="Arial"/>
                <w:sz w:val="20"/>
                <w:szCs w:val="20"/>
              </w:rPr>
              <w:t xml:space="preserve"> </w:t>
            </w:r>
            <w:r w:rsidRPr="00BB4A08">
              <w:rPr>
                <w:rFonts w:cs="Arial"/>
                <w:sz w:val="20"/>
                <w:szCs w:val="20"/>
              </w:rPr>
              <w:t>уровня</w:t>
            </w:r>
            <w:r w:rsidRPr="00BB4A08">
              <w:rPr>
                <w:rFonts w:ascii="Arial monospaced for SAP" w:hAnsi="Arial monospaced for SAP" w:cs="Arial"/>
                <w:sz w:val="20"/>
                <w:szCs w:val="20"/>
              </w:rPr>
              <w:t xml:space="preserve"> (</w:t>
            </w:r>
            <w:r w:rsidRPr="00BB4A08">
              <w:rPr>
                <w:rFonts w:cs="Arial"/>
                <w:sz w:val="20"/>
                <w:szCs w:val="20"/>
              </w:rPr>
              <w:t>сварщик</w:t>
            </w:r>
            <w:r w:rsidRPr="00BB4A08">
              <w:rPr>
                <w:rFonts w:ascii="Arial monospaced for SAP" w:hAnsi="Arial monospaced for SAP" w:cs="Arial"/>
                <w:sz w:val="20"/>
                <w:szCs w:val="20"/>
              </w:rPr>
              <w:t>)</w:t>
            </w: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737C3F">
            <w:pPr>
              <w:rPr>
                <w:rFonts w:ascii="Arial monospaced for SAP" w:hAnsi="Arial monospaced for SAP"/>
                <w:sz w:val="20"/>
                <w:szCs w:val="20"/>
              </w:rPr>
            </w:pPr>
            <w:r w:rsidRPr="00937F7B">
              <w:rPr>
                <w:sz w:val="20"/>
                <w:szCs w:val="20"/>
              </w:rPr>
              <w:t>Копии</w:t>
            </w:r>
            <w:r w:rsidRPr="00937F7B">
              <w:rPr>
                <w:rFonts w:ascii="Arial monospaced for SAP" w:hAnsi="Arial monospaced for SAP"/>
                <w:sz w:val="20"/>
                <w:szCs w:val="20"/>
              </w:rPr>
              <w:t xml:space="preserve"> </w:t>
            </w:r>
            <w:r w:rsidRPr="00937F7B">
              <w:rPr>
                <w:sz w:val="20"/>
                <w:szCs w:val="20"/>
              </w:rPr>
              <w:t>отчетов</w:t>
            </w:r>
            <w:r w:rsidRPr="00937F7B">
              <w:rPr>
                <w:rFonts w:ascii="Arial monospaced for SAP" w:hAnsi="Arial monospaced for SAP"/>
                <w:sz w:val="20"/>
                <w:szCs w:val="20"/>
              </w:rPr>
              <w:t xml:space="preserve"> </w:t>
            </w:r>
            <w:r w:rsidRPr="00937F7B">
              <w:rPr>
                <w:sz w:val="20"/>
                <w:szCs w:val="20"/>
              </w:rPr>
              <w:t>о</w:t>
            </w:r>
            <w:r w:rsidRPr="00937F7B">
              <w:rPr>
                <w:rFonts w:ascii="Arial monospaced for SAP" w:hAnsi="Arial monospaced for SAP"/>
                <w:sz w:val="20"/>
                <w:szCs w:val="20"/>
              </w:rPr>
              <w:t xml:space="preserve"> </w:t>
            </w:r>
            <w:r w:rsidRPr="00937F7B">
              <w:rPr>
                <w:sz w:val="20"/>
                <w:szCs w:val="20"/>
              </w:rPr>
              <w:t>прохождении</w:t>
            </w:r>
            <w:r w:rsidRPr="00937F7B">
              <w:rPr>
                <w:rFonts w:ascii="Arial monospaced for SAP" w:hAnsi="Arial monospaced for SAP"/>
                <w:sz w:val="20"/>
                <w:szCs w:val="20"/>
              </w:rPr>
              <w:t xml:space="preserve"> </w:t>
            </w:r>
            <w:r w:rsidRPr="00937F7B">
              <w:rPr>
                <w:sz w:val="20"/>
                <w:szCs w:val="20"/>
              </w:rPr>
              <w:t>работниками</w:t>
            </w:r>
            <w:r w:rsidRPr="00937F7B">
              <w:rPr>
                <w:rFonts w:ascii="Arial monospaced for SAP" w:hAnsi="Arial monospaced for SAP"/>
                <w:sz w:val="20"/>
                <w:szCs w:val="20"/>
              </w:rPr>
              <w:t xml:space="preserve"> </w:t>
            </w:r>
            <w:r w:rsidRPr="00937F7B">
              <w:rPr>
                <w:sz w:val="20"/>
                <w:szCs w:val="20"/>
              </w:rPr>
              <w:t>аттестации</w:t>
            </w:r>
            <w:r w:rsidRPr="00937F7B">
              <w:rPr>
                <w:rFonts w:ascii="Arial monospaced for SAP" w:hAnsi="Arial monospaced for SAP"/>
                <w:sz w:val="20"/>
                <w:szCs w:val="20"/>
              </w:rPr>
              <w:t xml:space="preserve"> </w:t>
            </w: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ascii="Arial monospaced for SAP" w:hAnsi="Arial monospaced for SAP"/>
                <w:sz w:val="20"/>
                <w:szCs w:val="20"/>
              </w:rPr>
            </w:pPr>
            <w:r w:rsidRPr="00BB4A08">
              <w:rPr>
                <w:sz w:val="20"/>
                <w:szCs w:val="20"/>
              </w:rPr>
              <w:t>чел</w:t>
            </w:r>
            <w:r w:rsidRPr="00BB4A08">
              <w:rPr>
                <w:rFonts w:ascii="Arial monospaced for SAP" w:hAnsi="Arial monospaced for SAP"/>
                <w:sz w:val="20"/>
                <w:szCs w:val="20"/>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highlight w:val="yellow"/>
              </w:rPr>
            </w:pPr>
            <w:r w:rsidRPr="00BB4A08">
              <w:rPr>
                <w:sz w:val="20"/>
                <w:szCs w:val="20"/>
              </w:rPr>
              <w:t>2 и более</w:t>
            </w:r>
          </w:p>
        </w:tc>
      </w:tr>
      <w:tr w:rsidR="00BB4A08" w:rsidRPr="00890F15"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6.4</w:t>
            </w:r>
          </w:p>
        </w:tc>
        <w:tc>
          <w:tcPr>
            <w:tcW w:w="4111" w:type="dxa"/>
            <w:tcBorders>
              <w:top w:val="single" w:sz="4" w:space="0" w:color="000000"/>
              <w:left w:val="single" w:sz="4" w:space="0" w:color="000000"/>
              <w:bottom w:val="single" w:sz="4" w:space="0" w:color="000000"/>
            </w:tcBorders>
            <w:shd w:val="clear" w:color="auto" w:fill="auto"/>
          </w:tcPr>
          <w:p w:rsidR="00BB4A08" w:rsidRPr="00BB4A08" w:rsidRDefault="00BB4A08" w:rsidP="00737C3F">
            <w:pPr>
              <w:jc w:val="both"/>
              <w:rPr>
                <w:color w:val="0070C0"/>
                <w:sz w:val="20"/>
                <w:szCs w:val="20"/>
              </w:rPr>
            </w:pPr>
            <w:r w:rsidRPr="00BB4A08">
              <w:rPr>
                <w:sz w:val="20"/>
                <w:szCs w:val="20"/>
              </w:rPr>
              <w:t xml:space="preserve">Наличие ответственных за организацию и </w:t>
            </w:r>
            <w:proofErr w:type="gramStart"/>
            <w:r w:rsidRPr="00BB4A08">
              <w:rPr>
                <w:sz w:val="20"/>
                <w:szCs w:val="20"/>
              </w:rPr>
              <w:t>проведение  Работ</w:t>
            </w:r>
            <w:proofErr w:type="gramEnd"/>
            <w:r w:rsidRPr="00BB4A08">
              <w:rPr>
                <w:sz w:val="20"/>
                <w:szCs w:val="20"/>
              </w:rPr>
              <w:t xml:space="preserve">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BB4A08">
              <w:rPr>
                <w:sz w:val="20"/>
                <w:szCs w:val="20"/>
                <w:vertAlign w:val="subscript"/>
              </w:rPr>
              <w:t>1</w:t>
            </w:r>
            <w:r w:rsidRPr="00BB4A08">
              <w:rPr>
                <w:sz w:val="20"/>
                <w:szCs w:val="20"/>
              </w:rPr>
              <w:t>, Б</w:t>
            </w:r>
            <w:r w:rsidRPr="00BB4A08">
              <w:rPr>
                <w:sz w:val="20"/>
                <w:szCs w:val="20"/>
                <w:vertAlign w:val="subscript"/>
              </w:rPr>
              <w:t>1.17</w:t>
            </w:r>
            <w:r w:rsidRPr="00BB4A08">
              <w:rPr>
                <w:sz w:val="20"/>
                <w:szCs w:val="20"/>
              </w:rPr>
              <w:t>.</w:t>
            </w:r>
          </w:p>
        </w:tc>
        <w:tc>
          <w:tcPr>
            <w:tcW w:w="2835" w:type="dxa"/>
            <w:tcBorders>
              <w:top w:val="single" w:sz="4" w:space="0" w:color="000000"/>
              <w:left w:val="single" w:sz="4" w:space="0" w:color="000000"/>
              <w:bottom w:val="single" w:sz="4" w:space="0" w:color="000000"/>
            </w:tcBorders>
            <w:shd w:val="clear" w:color="auto" w:fill="auto"/>
          </w:tcPr>
          <w:p w:rsidR="00BB4A08" w:rsidRPr="00937F7B" w:rsidRDefault="00BB4A08" w:rsidP="00737C3F">
            <w:pPr>
              <w:rPr>
                <w:sz w:val="20"/>
                <w:szCs w:val="20"/>
              </w:rPr>
            </w:pPr>
            <w:r w:rsidRPr="00937F7B">
              <w:rPr>
                <w:sz w:val="20"/>
                <w:szCs w:val="20"/>
              </w:rPr>
              <w:t>Копии свидетельств и протоколов комиссий об аттестации</w:t>
            </w: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ascii="Arial monospaced for SAP" w:hAnsi="Arial monospaced for SAP"/>
                <w:sz w:val="20"/>
                <w:szCs w:val="20"/>
              </w:rPr>
            </w:pPr>
            <w:r w:rsidRPr="00BB4A08">
              <w:rPr>
                <w:sz w:val="20"/>
                <w:szCs w:val="20"/>
              </w:rPr>
              <w:t>чел</w:t>
            </w:r>
            <w:r w:rsidRPr="00BB4A08">
              <w:rPr>
                <w:rFonts w:ascii="Arial monospaced for SAP" w:hAnsi="Arial monospaced for SAP"/>
                <w:sz w:val="20"/>
                <w:szCs w:val="20"/>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3 и более</w:t>
            </w:r>
          </w:p>
        </w:tc>
      </w:tr>
      <w:tr w:rsidR="00BB4A08" w:rsidRPr="00E27382"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6.5</w:t>
            </w:r>
          </w:p>
        </w:tc>
        <w:tc>
          <w:tcPr>
            <w:tcW w:w="4111" w:type="dxa"/>
            <w:tcBorders>
              <w:top w:val="single" w:sz="4" w:space="0" w:color="000000"/>
              <w:left w:val="single" w:sz="4" w:space="0" w:color="000000"/>
              <w:bottom w:val="single" w:sz="4" w:space="0" w:color="000000"/>
            </w:tcBorders>
            <w:shd w:val="clear" w:color="auto" w:fill="auto"/>
          </w:tcPr>
          <w:p w:rsidR="00BB4A08" w:rsidRPr="00BB4A08" w:rsidRDefault="00BB4A08" w:rsidP="00737C3F">
            <w:pPr>
              <w:jc w:val="both"/>
              <w:rPr>
                <w:sz w:val="20"/>
                <w:szCs w:val="20"/>
              </w:rPr>
            </w:pPr>
            <w:r w:rsidRPr="00BB4A08">
              <w:rPr>
                <w:sz w:val="20"/>
                <w:szCs w:val="20"/>
              </w:rPr>
              <w:t>Наличие мед</w:t>
            </w:r>
            <w:proofErr w:type="gramStart"/>
            <w:r w:rsidRPr="00BB4A08">
              <w:rPr>
                <w:sz w:val="20"/>
                <w:szCs w:val="20"/>
              </w:rPr>
              <w:t>. службы</w:t>
            </w:r>
            <w:proofErr w:type="gramEnd"/>
            <w:r w:rsidRPr="00BB4A08">
              <w:rPr>
                <w:sz w:val="20"/>
                <w:szCs w:val="20"/>
              </w:rPr>
              <w:t xml:space="preserve"> или предоставление гарантийного письма на заключенного договора с медицинской организацией на проведение регулярных </w:t>
            </w:r>
            <w:proofErr w:type="spellStart"/>
            <w:r w:rsidRPr="00BB4A08">
              <w:rPr>
                <w:sz w:val="20"/>
                <w:szCs w:val="20"/>
              </w:rPr>
              <w:t>предрейсовых</w:t>
            </w:r>
            <w:proofErr w:type="spellEnd"/>
            <w:r w:rsidRPr="00BB4A08">
              <w:rPr>
                <w:sz w:val="20"/>
                <w:szCs w:val="20"/>
              </w:rPr>
              <w:t xml:space="preserve"> и </w:t>
            </w:r>
            <w:proofErr w:type="spellStart"/>
            <w:r w:rsidRPr="00BB4A08">
              <w:rPr>
                <w:sz w:val="20"/>
                <w:szCs w:val="20"/>
              </w:rPr>
              <w:t>послерейсовых</w:t>
            </w:r>
            <w:proofErr w:type="spellEnd"/>
            <w:r w:rsidRPr="00BB4A08">
              <w:rPr>
                <w:sz w:val="20"/>
                <w:szCs w:val="20"/>
              </w:rPr>
              <w:t xml:space="preserve"> </w:t>
            </w:r>
            <w:proofErr w:type="spellStart"/>
            <w:r w:rsidRPr="00BB4A08">
              <w:rPr>
                <w:sz w:val="20"/>
                <w:szCs w:val="20"/>
              </w:rPr>
              <w:t>мед</w:t>
            </w:r>
            <w:proofErr w:type="spellEnd"/>
            <w:r w:rsidRPr="00BB4A08">
              <w:rPr>
                <w:sz w:val="20"/>
                <w:szCs w:val="20"/>
              </w:rPr>
              <w:t>. осмотров водителей транспортных средств и оказание первой и/или медицинской помощи работникам.</w:t>
            </w:r>
          </w:p>
        </w:tc>
        <w:tc>
          <w:tcPr>
            <w:tcW w:w="2835" w:type="dxa"/>
            <w:tcBorders>
              <w:top w:val="single" w:sz="4" w:space="0" w:color="000000"/>
              <w:left w:val="single" w:sz="4" w:space="0" w:color="000000"/>
              <w:bottom w:val="single" w:sz="4" w:space="0" w:color="000000"/>
            </w:tcBorders>
            <w:shd w:val="clear" w:color="auto" w:fill="auto"/>
          </w:tcPr>
          <w:p w:rsidR="00BB4A08" w:rsidRPr="00937F7B" w:rsidRDefault="00BB4A08" w:rsidP="00737C3F">
            <w:pPr>
              <w:rPr>
                <w:sz w:val="20"/>
                <w:szCs w:val="20"/>
              </w:rPr>
            </w:pPr>
            <w:r w:rsidRPr="00937F7B">
              <w:rPr>
                <w:rFonts w:cs="Arial"/>
                <w:sz w:val="20"/>
                <w:szCs w:val="20"/>
              </w:rPr>
              <w:t xml:space="preserve">Справка о наличии </w:t>
            </w:r>
            <w:proofErr w:type="spellStart"/>
            <w:proofErr w:type="gramStart"/>
            <w:r w:rsidRPr="00937F7B">
              <w:rPr>
                <w:rFonts w:cs="Arial"/>
                <w:sz w:val="20"/>
                <w:szCs w:val="20"/>
              </w:rPr>
              <w:t>мед.службы</w:t>
            </w:r>
            <w:proofErr w:type="spellEnd"/>
            <w:r w:rsidRPr="00937F7B">
              <w:rPr>
                <w:rFonts w:cs="Arial"/>
                <w:sz w:val="20"/>
                <w:szCs w:val="20"/>
              </w:rPr>
              <w:t xml:space="preserve">  или</w:t>
            </w:r>
            <w:proofErr w:type="gramEnd"/>
            <w:r w:rsidRPr="00937F7B">
              <w:rPr>
                <w:rFonts w:cs="Arial"/>
                <w:sz w:val="20"/>
                <w:szCs w:val="20"/>
              </w:rPr>
              <w:t xml:space="preserve"> гарантийное письмо за подписью руководителя о заключении договора </w:t>
            </w:r>
          </w:p>
        </w:tc>
        <w:tc>
          <w:tcPr>
            <w:tcW w:w="1417" w:type="dxa"/>
            <w:tcBorders>
              <w:top w:val="single" w:sz="4" w:space="0" w:color="000000"/>
              <w:left w:val="single" w:sz="4" w:space="0" w:color="000000"/>
              <w:bottom w:val="single" w:sz="4" w:space="0" w:color="000000"/>
            </w:tcBorders>
            <w:shd w:val="clear" w:color="auto" w:fill="auto"/>
          </w:tcPr>
          <w:p w:rsidR="00BB4A08" w:rsidRPr="00BB4A08" w:rsidRDefault="00BB4A08" w:rsidP="00737C3F">
            <w:pPr>
              <w:rPr>
                <w:sz w:val="20"/>
                <w:szCs w:val="20"/>
              </w:rPr>
            </w:pPr>
            <w:r w:rsidRPr="00BB4A08">
              <w:rPr>
                <w:sz w:val="20"/>
                <w:szCs w:val="20"/>
              </w:rPr>
              <w:t>Наличие/ отсутствие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4A08" w:rsidRPr="00BB4A08" w:rsidRDefault="00BB4A08" w:rsidP="00737C3F">
            <w:pPr>
              <w:rPr>
                <w:sz w:val="20"/>
                <w:szCs w:val="20"/>
              </w:rPr>
            </w:pPr>
            <w:r w:rsidRPr="00BB4A08">
              <w:rPr>
                <w:sz w:val="20"/>
                <w:szCs w:val="20"/>
              </w:rPr>
              <w:t>наличие</w:t>
            </w:r>
          </w:p>
        </w:tc>
      </w:tr>
      <w:tr w:rsidR="00BB4A08" w:rsidRPr="00E27382"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6.6</w:t>
            </w:r>
          </w:p>
        </w:tc>
        <w:tc>
          <w:tcPr>
            <w:tcW w:w="4111" w:type="dxa"/>
            <w:tcBorders>
              <w:top w:val="single" w:sz="4" w:space="0" w:color="000000"/>
              <w:left w:val="single" w:sz="4" w:space="0" w:color="000000"/>
              <w:bottom w:val="single" w:sz="4" w:space="0" w:color="000000"/>
            </w:tcBorders>
            <w:shd w:val="clear" w:color="auto" w:fill="auto"/>
          </w:tcPr>
          <w:p w:rsidR="00BB4A08" w:rsidRPr="00BB4A08" w:rsidRDefault="00BB4A08" w:rsidP="00737C3F">
            <w:pPr>
              <w:jc w:val="both"/>
              <w:rPr>
                <w:sz w:val="20"/>
                <w:szCs w:val="20"/>
              </w:rPr>
            </w:pPr>
            <w:r w:rsidRPr="00BB4A08">
              <w:rPr>
                <w:sz w:val="20"/>
                <w:szCs w:val="20"/>
              </w:rPr>
              <w:t>Организация и проведение медицинских осмотров привлекаемого персонала.</w:t>
            </w:r>
          </w:p>
        </w:tc>
        <w:tc>
          <w:tcPr>
            <w:tcW w:w="2835" w:type="dxa"/>
            <w:tcBorders>
              <w:top w:val="single" w:sz="4" w:space="0" w:color="000000"/>
              <w:left w:val="single" w:sz="4" w:space="0" w:color="000000"/>
              <w:bottom w:val="single" w:sz="4" w:space="0" w:color="000000"/>
            </w:tcBorders>
            <w:shd w:val="clear" w:color="auto" w:fill="auto"/>
          </w:tcPr>
          <w:p w:rsidR="00BB4A08" w:rsidRPr="00937F7B" w:rsidRDefault="00BB4A08" w:rsidP="00737C3F">
            <w:pPr>
              <w:rPr>
                <w:sz w:val="20"/>
                <w:szCs w:val="20"/>
              </w:rPr>
            </w:pPr>
            <w:r w:rsidRPr="00937F7B">
              <w:rPr>
                <w:sz w:val="20"/>
                <w:szCs w:val="20"/>
              </w:rPr>
              <w:t>Копии документов, подтверждающих наличие договорных отношений, графиков, перечней и заключительных актов</w:t>
            </w:r>
          </w:p>
        </w:tc>
        <w:tc>
          <w:tcPr>
            <w:tcW w:w="1417" w:type="dxa"/>
            <w:tcBorders>
              <w:top w:val="single" w:sz="4" w:space="0" w:color="000000"/>
              <w:left w:val="single" w:sz="4" w:space="0" w:color="000000"/>
              <w:bottom w:val="single" w:sz="4" w:space="0" w:color="000000"/>
            </w:tcBorders>
            <w:shd w:val="clear" w:color="auto" w:fill="auto"/>
          </w:tcPr>
          <w:p w:rsidR="00BB4A08" w:rsidRPr="00BB4A08" w:rsidRDefault="00BB4A08" w:rsidP="00737C3F">
            <w:pPr>
              <w:rPr>
                <w:sz w:val="20"/>
                <w:szCs w:val="20"/>
              </w:rPr>
            </w:pPr>
            <w:r w:rsidRPr="00BB4A08">
              <w:rPr>
                <w:sz w:val="20"/>
                <w:szCs w:val="20"/>
              </w:rPr>
              <w:t>Наличие/ отсутствие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4A08" w:rsidRPr="00BB4A08" w:rsidRDefault="00BB4A08" w:rsidP="00737C3F">
            <w:pPr>
              <w:rPr>
                <w:sz w:val="20"/>
                <w:szCs w:val="20"/>
              </w:rPr>
            </w:pPr>
            <w:r w:rsidRPr="00BB4A08">
              <w:rPr>
                <w:sz w:val="20"/>
                <w:szCs w:val="20"/>
              </w:rPr>
              <w:t>наличие</w:t>
            </w:r>
          </w:p>
        </w:tc>
      </w:tr>
      <w:tr w:rsidR="00BB4A08" w:rsidRPr="00E27382"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6.7</w:t>
            </w:r>
          </w:p>
        </w:tc>
        <w:tc>
          <w:tcPr>
            <w:tcW w:w="4111" w:type="dxa"/>
            <w:tcBorders>
              <w:top w:val="single" w:sz="4" w:space="0" w:color="000000"/>
              <w:left w:val="single" w:sz="4" w:space="0" w:color="000000"/>
              <w:bottom w:val="single" w:sz="4" w:space="0" w:color="000000"/>
            </w:tcBorders>
            <w:shd w:val="clear" w:color="auto" w:fill="auto"/>
          </w:tcPr>
          <w:p w:rsidR="00BB4A08" w:rsidRPr="00BB4A08" w:rsidRDefault="00BB4A08" w:rsidP="00737C3F">
            <w:pPr>
              <w:jc w:val="both"/>
              <w:rPr>
                <w:sz w:val="20"/>
                <w:szCs w:val="20"/>
              </w:rPr>
            </w:pPr>
            <w:r w:rsidRPr="00BB4A08">
              <w:rPr>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835" w:type="dxa"/>
            <w:tcBorders>
              <w:top w:val="single" w:sz="4" w:space="0" w:color="000000"/>
              <w:left w:val="single" w:sz="4" w:space="0" w:color="000000"/>
              <w:bottom w:val="single" w:sz="4" w:space="0" w:color="000000"/>
            </w:tcBorders>
            <w:shd w:val="clear" w:color="auto" w:fill="auto"/>
          </w:tcPr>
          <w:p w:rsidR="00BB4A08" w:rsidRPr="00937F7B" w:rsidRDefault="00BB4A08" w:rsidP="00737C3F">
            <w:pPr>
              <w:rPr>
                <w:sz w:val="20"/>
                <w:szCs w:val="20"/>
              </w:rPr>
            </w:pPr>
            <w:r w:rsidRPr="00937F7B">
              <w:rPr>
                <w:sz w:val="20"/>
                <w:szCs w:val="20"/>
              </w:rPr>
              <w:t>Копии документов, подтверждающих проведение проверок, их графиков,  актов по итогам проверок.</w:t>
            </w:r>
          </w:p>
        </w:tc>
        <w:tc>
          <w:tcPr>
            <w:tcW w:w="1417" w:type="dxa"/>
            <w:tcBorders>
              <w:top w:val="single" w:sz="4" w:space="0" w:color="000000"/>
              <w:left w:val="single" w:sz="4" w:space="0" w:color="000000"/>
              <w:bottom w:val="single" w:sz="4" w:space="0" w:color="000000"/>
            </w:tcBorders>
            <w:shd w:val="clear" w:color="auto" w:fill="auto"/>
          </w:tcPr>
          <w:p w:rsidR="00BB4A08" w:rsidRPr="00BB4A08" w:rsidRDefault="00BB4A08" w:rsidP="00737C3F">
            <w:pPr>
              <w:rPr>
                <w:sz w:val="20"/>
                <w:szCs w:val="20"/>
              </w:rPr>
            </w:pPr>
            <w:r w:rsidRPr="00BB4A08">
              <w:rPr>
                <w:sz w:val="20"/>
                <w:szCs w:val="20"/>
              </w:rPr>
              <w:t>Наличие/ отсутствие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4A08" w:rsidRPr="00BB4A08" w:rsidRDefault="00BB4A08" w:rsidP="00737C3F">
            <w:pPr>
              <w:rPr>
                <w:sz w:val="20"/>
                <w:szCs w:val="20"/>
              </w:rPr>
            </w:pPr>
            <w:r w:rsidRPr="00BB4A08">
              <w:rPr>
                <w:sz w:val="20"/>
                <w:szCs w:val="20"/>
              </w:rPr>
              <w:t>наличие</w:t>
            </w:r>
          </w:p>
        </w:tc>
      </w:tr>
      <w:tr w:rsidR="00BB4A08" w:rsidRPr="00E27382"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6.8</w:t>
            </w:r>
          </w:p>
        </w:tc>
        <w:tc>
          <w:tcPr>
            <w:tcW w:w="4111" w:type="dxa"/>
            <w:tcBorders>
              <w:top w:val="single" w:sz="4" w:space="0" w:color="000000"/>
              <w:left w:val="single" w:sz="4" w:space="0" w:color="000000"/>
              <w:bottom w:val="single" w:sz="4" w:space="0" w:color="000000"/>
            </w:tcBorders>
            <w:shd w:val="clear" w:color="auto" w:fill="auto"/>
          </w:tcPr>
          <w:p w:rsidR="00BB4A08" w:rsidRPr="00BB4A08" w:rsidRDefault="00BB4A08" w:rsidP="00737C3F">
            <w:pPr>
              <w:jc w:val="both"/>
              <w:rPr>
                <w:sz w:val="20"/>
                <w:szCs w:val="20"/>
              </w:rPr>
            </w:pPr>
            <w:r w:rsidRPr="00BB4A08">
              <w:rPr>
                <w:sz w:val="20"/>
                <w:szCs w:val="20"/>
              </w:rPr>
              <w:t>Предоставление гарантий отсутствия работников, привлекаемых подрядчиком для выполнения работ на основании гражданско-правовых договоров.</w:t>
            </w:r>
          </w:p>
        </w:tc>
        <w:tc>
          <w:tcPr>
            <w:tcW w:w="2835" w:type="dxa"/>
            <w:tcBorders>
              <w:top w:val="single" w:sz="4" w:space="0" w:color="000000"/>
              <w:left w:val="single" w:sz="4" w:space="0" w:color="000000"/>
              <w:bottom w:val="single" w:sz="4" w:space="0" w:color="000000"/>
            </w:tcBorders>
            <w:shd w:val="clear" w:color="auto" w:fill="auto"/>
          </w:tcPr>
          <w:p w:rsidR="00BB4A08" w:rsidRPr="00937F7B" w:rsidRDefault="00BB4A08" w:rsidP="00737C3F">
            <w:pPr>
              <w:rPr>
                <w:sz w:val="20"/>
                <w:szCs w:val="20"/>
              </w:rPr>
            </w:pPr>
            <w:r w:rsidRPr="00937F7B">
              <w:rPr>
                <w:sz w:val="20"/>
                <w:szCs w:val="20"/>
              </w:rPr>
              <w:t>Гарантийное письмо за подписью руководителя организации.</w:t>
            </w:r>
          </w:p>
        </w:tc>
        <w:tc>
          <w:tcPr>
            <w:tcW w:w="1417" w:type="dxa"/>
            <w:tcBorders>
              <w:top w:val="single" w:sz="4" w:space="0" w:color="000000"/>
              <w:left w:val="single" w:sz="4" w:space="0" w:color="000000"/>
              <w:bottom w:val="single" w:sz="4" w:space="0" w:color="000000"/>
            </w:tcBorders>
            <w:shd w:val="clear" w:color="auto" w:fill="auto"/>
          </w:tcPr>
          <w:p w:rsidR="00BB4A08" w:rsidRPr="00BB4A08" w:rsidRDefault="00BB4A08" w:rsidP="00737C3F">
            <w:pPr>
              <w:rPr>
                <w:sz w:val="20"/>
                <w:szCs w:val="20"/>
              </w:rPr>
            </w:pPr>
            <w:r w:rsidRPr="00BB4A08">
              <w:rPr>
                <w:sz w:val="20"/>
                <w:szCs w:val="20"/>
              </w:rPr>
              <w:t>Наличие/ отсутствие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4A08" w:rsidRPr="00BB4A08" w:rsidRDefault="00BB4A08" w:rsidP="00737C3F">
            <w:pPr>
              <w:rPr>
                <w:sz w:val="20"/>
                <w:szCs w:val="20"/>
              </w:rPr>
            </w:pPr>
            <w:r w:rsidRPr="00BB4A08">
              <w:rPr>
                <w:sz w:val="20"/>
                <w:szCs w:val="20"/>
              </w:rPr>
              <w:t>наличие</w:t>
            </w:r>
          </w:p>
        </w:tc>
      </w:tr>
      <w:tr w:rsidR="00BB4A08" w:rsidRPr="00E77012"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7</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eastAsia="Calibri" w:cs="Arial"/>
                <w:sz w:val="20"/>
                <w:szCs w:val="20"/>
              </w:rPr>
            </w:pPr>
            <w:r w:rsidRPr="00BB4A08">
              <w:rPr>
                <w:rFonts w:cs="Arial"/>
                <w:sz w:val="20"/>
                <w:szCs w:val="20"/>
              </w:rPr>
              <w:t>Требования</w:t>
            </w:r>
            <w:r w:rsidRPr="00BB4A08">
              <w:rPr>
                <w:rFonts w:ascii="Arial monospaced for SAP" w:hAnsi="Arial monospaced for SAP" w:cs="Arial"/>
                <w:sz w:val="20"/>
                <w:szCs w:val="20"/>
              </w:rPr>
              <w:t xml:space="preserve"> </w:t>
            </w:r>
            <w:r w:rsidRPr="00BB4A08">
              <w:rPr>
                <w:rFonts w:cs="Arial"/>
                <w:sz w:val="20"/>
                <w:szCs w:val="20"/>
              </w:rPr>
              <w:t>по</w:t>
            </w:r>
            <w:r w:rsidRPr="00BB4A08">
              <w:rPr>
                <w:rFonts w:ascii="Arial monospaced for SAP" w:hAnsi="Arial monospaced for SAP" w:cs="Arial"/>
                <w:sz w:val="20"/>
                <w:szCs w:val="20"/>
              </w:rPr>
              <w:t xml:space="preserve"> </w:t>
            </w:r>
            <w:r w:rsidRPr="00BB4A08">
              <w:rPr>
                <w:rFonts w:cs="Arial"/>
                <w:sz w:val="20"/>
                <w:szCs w:val="20"/>
              </w:rPr>
              <w:t>сварочным</w:t>
            </w:r>
            <w:r w:rsidRPr="00BB4A08">
              <w:rPr>
                <w:rFonts w:ascii="Arial monospaced for SAP" w:hAnsi="Arial monospaced for SAP" w:cs="Arial"/>
                <w:sz w:val="20"/>
                <w:szCs w:val="20"/>
              </w:rPr>
              <w:t xml:space="preserve"> </w:t>
            </w:r>
            <w:r w:rsidRPr="00BB4A08">
              <w:rPr>
                <w:rFonts w:cs="Arial"/>
                <w:sz w:val="20"/>
                <w:szCs w:val="20"/>
              </w:rPr>
              <w:t>работам</w:t>
            </w:r>
            <w:r w:rsidRPr="00BB4A08">
              <w:rPr>
                <w:rFonts w:ascii="Arial monospaced for SAP" w:hAnsi="Arial monospaced for SAP" w:cs="Arial"/>
                <w:sz w:val="20"/>
                <w:szCs w:val="20"/>
              </w:rPr>
              <w:t>:</w:t>
            </w: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737C3F">
            <w:pPr>
              <w:rPr>
                <w:rFonts w:eastAsia="Calibri"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cs="Arial"/>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rFonts w:cs="Arial"/>
                <w:sz w:val="20"/>
                <w:szCs w:val="20"/>
              </w:rPr>
            </w:pPr>
          </w:p>
        </w:tc>
      </w:tr>
      <w:tr w:rsidR="00BB4A08" w:rsidRPr="00E77012"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7.1</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jc w:val="both"/>
              <w:rPr>
                <w:rFonts w:ascii="Arial monospaced for SAP" w:hAnsi="Arial monospaced for SAP" w:cs="Arial"/>
                <w:sz w:val="20"/>
                <w:szCs w:val="20"/>
              </w:rPr>
            </w:pPr>
            <w:r w:rsidRPr="00BB4A08">
              <w:rPr>
                <w:rFonts w:cs="Arial"/>
                <w:sz w:val="20"/>
                <w:szCs w:val="20"/>
              </w:rPr>
              <w:t>Наличие</w:t>
            </w:r>
            <w:r w:rsidRPr="00BB4A08">
              <w:rPr>
                <w:rFonts w:ascii="Arial monospaced for SAP" w:hAnsi="Arial monospaced for SAP" w:cs="Arial"/>
                <w:sz w:val="20"/>
                <w:szCs w:val="20"/>
              </w:rPr>
              <w:t xml:space="preserve"> </w:t>
            </w:r>
            <w:r w:rsidRPr="00BB4A08">
              <w:rPr>
                <w:rFonts w:cs="Arial"/>
                <w:sz w:val="20"/>
                <w:szCs w:val="20"/>
              </w:rPr>
              <w:t>у</w:t>
            </w:r>
            <w:r w:rsidRPr="00BB4A08">
              <w:rPr>
                <w:rFonts w:ascii="Arial monospaced for SAP" w:hAnsi="Arial monospaced for SAP" w:cs="Arial"/>
                <w:sz w:val="20"/>
                <w:szCs w:val="20"/>
              </w:rPr>
              <w:t xml:space="preserve"> </w:t>
            </w:r>
            <w:r w:rsidRPr="00BB4A08">
              <w:rPr>
                <w:rFonts w:cs="Arial"/>
                <w:sz w:val="20"/>
                <w:szCs w:val="20"/>
              </w:rPr>
              <w:t>организации</w:t>
            </w:r>
            <w:r w:rsidRPr="00BB4A08">
              <w:rPr>
                <w:rFonts w:ascii="Arial monospaced for SAP" w:hAnsi="Arial monospaced for SAP" w:cs="Arial"/>
                <w:sz w:val="20"/>
                <w:szCs w:val="20"/>
              </w:rPr>
              <w:t xml:space="preserve"> «</w:t>
            </w:r>
            <w:r w:rsidRPr="00BB4A08">
              <w:rPr>
                <w:rFonts w:cs="Arial"/>
                <w:sz w:val="20"/>
                <w:szCs w:val="20"/>
              </w:rPr>
              <w:t>Свидетельства</w:t>
            </w:r>
            <w:r w:rsidRPr="00BB4A08">
              <w:rPr>
                <w:rFonts w:ascii="Arial monospaced for SAP" w:hAnsi="Arial monospaced for SAP" w:cs="Arial"/>
                <w:sz w:val="20"/>
                <w:szCs w:val="20"/>
              </w:rPr>
              <w:t xml:space="preserve"> </w:t>
            </w:r>
            <w:r w:rsidRPr="00BB4A08">
              <w:rPr>
                <w:rFonts w:cs="Arial"/>
                <w:sz w:val="20"/>
                <w:szCs w:val="20"/>
              </w:rPr>
              <w:t>о</w:t>
            </w:r>
            <w:r w:rsidRPr="00BB4A08">
              <w:rPr>
                <w:rFonts w:ascii="Arial monospaced for SAP" w:hAnsi="Arial monospaced for SAP" w:cs="Arial"/>
                <w:sz w:val="20"/>
                <w:szCs w:val="20"/>
              </w:rPr>
              <w:t xml:space="preserve"> </w:t>
            </w:r>
            <w:r w:rsidRPr="00BB4A08">
              <w:rPr>
                <w:rFonts w:cs="Arial"/>
                <w:sz w:val="20"/>
                <w:szCs w:val="20"/>
              </w:rPr>
              <w:t>производственной</w:t>
            </w:r>
            <w:r w:rsidRPr="00BB4A08">
              <w:rPr>
                <w:rFonts w:ascii="Arial monospaced for SAP" w:hAnsi="Arial monospaced for SAP" w:cs="Arial"/>
                <w:sz w:val="20"/>
                <w:szCs w:val="20"/>
              </w:rPr>
              <w:t xml:space="preserve"> </w:t>
            </w:r>
            <w:r w:rsidRPr="00BB4A08">
              <w:rPr>
                <w:rFonts w:cs="Arial"/>
                <w:sz w:val="20"/>
                <w:szCs w:val="20"/>
              </w:rPr>
              <w:t>аттестации</w:t>
            </w:r>
            <w:r w:rsidRPr="00BB4A08">
              <w:rPr>
                <w:rFonts w:ascii="Arial monospaced for SAP" w:hAnsi="Arial monospaced for SAP" w:cs="Arial"/>
                <w:sz w:val="20"/>
                <w:szCs w:val="20"/>
              </w:rPr>
              <w:t xml:space="preserve"> </w:t>
            </w:r>
            <w:r w:rsidRPr="00BB4A08">
              <w:rPr>
                <w:rFonts w:cs="Arial"/>
                <w:sz w:val="20"/>
                <w:szCs w:val="20"/>
              </w:rPr>
              <w:t>технологии</w:t>
            </w:r>
            <w:r w:rsidRPr="00BB4A08">
              <w:rPr>
                <w:rFonts w:ascii="Arial monospaced for SAP" w:hAnsi="Arial monospaced for SAP" w:cs="Arial"/>
                <w:sz w:val="20"/>
                <w:szCs w:val="20"/>
              </w:rPr>
              <w:t xml:space="preserve"> </w:t>
            </w:r>
            <w:r w:rsidRPr="00BB4A08">
              <w:rPr>
                <w:rFonts w:cs="Arial"/>
                <w:sz w:val="20"/>
                <w:szCs w:val="20"/>
              </w:rPr>
              <w:t>сварки</w:t>
            </w:r>
            <w:r w:rsidRPr="00BB4A08">
              <w:rPr>
                <w:rFonts w:ascii="Arial monospaced for SAP" w:hAnsi="Arial monospaced for SAP" w:cs="Arial"/>
                <w:sz w:val="20"/>
                <w:szCs w:val="20"/>
              </w:rPr>
              <w:t xml:space="preserve">» </w:t>
            </w:r>
            <w:r w:rsidRPr="00BB4A08">
              <w:rPr>
                <w:rFonts w:cs="Arial"/>
                <w:sz w:val="20"/>
                <w:szCs w:val="20"/>
              </w:rPr>
              <w:t>в</w:t>
            </w:r>
            <w:r w:rsidRPr="00BB4A08">
              <w:rPr>
                <w:rFonts w:ascii="Arial monospaced for SAP" w:hAnsi="Arial monospaced for SAP" w:cs="Arial"/>
                <w:sz w:val="20"/>
                <w:szCs w:val="20"/>
              </w:rPr>
              <w:t xml:space="preserve"> </w:t>
            </w:r>
            <w:r w:rsidRPr="00BB4A08">
              <w:rPr>
                <w:rFonts w:cs="Arial"/>
                <w:sz w:val="20"/>
                <w:szCs w:val="20"/>
              </w:rPr>
              <w:t>соответствии</w:t>
            </w:r>
            <w:r w:rsidRPr="00BB4A08">
              <w:rPr>
                <w:rFonts w:ascii="Arial monospaced for SAP" w:hAnsi="Arial monospaced for SAP" w:cs="Arial"/>
                <w:sz w:val="20"/>
                <w:szCs w:val="20"/>
              </w:rPr>
              <w:t xml:space="preserve"> </w:t>
            </w:r>
            <w:r w:rsidRPr="00BB4A08">
              <w:rPr>
                <w:rFonts w:cs="Arial"/>
                <w:sz w:val="20"/>
                <w:szCs w:val="20"/>
              </w:rPr>
              <w:t>с</w:t>
            </w:r>
            <w:r w:rsidRPr="00BB4A08">
              <w:rPr>
                <w:rFonts w:ascii="Arial monospaced for SAP" w:hAnsi="Arial monospaced for SAP" w:cs="Arial"/>
                <w:sz w:val="20"/>
                <w:szCs w:val="20"/>
              </w:rPr>
              <w:t xml:space="preserve"> </w:t>
            </w:r>
            <w:r w:rsidRPr="00BB4A08">
              <w:rPr>
                <w:rFonts w:cs="Arial"/>
                <w:sz w:val="20"/>
                <w:szCs w:val="20"/>
              </w:rPr>
              <w:t>требованиями</w:t>
            </w:r>
            <w:r w:rsidRPr="00BB4A08">
              <w:rPr>
                <w:rFonts w:ascii="Arial monospaced for SAP" w:hAnsi="Arial monospaced for SAP" w:cs="Arial"/>
                <w:sz w:val="20"/>
                <w:szCs w:val="20"/>
              </w:rPr>
              <w:t xml:space="preserve"> </w:t>
            </w:r>
            <w:r w:rsidRPr="00BB4A08">
              <w:rPr>
                <w:rFonts w:cs="Arial"/>
                <w:sz w:val="20"/>
                <w:szCs w:val="20"/>
              </w:rPr>
              <w:t>РД</w:t>
            </w:r>
            <w:r w:rsidRPr="00BB4A08">
              <w:rPr>
                <w:rFonts w:ascii="Arial monospaced for SAP" w:hAnsi="Arial monospaced for SAP" w:cs="Arial"/>
                <w:sz w:val="20"/>
                <w:szCs w:val="20"/>
              </w:rPr>
              <w:t xml:space="preserve"> </w:t>
            </w:r>
            <w:r w:rsidRPr="00BB4A08">
              <w:rPr>
                <w:sz w:val="20"/>
                <w:szCs w:val="20"/>
              </w:rPr>
              <w:t>03-615-03</w:t>
            </w:r>
            <w:r w:rsidRPr="00BB4A08">
              <w:rPr>
                <w:rFonts w:ascii="Arial monospaced for SAP" w:hAnsi="Arial monospaced for SAP" w:cs="Arial"/>
                <w:sz w:val="20"/>
                <w:szCs w:val="20"/>
              </w:rPr>
              <w:t>, «</w:t>
            </w:r>
            <w:r w:rsidRPr="00BB4A08">
              <w:rPr>
                <w:rFonts w:cs="Arial"/>
                <w:sz w:val="20"/>
                <w:szCs w:val="20"/>
              </w:rPr>
              <w:t>Карт</w:t>
            </w:r>
            <w:r w:rsidRPr="00BB4A08">
              <w:rPr>
                <w:rFonts w:ascii="Arial monospaced for SAP" w:hAnsi="Arial monospaced for SAP" w:cs="Arial"/>
                <w:sz w:val="20"/>
                <w:szCs w:val="20"/>
              </w:rPr>
              <w:t xml:space="preserve"> </w:t>
            </w:r>
            <w:r w:rsidRPr="00BB4A08">
              <w:rPr>
                <w:rFonts w:cs="Arial"/>
                <w:sz w:val="20"/>
                <w:szCs w:val="20"/>
              </w:rPr>
              <w:t>технологического</w:t>
            </w:r>
            <w:r w:rsidRPr="00BB4A08">
              <w:rPr>
                <w:rFonts w:ascii="Arial monospaced for SAP" w:hAnsi="Arial monospaced for SAP" w:cs="Arial"/>
                <w:sz w:val="20"/>
                <w:szCs w:val="20"/>
              </w:rPr>
              <w:t xml:space="preserve"> </w:t>
            </w:r>
            <w:r w:rsidRPr="00BB4A08">
              <w:rPr>
                <w:rFonts w:cs="Arial"/>
                <w:sz w:val="20"/>
                <w:szCs w:val="20"/>
              </w:rPr>
              <w:t>процесса</w:t>
            </w:r>
            <w:r w:rsidRPr="00BB4A08">
              <w:rPr>
                <w:rFonts w:ascii="Arial monospaced for SAP" w:hAnsi="Arial monospaced for SAP" w:cs="Arial"/>
                <w:sz w:val="20"/>
                <w:szCs w:val="20"/>
              </w:rPr>
              <w:t xml:space="preserve"> </w:t>
            </w:r>
            <w:r w:rsidRPr="00BB4A08">
              <w:rPr>
                <w:rFonts w:cs="Arial"/>
                <w:sz w:val="20"/>
                <w:szCs w:val="20"/>
              </w:rPr>
              <w:t>сварки</w:t>
            </w:r>
            <w:r w:rsidRPr="00BB4A08">
              <w:rPr>
                <w:rFonts w:ascii="Arial monospaced for SAP" w:hAnsi="Arial monospaced for SAP" w:cs="Arial"/>
                <w:sz w:val="20"/>
                <w:szCs w:val="20"/>
              </w:rPr>
              <w:t xml:space="preserve"> </w:t>
            </w:r>
            <w:r w:rsidRPr="00BB4A08">
              <w:rPr>
                <w:rFonts w:cs="Arial"/>
                <w:sz w:val="20"/>
                <w:szCs w:val="20"/>
              </w:rPr>
              <w:t>технологических</w:t>
            </w:r>
            <w:r w:rsidRPr="00BB4A08">
              <w:rPr>
                <w:rFonts w:ascii="Arial monospaced for SAP" w:hAnsi="Arial monospaced for SAP" w:cs="Arial"/>
                <w:sz w:val="20"/>
                <w:szCs w:val="20"/>
              </w:rPr>
              <w:t xml:space="preserve"> </w:t>
            </w:r>
            <w:r w:rsidRPr="00BB4A08">
              <w:rPr>
                <w:rFonts w:cs="Arial"/>
                <w:sz w:val="20"/>
                <w:szCs w:val="20"/>
              </w:rPr>
              <w:t>трубопроводов</w:t>
            </w:r>
            <w:r w:rsidRPr="00BB4A08">
              <w:rPr>
                <w:rFonts w:ascii="Arial monospaced for SAP" w:hAnsi="Arial monospaced for SAP" w:cs="Arial"/>
                <w:sz w:val="20"/>
                <w:szCs w:val="20"/>
              </w:rPr>
              <w:t xml:space="preserve">» </w:t>
            </w:r>
            <w:r w:rsidRPr="00BB4A08">
              <w:rPr>
                <w:rFonts w:cs="Arial"/>
                <w:sz w:val="20"/>
                <w:szCs w:val="20"/>
              </w:rPr>
              <w:t>из</w:t>
            </w:r>
            <w:r w:rsidRPr="00BB4A08">
              <w:rPr>
                <w:rFonts w:ascii="Arial monospaced for SAP" w:hAnsi="Arial monospaced for SAP" w:cs="Arial"/>
                <w:sz w:val="20"/>
                <w:szCs w:val="20"/>
              </w:rPr>
              <w:t xml:space="preserve"> </w:t>
            </w:r>
            <w:r w:rsidRPr="00BB4A08">
              <w:rPr>
                <w:rFonts w:cs="Arial"/>
                <w:sz w:val="20"/>
                <w:szCs w:val="20"/>
              </w:rPr>
              <w:t>групп</w:t>
            </w:r>
            <w:r w:rsidRPr="00BB4A08">
              <w:rPr>
                <w:rFonts w:ascii="Arial monospaced for SAP" w:hAnsi="Arial monospaced for SAP" w:cs="Arial"/>
                <w:sz w:val="20"/>
                <w:szCs w:val="20"/>
              </w:rPr>
              <w:t xml:space="preserve"> </w:t>
            </w:r>
            <w:r w:rsidRPr="00BB4A08">
              <w:rPr>
                <w:rFonts w:cs="Arial"/>
                <w:sz w:val="20"/>
                <w:szCs w:val="20"/>
              </w:rPr>
              <w:t>сталей</w:t>
            </w:r>
            <w:r w:rsidRPr="00BB4A08">
              <w:rPr>
                <w:rFonts w:ascii="Arial monospaced for SAP" w:hAnsi="Arial monospaced for SAP" w:cs="Arial"/>
                <w:sz w:val="20"/>
                <w:szCs w:val="20"/>
              </w:rPr>
              <w:t>: (</w:t>
            </w:r>
            <w:r w:rsidRPr="00BB4A08">
              <w:rPr>
                <w:rFonts w:cs="Arial"/>
                <w:sz w:val="20"/>
                <w:szCs w:val="20"/>
              </w:rPr>
              <w:t>М</w:t>
            </w:r>
            <w:r w:rsidRPr="00BB4A08">
              <w:rPr>
                <w:sz w:val="20"/>
                <w:szCs w:val="20"/>
              </w:rPr>
              <w:t>01, М11</w:t>
            </w:r>
            <w:r w:rsidRPr="00BB4A08">
              <w:rPr>
                <w:rFonts w:ascii="Arial monospaced for SAP" w:hAnsi="Arial monospaced for SAP" w:cs="Arial"/>
                <w:sz w:val="20"/>
                <w:szCs w:val="20"/>
              </w:rPr>
              <w:t xml:space="preserve">) – </w:t>
            </w:r>
            <w:r w:rsidRPr="00BB4A08">
              <w:rPr>
                <w:rFonts w:cs="Arial"/>
                <w:sz w:val="20"/>
                <w:szCs w:val="20"/>
              </w:rPr>
              <w:t xml:space="preserve">сталь </w:t>
            </w:r>
            <w:r w:rsidRPr="00BB4A08">
              <w:rPr>
                <w:sz w:val="20"/>
                <w:szCs w:val="20"/>
              </w:rPr>
              <w:t>20 и 12Х18Н10Т),</w:t>
            </w: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737C3F">
            <w:pPr>
              <w:jc w:val="both"/>
              <w:rPr>
                <w:rFonts w:ascii="Arial monospaced for SAP" w:hAnsi="Arial monospaced for SAP" w:cs="Arial"/>
                <w:sz w:val="20"/>
                <w:szCs w:val="20"/>
              </w:rPr>
            </w:pPr>
            <w:r w:rsidRPr="00937F7B">
              <w:rPr>
                <w:rFonts w:cs="Arial"/>
                <w:sz w:val="20"/>
                <w:szCs w:val="20"/>
              </w:rPr>
              <w:t>Копии</w:t>
            </w:r>
            <w:r w:rsidRPr="00937F7B">
              <w:rPr>
                <w:rFonts w:ascii="Arial monospaced for SAP" w:hAnsi="Arial monospaced for SAP" w:cs="Arial"/>
                <w:sz w:val="20"/>
                <w:szCs w:val="20"/>
              </w:rPr>
              <w:t xml:space="preserve"> </w:t>
            </w:r>
            <w:r w:rsidRPr="00937F7B">
              <w:rPr>
                <w:rFonts w:cs="Arial"/>
                <w:sz w:val="20"/>
                <w:szCs w:val="20"/>
              </w:rPr>
              <w:t>отчетов</w:t>
            </w:r>
            <w:r w:rsidRPr="00937F7B">
              <w:rPr>
                <w:rFonts w:ascii="Arial monospaced for SAP" w:hAnsi="Arial monospaced for SAP" w:cs="Arial"/>
                <w:sz w:val="20"/>
                <w:szCs w:val="20"/>
              </w:rPr>
              <w:t xml:space="preserve"> </w:t>
            </w:r>
            <w:r w:rsidRPr="00937F7B">
              <w:rPr>
                <w:rFonts w:cs="Arial"/>
                <w:sz w:val="20"/>
                <w:szCs w:val="20"/>
              </w:rPr>
              <w:t>о</w:t>
            </w:r>
            <w:r w:rsidRPr="00937F7B">
              <w:rPr>
                <w:rFonts w:ascii="Arial monospaced for SAP" w:hAnsi="Arial monospaced for SAP" w:cs="Arial"/>
                <w:sz w:val="20"/>
                <w:szCs w:val="20"/>
              </w:rPr>
              <w:t xml:space="preserve"> </w:t>
            </w:r>
            <w:r w:rsidRPr="00937F7B">
              <w:rPr>
                <w:rFonts w:cs="Arial"/>
                <w:sz w:val="20"/>
                <w:szCs w:val="20"/>
              </w:rPr>
              <w:t>прохождении</w:t>
            </w:r>
            <w:r w:rsidRPr="00937F7B">
              <w:rPr>
                <w:rFonts w:ascii="Arial monospaced for SAP" w:hAnsi="Arial monospaced for SAP" w:cs="Arial"/>
                <w:sz w:val="20"/>
                <w:szCs w:val="20"/>
              </w:rPr>
              <w:t xml:space="preserve"> </w:t>
            </w:r>
            <w:r w:rsidRPr="00937F7B">
              <w:rPr>
                <w:rFonts w:cs="Arial"/>
                <w:sz w:val="20"/>
                <w:szCs w:val="20"/>
              </w:rPr>
              <w:t>сварщиками</w:t>
            </w:r>
            <w:r w:rsidRPr="00937F7B">
              <w:rPr>
                <w:rFonts w:ascii="Arial monospaced for SAP" w:hAnsi="Arial monospaced for SAP" w:cs="Arial"/>
                <w:sz w:val="20"/>
                <w:szCs w:val="20"/>
              </w:rPr>
              <w:t xml:space="preserve"> </w:t>
            </w:r>
            <w:r w:rsidRPr="00937F7B">
              <w:rPr>
                <w:rFonts w:cs="Arial"/>
                <w:sz w:val="20"/>
                <w:szCs w:val="20"/>
              </w:rPr>
              <w:t>аттестации</w:t>
            </w:r>
            <w:r w:rsidRPr="00937F7B">
              <w:rPr>
                <w:rFonts w:ascii="Arial monospaced for SAP" w:hAnsi="Arial monospaced for SAP" w:cs="Arial"/>
                <w:sz w:val="20"/>
                <w:szCs w:val="20"/>
              </w:rPr>
              <w:t xml:space="preserve">, </w:t>
            </w:r>
            <w:r w:rsidRPr="00937F7B">
              <w:rPr>
                <w:rFonts w:cs="Arial"/>
                <w:sz w:val="20"/>
                <w:szCs w:val="20"/>
              </w:rPr>
              <w:t>копий</w:t>
            </w:r>
            <w:r w:rsidRPr="00937F7B">
              <w:rPr>
                <w:rFonts w:ascii="Arial monospaced for SAP" w:hAnsi="Arial monospaced for SAP" w:cs="Arial"/>
                <w:sz w:val="20"/>
                <w:szCs w:val="20"/>
              </w:rPr>
              <w:t xml:space="preserve"> </w:t>
            </w:r>
            <w:r w:rsidRPr="00937F7B">
              <w:rPr>
                <w:rFonts w:cs="Arial"/>
                <w:sz w:val="20"/>
                <w:szCs w:val="20"/>
              </w:rPr>
              <w:t>аттестационных</w:t>
            </w:r>
            <w:r w:rsidRPr="00937F7B">
              <w:rPr>
                <w:rFonts w:ascii="Arial monospaced for SAP" w:hAnsi="Arial monospaced for SAP" w:cs="Arial"/>
                <w:sz w:val="20"/>
                <w:szCs w:val="20"/>
              </w:rPr>
              <w:t xml:space="preserve"> </w:t>
            </w:r>
            <w:r w:rsidRPr="00937F7B">
              <w:rPr>
                <w:rFonts w:cs="Arial"/>
                <w:sz w:val="20"/>
                <w:szCs w:val="20"/>
              </w:rPr>
              <w:t>удостоверений</w:t>
            </w:r>
            <w:r w:rsidRPr="00937F7B">
              <w:rPr>
                <w:rFonts w:ascii="Arial monospaced for SAP" w:hAnsi="Arial monospaced for SAP" w:cs="Arial"/>
                <w:sz w:val="20"/>
                <w:szCs w:val="20"/>
              </w:rPr>
              <w:t xml:space="preserve"> </w:t>
            </w:r>
            <w:r w:rsidRPr="00937F7B">
              <w:rPr>
                <w:rFonts w:cs="Arial"/>
                <w:sz w:val="20"/>
                <w:szCs w:val="20"/>
              </w:rPr>
              <w:t>сварщиков</w:t>
            </w:r>
            <w:r w:rsidRPr="00937F7B">
              <w:rPr>
                <w:rFonts w:ascii="Arial monospaced for SAP" w:hAnsi="Arial monospaced for SAP" w:cs="Arial"/>
                <w:sz w:val="20"/>
                <w:szCs w:val="20"/>
              </w:rPr>
              <w:t xml:space="preserve">, </w:t>
            </w:r>
            <w:r w:rsidRPr="00937F7B">
              <w:rPr>
                <w:rFonts w:cs="Arial"/>
                <w:sz w:val="20"/>
                <w:szCs w:val="20"/>
              </w:rPr>
              <w:t>копии</w:t>
            </w:r>
            <w:r w:rsidRPr="00937F7B">
              <w:rPr>
                <w:rFonts w:ascii="Arial monospaced for SAP" w:hAnsi="Arial monospaced for SAP" w:cs="Arial"/>
                <w:sz w:val="20"/>
                <w:szCs w:val="20"/>
              </w:rPr>
              <w:t xml:space="preserve"> </w:t>
            </w:r>
            <w:r w:rsidRPr="00937F7B">
              <w:rPr>
                <w:rFonts w:cs="Arial"/>
                <w:sz w:val="20"/>
                <w:szCs w:val="20"/>
              </w:rPr>
              <w:t>Свидетельств</w:t>
            </w:r>
            <w:r w:rsidRPr="00937F7B">
              <w:rPr>
                <w:rFonts w:ascii="Arial monospaced for SAP" w:hAnsi="Arial monospaced for SAP" w:cs="Arial"/>
                <w:sz w:val="20"/>
                <w:szCs w:val="20"/>
              </w:rPr>
              <w:t xml:space="preserve"> </w:t>
            </w:r>
            <w:r w:rsidRPr="00937F7B">
              <w:rPr>
                <w:rFonts w:cs="Arial"/>
                <w:sz w:val="20"/>
                <w:szCs w:val="20"/>
              </w:rPr>
              <w:t>о</w:t>
            </w:r>
            <w:r w:rsidRPr="00937F7B">
              <w:rPr>
                <w:rFonts w:ascii="Arial monospaced for SAP" w:hAnsi="Arial monospaced for SAP" w:cs="Arial"/>
                <w:sz w:val="20"/>
                <w:szCs w:val="20"/>
              </w:rPr>
              <w:t xml:space="preserve"> </w:t>
            </w:r>
            <w:r w:rsidRPr="00937F7B">
              <w:rPr>
                <w:rFonts w:cs="Arial"/>
                <w:sz w:val="20"/>
                <w:szCs w:val="20"/>
              </w:rPr>
              <w:t>производственной</w:t>
            </w:r>
            <w:r w:rsidRPr="00937F7B">
              <w:rPr>
                <w:rFonts w:ascii="Arial monospaced for SAP" w:hAnsi="Arial monospaced for SAP" w:cs="Arial"/>
                <w:sz w:val="20"/>
                <w:szCs w:val="20"/>
              </w:rPr>
              <w:t xml:space="preserve"> </w:t>
            </w:r>
            <w:r w:rsidRPr="00937F7B">
              <w:rPr>
                <w:rFonts w:cs="Arial"/>
                <w:sz w:val="20"/>
                <w:szCs w:val="20"/>
              </w:rPr>
              <w:t>аттестации</w:t>
            </w:r>
            <w:r w:rsidRPr="00937F7B">
              <w:rPr>
                <w:rFonts w:ascii="Arial monospaced for SAP" w:hAnsi="Arial monospaced for SAP" w:cs="Arial"/>
                <w:sz w:val="20"/>
                <w:szCs w:val="20"/>
              </w:rPr>
              <w:t xml:space="preserve"> </w:t>
            </w:r>
            <w:r w:rsidRPr="00937F7B">
              <w:rPr>
                <w:rFonts w:cs="Arial"/>
                <w:sz w:val="20"/>
                <w:szCs w:val="20"/>
              </w:rPr>
              <w:t>технологии</w:t>
            </w:r>
            <w:r w:rsidRPr="00937F7B">
              <w:rPr>
                <w:rFonts w:ascii="Arial monospaced for SAP" w:hAnsi="Arial monospaced for SAP" w:cs="Arial"/>
                <w:sz w:val="20"/>
                <w:szCs w:val="20"/>
              </w:rPr>
              <w:t xml:space="preserve"> </w:t>
            </w:r>
            <w:r w:rsidRPr="00937F7B">
              <w:rPr>
                <w:rFonts w:cs="Arial"/>
                <w:sz w:val="20"/>
                <w:szCs w:val="20"/>
              </w:rPr>
              <w:t>сварки</w:t>
            </w: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cs="Arial"/>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rFonts w:cs="Arial"/>
                <w:sz w:val="20"/>
                <w:szCs w:val="20"/>
              </w:rPr>
            </w:pPr>
          </w:p>
        </w:tc>
      </w:tr>
      <w:tr w:rsidR="00BB4A08" w:rsidRPr="00890F15"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7.2</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jc w:val="both"/>
              <w:rPr>
                <w:rFonts w:ascii="Arial monospaced for SAP" w:hAnsi="Arial monospaced for SAP" w:cs="Arial"/>
                <w:sz w:val="20"/>
                <w:szCs w:val="20"/>
              </w:rPr>
            </w:pPr>
            <w:r w:rsidRPr="00BB4A08">
              <w:rPr>
                <w:rFonts w:cs="Arial"/>
                <w:sz w:val="20"/>
                <w:szCs w:val="20"/>
              </w:rPr>
              <w:t>Наличие</w:t>
            </w:r>
            <w:r w:rsidRPr="00BB4A08">
              <w:rPr>
                <w:rFonts w:ascii="Arial monospaced for SAP" w:hAnsi="Arial monospaced for SAP" w:cs="Arial"/>
                <w:sz w:val="20"/>
                <w:szCs w:val="20"/>
              </w:rPr>
              <w:t xml:space="preserve"> </w:t>
            </w:r>
            <w:r w:rsidRPr="00BB4A08">
              <w:rPr>
                <w:rFonts w:cs="Arial"/>
                <w:sz w:val="20"/>
                <w:szCs w:val="20"/>
              </w:rPr>
              <w:t>в</w:t>
            </w:r>
            <w:r w:rsidRPr="00BB4A08">
              <w:rPr>
                <w:rFonts w:ascii="Arial monospaced for SAP" w:hAnsi="Arial monospaced for SAP" w:cs="Arial"/>
                <w:sz w:val="20"/>
                <w:szCs w:val="20"/>
              </w:rPr>
              <w:t xml:space="preserve"> </w:t>
            </w:r>
            <w:r w:rsidRPr="00BB4A08">
              <w:rPr>
                <w:rFonts w:cs="Arial"/>
                <w:sz w:val="20"/>
                <w:szCs w:val="20"/>
              </w:rPr>
              <w:t>собственности</w:t>
            </w:r>
            <w:r w:rsidRPr="00BB4A08">
              <w:rPr>
                <w:rFonts w:ascii="Arial monospaced for SAP" w:hAnsi="Arial monospaced for SAP" w:cs="Arial"/>
                <w:sz w:val="20"/>
                <w:szCs w:val="20"/>
              </w:rPr>
              <w:t xml:space="preserve"> </w:t>
            </w:r>
            <w:r w:rsidRPr="00BB4A08">
              <w:rPr>
                <w:rFonts w:cs="Arial"/>
                <w:sz w:val="20"/>
                <w:szCs w:val="20"/>
              </w:rPr>
              <w:t>или</w:t>
            </w:r>
            <w:r w:rsidRPr="00BB4A08">
              <w:rPr>
                <w:rFonts w:ascii="Arial monospaced for SAP" w:hAnsi="Arial monospaced for SAP" w:cs="Arial"/>
                <w:sz w:val="20"/>
                <w:szCs w:val="20"/>
              </w:rPr>
              <w:t xml:space="preserve"> </w:t>
            </w:r>
            <w:r w:rsidRPr="00BB4A08">
              <w:rPr>
                <w:rFonts w:cs="Arial"/>
                <w:sz w:val="20"/>
                <w:szCs w:val="20"/>
              </w:rPr>
              <w:t>в</w:t>
            </w:r>
            <w:r w:rsidRPr="00BB4A08">
              <w:rPr>
                <w:rFonts w:ascii="Arial monospaced for SAP" w:hAnsi="Arial monospaced for SAP" w:cs="Arial"/>
                <w:sz w:val="20"/>
                <w:szCs w:val="20"/>
              </w:rPr>
              <w:t xml:space="preserve"> </w:t>
            </w:r>
            <w:r w:rsidRPr="00BB4A08">
              <w:rPr>
                <w:rFonts w:cs="Arial"/>
                <w:sz w:val="20"/>
                <w:szCs w:val="20"/>
              </w:rPr>
              <w:t>аренде</w:t>
            </w:r>
            <w:r w:rsidRPr="00BB4A08">
              <w:rPr>
                <w:rFonts w:ascii="Arial monospaced for SAP" w:hAnsi="Arial monospaced for SAP" w:cs="Arial"/>
                <w:sz w:val="20"/>
                <w:szCs w:val="20"/>
              </w:rPr>
              <w:t xml:space="preserve"> </w:t>
            </w:r>
            <w:r w:rsidRPr="00BB4A08">
              <w:rPr>
                <w:rFonts w:cs="Arial"/>
                <w:sz w:val="20"/>
                <w:szCs w:val="20"/>
              </w:rPr>
              <w:t>исправных</w:t>
            </w:r>
            <w:r w:rsidRPr="00BB4A08">
              <w:rPr>
                <w:rFonts w:ascii="Arial monospaced for SAP" w:hAnsi="Arial monospaced for SAP" w:cs="Arial"/>
                <w:sz w:val="20"/>
                <w:szCs w:val="20"/>
              </w:rPr>
              <w:t xml:space="preserve"> </w:t>
            </w:r>
            <w:r w:rsidRPr="00BB4A08">
              <w:rPr>
                <w:rFonts w:cs="Arial"/>
                <w:sz w:val="20"/>
                <w:szCs w:val="20"/>
              </w:rPr>
              <w:t>сварочных</w:t>
            </w:r>
            <w:r w:rsidRPr="00BB4A08">
              <w:rPr>
                <w:rFonts w:ascii="Arial monospaced for SAP" w:hAnsi="Arial monospaced for SAP" w:cs="Arial"/>
                <w:sz w:val="20"/>
                <w:szCs w:val="20"/>
              </w:rPr>
              <w:t xml:space="preserve"> </w:t>
            </w:r>
            <w:r w:rsidRPr="00BB4A08">
              <w:rPr>
                <w:rFonts w:cs="Arial"/>
                <w:sz w:val="20"/>
                <w:szCs w:val="20"/>
              </w:rPr>
              <w:t>аппаратов</w:t>
            </w:r>
            <w:r w:rsidRPr="00BB4A08">
              <w:rPr>
                <w:rFonts w:ascii="Arial monospaced for SAP" w:hAnsi="Arial monospaced for SAP" w:cs="Arial"/>
                <w:sz w:val="20"/>
                <w:szCs w:val="20"/>
              </w:rPr>
              <w:t xml:space="preserve">. </w:t>
            </w:r>
            <w:r w:rsidRPr="00BB4A08">
              <w:rPr>
                <w:rFonts w:cs="Arial"/>
                <w:sz w:val="20"/>
                <w:szCs w:val="20"/>
              </w:rPr>
              <w:t>Все</w:t>
            </w:r>
            <w:r w:rsidRPr="00BB4A08">
              <w:rPr>
                <w:rFonts w:ascii="Arial monospaced for SAP" w:hAnsi="Arial monospaced for SAP" w:cs="Arial"/>
                <w:sz w:val="20"/>
                <w:szCs w:val="20"/>
              </w:rPr>
              <w:t xml:space="preserve"> </w:t>
            </w:r>
            <w:r w:rsidRPr="00BB4A08">
              <w:rPr>
                <w:rFonts w:cs="Arial"/>
                <w:sz w:val="20"/>
                <w:szCs w:val="20"/>
              </w:rPr>
              <w:t>сварочное</w:t>
            </w:r>
            <w:r w:rsidRPr="00BB4A08">
              <w:rPr>
                <w:rFonts w:ascii="Arial monospaced for SAP" w:hAnsi="Arial monospaced for SAP" w:cs="Arial"/>
                <w:sz w:val="20"/>
                <w:szCs w:val="20"/>
              </w:rPr>
              <w:t xml:space="preserve"> </w:t>
            </w:r>
            <w:r w:rsidRPr="00BB4A08">
              <w:rPr>
                <w:rFonts w:cs="Arial"/>
                <w:sz w:val="20"/>
                <w:szCs w:val="20"/>
              </w:rPr>
              <w:t>оборудование</w:t>
            </w:r>
            <w:r w:rsidRPr="00BB4A08">
              <w:rPr>
                <w:rFonts w:ascii="Arial monospaced for SAP" w:hAnsi="Arial monospaced for SAP" w:cs="Arial"/>
                <w:sz w:val="20"/>
                <w:szCs w:val="20"/>
              </w:rPr>
              <w:t xml:space="preserve"> </w:t>
            </w:r>
            <w:r w:rsidRPr="00BB4A08">
              <w:rPr>
                <w:rFonts w:cs="Arial"/>
                <w:sz w:val="20"/>
                <w:szCs w:val="20"/>
              </w:rPr>
              <w:t>должно</w:t>
            </w:r>
            <w:r w:rsidRPr="00BB4A08">
              <w:rPr>
                <w:rFonts w:ascii="Arial monospaced for SAP" w:hAnsi="Arial monospaced for SAP" w:cs="Arial"/>
                <w:sz w:val="20"/>
                <w:szCs w:val="20"/>
              </w:rPr>
              <w:t xml:space="preserve"> </w:t>
            </w:r>
            <w:r w:rsidRPr="00BB4A08">
              <w:rPr>
                <w:rFonts w:cs="Arial"/>
                <w:sz w:val="20"/>
                <w:szCs w:val="20"/>
              </w:rPr>
              <w:t>иметь</w:t>
            </w:r>
            <w:r w:rsidRPr="00BB4A08">
              <w:rPr>
                <w:rFonts w:ascii="Arial monospaced for SAP" w:hAnsi="Arial monospaced for SAP" w:cs="Arial"/>
                <w:sz w:val="20"/>
                <w:szCs w:val="20"/>
              </w:rPr>
              <w:t xml:space="preserve"> «</w:t>
            </w:r>
            <w:r w:rsidRPr="00BB4A08">
              <w:rPr>
                <w:rFonts w:cs="Arial"/>
                <w:sz w:val="20"/>
                <w:szCs w:val="20"/>
              </w:rPr>
              <w:t>Свидетельство</w:t>
            </w:r>
            <w:r w:rsidRPr="00BB4A08">
              <w:rPr>
                <w:rFonts w:ascii="Arial monospaced for SAP" w:hAnsi="Arial monospaced for SAP" w:cs="Arial"/>
                <w:sz w:val="20"/>
                <w:szCs w:val="20"/>
              </w:rPr>
              <w:t xml:space="preserve"> </w:t>
            </w:r>
            <w:r w:rsidRPr="00BB4A08">
              <w:rPr>
                <w:rFonts w:cs="Arial"/>
                <w:sz w:val="20"/>
                <w:szCs w:val="20"/>
              </w:rPr>
              <w:t>об</w:t>
            </w:r>
            <w:r w:rsidRPr="00BB4A08">
              <w:rPr>
                <w:rFonts w:ascii="Arial monospaced for SAP" w:hAnsi="Arial monospaced for SAP" w:cs="Arial"/>
                <w:sz w:val="20"/>
                <w:szCs w:val="20"/>
              </w:rPr>
              <w:t xml:space="preserve"> </w:t>
            </w:r>
            <w:r w:rsidRPr="00BB4A08">
              <w:rPr>
                <w:rFonts w:cs="Arial"/>
                <w:sz w:val="20"/>
                <w:szCs w:val="20"/>
              </w:rPr>
              <w:t>аттестации</w:t>
            </w:r>
            <w:r w:rsidRPr="00BB4A08">
              <w:rPr>
                <w:rFonts w:ascii="Arial monospaced for SAP" w:hAnsi="Arial monospaced for SAP" w:cs="Arial"/>
                <w:sz w:val="20"/>
                <w:szCs w:val="20"/>
              </w:rPr>
              <w:t xml:space="preserve"> </w:t>
            </w:r>
            <w:r w:rsidRPr="00BB4A08">
              <w:rPr>
                <w:rFonts w:cs="Arial"/>
                <w:sz w:val="20"/>
                <w:szCs w:val="20"/>
              </w:rPr>
              <w:t>сварочного</w:t>
            </w:r>
            <w:r w:rsidRPr="00BB4A08">
              <w:rPr>
                <w:rFonts w:ascii="Arial monospaced for SAP" w:hAnsi="Arial monospaced for SAP" w:cs="Arial"/>
                <w:sz w:val="20"/>
                <w:szCs w:val="20"/>
              </w:rPr>
              <w:t xml:space="preserve"> </w:t>
            </w:r>
            <w:r w:rsidRPr="00BB4A08">
              <w:rPr>
                <w:rFonts w:cs="Arial"/>
                <w:sz w:val="20"/>
                <w:szCs w:val="20"/>
              </w:rPr>
              <w:t>оборудования</w:t>
            </w:r>
            <w:r w:rsidRPr="00BB4A08">
              <w:rPr>
                <w:rFonts w:ascii="Arial monospaced for SAP" w:hAnsi="Arial monospaced for SAP" w:cs="Arial"/>
                <w:sz w:val="20"/>
                <w:szCs w:val="20"/>
              </w:rPr>
              <w:t xml:space="preserve">» </w:t>
            </w:r>
            <w:r w:rsidRPr="00BB4A08">
              <w:rPr>
                <w:rFonts w:cs="Arial"/>
                <w:sz w:val="20"/>
                <w:szCs w:val="20"/>
              </w:rPr>
              <w:t>в</w:t>
            </w:r>
            <w:r w:rsidRPr="00BB4A08">
              <w:rPr>
                <w:rFonts w:ascii="Arial monospaced for SAP" w:hAnsi="Arial monospaced for SAP" w:cs="Arial"/>
                <w:sz w:val="20"/>
                <w:szCs w:val="20"/>
              </w:rPr>
              <w:t xml:space="preserve"> </w:t>
            </w:r>
            <w:r w:rsidRPr="00BB4A08">
              <w:rPr>
                <w:rFonts w:cs="Arial"/>
                <w:sz w:val="20"/>
                <w:szCs w:val="20"/>
              </w:rPr>
              <w:t>соответствии</w:t>
            </w:r>
            <w:r w:rsidRPr="00BB4A08">
              <w:rPr>
                <w:rFonts w:ascii="Arial monospaced for SAP" w:hAnsi="Arial monospaced for SAP" w:cs="Arial"/>
                <w:sz w:val="20"/>
                <w:szCs w:val="20"/>
              </w:rPr>
              <w:t xml:space="preserve"> </w:t>
            </w:r>
            <w:r w:rsidRPr="00BB4A08">
              <w:rPr>
                <w:rFonts w:cs="Arial"/>
                <w:sz w:val="20"/>
                <w:szCs w:val="20"/>
              </w:rPr>
              <w:t>с</w:t>
            </w:r>
            <w:r w:rsidRPr="00BB4A08">
              <w:rPr>
                <w:rFonts w:ascii="Arial monospaced for SAP" w:hAnsi="Arial monospaced for SAP" w:cs="Arial"/>
                <w:sz w:val="20"/>
                <w:szCs w:val="20"/>
              </w:rPr>
              <w:t xml:space="preserve"> </w:t>
            </w:r>
            <w:r w:rsidRPr="00BB4A08">
              <w:rPr>
                <w:rFonts w:cs="Arial"/>
                <w:sz w:val="20"/>
                <w:szCs w:val="20"/>
              </w:rPr>
              <w:t>требованиями</w:t>
            </w:r>
            <w:r w:rsidRPr="00BB4A08">
              <w:rPr>
                <w:rFonts w:ascii="Arial monospaced for SAP" w:hAnsi="Arial monospaced for SAP" w:cs="Arial"/>
                <w:sz w:val="20"/>
                <w:szCs w:val="20"/>
              </w:rPr>
              <w:t xml:space="preserve"> </w:t>
            </w:r>
            <w:r w:rsidRPr="00BB4A08">
              <w:rPr>
                <w:rFonts w:cs="Arial"/>
                <w:sz w:val="20"/>
                <w:szCs w:val="20"/>
              </w:rPr>
              <w:t>РД</w:t>
            </w:r>
            <w:r w:rsidRPr="00BB4A08">
              <w:rPr>
                <w:rFonts w:ascii="Arial monospaced for SAP" w:hAnsi="Arial monospaced for SAP" w:cs="Arial"/>
                <w:sz w:val="20"/>
                <w:szCs w:val="20"/>
              </w:rPr>
              <w:t xml:space="preserve"> </w:t>
            </w:r>
            <w:r w:rsidRPr="00BB4A08">
              <w:rPr>
                <w:sz w:val="20"/>
                <w:szCs w:val="20"/>
              </w:rPr>
              <w:t>03.614-03,</w:t>
            </w: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737C3F">
            <w:pPr>
              <w:jc w:val="both"/>
              <w:rPr>
                <w:rFonts w:ascii="Arial monospaced for SAP" w:hAnsi="Arial monospaced for SAP" w:cs="Arial"/>
                <w:sz w:val="20"/>
                <w:szCs w:val="20"/>
              </w:rPr>
            </w:pPr>
            <w:r w:rsidRPr="00937F7B">
              <w:rPr>
                <w:rFonts w:cs="Arial"/>
                <w:sz w:val="20"/>
                <w:szCs w:val="20"/>
              </w:rPr>
              <w:t>копии</w:t>
            </w:r>
            <w:r w:rsidRPr="00937F7B">
              <w:rPr>
                <w:rFonts w:ascii="Arial monospaced for SAP" w:hAnsi="Arial monospaced for SAP" w:cs="Arial"/>
                <w:sz w:val="20"/>
                <w:szCs w:val="20"/>
              </w:rPr>
              <w:t xml:space="preserve"> </w:t>
            </w:r>
            <w:r w:rsidRPr="00937F7B">
              <w:rPr>
                <w:rFonts w:cs="Arial"/>
                <w:sz w:val="20"/>
                <w:szCs w:val="20"/>
              </w:rPr>
              <w:t>Свидетельств</w:t>
            </w:r>
            <w:r w:rsidRPr="00937F7B">
              <w:rPr>
                <w:rFonts w:ascii="Arial monospaced for SAP" w:hAnsi="Arial monospaced for SAP" w:cs="Arial"/>
                <w:sz w:val="20"/>
                <w:szCs w:val="20"/>
              </w:rPr>
              <w:t xml:space="preserve"> </w:t>
            </w:r>
            <w:r w:rsidRPr="00937F7B">
              <w:rPr>
                <w:rFonts w:cs="Arial"/>
                <w:sz w:val="20"/>
                <w:szCs w:val="20"/>
              </w:rPr>
              <w:t>об</w:t>
            </w:r>
            <w:r w:rsidRPr="00937F7B">
              <w:rPr>
                <w:rFonts w:ascii="Arial monospaced for SAP" w:hAnsi="Arial monospaced for SAP" w:cs="Arial"/>
                <w:sz w:val="20"/>
                <w:szCs w:val="20"/>
              </w:rPr>
              <w:t xml:space="preserve"> </w:t>
            </w:r>
            <w:r w:rsidRPr="00937F7B">
              <w:rPr>
                <w:rFonts w:cs="Arial"/>
                <w:sz w:val="20"/>
                <w:szCs w:val="20"/>
              </w:rPr>
              <w:t>аттестации</w:t>
            </w:r>
            <w:r w:rsidRPr="00937F7B">
              <w:rPr>
                <w:rFonts w:ascii="Arial monospaced for SAP" w:hAnsi="Arial monospaced for SAP" w:cs="Arial"/>
                <w:sz w:val="20"/>
                <w:szCs w:val="20"/>
              </w:rPr>
              <w:t xml:space="preserve"> </w:t>
            </w:r>
            <w:r w:rsidRPr="00937F7B">
              <w:rPr>
                <w:rFonts w:cs="Arial"/>
                <w:sz w:val="20"/>
                <w:szCs w:val="20"/>
              </w:rPr>
              <w:t>сварочного</w:t>
            </w:r>
            <w:r w:rsidRPr="00937F7B">
              <w:rPr>
                <w:rFonts w:ascii="Arial monospaced for SAP" w:hAnsi="Arial monospaced for SAP" w:cs="Arial"/>
                <w:sz w:val="20"/>
                <w:szCs w:val="20"/>
              </w:rPr>
              <w:t xml:space="preserve"> </w:t>
            </w:r>
            <w:r w:rsidRPr="00937F7B">
              <w:rPr>
                <w:rFonts w:cs="Arial"/>
                <w:sz w:val="20"/>
                <w:szCs w:val="20"/>
              </w:rPr>
              <w:t>оборудования</w:t>
            </w:r>
            <w:r w:rsidRPr="00937F7B">
              <w:rPr>
                <w:rFonts w:ascii="Arial monospaced for SAP" w:hAnsi="Arial monospaced for SAP" w:cs="Arial"/>
                <w:sz w:val="20"/>
                <w:szCs w:val="20"/>
              </w:rPr>
              <w:t xml:space="preserve">.    </w:t>
            </w:r>
            <w:r w:rsidRPr="00937F7B">
              <w:rPr>
                <w:rFonts w:cs="Arial"/>
                <w:sz w:val="20"/>
                <w:szCs w:val="20"/>
              </w:rPr>
              <w:t>Справка</w:t>
            </w:r>
            <w:r w:rsidRPr="00937F7B">
              <w:rPr>
                <w:rFonts w:ascii="Arial monospaced for SAP" w:hAnsi="Arial monospaced for SAP" w:cs="Arial"/>
                <w:sz w:val="20"/>
                <w:szCs w:val="20"/>
              </w:rPr>
              <w:t xml:space="preserve"> </w:t>
            </w:r>
            <w:r w:rsidRPr="00937F7B">
              <w:rPr>
                <w:rFonts w:cs="Arial"/>
                <w:sz w:val="20"/>
                <w:szCs w:val="20"/>
              </w:rPr>
              <w:t>о</w:t>
            </w:r>
            <w:r w:rsidRPr="00937F7B">
              <w:rPr>
                <w:rFonts w:ascii="Arial monospaced for SAP" w:hAnsi="Arial monospaced for SAP" w:cs="Arial"/>
                <w:sz w:val="20"/>
                <w:szCs w:val="20"/>
              </w:rPr>
              <w:t xml:space="preserve"> </w:t>
            </w:r>
            <w:r w:rsidRPr="00937F7B">
              <w:rPr>
                <w:rFonts w:cs="Arial"/>
                <w:sz w:val="20"/>
                <w:szCs w:val="20"/>
              </w:rPr>
              <w:t>наличии</w:t>
            </w:r>
            <w:r w:rsidRPr="00937F7B">
              <w:rPr>
                <w:rFonts w:ascii="Arial monospaced for SAP" w:hAnsi="Arial monospaced for SAP" w:cs="Arial"/>
                <w:sz w:val="20"/>
                <w:szCs w:val="20"/>
              </w:rPr>
              <w:t xml:space="preserve"> </w:t>
            </w:r>
            <w:r w:rsidRPr="00937F7B">
              <w:rPr>
                <w:rFonts w:cs="Arial"/>
                <w:sz w:val="20"/>
                <w:szCs w:val="20"/>
              </w:rPr>
              <w:t>производственных</w:t>
            </w:r>
            <w:r w:rsidRPr="00937F7B">
              <w:rPr>
                <w:rFonts w:ascii="Arial monospaced for SAP" w:hAnsi="Arial monospaced for SAP" w:cs="Arial"/>
                <w:sz w:val="20"/>
                <w:szCs w:val="20"/>
              </w:rPr>
              <w:t xml:space="preserve"> </w:t>
            </w:r>
            <w:r w:rsidRPr="00937F7B">
              <w:rPr>
                <w:rFonts w:cs="Arial"/>
                <w:sz w:val="20"/>
                <w:szCs w:val="20"/>
              </w:rPr>
              <w:t>мощностей</w:t>
            </w:r>
            <w:r w:rsidRPr="00937F7B">
              <w:rPr>
                <w:rFonts w:ascii="Arial monospaced for SAP" w:hAnsi="Arial monospaced for SAP" w:cs="Arial"/>
                <w:sz w:val="20"/>
                <w:szCs w:val="20"/>
              </w:rPr>
              <w:t xml:space="preserve"> (</w:t>
            </w:r>
            <w:r w:rsidRPr="00937F7B">
              <w:rPr>
                <w:rFonts w:cs="Arial"/>
                <w:sz w:val="20"/>
                <w:szCs w:val="20"/>
              </w:rPr>
              <w:t>Форма</w:t>
            </w:r>
            <w:r w:rsidRPr="00937F7B">
              <w:rPr>
                <w:rFonts w:ascii="Arial monospaced for SAP" w:hAnsi="Arial monospaced for SAP" w:cs="Arial"/>
                <w:sz w:val="20"/>
                <w:szCs w:val="20"/>
              </w:rPr>
              <w:t xml:space="preserve"> </w:t>
            </w:r>
            <w:r w:rsidRPr="00937F7B">
              <w:rPr>
                <w:sz w:val="20"/>
                <w:szCs w:val="20"/>
              </w:rPr>
              <w:t>9)</w:t>
            </w:r>
            <w:r w:rsidRPr="00937F7B">
              <w:rPr>
                <w:rFonts w:ascii="Arial monospaced for SAP" w:hAnsi="Arial monospaced for SAP" w:cs="Arial"/>
                <w:sz w:val="20"/>
                <w:szCs w:val="20"/>
              </w:rPr>
              <w:t>.</w:t>
            </w:r>
          </w:p>
          <w:p w:rsidR="00BB4A08" w:rsidRPr="00937F7B" w:rsidRDefault="00BB4A08" w:rsidP="00737C3F">
            <w:pPr>
              <w:jc w:val="both"/>
              <w:rPr>
                <w:rFonts w:ascii="Arial monospaced for SAP" w:hAnsi="Arial monospaced for SAP"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ascii="Arial monospaced for SAP" w:hAnsi="Arial monospaced for SAP"/>
                <w:sz w:val="20"/>
                <w:szCs w:val="20"/>
              </w:rPr>
            </w:pPr>
            <w:r w:rsidRPr="00BB4A08">
              <w:rPr>
                <w:sz w:val="20"/>
                <w:szCs w:val="20"/>
              </w:rPr>
              <w:t>шт</w:t>
            </w:r>
            <w:r w:rsidRPr="00BB4A08">
              <w:rPr>
                <w:rFonts w:ascii="Arial monospaced for SAP" w:hAnsi="Arial monospaced for SAP"/>
                <w:sz w:val="20"/>
                <w:szCs w:val="20"/>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 xml:space="preserve"> 5 и более</w:t>
            </w:r>
          </w:p>
        </w:tc>
      </w:tr>
      <w:tr w:rsidR="00BB4A08" w:rsidRPr="00890F15"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7.3</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jc w:val="both"/>
              <w:rPr>
                <w:rFonts w:ascii="Calibri" w:hAnsi="Calibri" w:cs="Arial"/>
                <w:sz w:val="20"/>
                <w:szCs w:val="20"/>
              </w:rPr>
            </w:pPr>
            <w:r w:rsidRPr="00BB4A08">
              <w:rPr>
                <w:rFonts w:cs="Arial"/>
                <w:sz w:val="20"/>
                <w:szCs w:val="20"/>
              </w:rPr>
              <w:t>Наличие</w:t>
            </w:r>
            <w:r w:rsidRPr="00BB4A08">
              <w:rPr>
                <w:rFonts w:ascii="Arial monospaced for SAP" w:hAnsi="Arial monospaced for SAP" w:cs="Arial"/>
                <w:sz w:val="20"/>
                <w:szCs w:val="20"/>
              </w:rPr>
              <w:t xml:space="preserve"> </w:t>
            </w:r>
            <w:r w:rsidRPr="00BB4A08">
              <w:rPr>
                <w:rFonts w:cs="Arial"/>
                <w:sz w:val="20"/>
                <w:szCs w:val="20"/>
              </w:rPr>
              <w:t>в</w:t>
            </w:r>
            <w:r w:rsidRPr="00BB4A08">
              <w:rPr>
                <w:rFonts w:ascii="Arial monospaced for SAP" w:hAnsi="Arial monospaced for SAP" w:cs="Arial"/>
                <w:sz w:val="20"/>
                <w:szCs w:val="20"/>
              </w:rPr>
              <w:t xml:space="preserve"> </w:t>
            </w:r>
            <w:r w:rsidRPr="00BB4A08">
              <w:rPr>
                <w:rFonts w:cs="Arial"/>
                <w:sz w:val="20"/>
                <w:szCs w:val="20"/>
              </w:rPr>
              <w:t>собственности</w:t>
            </w:r>
            <w:r w:rsidRPr="00BB4A08">
              <w:rPr>
                <w:rFonts w:ascii="Arial monospaced for SAP" w:hAnsi="Arial monospaced for SAP" w:cs="Arial"/>
                <w:sz w:val="20"/>
                <w:szCs w:val="20"/>
              </w:rPr>
              <w:t xml:space="preserve"> </w:t>
            </w:r>
            <w:r w:rsidRPr="00BB4A08">
              <w:rPr>
                <w:rFonts w:cs="Arial"/>
                <w:sz w:val="20"/>
                <w:szCs w:val="20"/>
              </w:rPr>
              <w:t>или</w:t>
            </w:r>
            <w:r w:rsidRPr="00BB4A08">
              <w:rPr>
                <w:rFonts w:ascii="Arial monospaced for SAP" w:hAnsi="Arial monospaced for SAP" w:cs="Arial"/>
                <w:sz w:val="20"/>
                <w:szCs w:val="20"/>
              </w:rPr>
              <w:t xml:space="preserve"> </w:t>
            </w:r>
            <w:r w:rsidRPr="00BB4A08">
              <w:rPr>
                <w:rFonts w:cs="Arial"/>
                <w:sz w:val="20"/>
                <w:szCs w:val="20"/>
              </w:rPr>
              <w:t>в</w:t>
            </w:r>
            <w:r w:rsidRPr="00BB4A08">
              <w:rPr>
                <w:rFonts w:ascii="Arial monospaced for SAP" w:hAnsi="Arial monospaced for SAP" w:cs="Arial"/>
                <w:sz w:val="20"/>
                <w:szCs w:val="20"/>
              </w:rPr>
              <w:t xml:space="preserve"> </w:t>
            </w:r>
            <w:proofErr w:type="gramStart"/>
            <w:r w:rsidRPr="00BB4A08">
              <w:rPr>
                <w:rFonts w:cs="Arial"/>
                <w:sz w:val="20"/>
                <w:szCs w:val="20"/>
              </w:rPr>
              <w:t>аренде</w:t>
            </w:r>
            <w:r w:rsidRPr="00BB4A08">
              <w:rPr>
                <w:rFonts w:ascii="Arial monospaced for SAP" w:hAnsi="Arial monospaced for SAP" w:cs="Arial"/>
                <w:sz w:val="20"/>
                <w:szCs w:val="20"/>
              </w:rPr>
              <w:t xml:space="preserve">  </w:t>
            </w:r>
            <w:r w:rsidRPr="00BB4A08">
              <w:rPr>
                <w:rFonts w:cs="Arial"/>
                <w:sz w:val="20"/>
                <w:szCs w:val="20"/>
              </w:rPr>
              <w:t>исправных</w:t>
            </w:r>
            <w:proofErr w:type="gramEnd"/>
            <w:r w:rsidRPr="00BB4A08">
              <w:rPr>
                <w:rFonts w:ascii="Arial monospaced for SAP" w:hAnsi="Arial monospaced for SAP" w:cs="Arial"/>
                <w:sz w:val="20"/>
                <w:szCs w:val="20"/>
              </w:rPr>
              <w:t xml:space="preserve"> </w:t>
            </w:r>
            <w:proofErr w:type="spellStart"/>
            <w:r w:rsidRPr="00BB4A08">
              <w:rPr>
                <w:rFonts w:cs="Arial"/>
                <w:sz w:val="20"/>
                <w:szCs w:val="20"/>
              </w:rPr>
              <w:t>термопеналов</w:t>
            </w:r>
            <w:proofErr w:type="spellEnd"/>
          </w:p>
          <w:p w:rsidR="00BB4A08" w:rsidRPr="00BB4A08" w:rsidRDefault="00BB4A08" w:rsidP="00737C3F">
            <w:pPr>
              <w:jc w:val="both"/>
              <w:rPr>
                <w:rFonts w:ascii="Arial monospaced for SAP" w:hAnsi="Arial monospaced for SAP" w:cs="Arial"/>
                <w:sz w:val="20"/>
                <w:szCs w:val="20"/>
              </w:rPr>
            </w:pPr>
          </w:p>
        </w:tc>
        <w:tc>
          <w:tcPr>
            <w:tcW w:w="2835" w:type="dxa"/>
            <w:vMerge w:val="restart"/>
            <w:tcBorders>
              <w:top w:val="single" w:sz="4" w:space="0" w:color="000000"/>
              <w:left w:val="single" w:sz="4" w:space="0" w:color="000000"/>
            </w:tcBorders>
            <w:shd w:val="clear" w:color="auto" w:fill="auto"/>
            <w:vAlign w:val="center"/>
          </w:tcPr>
          <w:p w:rsidR="00BB4A08" w:rsidRPr="00937F7B" w:rsidRDefault="00BB4A08" w:rsidP="00737C3F">
            <w:pPr>
              <w:jc w:val="both"/>
              <w:rPr>
                <w:rFonts w:ascii="Arial monospaced for SAP" w:hAnsi="Arial monospaced for SAP" w:cs="Arial"/>
                <w:sz w:val="20"/>
                <w:szCs w:val="20"/>
              </w:rPr>
            </w:pPr>
            <w:r w:rsidRPr="00937F7B">
              <w:rPr>
                <w:rFonts w:cs="Arial"/>
                <w:sz w:val="20"/>
                <w:szCs w:val="20"/>
              </w:rPr>
              <w:t>Справка</w:t>
            </w:r>
            <w:r w:rsidRPr="00937F7B">
              <w:rPr>
                <w:rFonts w:ascii="Arial monospaced for SAP" w:hAnsi="Arial monospaced for SAP" w:cs="Arial"/>
                <w:sz w:val="20"/>
                <w:szCs w:val="20"/>
              </w:rPr>
              <w:t xml:space="preserve"> </w:t>
            </w:r>
            <w:r w:rsidRPr="00937F7B">
              <w:rPr>
                <w:rFonts w:cs="Arial"/>
                <w:sz w:val="20"/>
                <w:szCs w:val="20"/>
              </w:rPr>
              <w:t>о</w:t>
            </w:r>
            <w:r w:rsidRPr="00937F7B">
              <w:rPr>
                <w:rFonts w:ascii="Arial monospaced for SAP" w:hAnsi="Arial monospaced for SAP" w:cs="Arial"/>
                <w:sz w:val="20"/>
                <w:szCs w:val="20"/>
              </w:rPr>
              <w:t xml:space="preserve"> </w:t>
            </w:r>
            <w:r w:rsidRPr="00937F7B">
              <w:rPr>
                <w:rFonts w:cs="Arial"/>
                <w:sz w:val="20"/>
                <w:szCs w:val="20"/>
              </w:rPr>
              <w:t>наличии</w:t>
            </w:r>
            <w:r w:rsidRPr="00937F7B">
              <w:rPr>
                <w:rFonts w:ascii="Arial monospaced for SAP" w:hAnsi="Arial monospaced for SAP" w:cs="Arial"/>
                <w:sz w:val="20"/>
                <w:szCs w:val="20"/>
              </w:rPr>
              <w:t xml:space="preserve"> </w:t>
            </w:r>
            <w:r w:rsidRPr="00937F7B">
              <w:rPr>
                <w:rFonts w:cs="Arial"/>
                <w:sz w:val="20"/>
                <w:szCs w:val="20"/>
              </w:rPr>
              <w:t>производственных</w:t>
            </w:r>
            <w:r w:rsidRPr="00937F7B">
              <w:rPr>
                <w:rFonts w:ascii="Arial monospaced for SAP" w:hAnsi="Arial monospaced for SAP" w:cs="Arial"/>
                <w:sz w:val="20"/>
                <w:szCs w:val="20"/>
              </w:rPr>
              <w:t xml:space="preserve"> </w:t>
            </w:r>
            <w:r w:rsidRPr="00937F7B">
              <w:rPr>
                <w:rFonts w:cs="Arial"/>
                <w:sz w:val="20"/>
                <w:szCs w:val="20"/>
              </w:rPr>
              <w:t>мощностей</w:t>
            </w:r>
            <w:r w:rsidRPr="00937F7B">
              <w:rPr>
                <w:rFonts w:ascii="Arial monospaced for SAP" w:hAnsi="Arial monospaced for SAP" w:cs="Arial"/>
                <w:sz w:val="20"/>
                <w:szCs w:val="20"/>
              </w:rPr>
              <w:t xml:space="preserve"> (</w:t>
            </w:r>
            <w:r w:rsidRPr="00937F7B">
              <w:rPr>
                <w:rFonts w:cs="Arial"/>
                <w:sz w:val="20"/>
                <w:szCs w:val="20"/>
              </w:rPr>
              <w:t>Форма</w:t>
            </w:r>
            <w:r w:rsidRPr="00937F7B">
              <w:rPr>
                <w:rFonts w:ascii="Arial monospaced for SAP" w:hAnsi="Arial monospaced for SAP" w:cs="Arial"/>
                <w:sz w:val="20"/>
                <w:szCs w:val="20"/>
              </w:rPr>
              <w:t xml:space="preserve"> </w:t>
            </w:r>
            <w:r w:rsidRPr="00937F7B">
              <w:rPr>
                <w:sz w:val="20"/>
                <w:szCs w:val="20"/>
              </w:rPr>
              <w:t>9)</w:t>
            </w:r>
            <w:r w:rsidRPr="00937F7B">
              <w:rPr>
                <w:rFonts w:ascii="Arial monospaced for SAP" w:hAnsi="Arial monospaced for SAP" w:cs="Arial"/>
                <w:sz w:val="20"/>
                <w:szCs w:val="20"/>
              </w:rPr>
              <w:t>.</w:t>
            </w:r>
          </w:p>
          <w:p w:rsidR="00BB4A08" w:rsidRPr="00937F7B" w:rsidRDefault="00BB4A08" w:rsidP="00737C3F">
            <w:pPr>
              <w:autoSpaceDE w:val="0"/>
              <w:ind w:left="34"/>
              <w:jc w:val="both"/>
              <w:rPr>
                <w:rFonts w:ascii="Arial monospaced for SAP" w:hAnsi="Arial monospaced for SAP"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ascii="Arial monospaced for SAP" w:hAnsi="Arial monospaced for SAP"/>
                <w:sz w:val="20"/>
                <w:szCs w:val="20"/>
              </w:rPr>
            </w:pPr>
            <w:r w:rsidRPr="00BB4A08">
              <w:rPr>
                <w:sz w:val="20"/>
                <w:szCs w:val="20"/>
              </w:rPr>
              <w:t>шт</w:t>
            </w:r>
            <w:r w:rsidRPr="00BB4A08">
              <w:rPr>
                <w:rFonts w:ascii="Arial monospaced for SAP" w:hAnsi="Arial monospaced for SAP"/>
                <w:sz w:val="20"/>
                <w:szCs w:val="20"/>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 xml:space="preserve"> 3 и более</w:t>
            </w:r>
          </w:p>
        </w:tc>
      </w:tr>
      <w:tr w:rsidR="00BB4A08" w:rsidRPr="00890F15"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7.4</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jc w:val="both"/>
              <w:rPr>
                <w:rFonts w:ascii="Arial monospaced for SAP" w:hAnsi="Arial monospaced for SAP" w:cs="Arial"/>
                <w:sz w:val="20"/>
                <w:szCs w:val="20"/>
              </w:rPr>
            </w:pPr>
            <w:r w:rsidRPr="00BB4A08">
              <w:rPr>
                <w:rFonts w:cs="Arial"/>
                <w:sz w:val="20"/>
                <w:szCs w:val="20"/>
              </w:rPr>
              <w:t>Наличие</w:t>
            </w:r>
            <w:r w:rsidRPr="00BB4A08">
              <w:rPr>
                <w:rFonts w:ascii="Arial monospaced for SAP" w:hAnsi="Arial monospaced for SAP" w:cs="Arial"/>
                <w:sz w:val="20"/>
                <w:szCs w:val="20"/>
              </w:rPr>
              <w:t xml:space="preserve"> </w:t>
            </w:r>
            <w:r w:rsidRPr="00BB4A08">
              <w:rPr>
                <w:rFonts w:cs="Arial"/>
                <w:sz w:val="20"/>
                <w:szCs w:val="20"/>
              </w:rPr>
              <w:t>в</w:t>
            </w:r>
            <w:r w:rsidRPr="00BB4A08">
              <w:rPr>
                <w:rFonts w:ascii="Arial monospaced for SAP" w:hAnsi="Arial monospaced for SAP" w:cs="Arial"/>
                <w:sz w:val="20"/>
                <w:szCs w:val="20"/>
              </w:rPr>
              <w:t xml:space="preserve"> </w:t>
            </w:r>
            <w:r w:rsidRPr="00BB4A08">
              <w:rPr>
                <w:rFonts w:cs="Arial"/>
                <w:sz w:val="20"/>
                <w:szCs w:val="20"/>
              </w:rPr>
              <w:t>собственности</w:t>
            </w:r>
            <w:r w:rsidRPr="00BB4A08">
              <w:rPr>
                <w:rFonts w:ascii="Arial monospaced for SAP" w:hAnsi="Arial monospaced for SAP" w:cs="Arial"/>
                <w:sz w:val="20"/>
                <w:szCs w:val="20"/>
              </w:rPr>
              <w:t xml:space="preserve"> </w:t>
            </w:r>
            <w:r w:rsidRPr="00BB4A08">
              <w:rPr>
                <w:rFonts w:cs="Arial"/>
                <w:sz w:val="20"/>
                <w:szCs w:val="20"/>
              </w:rPr>
              <w:t>или</w:t>
            </w:r>
            <w:r w:rsidRPr="00BB4A08">
              <w:rPr>
                <w:rFonts w:ascii="Arial monospaced for SAP" w:hAnsi="Arial monospaced for SAP" w:cs="Arial"/>
                <w:sz w:val="20"/>
                <w:szCs w:val="20"/>
              </w:rPr>
              <w:t xml:space="preserve"> </w:t>
            </w:r>
            <w:r w:rsidRPr="00BB4A08">
              <w:rPr>
                <w:rFonts w:cs="Arial"/>
                <w:sz w:val="20"/>
                <w:szCs w:val="20"/>
              </w:rPr>
              <w:t>в</w:t>
            </w:r>
            <w:r w:rsidRPr="00BB4A08">
              <w:rPr>
                <w:rFonts w:ascii="Arial monospaced for SAP" w:hAnsi="Arial monospaced for SAP" w:cs="Arial"/>
                <w:sz w:val="20"/>
                <w:szCs w:val="20"/>
              </w:rPr>
              <w:t xml:space="preserve"> </w:t>
            </w:r>
            <w:r w:rsidRPr="00BB4A08">
              <w:rPr>
                <w:rFonts w:cs="Arial"/>
                <w:sz w:val="20"/>
                <w:szCs w:val="20"/>
              </w:rPr>
              <w:t>аренде</w:t>
            </w:r>
            <w:r w:rsidRPr="00BB4A08">
              <w:rPr>
                <w:rFonts w:ascii="Arial monospaced for SAP" w:hAnsi="Arial monospaced for SAP" w:cs="Arial"/>
                <w:sz w:val="20"/>
                <w:szCs w:val="20"/>
              </w:rPr>
              <w:t xml:space="preserve">  </w:t>
            </w:r>
            <w:r w:rsidRPr="00BB4A08">
              <w:rPr>
                <w:rFonts w:cs="Arial"/>
                <w:sz w:val="20"/>
                <w:szCs w:val="20"/>
              </w:rPr>
              <w:t>у</w:t>
            </w:r>
            <w:r w:rsidRPr="00BB4A08">
              <w:rPr>
                <w:rFonts w:ascii="Arial monospaced for SAP" w:hAnsi="Arial monospaced for SAP" w:cs="Arial"/>
                <w:sz w:val="20"/>
                <w:szCs w:val="20"/>
              </w:rPr>
              <w:t xml:space="preserve"> </w:t>
            </w:r>
            <w:r w:rsidRPr="00BB4A08">
              <w:rPr>
                <w:rFonts w:cs="Arial"/>
                <w:sz w:val="20"/>
                <w:szCs w:val="20"/>
              </w:rPr>
              <w:t>организации</w:t>
            </w:r>
            <w:r w:rsidRPr="00BB4A08">
              <w:rPr>
                <w:rFonts w:ascii="Arial monospaced for SAP" w:hAnsi="Arial monospaced for SAP" w:cs="Arial"/>
                <w:sz w:val="20"/>
                <w:szCs w:val="20"/>
              </w:rPr>
              <w:t xml:space="preserve">  </w:t>
            </w:r>
            <w:r w:rsidRPr="00BB4A08">
              <w:rPr>
                <w:rFonts w:cs="Arial"/>
                <w:sz w:val="20"/>
                <w:szCs w:val="20"/>
              </w:rPr>
              <w:t>печей</w:t>
            </w:r>
            <w:r w:rsidRPr="00BB4A08">
              <w:rPr>
                <w:rFonts w:ascii="Arial monospaced for SAP" w:hAnsi="Arial monospaced for SAP" w:cs="Arial"/>
                <w:sz w:val="20"/>
                <w:szCs w:val="20"/>
              </w:rPr>
              <w:t xml:space="preserve"> </w:t>
            </w:r>
            <w:r w:rsidRPr="00BB4A08">
              <w:rPr>
                <w:rFonts w:cs="Arial"/>
                <w:sz w:val="20"/>
                <w:szCs w:val="20"/>
              </w:rPr>
              <w:t>для</w:t>
            </w:r>
            <w:r w:rsidRPr="00BB4A08">
              <w:rPr>
                <w:rFonts w:ascii="Arial monospaced for SAP" w:hAnsi="Arial monospaced for SAP" w:cs="Arial"/>
                <w:sz w:val="20"/>
                <w:szCs w:val="20"/>
              </w:rPr>
              <w:t xml:space="preserve"> </w:t>
            </w:r>
            <w:r w:rsidRPr="00BB4A08">
              <w:rPr>
                <w:rFonts w:cs="Arial"/>
                <w:sz w:val="20"/>
                <w:szCs w:val="20"/>
              </w:rPr>
              <w:t>прокаливания</w:t>
            </w:r>
            <w:r w:rsidRPr="00BB4A08">
              <w:rPr>
                <w:rFonts w:ascii="Arial monospaced for SAP" w:hAnsi="Arial monospaced for SAP" w:cs="Arial"/>
                <w:sz w:val="20"/>
                <w:szCs w:val="20"/>
              </w:rPr>
              <w:t xml:space="preserve"> </w:t>
            </w:r>
            <w:r w:rsidRPr="00BB4A08">
              <w:rPr>
                <w:rFonts w:cs="Arial"/>
                <w:sz w:val="20"/>
                <w:szCs w:val="20"/>
              </w:rPr>
              <w:t>электродов</w:t>
            </w:r>
            <w:r w:rsidRPr="00BB4A08">
              <w:rPr>
                <w:rFonts w:ascii="Arial monospaced for SAP" w:hAnsi="Arial monospaced for SAP" w:cs="Arial"/>
                <w:sz w:val="20"/>
                <w:szCs w:val="20"/>
              </w:rPr>
              <w:t>.</w:t>
            </w:r>
          </w:p>
        </w:tc>
        <w:tc>
          <w:tcPr>
            <w:tcW w:w="2835" w:type="dxa"/>
            <w:vMerge/>
            <w:tcBorders>
              <w:left w:val="single" w:sz="4" w:space="0" w:color="000000"/>
            </w:tcBorders>
            <w:shd w:val="clear" w:color="auto" w:fill="auto"/>
            <w:vAlign w:val="center"/>
          </w:tcPr>
          <w:p w:rsidR="00BB4A08" w:rsidRPr="00937F7B" w:rsidRDefault="00BB4A08" w:rsidP="00737C3F">
            <w:pPr>
              <w:autoSpaceDE w:val="0"/>
              <w:ind w:left="34"/>
              <w:jc w:val="both"/>
              <w:rPr>
                <w:rFonts w:ascii="Arial monospaced for SAP" w:hAnsi="Arial monospaced for SAP"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ascii="Arial monospaced for SAP" w:hAnsi="Arial monospaced for SAP"/>
                <w:sz w:val="20"/>
                <w:szCs w:val="20"/>
              </w:rPr>
            </w:pPr>
            <w:r w:rsidRPr="00BB4A08">
              <w:rPr>
                <w:sz w:val="20"/>
                <w:szCs w:val="20"/>
              </w:rPr>
              <w:t>шт</w:t>
            </w:r>
            <w:r w:rsidRPr="00BB4A08">
              <w:rPr>
                <w:rFonts w:ascii="Arial monospaced for SAP" w:hAnsi="Arial monospaced for SAP"/>
                <w:sz w:val="20"/>
                <w:szCs w:val="20"/>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jc w:val="both"/>
              <w:rPr>
                <w:sz w:val="20"/>
                <w:szCs w:val="20"/>
              </w:rPr>
            </w:pPr>
            <w:r w:rsidRPr="00BB4A08">
              <w:rPr>
                <w:sz w:val="20"/>
                <w:szCs w:val="20"/>
              </w:rPr>
              <w:t xml:space="preserve"> 1 и более</w:t>
            </w:r>
          </w:p>
        </w:tc>
      </w:tr>
      <w:tr w:rsidR="00BB4A08" w:rsidRPr="00890F15"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7.5</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autoSpaceDE w:val="0"/>
              <w:jc w:val="both"/>
              <w:rPr>
                <w:rFonts w:ascii="Arial monospaced for SAP" w:hAnsi="Arial monospaced for SAP"/>
                <w:sz w:val="20"/>
                <w:szCs w:val="20"/>
              </w:rPr>
            </w:pPr>
            <w:r w:rsidRPr="00BB4A08">
              <w:rPr>
                <w:sz w:val="20"/>
                <w:szCs w:val="20"/>
              </w:rPr>
              <w:t>Наличие</w:t>
            </w:r>
            <w:r w:rsidRPr="00BB4A08">
              <w:rPr>
                <w:rFonts w:ascii="Arial monospaced for SAP" w:hAnsi="Arial monospaced for SAP"/>
                <w:sz w:val="20"/>
                <w:szCs w:val="20"/>
              </w:rPr>
              <w:t xml:space="preserve"> </w:t>
            </w:r>
            <w:r w:rsidRPr="00BB4A08">
              <w:rPr>
                <w:sz w:val="20"/>
                <w:szCs w:val="20"/>
              </w:rPr>
              <w:t>в</w:t>
            </w:r>
            <w:r w:rsidRPr="00BB4A08">
              <w:rPr>
                <w:rFonts w:ascii="Arial monospaced for SAP" w:hAnsi="Arial monospaced for SAP"/>
                <w:sz w:val="20"/>
                <w:szCs w:val="20"/>
              </w:rPr>
              <w:t xml:space="preserve"> </w:t>
            </w:r>
            <w:r w:rsidRPr="00BB4A08">
              <w:rPr>
                <w:sz w:val="20"/>
                <w:szCs w:val="20"/>
              </w:rPr>
              <w:t>собственности</w:t>
            </w:r>
            <w:r w:rsidRPr="00BB4A08">
              <w:rPr>
                <w:rFonts w:ascii="Arial monospaced for SAP" w:hAnsi="Arial monospaced for SAP"/>
                <w:sz w:val="20"/>
                <w:szCs w:val="20"/>
              </w:rPr>
              <w:t xml:space="preserve"> </w:t>
            </w:r>
            <w:r w:rsidRPr="00BB4A08">
              <w:rPr>
                <w:sz w:val="20"/>
                <w:szCs w:val="20"/>
              </w:rPr>
              <w:t>исправного</w:t>
            </w:r>
            <w:r w:rsidRPr="00BB4A08">
              <w:rPr>
                <w:rFonts w:ascii="Arial monospaced for SAP" w:hAnsi="Arial monospaced for SAP"/>
                <w:sz w:val="20"/>
                <w:szCs w:val="20"/>
              </w:rPr>
              <w:t xml:space="preserve"> </w:t>
            </w:r>
            <w:r w:rsidRPr="00BB4A08">
              <w:rPr>
                <w:sz w:val="20"/>
                <w:szCs w:val="20"/>
              </w:rPr>
              <w:t>контрольно</w:t>
            </w:r>
            <w:r w:rsidRPr="00BB4A08">
              <w:rPr>
                <w:rFonts w:ascii="Arial monospaced for SAP" w:hAnsi="Arial monospaced for SAP"/>
                <w:sz w:val="20"/>
                <w:szCs w:val="20"/>
              </w:rPr>
              <w:t>-</w:t>
            </w:r>
            <w:r w:rsidRPr="00BB4A08">
              <w:rPr>
                <w:sz w:val="20"/>
                <w:szCs w:val="20"/>
              </w:rPr>
              <w:t>измерительного</w:t>
            </w:r>
            <w:r w:rsidRPr="00BB4A08">
              <w:rPr>
                <w:rFonts w:ascii="Arial monospaced for SAP" w:hAnsi="Arial monospaced for SAP"/>
                <w:sz w:val="20"/>
                <w:szCs w:val="20"/>
              </w:rPr>
              <w:t xml:space="preserve"> </w:t>
            </w:r>
            <w:r w:rsidRPr="00BB4A08">
              <w:rPr>
                <w:sz w:val="20"/>
                <w:szCs w:val="20"/>
              </w:rPr>
              <w:t>и</w:t>
            </w:r>
            <w:r w:rsidRPr="00BB4A08">
              <w:rPr>
                <w:rFonts w:ascii="Arial monospaced for SAP" w:hAnsi="Arial monospaced for SAP"/>
                <w:sz w:val="20"/>
                <w:szCs w:val="20"/>
              </w:rPr>
              <w:t xml:space="preserve"> </w:t>
            </w:r>
            <w:r w:rsidRPr="00BB4A08">
              <w:rPr>
                <w:sz w:val="20"/>
                <w:szCs w:val="20"/>
              </w:rPr>
              <w:t>ручного</w:t>
            </w:r>
            <w:r w:rsidRPr="00BB4A08">
              <w:rPr>
                <w:rFonts w:ascii="Arial monospaced for SAP" w:hAnsi="Arial monospaced for SAP"/>
                <w:sz w:val="20"/>
                <w:szCs w:val="20"/>
              </w:rPr>
              <w:t xml:space="preserve"> </w:t>
            </w:r>
            <w:r w:rsidRPr="00BB4A08">
              <w:rPr>
                <w:sz w:val="20"/>
                <w:szCs w:val="20"/>
              </w:rPr>
              <w:t>рабочего</w:t>
            </w:r>
            <w:r w:rsidRPr="00BB4A08">
              <w:rPr>
                <w:rFonts w:ascii="Arial monospaced for SAP" w:hAnsi="Arial monospaced for SAP"/>
                <w:sz w:val="20"/>
                <w:szCs w:val="20"/>
              </w:rPr>
              <w:t xml:space="preserve"> </w:t>
            </w:r>
            <w:r w:rsidRPr="00BB4A08">
              <w:rPr>
                <w:sz w:val="20"/>
                <w:szCs w:val="20"/>
              </w:rPr>
              <w:t>инструмента</w:t>
            </w:r>
            <w:r w:rsidRPr="00BB4A08">
              <w:rPr>
                <w:rFonts w:ascii="Arial monospaced for SAP" w:hAnsi="Arial monospaced for SAP"/>
                <w:sz w:val="20"/>
                <w:szCs w:val="20"/>
              </w:rPr>
              <w:t xml:space="preserve">. </w:t>
            </w:r>
          </w:p>
        </w:tc>
        <w:tc>
          <w:tcPr>
            <w:tcW w:w="2835" w:type="dxa"/>
            <w:vMerge/>
            <w:tcBorders>
              <w:left w:val="single" w:sz="4" w:space="0" w:color="000000"/>
              <w:bottom w:val="single" w:sz="4" w:space="0" w:color="000000"/>
            </w:tcBorders>
            <w:shd w:val="clear" w:color="auto" w:fill="auto"/>
            <w:vAlign w:val="center"/>
          </w:tcPr>
          <w:p w:rsidR="00BB4A08" w:rsidRPr="00937F7B" w:rsidRDefault="00BB4A08" w:rsidP="00737C3F">
            <w:pPr>
              <w:autoSpaceDE w:val="0"/>
              <w:ind w:left="34"/>
              <w:jc w:val="both"/>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ascii="Arial monospaced for SAP" w:hAnsi="Arial monospaced for SAP"/>
                <w:sz w:val="20"/>
                <w:szCs w:val="20"/>
              </w:rPr>
            </w:pPr>
            <w:proofErr w:type="spellStart"/>
            <w:r w:rsidRPr="00BB4A08">
              <w:rPr>
                <w:sz w:val="20"/>
                <w:szCs w:val="20"/>
              </w:rPr>
              <w:t>компл</w:t>
            </w:r>
            <w:proofErr w:type="spellEnd"/>
            <w:r w:rsidRPr="00BB4A08">
              <w:rPr>
                <w:rFonts w:ascii="Arial monospaced for SAP" w:hAnsi="Arial monospaced for SAP"/>
                <w:sz w:val="20"/>
                <w:szCs w:val="20"/>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highlight w:val="yellow"/>
              </w:rPr>
            </w:pPr>
            <w:r w:rsidRPr="00BB4A08">
              <w:rPr>
                <w:sz w:val="20"/>
                <w:szCs w:val="20"/>
              </w:rPr>
              <w:t>10 и более</w:t>
            </w:r>
          </w:p>
        </w:tc>
      </w:tr>
      <w:tr w:rsidR="00BB4A08" w:rsidRPr="00890F15"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8</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eastAsia="Calibri" w:cs="Arial"/>
                <w:sz w:val="20"/>
                <w:szCs w:val="20"/>
              </w:rPr>
            </w:pPr>
            <w:r w:rsidRPr="00BB4A08">
              <w:rPr>
                <w:sz w:val="20"/>
                <w:szCs w:val="20"/>
              </w:rPr>
              <w:t>Укомплектованность</w:t>
            </w:r>
            <w:r w:rsidRPr="00BB4A08">
              <w:rPr>
                <w:rFonts w:ascii="Arial monospaced for SAP" w:hAnsi="Arial monospaced for SAP"/>
                <w:sz w:val="20"/>
                <w:szCs w:val="20"/>
              </w:rPr>
              <w:t xml:space="preserve">  </w:t>
            </w:r>
            <w:r w:rsidRPr="00BB4A08">
              <w:rPr>
                <w:sz w:val="20"/>
                <w:szCs w:val="20"/>
              </w:rPr>
              <w:t>для</w:t>
            </w:r>
            <w:r w:rsidRPr="00BB4A08">
              <w:rPr>
                <w:rFonts w:ascii="Arial monospaced for SAP" w:hAnsi="Arial monospaced for SAP"/>
                <w:sz w:val="20"/>
                <w:szCs w:val="20"/>
              </w:rPr>
              <w:t xml:space="preserve"> </w:t>
            </w:r>
            <w:r w:rsidRPr="00BB4A08">
              <w:rPr>
                <w:sz w:val="20"/>
                <w:szCs w:val="20"/>
              </w:rPr>
              <w:t>проведения</w:t>
            </w:r>
            <w:r w:rsidRPr="00BB4A08">
              <w:rPr>
                <w:rFonts w:ascii="Arial monospaced for SAP" w:hAnsi="Arial monospaced for SAP"/>
                <w:sz w:val="20"/>
                <w:szCs w:val="20"/>
              </w:rPr>
              <w:t xml:space="preserve"> </w:t>
            </w:r>
            <w:r w:rsidRPr="00BB4A08">
              <w:rPr>
                <w:sz w:val="20"/>
                <w:szCs w:val="20"/>
              </w:rPr>
              <w:t>работ</w:t>
            </w:r>
            <w:r w:rsidRPr="00BB4A08">
              <w:rPr>
                <w:rFonts w:ascii="Arial monospaced for SAP" w:hAnsi="Arial monospaced for SAP"/>
                <w:sz w:val="20"/>
                <w:szCs w:val="20"/>
              </w:rPr>
              <w:t xml:space="preserve"> </w:t>
            </w:r>
            <w:r w:rsidRPr="00BB4A08">
              <w:rPr>
                <w:sz w:val="20"/>
                <w:szCs w:val="20"/>
              </w:rPr>
              <w:t>достаточным</w:t>
            </w:r>
            <w:r w:rsidRPr="00BB4A08">
              <w:rPr>
                <w:rFonts w:ascii="Arial monospaced for SAP" w:hAnsi="Arial monospaced for SAP"/>
                <w:sz w:val="20"/>
                <w:szCs w:val="20"/>
              </w:rPr>
              <w:t xml:space="preserve"> </w:t>
            </w:r>
            <w:r w:rsidRPr="00BB4A08">
              <w:rPr>
                <w:sz w:val="20"/>
                <w:szCs w:val="20"/>
              </w:rPr>
              <w:t>количеством</w:t>
            </w:r>
            <w:r w:rsidRPr="00BB4A08">
              <w:rPr>
                <w:rFonts w:ascii="Arial monospaced for SAP" w:hAnsi="Arial monospaced for SAP"/>
                <w:sz w:val="20"/>
                <w:szCs w:val="20"/>
              </w:rPr>
              <w:t xml:space="preserve"> </w:t>
            </w:r>
            <w:r w:rsidRPr="00BB4A08">
              <w:rPr>
                <w:sz w:val="20"/>
                <w:szCs w:val="20"/>
              </w:rPr>
              <w:t>грузоподъемной</w:t>
            </w:r>
            <w:r w:rsidRPr="00BB4A08">
              <w:rPr>
                <w:rFonts w:ascii="Arial monospaced for SAP" w:hAnsi="Arial monospaced for SAP"/>
                <w:sz w:val="20"/>
                <w:szCs w:val="20"/>
              </w:rPr>
              <w:t xml:space="preserve"> </w:t>
            </w:r>
            <w:r w:rsidRPr="00BB4A08">
              <w:rPr>
                <w:sz w:val="20"/>
                <w:szCs w:val="20"/>
              </w:rPr>
              <w:t>и</w:t>
            </w:r>
            <w:r w:rsidRPr="00BB4A08">
              <w:rPr>
                <w:rFonts w:ascii="Arial monospaced for SAP" w:hAnsi="Arial monospaced for SAP"/>
                <w:sz w:val="20"/>
                <w:szCs w:val="20"/>
              </w:rPr>
              <w:t xml:space="preserve"> </w:t>
            </w:r>
            <w:r w:rsidRPr="00BB4A08">
              <w:rPr>
                <w:sz w:val="20"/>
                <w:szCs w:val="20"/>
              </w:rPr>
              <w:t>специальной</w:t>
            </w:r>
            <w:r w:rsidRPr="00BB4A08">
              <w:rPr>
                <w:rFonts w:ascii="Arial monospaced for SAP" w:hAnsi="Arial monospaced for SAP"/>
                <w:sz w:val="20"/>
                <w:szCs w:val="20"/>
              </w:rPr>
              <w:t xml:space="preserve"> </w:t>
            </w:r>
            <w:r w:rsidRPr="00BB4A08">
              <w:rPr>
                <w:sz w:val="20"/>
                <w:szCs w:val="20"/>
              </w:rPr>
              <w:t>техники</w:t>
            </w:r>
            <w:r w:rsidRPr="00BB4A08">
              <w:rPr>
                <w:rFonts w:ascii="Arial monospaced for SAP" w:hAnsi="Arial monospaced for SAP"/>
                <w:sz w:val="20"/>
                <w:szCs w:val="20"/>
              </w:rPr>
              <w:t xml:space="preserve">, </w:t>
            </w:r>
            <w:r w:rsidRPr="00BB4A08">
              <w:rPr>
                <w:sz w:val="20"/>
                <w:szCs w:val="20"/>
              </w:rPr>
              <w:t>находящихся</w:t>
            </w:r>
            <w:r w:rsidRPr="00BB4A08">
              <w:rPr>
                <w:rFonts w:ascii="Arial monospaced for SAP" w:hAnsi="Arial monospaced for SAP"/>
                <w:sz w:val="20"/>
                <w:szCs w:val="20"/>
              </w:rPr>
              <w:t xml:space="preserve"> </w:t>
            </w:r>
            <w:r w:rsidRPr="00BB4A08">
              <w:rPr>
                <w:sz w:val="20"/>
                <w:szCs w:val="20"/>
              </w:rPr>
              <w:t>в</w:t>
            </w:r>
            <w:r w:rsidRPr="00BB4A08">
              <w:rPr>
                <w:rFonts w:ascii="Arial monospaced for SAP" w:hAnsi="Arial monospaced for SAP"/>
                <w:sz w:val="20"/>
                <w:szCs w:val="20"/>
              </w:rPr>
              <w:t xml:space="preserve"> </w:t>
            </w:r>
            <w:r w:rsidRPr="00BB4A08">
              <w:rPr>
                <w:sz w:val="20"/>
                <w:szCs w:val="20"/>
              </w:rPr>
              <w:t>собственности</w:t>
            </w:r>
            <w:r w:rsidRPr="00BB4A08">
              <w:rPr>
                <w:rFonts w:ascii="Arial monospaced for SAP" w:hAnsi="Arial monospaced for SAP"/>
                <w:sz w:val="20"/>
                <w:szCs w:val="20"/>
              </w:rPr>
              <w:t xml:space="preserve"> </w:t>
            </w:r>
            <w:r w:rsidRPr="00BB4A08">
              <w:rPr>
                <w:sz w:val="20"/>
                <w:szCs w:val="20"/>
              </w:rPr>
              <w:t>или</w:t>
            </w:r>
            <w:r w:rsidRPr="00BB4A08">
              <w:rPr>
                <w:rFonts w:ascii="Arial monospaced for SAP" w:hAnsi="Arial monospaced for SAP"/>
                <w:sz w:val="20"/>
                <w:szCs w:val="20"/>
              </w:rPr>
              <w:t xml:space="preserve"> </w:t>
            </w:r>
            <w:r w:rsidRPr="00BB4A08">
              <w:rPr>
                <w:sz w:val="20"/>
                <w:szCs w:val="20"/>
              </w:rPr>
              <w:t>в</w:t>
            </w:r>
            <w:r w:rsidRPr="00BB4A08">
              <w:rPr>
                <w:rFonts w:ascii="Arial monospaced for SAP" w:hAnsi="Arial monospaced for SAP"/>
                <w:sz w:val="20"/>
                <w:szCs w:val="20"/>
              </w:rPr>
              <w:t xml:space="preserve"> </w:t>
            </w:r>
            <w:r w:rsidRPr="00BB4A08">
              <w:rPr>
                <w:sz w:val="20"/>
                <w:szCs w:val="20"/>
              </w:rPr>
              <w:t>аренде</w:t>
            </w:r>
            <w:r w:rsidRPr="00BB4A08">
              <w:rPr>
                <w:rFonts w:ascii="Arial monospaced for SAP" w:hAnsi="Arial monospaced for SAP"/>
                <w:sz w:val="20"/>
                <w:szCs w:val="20"/>
              </w:rPr>
              <w:t>:</w:t>
            </w: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737C3F">
            <w:pPr>
              <w:rPr>
                <w:rFonts w:eastAsia="Calibri"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cs="Arial"/>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p>
        </w:tc>
      </w:tr>
      <w:tr w:rsidR="00BB4A08" w:rsidRPr="00656568"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8.1</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ascii="Arial monospaced for SAP" w:hAnsi="Arial monospaced for SAP"/>
                <w:sz w:val="20"/>
                <w:szCs w:val="20"/>
              </w:rPr>
            </w:pPr>
            <w:r w:rsidRPr="00BB4A08">
              <w:rPr>
                <w:rFonts w:ascii="Arial monospaced for SAP" w:hAnsi="Arial monospaced for SAP"/>
                <w:sz w:val="20"/>
                <w:szCs w:val="20"/>
              </w:rPr>
              <w:t xml:space="preserve">- </w:t>
            </w:r>
            <w:r w:rsidRPr="00BB4A08">
              <w:rPr>
                <w:sz w:val="20"/>
                <w:szCs w:val="20"/>
              </w:rPr>
              <w:t>наличие</w:t>
            </w:r>
            <w:r w:rsidRPr="00BB4A08">
              <w:rPr>
                <w:rFonts w:ascii="Arial monospaced for SAP" w:hAnsi="Arial monospaced for SAP"/>
                <w:sz w:val="20"/>
                <w:szCs w:val="20"/>
              </w:rPr>
              <w:t xml:space="preserve"> </w:t>
            </w:r>
            <w:r w:rsidRPr="00BB4A08">
              <w:rPr>
                <w:sz w:val="20"/>
                <w:szCs w:val="20"/>
              </w:rPr>
              <w:t>грузовой</w:t>
            </w:r>
            <w:r w:rsidRPr="00BB4A08">
              <w:rPr>
                <w:rFonts w:ascii="Arial monospaced for SAP" w:hAnsi="Arial monospaced for SAP"/>
                <w:sz w:val="20"/>
                <w:szCs w:val="20"/>
              </w:rPr>
              <w:t xml:space="preserve"> </w:t>
            </w:r>
            <w:r w:rsidRPr="00BB4A08">
              <w:rPr>
                <w:sz w:val="20"/>
                <w:szCs w:val="20"/>
              </w:rPr>
              <w:t>транспортной</w:t>
            </w:r>
            <w:r w:rsidRPr="00BB4A08">
              <w:rPr>
                <w:rFonts w:ascii="Arial monospaced for SAP" w:hAnsi="Arial monospaced for SAP"/>
                <w:sz w:val="20"/>
                <w:szCs w:val="20"/>
              </w:rPr>
              <w:t xml:space="preserve"> </w:t>
            </w:r>
            <w:r w:rsidRPr="00BB4A08">
              <w:rPr>
                <w:sz w:val="20"/>
                <w:szCs w:val="20"/>
              </w:rPr>
              <w:t>техники</w:t>
            </w:r>
            <w:r w:rsidRPr="00BB4A08">
              <w:rPr>
                <w:rFonts w:ascii="Arial monospaced for SAP" w:hAnsi="Arial monospaced for SAP"/>
                <w:sz w:val="20"/>
                <w:szCs w:val="20"/>
              </w:rPr>
              <w:t xml:space="preserve"> </w:t>
            </w:r>
            <w:r w:rsidRPr="00BB4A08">
              <w:rPr>
                <w:sz w:val="20"/>
                <w:szCs w:val="20"/>
              </w:rPr>
              <w:t>для</w:t>
            </w:r>
            <w:r w:rsidRPr="00BB4A08">
              <w:rPr>
                <w:rFonts w:ascii="Arial monospaced for SAP" w:hAnsi="Arial monospaced for SAP"/>
                <w:sz w:val="20"/>
                <w:szCs w:val="20"/>
              </w:rPr>
              <w:t xml:space="preserve"> </w:t>
            </w:r>
            <w:r w:rsidRPr="00BB4A08">
              <w:rPr>
                <w:sz w:val="20"/>
                <w:szCs w:val="20"/>
              </w:rPr>
              <w:t>перевозки</w:t>
            </w:r>
            <w:r w:rsidRPr="00BB4A08">
              <w:rPr>
                <w:rFonts w:ascii="Arial monospaced for SAP" w:hAnsi="Arial monospaced for SAP"/>
                <w:sz w:val="20"/>
                <w:szCs w:val="20"/>
              </w:rPr>
              <w:t xml:space="preserve"> </w:t>
            </w:r>
            <w:r w:rsidRPr="00BB4A08">
              <w:rPr>
                <w:sz w:val="20"/>
                <w:szCs w:val="20"/>
              </w:rPr>
              <w:t>оборудования</w:t>
            </w:r>
            <w:r w:rsidRPr="00BB4A08">
              <w:rPr>
                <w:rFonts w:ascii="Arial monospaced for SAP" w:hAnsi="Arial monospaced for SAP"/>
                <w:sz w:val="20"/>
                <w:szCs w:val="20"/>
              </w:rPr>
              <w:t xml:space="preserve">, </w:t>
            </w:r>
            <w:r w:rsidRPr="00BB4A08">
              <w:rPr>
                <w:sz w:val="20"/>
                <w:szCs w:val="20"/>
              </w:rPr>
              <w:t>запчастей</w:t>
            </w:r>
            <w:r w:rsidRPr="00BB4A08">
              <w:rPr>
                <w:rFonts w:ascii="Arial monospaced for SAP" w:hAnsi="Arial monospaced for SAP"/>
                <w:sz w:val="20"/>
                <w:szCs w:val="20"/>
              </w:rPr>
              <w:t xml:space="preserve">, </w:t>
            </w:r>
            <w:r w:rsidRPr="00BB4A08">
              <w:rPr>
                <w:sz w:val="20"/>
                <w:szCs w:val="20"/>
              </w:rPr>
              <w:t>материалов</w:t>
            </w:r>
            <w:r w:rsidRPr="00BB4A08">
              <w:rPr>
                <w:rFonts w:ascii="Arial monospaced for SAP" w:hAnsi="Arial monospaced for SAP"/>
                <w:sz w:val="20"/>
                <w:szCs w:val="20"/>
              </w:rPr>
              <w:t>,</w:t>
            </w: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6E3520">
            <w:pPr>
              <w:rPr>
                <w:rFonts w:ascii="Arial monospaced for SAP" w:hAnsi="Arial monospaced for SAP"/>
                <w:sz w:val="20"/>
                <w:szCs w:val="20"/>
              </w:rPr>
            </w:pPr>
            <w:r w:rsidRPr="00937F7B">
              <w:rPr>
                <w:sz w:val="20"/>
                <w:szCs w:val="20"/>
              </w:rPr>
              <w:t>Справка</w:t>
            </w:r>
            <w:r w:rsidRPr="00937F7B">
              <w:rPr>
                <w:rFonts w:ascii="Arial monospaced for SAP" w:hAnsi="Arial monospaced for SAP"/>
                <w:sz w:val="20"/>
                <w:szCs w:val="20"/>
              </w:rPr>
              <w:t xml:space="preserve"> </w:t>
            </w:r>
            <w:r w:rsidRPr="00937F7B">
              <w:rPr>
                <w:sz w:val="20"/>
                <w:szCs w:val="20"/>
              </w:rPr>
              <w:t>о</w:t>
            </w:r>
            <w:r w:rsidRPr="00937F7B">
              <w:rPr>
                <w:rFonts w:ascii="Arial monospaced for SAP" w:hAnsi="Arial monospaced for SAP"/>
                <w:sz w:val="20"/>
                <w:szCs w:val="20"/>
              </w:rPr>
              <w:t xml:space="preserve"> </w:t>
            </w:r>
            <w:r w:rsidRPr="00937F7B">
              <w:rPr>
                <w:sz w:val="20"/>
                <w:szCs w:val="20"/>
              </w:rPr>
              <w:t>наличии</w:t>
            </w:r>
            <w:r w:rsidRPr="00937F7B">
              <w:rPr>
                <w:rFonts w:ascii="Arial monospaced for SAP" w:hAnsi="Arial monospaced for SAP"/>
                <w:sz w:val="20"/>
                <w:szCs w:val="20"/>
              </w:rPr>
              <w:t xml:space="preserve"> </w:t>
            </w:r>
            <w:r w:rsidRPr="00937F7B">
              <w:rPr>
                <w:sz w:val="20"/>
                <w:szCs w:val="20"/>
              </w:rPr>
              <w:t>производственных</w:t>
            </w:r>
            <w:r w:rsidRPr="00937F7B">
              <w:rPr>
                <w:rFonts w:ascii="Arial monospaced for SAP" w:hAnsi="Arial monospaced for SAP"/>
                <w:sz w:val="20"/>
                <w:szCs w:val="20"/>
              </w:rPr>
              <w:t xml:space="preserve"> </w:t>
            </w:r>
            <w:r w:rsidRPr="00937F7B">
              <w:rPr>
                <w:sz w:val="20"/>
                <w:szCs w:val="20"/>
              </w:rPr>
              <w:t>мощностей</w:t>
            </w:r>
            <w:r w:rsidRPr="00937F7B">
              <w:rPr>
                <w:rFonts w:ascii="Arial monospaced for SAP" w:hAnsi="Arial monospaced for SAP"/>
                <w:sz w:val="20"/>
                <w:szCs w:val="20"/>
              </w:rPr>
              <w:t xml:space="preserve"> (</w:t>
            </w:r>
            <w:r w:rsidRPr="00937F7B">
              <w:rPr>
                <w:sz w:val="20"/>
                <w:szCs w:val="20"/>
              </w:rPr>
              <w:t>Форма</w:t>
            </w:r>
            <w:r w:rsidRPr="00937F7B">
              <w:rPr>
                <w:rFonts w:ascii="Arial monospaced for SAP" w:hAnsi="Arial monospaced for SAP"/>
                <w:sz w:val="20"/>
                <w:szCs w:val="20"/>
              </w:rPr>
              <w:t xml:space="preserve"> </w:t>
            </w:r>
            <w:r w:rsidRPr="00937F7B">
              <w:rPr>
                <w:sz w:val="20"/>
                <w:szCs w:val="20"/>
              </w:rPr>
              <w:t>9)</w:t>
            </w:r>
            <w:r w:rsidRPr="00937F7B">
              <w:rPr>
                <w:rFonts w:ascii="Arial monospaced for SAP" w:hAnsi="Arial monospaced for SAP"/>
                <w:sz w:val="20"/>
                <w:szCs w:val="20"/>
              </w:rPr>
              <w:t>.</w:t>
            </w: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ascii="Arial monospaced for SAP" w:hAnsi="Arial monospaced for SAP"/>
                <w:sz w:val="20"/>
                <w:szCs w:val="20"/>
              </w:rPr>
            </w:pPr>
            <w:r w:rsidRPr="00BB4A08">
              <w:rPr>
                <w:sz w:val="20"/>
                <w:szCs w:val="20"/>
              </w:rPr>
              <w:t>Ед</w:t>
            </w:r>
            <w:r w:rsidRPr="00BB4A08">
              <w:rPr>
                <w:rFonts w:ascii="Arial monospaced for SAP" w:hAnsi="Arial monospaced for SAP"/>
                <w:sz w:val="20"/>
                <w:szCs w:val="20"/>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7 и более</w:t>
            </w:r>
          </w:p>
        </w:tc>
      </w:tr>
      <w:tr w:rsidR="00BB4A08"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8.1.1</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jc w:val="both"/>
              <w:rPr>
                <w:sz w:val="20"/>
                <w:szCs w:val="20"/>
              </w:rPr>
            </w:pPr>
            <w:r w:rsidRPr="00BB4A08">
              <w:rPr>
                <w:sz w:val="20"/>
                <w:szCs w:val="20"/>
              </w:rPr>
              <w:t xml:space="preserve">- обеспеченность транспорта, предназначенного для перевозки опасных грузов системой типа БСМТС, возможность установки программного обеспечения Заказчику для контроля за перемещением ТС, </w:t>
            </w:r>
          </w:p>
        </w:tc>
        <w:tc>
          <w:tcPr>
            <w:tcW w:w="2835" w:type="dxa"/>
            <w:vMerge w:val="restart"/>
            <w:tcBorders>
              <w:top w:val="single" w:sz="4" w:space="0" w:color="000000"/>
              <w:left w:val="single" w:sz="4" w:space="0" w:color="000000"/>
            </w:tcBorders>
            <w:shd w:val="clear" w:color="auto" w:fill="auto"/>
            <w:vAlign w:val="center"/>
          </w:tcPr>
          <w:p w:rsidR="00BB4A08" w:rsidRPr="00937F7B" w:rsidRDefault="00BB4A08" w:rsidP="00737C3F">
            <w:pPr>
              <w:rPr>
                <w:sz w:val="20"/>
                <w:szCs w:val="20"/>
              </w:rPr>
            </w:pPr>
            <w:r w:rsidRPr="00937F7B">
              <w:rPr>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p>
        </w:tc>
      </w:tr>
      <w:tr w:rsidR="00BB4A08"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8.1.2</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jc w:val="both"/>
              <w:rPr>
                <w:sz w:val="20"/>
                <w:szCs w:val="20"/>
              </w:rPr>
            </w:pPr>
            <w:r w:rsidRPr="00BB4A08">
              <w:rPr>
                <w:sz w:val="20"/>
                <w:szCs w:val="20"/>
              </w:rPr>
              <w:t xml:space="preserve">- обеспеченность транспорта, предназначенного для перевозки работников (в т.ч. легкового) системами </w:t>
            </w:r>
            <w:proofErr w:type="spellStart"/>
            <w:r w:rsidRPr="00BB4A08">
              <w:rPr>
                <w:sz w:val="20"/>
                <w:szCs w:val="20"/>
              </w:rPr>
              <w:t>видеорегистрации</w:t>
            </w:r>
            <w:proofErr w:type="spellEnd"/>
            <w:r w:rsidRPr="00BB4A08">
              <w:rPr>
                <w:sz w:val="20"/>
                <w:szCs w:val="20"/>
              </w:rPr>
              <w:t>,</w:t>
            </w:r>
          </w:p>
        </w:tc>
        <w:tc>
          <w:tcPr>
            <w:tcW w:w="2835" w:type="dxa"/>
            <w:vMerge/>
            <w:tcBorders>
              <w:left w:val="single" w:sz="4" w:space="0" w:color="000000"/>
              <w:bottom w:val="single" w:sz="4" w:space="0" w:color="auto"/>
            </w:tcBorders>
            <w:shd w:val="clear" w:color="auto" w:fill="auto"/>
            <w:vAlign w:val="center"/>
          </w:tcPr>
          <w:p w:rsidR="00BB4A08" w:rsidRPr="00937F7B" w:rsidRDefault="00BB4A08" w:rsidP="00737C3F">
            <w:pPr>
              <w:rPr>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p>
        </w:tc>
      </w:tr>
      <w:tr w:rsidR="00BB4A08" w:rsidTr="00BB4A08">
        <w:trPr>
          <w:trHeight w:val="807"/>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8.1.3</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 оснащение ремнями безопасности транспортных средств (где это предусмотрено конструкцией ТС),</w:t>
            </w:r>
          </w:p>
        </w:tc>
        <w:tc>
          <w:tcPr>
            <w:tcW w:w="2835" w:type="dxa"/>
            <w:tcBorders>
              <w:top w:val="single" w:sz="4" w:space="0" w:color="auto"/>
              <w:left w:val="single" w:sz="4" w:space="0" w:color="000000"/>
              <w:bottom w:val="single" w:sz="4" w:space="0" w:color="auto"/>
            </w:tcBorders>
            <w:shd w:val="clear" w:color="auto" w:fill="auto"/>
            <w:vAlign w:val="center"/>
          </w:tcPr>
          <w:p w:rsidR="00BB4A08" w:rsidRPr="00937F7B" w:rsidRDefault="00BB4A08" w:rsidP="00BB4A08">
            <w:pPr>
              <w:rPr>
                <w:sz w:val="20"/>
                <w:szCs w:val="20"/>
              </w:rPr>
            </w:pPr>
            <w:r w:rsidRPr="00937F7B">
              <w:rPr>
                <w:sz w:val="20"/>
                <w:szCs w:val="20"/>
              </w:rPr>
              <w:t>Справка</w:t>
            </w:r>
            <w:r w:rsidRPr="00937F7B">
              <w:rPr>
                <w:rFonts w:ascii="Arial monospaced for SAP" w:hAnsi="Arial monospaced for SAP"/>
                <w:sz w:val="20"/>
                <w:szCs w:val="20"/>
              </w:rPr>
              <w:t xml:space="preserve"> </w:t>
            </w:r>
            <w:r w:rsidRPr="00937F7B">
              <w:rPr>
                <w:sz w:val="20"/>
                <w:szCs w:val="20"/>
              </w:rPr>
              <w:t>о</w:t>
            </w:r>
            <w:r w:rsidRPr="00937F7B">
              <w:rPr>
                <w:rFonts w:ascii="Arial monospaced for SAP" w:hAnsi="Arial monospaced for SAP"/>
                <w:sz w:val="20"/>
                <w:szCs w:val="20"/>
              </w:rPr>
              <w:t xml:space="preserve"> </w:t>
            </w:r>
            <w:r w:rsidRPr="00937F7B">
              <w:rPr>
                <w:sz w:val="20"/>
                <w:szCs w:val="20"/>
              </w:rPr>
              <w:t>наличии</w:t>
            </w:r>
            <w:r w:rsidRPr="00937F7B">
              <w:rPr>
                <w:rFonts w:ascii="Arial monospaced for SAP" w:hAnsi="Arial monospaced for SAP"/>
                <w:sz w:val="20"/>
                <w:szCs w:val="20"/>
              </w:rPr>
              <w:t xml:space="preserve"> </w:t>
            </w:r>
            <w:r w:rsidRPr="00937F7B">
              <w:rPr>
                <w:sz w:val="20"/>
                <w:szCs w:val="20"/>
              </w:rPr>
              <w:t>производственных</w:t>
            </w:r>
            <w:r w:rsidRPr="00937F7B">
              <w:rPr>
                <w:rFonts w:ascii="Arial monospaced for SAP" w:hAnsi="Arial monospaced for SAP"/>
                <w:sz w:val="20"/>
                <w:szCs w:val="20"/>
              </w:rPr>
              <w:t xml:space="preserve"> </w:t>
            </w:r>
            <w:r w:rsidRPr="00937F7B">
              <w:rPr>
                <w:sz w:val="20"/>
                <w:szCs w:val="20"/>
              </w:rPr>
              <w:t>мощностей</w:t>
            </w:r>
            <w:r w:rsidRPr="00937F7B">
              <w:rPr>
                <w:rFonts w:ascii="Arial monospaced for SAP" w:hAnsi="Arial monospaced for SAP"/>
                <w:sz w:val="20"/>
                <w:szCs w:val="20"/>
              </w:rPr>
              <w:t xml:space="preserve"> (</w:t>
            </w:r>
            <w:r w:rsidRPr="00937F7B">
              <w:rPr>
                <w:sz w:val="20"/>
                <w:szCs w:val="20"/>
              </w:rPr>
              <w:t>Форма</w:t>
            </w:r>
            <w:r w:rsidRPr="00937F7B">
              <w:rPr>
                <w:rFonts w:ascii="Arial monospaced for SAP" w:hAnsi="Arial monospaced for SAP"/>
                <w:sz w:val="20"/>
                <w:szCs w:val="20"/>
              </w:rPr>
              <w:t xml:space="preserve"> </w:t>
            </w:r>
            <w:r w:rsidRPr="00937F7B">
              <w:rPr>
                <w:sz w:val="20"/>
                <w:szCs w:val="20"/>
              </w:rPr>
              <w:t>9)</w:t>
            </w:r>
            <w:r w:rsidRPr="00937F7B">
              <w:rPr>
                <w:rFonts w:ascii="Arial monospaced for SAP" w:hAnsi="Arial monospaced for SAP"/>
                <w:sz w:val="20"/>
                <w:szCs w:val="20"/>
              </w:rPr>
              <w:t>.</w:t>
            </w: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p>
        </w:tc>
      </w:tr>
      <w:tr w:rsidR="00BB4A08" w:rsidRPr="00656568"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8.2</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BB4A08">
            <w:pPr>
              <w:rPr>
                <w:rFonts w:ascii="Arial monospaced for SAP" w:hAnsi="Arial monospaced for SAP"/>
                <w:sz w:val="20"/>
                <w:szCs w:val="20"/>
              </w:rPr>
            </w:pPr>
            <w:r w:rsidRPr="00BB4A08">
              <w:rPr>
                <w:rFonts w:ascii="Arial monospaced for SAP" w:hAnsi="Arial monospaced for SAP"/>
                <w:sz w:val="20"/>
                <w:szCs w:val="20"/>
              </w:rPr>
              <w:t xml:space="preserve">- </w:t>
            </w:r>
            <w:r w:rsidRPr="00BB4A08">
              <w:rPr>
                <w:sz w:val="20"/>
                <w:szCs w:val="20"/>
              </w:rPr>
              <w:t>наличие</w:t>
            </w:r>
            <w:r w:rsidRPr="00BB4A08">
              <w:rPr>
                <w:rFonts w:ascii="Arial monospaced for SAP" w:hAnsi="Arial monospaced for SAP"/>
                <w:sz w:val="20"/>
                <w:szCs w:val="20"/>
              </w:rPr>
              <w:t xml:space="preserve"> </w:t>
            </w:r>
            <w:r w:rsidRPr="00BB4A08">
              <w:rPr>
                <w:sz w:val="20"/>
                <w:szCs w:val="20"/>
              </w:rPr>
              <w:t>передвижных</w:t>
            </w:r>
            <w:r w:rsidRPr="00BB4A08">
              <w:rPr>
                <w:rFonts w:ascii="Arial monospaced for SAP" w:hAnsi="Arial monospaced for SAP"/>
                <w:sz w:val="20"/>
                <w:szCs w:val="20"/>
              </w:rPr>
              <w:t xml:space="preserve"> </w:t>
            </w:r>
            <w:r w:rsidRPr="00BB4A08">
              <w:rPr>
                <w:sz w:val="20"/>
                <w:szCs w:val="20"/>
              </w:rPr>
              <w:t>компрессоров</w:t>
            </w:r>
            <w:r w:rsidRPr="00BB4A08">
              <w:rPr>
                <w:rFonts w:ascii="Arial monospaced for SAP" w:hAnsi="Arial monospaced for SAP"/>
                <w:sz w:val="20"/>
                <w:szCs w:val="20"/>
              </w:rPr>
              <w:t>,</w:t>
            </w:r>
          </w:p>
        </w:tc>
        <w:tc>
          <w:tcPr>
            <w:tcW w:w="2835" w:type="dxa"/>
            <w:tcBorders>
              <w:top w:val="single" w:sz="4" w:space="0" w:color="auto"/>
              <w:left w:val="single" w:sz="4" w:space="0" w:color="000000"/>
            </w:tcBorders>
            <w:shd w:val="clear" w:color="auto" w:fill="auto"/>
          </w:tcPr>
          <w:p w:rsidR="00BB4A08" w:rsidRPr="00937F7B" w:rsidRDefault="00BB4A08" w:rsidP="00737C3F">
            <w:pPr>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ascii="Arial monospaced for SAP" w:hAnsi="Arial monospaced for SAP"/>
                <w:sz w:val="20"/>
                <w:szCs w:val="20"/>
              </w:rPr>
            </w:pPr>
            <w:r w:rsidRPr="00BB4A08">
              <w:rPr>
                <w:sz w:val="20"/>
                <w:szCs w:val="20"/>
              </w:rPr>
              <w:t>Ед</w:t>
            </w:r>
            <w:r w:rsidRPr="00BB4A08">
              <w:rPr>
                <w:rFonts w:ascii="Arial monospaced for SAP" w:hAnsi="Arial monospaced for SAP"/>
                <w:sz w:val="20"/>
                <w:szCs w:val="20"/>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3 и более</w:t>
            </w:r>
          </w:p>
        </w:tc>
      </w:tr>
      <w:tr w:rsidR="00BB4A08"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8.3</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ascii="Calibri" w:hAnsi="Calibri"/>
                <w:sz w:val="20"/>
                <w:szCs w:val="20"/>
              </w:rPr>
            </w:pPr>
            <w:r w:rsidRPr="00BB4A08">
              <w:rPr>
                <w:sz w:val="20"/>
                <w:szCs w:val="20"/>
              </w:rPr>
              <w:t>- наличие в собственности</w:t>
            </w:r>
            <w:r w:rsidRPr="00BB4A08">
              <w:rPr>
                <w:rFonts w:ascii="Calibri" w:hAnsi="Calibri"/>
                <w:sz w:val="20"/>
                <w:szCs w:val="20"/>
              </w:rPr>
              <w:t xml:space="preserve"> </w:t>
            </w:r>
            <w:r w:rsidRPr="00BB4A08">
              <w:rPr>
                <w:sz w:val="20"/>
                <w:szCs w:val="20"/>
              </w:rPr>
              <w:t xml:space="preserve">ручного рабочего инструмента отечественного или импортного производства (ключи рожковые, накидные, ударные, кувалды, ломы, </w:t>
            </w:r>
            <w:proofErr w:type="spellStart"/>
            <w:r w:rsidRPr="00BB4A08">
              <w:rPr>
                <w:sz w:val="20"/>
                <w:szCs w:val="20"/>
              </w:rPr>
              <w:t>монтажки</w:t>
            </w:r>
            <w:proofErr w:type="spellEnd"/>
            <w:r w:rsidRPr="00BB4A08">
              <w:rPr>
                <w:sz w:val="20"/>
                <w:szCs w:val="20"/>
              </w:rPr>
              <w:t xml:space="preserve"> и др.) различных типоразмеров,</w:t>
            </w:r>
          </w:p>
        </w:tc>
        <w:tc>
          <w:tcPr>
            <w:tcW w:w="2835" w:type="dxa"/>
            <w:vMerge w:val="restart"/>
            <w:tcBorders>
              <w:left w:val="single" w:sz="4" w:space="0" w:color="000000"/>
            </w:tcBorders>
            <w:shd w:val="clear" w:color="auto" w:fill="auto"/>
          </w:tcPr>
          <w:p w:rsidR="00BB4A08" w:rsidRPr="00937F7B" w:rsidRDefault="00BB4A08" w:rsidP="00737C3F">
            <w:pPr>
              <w:rPr>
                <w:sz w:val="20"/>
                <w:szCs w:val="20"/>
              </w:rPr>
            </w:pPr>
          </w:p>
          <w:p w:rsidR="00BB4A08" w:rsidRPr="00937F7B" w:rsidRDefault="00BB4A08" w:rsidP="00737C3F">
            <w:pPr>
              <w:rPr>
                <w:sz w:val="20"/>
                <w:szCs w:val="20"/>
              </w:rPr>
            </w:pPr>
          </w:p>
          <w:p w:rsidR="00BB4A08" w:rsidRPr="00937F7B" w:rsidRDefault="00BB4A08" w:rsidP="00737C3F">
            <w:pPr>
              <w:rPr>
                <w:sz w:val="20"/>
                <w:szCs w:val="20"/>
              </w:rPr>
            </w:pPr>
          </w:p>
          <w:p w:rsidR="00BB4A08" w:rsidRPr="00937F7B" w:rsidRDefault="00BB4A08" w:rsidP="00737C3F">
            <w:pPr>
              <w:rPr>
                <w:sz w:val="20"/>
                <w:szCs w:val="20"/>
              </w:rPr>
            </w:pPr>
          </w:p>
          <w:p w:rsidR="00BB4A08" w:rsidRPr="00937F7B" w:rsidRDefault="00BB4A08" w:rsidP="00737C3F">
            <w:pPr>
              <w:rPr>
                <w:sz w:val="20"/>
                <w:szCs w:val="20"/>
              </w:rPr>
            </w:pPr>
          </w:p>
          <w:p w:rsidR="00BB4A08" w:rsidRPr="00937F7B" w:rsidRDefault="00BB4A08" w:rsidP="00737C3F">
            <w:pPr>
              <w:rPr>
                <w:sz w:val="20"/>
                <w:szCs w:val="20"/>
              </w:rPr>
            </w:pPr>
          </w:p>
          <w:p w:rsidR="00BB4A08" w:rsidRPr="00937F7B" w:rsidRDefault="00BB4A08" w:rsidP="00737C3F">
            <w:pPr>
              <w:rPr>
                <w:sz w:val="20"/>
                <w:szCs w:val="20"/>
              </w:rPr>
            </w:pPr>
          </w:p>
          <w:p w:rsidR="00BB4A08" w:rsidRPr="00937F7B" w:rsidRDefault="00BB4A08" w:rsidP="00737C3F">
            <w:pPr>
              <w:rPr>
                <w:sz w:val="20"/>
                <w:szCs w:val="20"/>
              </w:rPr>
            </w:pPr>
          </w:p>
          <w:p w:rsidR="00BB4A08" w:rsidRPr="00937F7B" w:rsidRDefault="00BB4A08" w:rsidP="00737C3F">
            <w:pPr>
              <w:rPr>
                <w:sz w:val="20"/>
                <w:szCs w:val="20"/>
              </w:rPr>
            </w:pPr>
          </w:p>
          <w:p w:rsidR="00BB4A08" w:rsidRPr="00937F7B" w:rsidRDefault="00BB4A08" w:rsidP="00737C3F">
            <w:pPr>
              <w:rPr>
                <w:sz w:val="20"/>
                <w:szCs w:val="20"/>
              </w:rPr>
            </w:pPr>
          </w:p>
          <w:p w:rsidR="00BB4A08" w:rsidRPr="00937F7B" w:rsidRDefault="00BB4A08" w:rsidP="00BB4A08">
            <w:pPr>
              <w:rPr>
                <w:sz w:val="20"/>
                <w:szCs w:val="20"/>
              </w:rPr>
            </w:pPr>
            <w:r w:rsidRPr="00937F7B">
              <w:rPr>
                <w:sz w:val="20"/>
                <w:szCs w:val="20"/>
              </w:rPr>
              <w:t>Справка</w:t>
            </w:r>
            <w:r w:rsidRPr="00937F7B">
              <w:rPr>
                <w:rFonts w:ascii="Arial monospaced for SAP" w:hAnsi="Arial monospaced for SAP"/>
                <w:sz w:val="20"/>
                <w:szCs w:val="20"/>
              </w:rPr>
              <w:t xml:space="preserve"> </w:t>
            </w:r>
            <w:r w:rsidRPr="00937F7B">
              <w:rPr>
                <w:sz w:val="20"/>
                <w:szCs w:val="20"/>
              </w:rPr>
              <w:t>о</w:t>
            </w:r>
            <w:r w:rsidRPr="00937F7B">
              <w:rPr>
                <w:rFonts w:ascii="Arial monospaced for SAP" w:hAnsi="Arial monospaced for SAP"/>
                <w:sz w:val="20"/>
                <w:szCs w:val="20"/>
              </w:rPr>
              <w:t xml:space="preserve"> </w:t>
            </w:r>
            <w:r w:rsidRPr="00937F7B">
              <w:rPr>
                <w:sz w:val="20"/>
                <w:szCs w:val="20"/>
              </w:rPr>
              <w:t>наличии</w:t>
            </w:r>
            <w:r w:rsidRPr="00937F7B">
              <w:rPr>
                <w:rFonts w:ascii="Arial monospaced for SAP" w:hAnsi="Arial monospaced for SAP"/>
                <w:sz w:val="20"/>
                <w:szCs w:val="20"/>
              </w:rPr>
              <w:t xml:space="preserve"> </w:t>
            </w:r>
            <w:r w:rsidRPr="00937F7B">
              <w:rPr>
                <w:sz w:val="20"/>
                <w:szCs w:val="20"/>
              </w:rPr>
              <w:t>производственных</w:t>
            </w:r>
            <w:r w:rsidRPr="00937F7B">
              <w:rPr>
                <w:rFonts w:ascii="Arial monospaced for SAP" w:hAnsi="Arial monospaced for SAP"/>
                <w:sz w:val="20"/>
                <w:szCs w:val="20"/>
              </w:rPr>
              <w:t xml:space="preserve"> </w:t>
            </w:r>
            <w:r w:rsidRPr="00937F7B">
              <w:rPr>
                <w:sz w:val="20"/>
                <w:szCs w:val="20"/>
              </w:rPr>
              <w:t>мощностей</w:t>
            </w:r>
            <w:r w:rsidRPr="00937F7B">
              <w:rPr>
                <w:rFonts w:ascii="Arial monospaced for SAP" w:hAnsi="Arial monospaced for SAP"/>
                <w:sz w:val="20"/>
                <w:szCs w:val="20"/>
              </w:rPr>
              <w:t xml:space="preserve"> (</w:t>
            </w:r>
            <w:r w:rsidRPr="00937F7B">
              <w:rPr>
                <w:sz w:val="20"/>
                <w:szCs w:val="20"/>
              </w:rPr>
              <w:t>Форма</w:t>
            </w:r>
            <w:r w:rsidRPr="00937F7B">
              <w:rPr>
                <w:rFonts w:ascii="Arial monospaced for SAP" w:hAnsi="Arial monospaced for SAP"/>
                <w:sz w:val="20"/>
                <w:szCs w:val="20"/>
              </w:rPr>
              <w:t xml:space="preserve"> </w:t>
            </w:r>
            <w:r w:rsidRPr="00937F7B">
              <w:rPr>
                <w:sz w:val="20"/>
                <w:szCs w:val="20"/>
              </w:rPr>
              <w:t>9)</w:t>
            </w:r>
            <w:r w:rsidRPr="00937F7B">
              <w:rPr>
                <w:rFonts w:ascii="Arial monospaced for SAP" w:hAnsi="Arial monospaced for SAP"/>
                <w:sz w:val="20"/>
                <w:szCs w:val="20"/>
              </w:rPr>
              <w:t>.</w:t>
            </w:r>
          </w:p>
          <w:p w:rsidR="00BB4A08" w:rsidRPr="00937F7B" w:rsidRDefault="00BB4A08" w:rsidP="00737C3F">
            <w:pPr>
              <w:rPr>
                <w:sz w:val="20"/>
                <w:szCs w:val="20"/>
              </w:rPr>
            </w:pPr>
          </w:p>
          <w:p w:rsidR="00BB4A08" w:rsidRPr="00937F7B" w:rsidRDefault="00BB4A08" w:rsidP="00737C3F">
            <w:pPr>
              <w:rPr>
                <w:sz w:val="20"/>
                <w:szCs w:val="20"/>
              </w:rPr>
            </w:pPr>
          </w:p>
          <w:p w:rsidR="00BB4A08" w:rsidRPr="00937F7B" w:rsidRDefault="00BB4A08" w:rsidP="00737C3F">
            <w:pPr>
              <w:rPr>
                <w:sz w:val="20"/>
                <w:szCs w:val="20"/>
              </w:rPr>
            </w:pPr>
          </w:p>
          <w:p w:rsidR="00BB4A08" w:rsidRPr="00937F7B" w:rsidRDefault="00BB4A08" w:rsidP="00737C3F">
            <w:pPr>
              <w:rPr>
                <w:sz w:val="20"/>
                <w:szCs w:val="20"/>
              </w:rPr>
            </w:pPr>
          </w:p>
          <w:p w:rsidR="00BB4A08" w:rsidRPr="00937F7B" w:rsidRDefault="00BB4A08" w:rsidP="00737C3F">
            <w:pPr>
              <w:rPr>
                <w:sz w:val="20"/>
                <w:szCs w:val="20"/>
              </w:rPr>
            </w:pPr>
          </w:p>
          <w:p w:rsidR="00BB4A08" w:rsidRPr="00937F7B" w:rsidRDefault="00BB4A08" w:rsidP="00737C3F">
            <w:pPr>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proofErr w:type="spellStart"/>
            <w:r w:rsidRPr="00BB4A08">
              <w:rPr>
                <w:sz w:val="20"/>
                <w:szCs w:val="20"/>
              </w:rPr>
              <w:t>Компл</w:t>
            </w:r>
            <w:proofErr w:type="spellEnd"/>
            <w:r w:rsidRPr="00BB4A08">
              <w:rPr>
                <w:sz w:val="20"/>
                <w:szCs w:val="20"/>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30 и более</w:t>
            </w:r>
          </w:p>
        </w:tc>
      </w:tr>
      <w:tr w:rsidR="00BB4A08"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8.4</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 xml:space="preserve">- наличие в собственности или в аренде гидравлического динамометрического ключа различной мощности (от 2000 до 20000 Нм), </w:t>
            </w:r>
          </w:p>
        </w:tc>
        <w:tc>
          <w:tcPr>
            <w:tcW w:w="2835" w:type="dxa"/>
            <w:vMerge/>
            <w:tcBorders>
              <w:left w:val="single" w:sz="4" w:space="0" w:color="000000"/>
            </w:tcBorders>
            <w:shd w:val="clear" w:color="auto" w:fill="auto"/>
          </w:tcPr>
          <w:p w:rsidR="00BB4A08" w:rsidRPr="00937F7B" w:rsidRDefault="00BB4A08" w:rsidP="00737C3F">
            <w:pPr>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proofErr w:type="spellStart"/>
            <w:r w:rsidRPr="00BB4A08">
              <w:rPr>
                <w:sz w:val="20"/>
                <w:szCs w:val="20"/>
              </w:rPr>
              <w:t>Компл</w:t>
            </w:r>
            <w:proofErr w:type="spellEnd"/>
            <w:r w:rsidRPr="00BB4A08">
              <w:rPr>
                <w:sz w:val="20"/>
                <w:szCs w:val="20"/>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1 и более</w:t>
            </w:r>
          </w:p>
        </w:tc>
      </w:tr>
      <w:tr w:rsidR="00BB4A08"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8.5</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 наличие в собственности пневматического ударного гайковерта различной мощности (до 2000 Нм), комплектов торцевых ударных головок к каждому гайковерту,</w:t>
            </w:r>
          </w:p>
        </w:tc>
        <w:tc>
          <w:tcPr>
            <w:tcW w:w="2835" w:type="dxa"/>
            <w:vMerge/>
            <w:tcBorders>
              <w:left w:val="single" w:sz="4" w:space="0" w:color="000000"/>
            </w:tcBorders>
            <w:shd w:val="clear" w:color="auto" w:fill="auto"/>
          </w:tcPr>
          <w:p w:rsidR="00BB4A08" w:rsidRPr="00937F7B" w:rsidRDefault="00BB4A08" w:rsidP="00737C3F">
            <w:pPr>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proofErr w:type="spellStart"/>
            <w:r w:rsidRPr="00BB4A08">
              <w:rPr>
                <w:sz w:val="20"/>
                <w:szCs w:val="20"/>
              </w:rPr>
              <w:t>Компл</w:t>
            </w:r>
            <w:proofErr w:type="spellEnd"/>
            <w:r w:rsidRPr="00BB4A08">
              <w:rPr>
                <w:sz w:val="20"/>
                <w:szCs w:val="20"/>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1 и более</w:t>
            </w:r>
          </w:p>
        </w:tc>
      </w:tr>
      <w:tr w:rsidR="00BB4A08" w:rsidTr="00BB4A08">
        <w:trPr>
          <w:trHeight w:val="939"/>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8.6</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 xml:space="preserve">- наличие в собственности гидравлических и механических </w:t>
            </w:r>
            <w:proofErr w:type="spellStart"/>
            <w:r w:rsidRPr="00BB4A08">
              <w:rPr>
                <w:sz w:val="20"/>
                <w:szCs w:val="20"/>
              </w:rPr>
              <w:t>разгонщиков</w:t>
            </w:r>
            <w:proofErr w:type="spellEnd"/>
            <w:r w:rsidRPr="00BB4A08">
              <w:rPr>
                <w:sz w:val="20"/>
                <w:szCs w:val="20"/>
              </w:rPr>
              <w:t xml:space="preserve"> фланцев клинового или ступенчатого типа,</w:t>
            </w:r>
          </w:p>
        </w:tc>
        <w:tc>
          <w:tcPr>
            <w:tcW w:w="2835" w:type="dxa"/>
            <w:vMerge/>
            <w:tcBorders>
              <w:left w:val="single" w:sz="4" w:space="0" w:color="000000"/>
            </w:tcBorders>
            <w:shd w:val="clear" w:color="auto" w:fill="auto"/>
          </w:tcPr>
          <w:p w:rsidR="00BB4A08" w:rsidRPr="00937F7B" w:rsidRDefault="00BB4A08" w:rsidP="00737C3F">
            <w:pPr>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proofErr w:type="spellStart"/>
            <w:r w:rsidRPr="00BB4A08">
              <w:rPr>
                <w:sz w:val="20"/>
                <w:szCs w:val="20"/>
              </w:rPr>
              <w:t>Компл</w:t>
            </w:r>
            <w:proofErr w:type="spellEnd"/>
            <w:r w:rsidRPr="00BB4A08">
              <w:rPr>
                <w:sz w:val="20"/>
                <w:szCs w:val="20"/>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3 и более</w:t>
            </w:r>
          </w:p>
        </w:tc>
      </w:tr>
      <w:tr w:rsidR="00BB4A08"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8.7</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 наличие в собственности исправных лебедок и талей,</w:t>
            </w:r>
          </w:p>
        </w:tc>
        <w:tc>
          <w:tcPr>
            <w:tcW w:w="2835" w:type="dxa"/>
            <w:vMerge/>
            <w:tcBorders>
              <w:left w:val="single" w:sz="4" w:space="0" w:color="000000"/>
            </w:tcBorders>
            <w:shd w:val="clear" w:color="auto" w:fill="auto"/>
          </w:tcPr>
          <w:p w:rsidR="00BB4A08" w:rsidRPr="00937F7B" w:rsidRDefault="00BB4A08" w:rsidP="00737C3F">
            <w:pPr>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Шт.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5 и более</w:t>
            </w:r>
          </w:p>
        </w:tc>
      </w:tr>
      <w:tr w:rsidR="00BB4A08"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8.8</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 наличие в собственности исправных реечных домкратов</w:t>
            </w:r>
          </w:p>
        </w:tc>
        <w:tc>
          <w:tcPr>
            <w:tcW w:w="2835" w:type="dxa"/>
            <w:vMerge/>
            <w:tcBorders>
              <w:left w:val="single" w:sz="4" w:space="0" w:color="000000"/>
            </w:tcBorders>
            <w:shd w:val="clear" w:color="auto" w:fill="auto"/>
          </w:tcPr>
          <w:p w:rsidR="00BB4A08" w:rsidRPr="00937F7B" w:rsidRDefault="00BB4A08" w:rsidP="00737C3F">
            <w:pPr>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Шт.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5 и более</w:t>
            </w:r>
          </w:p>
        </w:tc>
      </w:tr>
      <w:tr w:rsidR="00BB4A08" w:rsidRPr="00656568"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8.9</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BB4A08">
            <w:pPr>
              <w:rPr>
                <w:rFonts w:ascii="Arial monospaced for SAP" w:hAnsi="Arial monospaced for SAP"/>
                <w:sz w:val="20"/>
                <w:szCs w:val="20"/>
              </w:rPr>
            </w:pPr>
            <w:r w:rsidRPr="00BB4A08">
              <w:rPr>
                <w:rFonts w:ascii="Arial monospaced for SAP" w:hAnsi="Arial monospaced for SAP"/>
                <w:sz w:val="20"/>
                <w:szCs w:val="20"/>
              </w:rPr>
              <w:t xml:space="preserve">- </w:t>
            </w:r>
            <w:r w:rsidRPr="00BB4A08">
              <w:rPr>
                <w:sz w:val="20"/>
                <w:szCs w:val="20"/>
              </w:rPr>
              <w:t>наличие</w:t>
            </w:r>
            <w:r w:rsidRPr="00BB4A08">
              <w:rPr>
                <w:rFonts w:ascii="Arial monospaced for SAP" w:hAnsi="Arial monospaced for SAP"/>
                <w:sz w:val="20"/>
                <w:szCs w:val="20"/>
              </w:rPr>
              <w:t xml:space="preserve"> </w:t>
            </w:r>
            <w:r w:rsidRPr="00BB4A08">
              <w:rPr>
                <w:sz w:val="20"/>
                <w:szCs w:val="20"/>
              </w:rPr>
              <w:t>автовышки</w:t>
            </w:r>
            <w:r w:rsidRPr="00BB4A08">
              <w:rPr>
                <w:rFonts w:ascii="Arial monospaced for SAP" w:hAnsi="Arial monospaced for SAP"/>
                <w:sz w:val="20"/>
                <w:szCs w:val="20"/>
              </w:rPr>
              <w:t xml:space="preserve"> </w:t>
            </w:r>
            <w:r w:rsidRPr="00BB4A08">
              <w:rPr>
                <w:sz w:val="20"/>
                <w:szCs w:val="20"/>
              </w:rPr>
              <w:t>для</w:t>
            </w:r>
            <w:r w:rsidRPr="00BB4A08">
              <w:rPr>
                <w:rFonts w:ascii="Arial monospaced for SAP" w:hAnsi="Arial monospaced for SAP"/>
                <w:sz w:val="20"/>
                <w:szCs w:val="20"/>
              </w:rPr>
              <w:t xml:space="preserve"> </w:t>
            </w:r>
            <w:r w:rsidRPr="00BB4A08">
              <w:rPr>
                <w:sz w:val="20"/>
                <w:szCs w:val="20"/>
              </w:rPr>
              <w:t>производства</w:t>
            </w:r>
            <w:r w:rsidRPr="00BB4A08">
              <w:rPr>
                <w:rFonts w:ascii="Arial monospaced for SAP" w:hAnsi="Arial monospaced for SAP"/>
                <w:sz w:val="20"/>
                <w:szCs w:val="20"/>
              </w:rPr>
              <w:t xml:space="preserve"> </w:t>
            </w:r>
            <w:r w:rsidRPr="00BB4A08">
              <w:rPr>
                <w:sz w:val="20"/>
                <w:szCs w:val="20"/>
              </w:rPr>
              <w:t>работ</w:t>
            </w:r>
            <w:r w:rsidRPr="00BB4A08">
              <w:rPr>
                <w:rFonts w:ascii="Arial monospaced for SAP" w:hAnsi="Arial monospaced for SAP"/>
                <w:sz w:val="20"/>
                <w:szCs w:val="20"/>
              </w:rPr>
              <w:t xml:space="preserve">, </w:t>
            </w:r>
          </w:p>
        </w:tc>
        <w:tc>
          <w:tcPr>
            <w:tcW w:w="2835" w:type="dxa"/>
            <w:vMerge/>
            <w:tcBorders>
              <w:left w:val="single" w:sz="4" w:space="0" w:color="000000"/>
            </w:tcBorders>
            <w:shd w:val="clear" w:color="auto" w:fill="auto"/>
          </w:tcPr>
          <w:p w:rsidR="00BB4A08" w:rsidRPr="00937F7B" w:rsidRDefault="00BB4A08" w:rsidP="00737C3F">
            <w:pPr>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ascii="Arial monospaced for SAP" w:hAnsi="Arial monospaced for SAP"/>
                <w:sz w:val="20"/>
                <w:szCs w:val="20"/>
              </w:rPr>
            </w:pPr>
            <w:r w:rsidRPr="00BB4A08">
              <w:rPr>
                <w:sz w:val="20"/>
                <w:szCs w:val="20"/>
              </w:rPr>
              <w:t>Ед</w:t>
            </w:r>
            <w:r w:rsidRPr="00BB4A08">
              <w:rPr>
                <w:rFonts w:ascii="Arial monospaced for SAP" w:hAnsi="Arial monospaced for SAP"/>
                <w:sz w:val="20"/>
                <w:szCs w:val="20"/>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1 и более</w:t>
            </w:r>
          </w:p>
        </w:tc>
      </w:tr>
      <w:tr w:rsidR="00BB4A08" w:rsidRPr="00656568"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8.10</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ascii="Calibri" w:hAnsi="Calibri"/>
                <w:sz w:val="20"/>
                <w:szCs w:val="20"/>
              </w:rPr>
            </w:pPr>
            <w:r w:rsidRPr="00BB4A08">
              <w:rPr>
                <w:rFonts w:ascii="Arial monospaced for SAP" w:hAnsi="Arial monospaced for SAP"/>
                <w:sz w:val="20"/>
                <w:szCs w:val="20"/>
              </w:rPr>
              <w:t xml:space="preserve">- </w:t>
            </w:r>
            <w:r w:rsidRPr="00BB4A08">
              <w:rPr>
                <w:sz w:val="20"/>
                <w:szCs w:val="20"/>
              </w:rPr>
              <w:t>наличие</w:t>
            </w:r>
            <w:r w:rsidRPr="00BB4A08">
              <w:rPr>
                <w:rFonts w:ascii="Arial monospaced for SAP" w:hAnsi="Arial monospaced for SAP"/>
                <w:sz w:val="20"/>
                <w:szCs w:val="20"/>
              </w:rPr>
              <w:t xml:space="preserve"> </w:t>
            </w:r>
            <w:r w:rsidRPr="00BB4A08">
              <w:rPr>
                <w:sz w:val="20"/>
                <w:szCs w:val="20"/>
              </w:rPr>
              <w:t>грузоподъемной</w:t>
            </w:r>
            <w:r w:rsidRPr="00BB4A08">
              <w:rPr>
                <w:rFonts w:ascii="Arial monospaced for SAP" w:hAnsi="Arial monospaced for SAP"/>
                <w:sz w:val="20"/>
                <w:szCs w:val="20"/>
              </w:rPr>
              <w:t xml:space="preserve"> </w:t>
            </w:r>
            <w:r w:rsidRPr="00BB4A08">
              <w:rPr>
                <w:sz w:val="20"/>
                <w:szCs w:val="20"/>
              </w:rPr>
              <w:t>техники</w:t>
            </w:r>
            <w:r w:rsidRPr="00BB4A08">
              <w:rPr>
                <w:rFonts w:ascii="Arial monospaced for SAP" w:hAnsi="Arial monospaced for SAP"/>
                <w:sz w:val="20"/>
                <w:szCs w:val="20"/>
              </w:rPr>
              <w:t xml:space="preserve"> </w:t>
            </w:r>
            <w:r w:rsidRPr="00BB4A08">
              <w:rPr>
                <w:sz w:val="20"/>
                <w:szCs w:val="20"/>
                <w:lang w:val="en-US"/>
              </w:rPr>
              <w:t>Q</w:t>
            </w:r>
            <w:r w:rsidRPr="00BB4A08">
              <w:rPr>
                <w:sz w:val="20"/>
                <w:szCs w:val="20"/>
              </w:rPr>
              <w:t>=</w:t>
            </w:r>
            <w:r w:rsidRPr="00BB4A08">
              <w:rPr>
                <w:rFonts w:ascii="Arial monospaced for SAP" w:hAnsi="Arial monospaced for SAP"/>
                <w:sz w:val="20"/>
                <w:szCs w:val="20"/>
              </w:rPr>
              <w:t xml:space="preserve"> </w:t>
            </w:r>
            <w:r w:rsidRPr="00BB4A08">
              <w:rPr>
                <w:sz w:val="20"/>
                <w:szCs w:val="20"/>
              </w:rPr>
              <w:t>до</w:t>
            </w:r>
            <w:r w:rsidRPr="00BB4A08">
              <w:rPr>
                <w:rFonts w:ascii="Arial monospaced for SAP" w:hAnsi="Arial monospaced for SAP"/>
                <w:sz w:val="20"/>
                <w:szCs w:val="20"/>
              </w:rPr>
              <w:t xml:space="preserve"> </w:t>
            </w:r>
            <w:r w:rsidRPr="00BB4A08">
              <w:rPr>
                <w:sz w:val="20"/>
                <w:szCs w:val="20"/>
              </w:rPr>
              <w:t>100</w:t>
            </w:r>
            <w:r w:rsidRPr="00BB4A08">
              <w:rPr>
                <w:rFonts w:ascii="Arial monospaced for SAP" w:hAnsi="Arial monospaced for SAP"/>
                <w:sz w:val="20"/>
                <w:szCs w:val="20"/>
              </w:rPr>
              <w:t xml:space="preserve"> </w:t>
            </w:r>
            <w:r w:rsidRPr="00BB4A08">
              <w:rPr>
                <w:sz w:val="20"/>
                <w:szCs w:val="20"/>
              </w:rPr>
              <w:t>т</w:t>
            </w:r>
            <w:r w:rsidRPr="00BB4A08">
              <w:rPr>
                <w:rFonts w:ascii="Calibri" w:hAnsi="Calibri"/>
                <w:sz w:val="20"/>
                <w:szCs w:val="20"/>
              </w:rPr>
              <w:t>,</w:t>
            </w:r>
          </w:p>
        </w:tc>
        <w:tc>
          <w:tcPr>
            <w:tcW w:w="2835" w:type="dxa"/>
            <w:vMerge/>
            <w:tcBorders>
              <w:left w:val="single" w:sz="4" w:space="0" w:color="000000"/>
            </w:tcBorders>
            <w:shd w:val="clear" w:color="auto" w:fill="auto"/>
          </w:tcPr>
          <w:p w:rsidR="00BB4A08" w:rsidRPr="00937F7B" w:rsidRDefault="00BB4A08" w:rsidP="00737C3F">
            <w:pPr>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ascii="Arial monospaced for SAP" w:hAnsi="Arial monospaced for SAP"/>
                <w:sz w:val="20"/>
                <w:szCs w:val="20"/>
              </w:rPr>
            </w:pPr>
            <w:r w:rsidRPr="00BB4A08">
              <w:rPr>
                <w:sz w:val="20"/>
                <w:szCs w:val="20"/>
              </w:rPr>
              <w:t>Ед</w:t>
            </w:r>
            <w:r w:rsidRPr="00BB4A08">
              <w:rPr>
                <w:rFonts w:ascii="Arial monospaced for SAP" w:hAnsi="Arial monospaced for SAP"/>
                <w:sz w:val="20"/>
                <w:szCs w:val="20"/>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3 и более</w:t>
            </w:r>
          </w:p>
        </w:tc>
      </w:tr>
      <w:tr w:rsidR="00BB4A08" w:rsidRPr="00656568"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9</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ascii="Calibri" w:hAnsi="Calibri"/>
                <w:sz w:val="20"/>
                <w:szCs w:val="20"/>
              </w:rPr>
            </w:pPr>
            <w:r w:rsidRPr="00BB4A08">
              <w:rPr>
                <w:sz w:val="20"/>
                <w:szCs w:val="20"/>
              </w:rPr>
              <w:t>Готовность</w:t>
            </w:r>
            <w:r w:rsidRPr="00BB4A08">
              <w:rPr>
                <w:rFonts w:ascii="Arial monospaced for SAP" w:hAnsi="Arial monospaced for SAP"/>
                <w:sz w:val="20"/>
                <w:szCs w:val="20"/>
              </w:rPr>
              <w:t xml:space="preserve"> </w:t>
            </w:r>
            <w:r w:rsidRPr="00BB4A08">
              <w:rPr>
                <w:sz w:val="20"/>
                <w:szCs w:val="20"/>
              </w:rPr>
              <w:t>производить</w:t>
            </w:r>
            <w:r w:rsidRPr="00BB4A08">
              <w:rPr>
                <w:rFonts w:ascii="Arial monospaced for SAP" w:hAnsi="Arial monospaced for SAP"/>
                <w:sz w:val="20"/>
                <w:szCs w:val="20"/>
              </w:rPr>
              <w:t xml:space="preserve"> </w:t>
            </w:r>
            <w:r w:rsidRPr="00BB4A08">
              <w:rPr>
                <w:sz w:val="20"/>
                <w:szCs w:val="20"/>
              </w:rPr>
              <w:t>работы</w:t>
            </w:r>
            <w:r w:rsidRPr="00BB4A08">
              <w:rPr>
                <w:rFonts w:ascii="Arial monospaced for SAP" w:hAnsi="Arial monospaced for SAP"/>
                <w:sz w:val="20"/>
                <w:szCs w:val="20"/>
              </w:rPr>
              <w:t xml:space="preserve"> </w:t>
            </w:r>
            <w:r w:rsidRPr="00BB4A08">
              <w:rPr>
                <w:sz w:val="20"/>
                <w:szCs w:val="20"/>
              </w:rPr>
              <w:t>в</w:t>
            </w:r>
            <w:r w:rsidRPr="00BB4A08">
              <w:rPr>
                <w:rFonts w:ascii="Arial monospaced for SAP" w:hAnsi="Arial monospaced for SAP"/>
                <w:sz w:val="20"/>
                <w:szCs w:val="20"/>
              </w:rPr>
              <w:t xml:space="preserve"> </w:t>
            </w:r>
            <w:r w:rsidRPr="00BB4A08">
              <w:rPr>
                <w:sz w:val="20"/>
                <w:szCs w:val="20"/>
              </w:rPr>
              <w:t>выходные</w:t>
            </w:r>
            <w:r w:rsidRPr="00BB4A08">
              <w:rPr>
                <w:rFonts w:ascii="Arial monospaced for SAP" w:hAnsi="Arial monospaced for SAP"/>
                <w:sz w:val="20"/>
                <w:szCs w:val="20"/>
              </w:rPr>
              <w:t xml:space="preserve"> </w:t>
            </w:r>
            <w:r w:rsidRPr="00BB4A08">
              <w:rPr>
                <w:sz w:val="20"/>
                <w:szCs w:val="20"/>
              </w:rPr>
              <w:t>и</w:t>
            </w:r>
            <w:r w:rsidRPr="00BB4A08">
              <w:rPr>
                <w:rFonts w:ascii="Arial monospaced for SAP" w:hAnsi="Arial monospaced for SAP"/>
                <w:sz w:val="20"/>
                <w:szCs w:val="20"/>
              </w:rPr>
              <w:t xml:space="preserve"> </w:t>
            </w:r>
            <w:r w:rsidRPr="00BB4A08">
              <w:rPr>
                <w:sz w:val="20"/>
                <w:szCs w:val="20"/>
              </w:rPr>
              <w:t>праздничные</w:t>
            </w:r>
            <w:r w:rsidRPr="00BB4A08">
              <w:rPr>
                <w:rFonts w:ascii="Arial monospaced for SAP" w:hAnsi="Arial monospaced for SAP"/>
                <w:sz w:val="20"/>
                <w:szCs w:val="20"/>
              </w:rPr>
              <w:t xml:space="preserve"> </w:t>
            </w:r>
            <w:r w:rsidRPr="00BB4A08">
              <w:rPr>
                <w:sz w:val="20"/>
                <w:szCs w:val="20"/>
              </w:rPr>
              <w:t>дни</w:t>
            </w:r>
            <w:r w:rsidRPr="00BB4A08">
              <w:rPr>
                <w:rFonts w:ascii="Arial monospaced for SAP" w:hAnsi="Arial monospaced for SAP"/>
                <w:sz w:val="20"/>
                <w:szCs w:val="20"/>
              </w:rPr>
              <w:t xml:space="preserve"> </w:t>
            </w:r>
            <w:r w:rsidRPr="00BB4A08">
              <w:rPr>
                <w:sz w:val="20"/>
                <w:szCs w:val="20"/>
              </w:rPr>
              <w:t>с</w:t>
            </w:r>
            <w:r w:rsidRPr="00BB4A08">
              <w:rPr>
                <w:rFonts w:ascii="Arial monospaced for SAP" w:hAnsi="Arial monospaced for SAP"/>
                <w:sz w:val="20"/>
                <w:szCs w:val="20"/>
              </w:rPr>
              <w:t xml:space="preserve"> </w:t>
            </w:r>
            <w:r w:rsidRPr="00BB4A08">
              <w:rPr>
                <w:sz w:val="20"/>
                <w:szCs w:val="20"/>
              </w:rPr>
              <w:t>увеличенным</w:t>
            </w:r>
            <w:r w:rsidRPr="00BB4A08">
              <w:rPr>
                <w:rFonts w:ascii="Arial monospaced for SAP" w:hAnsi="Arial monospaced for SAP"/>
                <w:sz w:val="20"/>
                <w:szCs w:val="20"/>
              </w:rPr>
              <w:t xml:space="preserve"> </w:t>
            </w:r>
            <w:r w:rsidRPr="00BB4A08">
              <w:rPr>
                <w:sz w:val="20"/>
                <w:szCs w:val="20"/>
              </w:rPr>
              <w:t>рабочим</w:t>
            </w:r>
            <w:r w:rsidRPr="00BB4A08">
              <w:rPr>
                <w:rFonts w:ascii="Arial monospaced for SAP" w:hAnsi="Arial monospaced for SAP"/>
                <w:sz w:val="20"/>
                <w:szCs w:val="20"/>
              </w:rPr>
              <w:t xml:space="preserve"> </w:t>
            </w:r>
            <w:r w:rsidRPr="00BB4A08">
              <w:rPr>
                <w:sz w:val="20"/>
                <w:szCs w:val="20"/>
              </w:rPr>
              <w:t>днем</w:t>
            </w:r>
            <w:r w:rsidRPr="00BB4A08">
              <w:rPr>
                <w:rFonts w:ascii="Arial monospaced for SAP" w:hAnsi="Arial monospaced for SAP"/>
                <w:sz w:val="20"/>
                <w:szCs w:val="20"/>
              </w:rPr>
              <w:t xml:space="preserve">, </w:t>
            </w:r>
            <w:r w:rsidRPr="00BB4A08">
              <w:rPr>
                <w:sz w:val="20"/>
                <w:szCs w:val="20"/>
              </w:rPr>
              <w:t>с</w:t>
            </w:r>
            <w:r w:rsidRPr="00BB4A08">
              <w:rPr>
                <w:rFonts w:ascii="Arial monospaced for SAP" w:hAnsi="Arial monospaced for SAP"/>
                <w:sz w:val="20"/>
                <w:szCs w:val="20"/>
              </w:rPr>
              <w:t xml:space="preserve"> </w:t>
            </w:r>
            <w:r w:rsidRPr="00BB4A08">
              <w:rPr>
                <w:sz w:val="20"/>
                <w:szCs w:val="20"/>
              </w:rPr>
              <w:t>возможностью</w:t>
            </w:r>
            <w:r w:rsidRPr="00BB4A08">
              <w:rPr>
                <w:rFonts w:ascii="Arial monospaced for SAP" w:hAnsi="Arial monospaced for SAP"/>
                <w:sz w:val="20"/>
                <w:szCs w:val="20"/>
              </w:rPr>
              <w:t xml:space="preserve"> </w:t>
            </w:r>
            <w:r w:rsidRPr="00BB4A08">
              <w:rPr>
                <w:sz w:val="20"/>
                <w:szCs w:val="20"/>
              </w:rPr>
              <w:t>организации</w:t>
            </w:r>
            <w:r w:rsidRPr="00BB4A08">
              <w:rPr>
                <w:rFonts w:ascii="Arial monospaced for SAP" w:hAnsi="Arial monospaced for SAP"/>
                <w:sz w:val="20"/>
                <w:szCs w:val="20"/>
              </w:rPr>
              <w:t xml:space="preserve"> </w:t>
            </w:r>
            <w:r w:rsidRPr="00BB4A08">
              <w:rPr>
                <w:sz w:val="20"/>
                <w:szCs w:val="20"/>
              </w:rPr>
              <w:t>и</w:t>
            </w:r>
            <w:r w:rsidRPr="00BB4A08">
              <w:rPr>
                <w:rFonts w:ascii="Arial monospaced for SAP" w:hAnsi="Arial monospaced for SAP"/>
                <w:sz w:val="20"/>
                <w:szCs w:val="20"/>
              </w:rPr>
              <w:t xml:space="preserve"> </w:t>
            </w:r>
            <w:r w:rsidRPr="00BB4A08">
              <w:rPr>
                <w:sz w:val="20"/>
                <w:szCs w:val="20"/>
              </w:rPr>
              <w:t>проведении</w:t>
            </w:r>
            <w:r w:rsidRPr="00BB4A08">
              <w:rPr>
                <w:rFonts w:ascii="Arial monospaced for SAP" w:hAnsi="Arial monospaced for SAP"/>
                <w:sz w:val="20"/>
                <w:szCs w:val="20"/>
              </w:rPr>
              <w:t xml:space="preserve"> </w:t>
            </w:r>
            <w:r w:rsidRPr="00BB4A08">
              <w:rPr>
                <w:sz w:val="20"/>
                <w:szCs w:val="20"/>
              </w:rPr>
              <w:t>работ</w:t>
            </w:r>
            <w:r w:rsidRPr="00BB4A08">
              <w:rPr>
                <w:rFonts w:ascii="Arial monospaced for SAP" w:hAnsi="Arial monospaced for SAP"/>
                <w:sz w:val="20"/>
                <w:szCs w:val="20"/>
              </w:rPr>
              <w:t xml:space="preserve"> </w:t>
            </w:r>
            <w:r w:rsidRPr="00BB4A08">
              <w:rPr>
                <w:sz w:val="20"/>
                <w:szCs w:val="20"/>
              </w:rPr>
              <w:t>в</w:t>
            </w:r>
            <w:r w:rsidRPr="00BB4A08">
              <w:rPr>
                <w:rFonts w:ascii="Arial monospaced for SAP" w:hAnsi="Arial monospaced for SAP"/>
                <w:sz w:val="20"/>
                <w:szCs w:val="20"/>
              </w:rPr>
              <w:t xml:space="preserve"> </w:t>
            </w:r>
            <w:r w:rsidRPr="00BB4A08">
              <w:rPr>
                <w:sz w:val="20"/>
                <w:szCs w:val="20"/>
              </w:rPr>
              <w:t>круглосуточном</w:t>
            </w:r>
            <w:r w:rsidRPr="00BB4A08">
              <w:rPr>
                <w:rFonts w:ascii="Arial monospaced for SAP" w:hAnsi="Arial monospaced for SAP"/>
                <w:sz w:val="20"/>
                <w:szCs w:val="20"/>
              </w:rPr>
              <w:t xml:space="preserve"> </w:t>
            </w:r>
            <w:r w:rsidRPr="00BB4A08">
              <w:rPr>
                <w:sz w:val="20"/>
                <w:szCs w:val="20"/>
              </w:rPr>
              <w:t>режиме</w:t>
            </w:r>
            <w:r w:rsidRPr="00BB4A08">
              <w:rPr>
                <w:rFonts w:ascii="Arial monospaced for SAP" w:hAnsi="Arial monospaced for SAP"/>
                <w:sz w:val="20"/>
                <w:szCs w:val="20"/>
              </w:rPr>
              <w:t>.</w:t>
            </w:r>
          </w:p>
          <w:p w:rsidR="00BB4A08" w:rsidRPr="00BB4A08" w:rsidRDefault="00BB4A08" w:rsidP="00737C3F">
            <w:pPr>
              <w:rPr>
                <w:rFonts w:ascii="Calibri" w:hAnsi="Calibri"/>
                <w:sz w:val="20"/>
                <w:szCs w:val="20"/>
              </w:rPr>
            </w:pPr>
          </w:p>
        </w:tc>
        <w:tc>
          <w:tcPr>
            <w:tcW w:w="2835" w:type="dxa"/>
            <w:tcBorders>
              <w:top w:val="single" w:sz="4" w:space="0" w:color="auto"/>
              <w:left w:val="single" w:sz="4" w:space="0" w:color="000000"/>
              <w:bottom w:val="single" w:sz="4" w:space="0" w:color="000000"/>
            </w:tcBorders>
            <w:shd w:val="clear" w:color="auto" w:fill="auto"/>
            <w:vAlign w:val="center"/>
          </w:tcPr>
          <w:p w:rsidR="00BB4A08" w:rsidRPr="00937F7B" w:rsidRDefault="00BB4A08" w:rsidP="00737C3F">
            <w:pPr>
              <w:rPr>
                <w:rFonts w:ascii="Arial monospaced for SAP" w:hAnsi="Arial monospaced for SAP"/>
                <w:sz w:val="20"/>
                <w:szCs w:val="20"/>
              </w:rPr>
            </w:pPr>
            <w:r w:rsidRPr="00937F7B">
              <w:rPr>
                <w:sz w:val="20"/>
                <w:szCs w:val="20"/>
              </w:rPr>
              <w:t>Письмо</w:t>
            </w:r>
            <w:r w:rsidRPr="00937F7B">
              <w:rPr>
                <w:rFonts w:ascii="Arial monospaced for SAP" w:hAnsi="Arial monospaced for SAP"/>
                <w:sz w:val="20"/>
                <w:szCs w:val="20"/>
              </w:rPr>
              <w:t xml:space="preserve"> (</w:t>
            </w:r>
            <w:r w:rsidRPr="00937F7B">
              <w:rPr>
                <w:sz w:val="20"/>
                <w:szCs w:val="20"/>
              </w:rPr>
              <w:t>в</w:t>
            </w:r>
            <w:r w:rsidRPr="00937F7B">
              <w:rPr>
                <w:rFonts w:ascii="Arial monospaced for SAP" w:hAnsi="Arial monospaced for SAP"/>
                <w:sz w:val="20"/>
                <w:szCs w:val="20"/>
              </w:rPr>
              <w:t xml:space="preserve"> </w:t>
            </w:r>
            <w:r w:rsidRPr="00937F7B">
              <w:rPr>
                <w:sz w:val="20"/>
                <w:szCs w:val="20"/>
              </w:rPr>
              <w:t>свободной</w:t>
            </w:r>
            <w:r w:rsidRPr="00937F7B">
              <w:rPr>
                <w:rFonts w:ascii="Arial monospaced for SAP" w:hAnsi="Arial monospaced for SAP"/>
                <w:sz w:val="20"/>
                <w:szCs w:val="20"/>
              </w:rPr>
              <w:t xml:space="preserve"> </w:t>
            </w:r>
            <w:r w:rsidRPr="00937F7B">
              <w:rPr>
                <w:sz w:val="20"/>
                <w:szCs w:val="20"/>
              </w:rPr>
              <w:t>форме</w:t>
            </w:r>
            <w:r w:rsidRPr="00937F7B">
              <w:rPr>
                <w:rFonts w:ascii="Arial monospaced for SAP" w:hAnsi="Arial monospaced for SAP"/>
                <w:sz w:val="20"/>
                <w:szCs w:val="20"/>
              </w:rPr>
              <w:t xml:space="preserve">) </w:t>
            </w:r>
            <w:r w:rsidRPr="00937F7B">
              <w:rPr>
                <w:sz w:val="20"/>
                <w:szCs w:val="20"/>
              </w:rPr>
              <w:t>за</w:t>
            </w:r>
            <w:r w:rsidRPr="00937F7B">
              <w:rPr>
                <w:rFonts w:ascii="Arial monospaced for SAP" w:hAnsi="Arial monospaced for SAP"/>
                <w:sz w:val="20"/>
                <w:szCs w:val="20"/>
              </w:rPr>
              <w:t xml:space="preserve"> </w:t>
            </w:r>
            <w:r w:rsidRPr="00937F7B">
              <w:rPr>
                <w:sz w:val="20"/>
                <w:szCs w:val="20"/>
              </w:rPr>
              <w:t>подписью</w:t>
            </w:r>
            <w:r w:rsidRPr="00937F7B">
              <w:rPr>
                <w:rFonts w:ascii="Arial monospaced for SAP" w:hAnsi="Arial monospaced for SAP"/>
                <w:sz w:val="20"/>
                <w:szCs w:val="20"/>
              </w:rPr>
              <w:t xml:space="preserve"> </w:t>
            </w:r>
            <w:r w:rsidRPr="00937F7B">
              <w:rPr>
                <w:sz w:val="20"/>
                <w:szCs w:val="20"/>
              </w:rPr>
              <w:t>руководителя</w:t>
            </w:r>
            <w:r w:rsidRPr="00937F7B">
              <w:rPr>
                <w:rFonts w:ascii="Arial monospaced for SAP" w:hAnsi="Arial monospaced for SAP"/>
                <w:sz w:val="20"/>
                <w:szCs w:val="20"/>
              </w:rPr>
              <w:t xml:space="preserve"> </w:t>
            </w:r>
            <w:r w:rsidRPr="00937F7B">
              <w:rPr>
                <w:sz w:val="20"/>
                <w:szCs w:val="20"/>
              </w:rPr>
              <w:t>организации</w:t>
            </w:r>
            <w:r w:rsidRPr="00937F7B">
              <w:rPr>
                <w:rFonts w:ascii="Arial monospaced for SAP" w:hAnsi="Arial monospaced for SAP"/>
                <w:sz w:val="20"/>
                <w:szCs w:val="20"/>
              </w:rPr>
              <w:t>.</w:t>
            </w: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ascii="Arial monospaced for SAP" w:hAnsi="Arial monospaced for SAP"/>
                <w:sz w:val="20"/>
                <w:szCs w:val="20"/>
              </w:rPr>
            </w:pPr>
            <w:r w:rsidRPr="00BB4A08">
              <w:rPr>
                <w:sz w:val="20"/>
                <w:szCs w:val="20"/>
              </w:rPr>
              <w:t>Да</w:t>
            </w:r>
            <w:r w:rsidRPr="00BB4A08">
              <w:rPr>
                <w:rFonts w:ascii="Arial monospaced for SAP" w:hAnsi="Arial monospaced for SAP"/>
                <w:sz w:val="20"/>
                <w:szCs w:val="20"/>
              </w:rPr>
              <w:t>/</w:t>
            </w:r>
            <w:r w:rsidRPr="00BB4A08">
              <w:rPr>
                <w:sz w:val="20"/>
                <w:szCs w:val="20"/>
              </w:rPr>
              <w:t>нет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rFonts w:ascii="Arial monospaced for SAP" w:hAnsi="Arial monospaced for SAP"/>
                <w:sz w:val="20"/>
                <w:szCs w:val="20"/>
              </w:rPr>
            </w:pPr>
            <w:r w:rsidRPr="00BB4A08">
              <w:rPr>
                <w:sz w:val="20"/>
                <w:szCs w:val="20"/>
              </w:rPr>
              <w:t>Да</w:t>
            </w:r>
          </w:p>
        </w:tc>
      </w:tr>
      <w:tr w:rsidR="00BB4A08" w:rsidRPr="00656568"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10</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937F7B">
            <w:pPr>
              <w:rPr>
                <w:rFonts w:ascii="Calibri" w:hAnsi="Calibri"/>
                <w:sz w:val="20"/>
                <w:szCs w:val="20"/>
              </w:rPr>
            </w:pPr>
            <w:r w:rsidRPr="00BB4A08">
              <w:rPr>
                <w:sz w:val="20"/>
                <w:szCs w:val="20"/>
              </w:rPr>
              <w:t>Отсутствие</w:t>
            </w:r>
            <w:r w:rsidRPr="00BB4A08">
              <w:rPr>
                <w:rFonts w:ascii="Arial monospaced for SAP" w:hAnsi="Arial monospaced for SAP"/>
                <w:sz w:val="20"/>
                <w:szCs w:val="20"/>
              </w:rPr>
              <w:t xml:space="preserve"> </w:t>
            </w:r>
            <w:r w:rsidRPr="00BB4A08">
              <w:rPr>
                <w:sz w:val="20"/>
                <w:szCs w:val="20"/>
              </w:rPr>
              <w:t>в</w:t>
            </w:r>
            <w:r w:rsidRPr="00BB4A08">
              <w:rPr>
                <w:rFonts w:ascii="Arial monospaced for SAP" w:hAnsi="Arial monospaced for SAP"/>
                <w:sz w:val="20"/>
                <w:szCs w:val="20"/>
              </w:rPr>
              <w:t xml:space="preserve"> </w:t>
            </w:r>
            <w:r w:rsidRPr="00BB4A08">
              <w:rPr>
                <w:sz w:val="20"/>
                <w:szCs w:val="20"/>
              </w:rPr>
              <w:t>течение</w:t>
            </w:r>
            <w:r w:rsidRPr="00BB4A08">
              <w:rPr>
                <w:rFonts w:ascii="Arial monospaced for SAP" w:hAnsi="Arial monospaced for SAP"/>
                <w:sz w:val="20"/>
                <w:szCs w:val="20"/>
              </w:rPr>
              <w:t xml:space="preserve"> </w:t>
            </w:r>
            <w:r w:rsidRPr="00BB4A08">
              <w:rPr>
                <w:sz w:val="20"/>
                <w:szCs w:val="20"/>
              </w:rPr>
              <w:t>последних</w:t>
            </w:r>
            <w:r w:rsidRPr="00BB4A08">
              <w:rPr>
                <w:rFonts w:ascii="Arial monospaced for SAP" w:hAnsi="Arial monospaced for SAP"/>
                <w:sz w:val="20"/>
                <w:szCs w:val="20"/>
              </w:rPr>
              <w:t xml:space="preserve"> </w:t>
            </w:r>
            <w:r w:rsidRPr="00BB4A08">
              <w:rPr>
                <w:sz w:val="20"/>
                <w:szCs w:val="20"/>
              </w:rPr>
              <w:t xml:space="preserve">2 </w:t>
            </w:r>
            <w:r w:rsidRPr="00BB4A08">
              <w:rPr>
                <w:rFonts w:ascii="Arial monospaced for SAP" w:hAnsi="Arial monospaced for SAP"/>
                <w:sz w:val="20"/>
                <w:szCs w:val="20"/>
              </w:rPr>
              <w:t>(</w:t>
            </w:r>
            <w:r w:rsidRPr="00BB4A08">
              <w:rPr>
                <w:sz w:val="20"/>
                <w:szCs w:val="20"/>
              </w:rPr>
              <w:t>двух</w:t>
            </w:r>
            <w:r w:rsidRPr="00BB4A08">
              <w:rPr>
                <w:rFonts w:ascii="Arial monospaced for SAP" w:hAnsi="Arial monospaced for SAP"/>
                <w:sz w:val="20"/>
                <w:szCs w:val="20"/>
              </w:rPr>
              <w:t xml:space="preserve">) </w:t>
            </w:r>
            <w:r w:rsidRPr="00BB4A08">
              <w:rPr>
                <w:sz w:val="20"/>
                <w:szCs w:val="20"/>
              </w:rPr>
              <w:t>лет</w:t>
            </w:r>
            <w:r w:rsidRPr="00BB4A08">
              <w:rPr>
                <w:rFonts w:ascii="Arial monospaced for SAP" w:hAnsi="Arial monospaced for SAP"/>
                <w:sz w:val="20"/>
                <w:szCs w:val="20"/>
              </w:rPr>
              <w:t xml:space="preserve"> </w:t>
            </w:r>
            <w:r w:rsidRPr="00BB4A08">
              <w:rPr>
                <w:sz w:val="20"/>
                <w:szCs w:val="20"/>
              </w:rPr>
              <w:t>случаев</w:t>
            </w:r>
            <w:r w:rsidRPr="00BB4A08">
              <w:rPr>
                <w:rFonts w:ascii="Arial monospaced for SAP" w:hAnsi="Arial monospaced for SAP"/>
                <w:sz w:val="20"/>
                <w:szCs w:val="20"/>
              </w:rPr>
              <w:t xml:space="preserve"> </w:t>
            </w:r>
            <w:r w:rsidRPr="00BB4A08">
              <w:rPr>
                <w:sz w:val="20"/>
                <w:szCs w:val="20"/>
              </w:rPr>
              <w:t>судебных</w:t>
            </w:r>
            <w:r w:rsidRPr="00BB4A08">
              <w:rPr>
                <w:rFonts w:ascii="Arial monospaced for SAP" w:hAnsi="Arial monospaced for SAP"/>
                <w:sz w:val="20"/>
                <w:szCs w:val="20"/>
              </w:rPr>
              <w:t xml:space="preserve"> </w:t>
            </w:r>
            <w:r w:rsidRPr="00BB4A08">
              <w:rPr>
                <w:sz w:val="20"/>
                <w:szCs w:val="20"/>
              </w:rPr>
              <w:t>разбирательств</w:t>
            </w:r>
            <w:r w:rsidRPr="00BB4A08">
              <w:rPr>
                <w:rFonts w:ascii="Arial monospaced for SAP" w:hAnsi="Arial monospaced for SAP"/>
                <w:sz w:val="20"/>
                <w:szCs w:val="20"/>
              </w:rPr>
              <w:t xml:space="preserve"> </w:t>
            </w:r>
            <w:r w:rsidRPr="00BB4A08">
              <w:rPr>
                <w:sz w:val="20"/>
                <w:szCs w:val="20"/>
              </w:rPr>
              <w:t>в</w:t>
            </w:r>
            <w:r w:rsidRPr="00BB4A08">
              <w:rPr>
                <w:rFonts w:ascii="Arial monospaced for SAP" w:hAnsi="Arial monospaced for SAP"/>
                <w:sz w:val="20"/>
                <w:szCs w:val="20"/>
              </w:rPr>
              <w:t xml:space="preserve"> </w:t>
            </w:r>
            <w:r w:rsidRPr="00BB4A08">
              <w:rPr>
                <w:sz w:val="20"/>
                <w:szCs w:val="20"/>
              </w:rPr>
              <w:t>качестве</w:t>
            </w:r>
            <w:r w:rsidRPr="00BB4A08">
              <w:rPr>
                <w:rFonts w:ascii="Arial monospaced for SAP" w:hAnsi="Arial monospaced for SAP"/>
                <w:sz w:val="20"/>
                <w:szCs w:val="20"/>
              </w:rPr>
              <w:t xml:space="preserve"> </w:t>
            </w:r>
            <w:r w:rsidRPr="00BB4A08">
              <w:rPr>
                <w:sz w:val="20"/>
                <w:szCs w:val="20"/>
              </w:rPr>
              <w:t>ответчика</w:t>
            </w:r>
            <w:r w:rsidRPr="00BB4A08">
              <w:rPr>
                <w:rFonts w:ascii="Arial monospaced for SAP" w:hAnsi="Arial monospaced for SAP"/>
                <w:sz w:val="20"/>
                <w:szCs w:val="20"/>
              </w:rPr>
              <w:t xml:space="preserve"> </w:t>
            </w:r>
            <w:r w:rsidRPr="00BB4A08">
              <w:rPr>
                <w:sz w:val="20"/>
                <w:szCs w:val="20"/>
              </w:rPr>
              <w:t>с</w:t>
            </w:r>
            <w:r w:rsidRPr="00BB4A08">
              <w:rPr>
                <w:rFonts w:ascii="Arial monospaced for SAP" w:hAnsi="Arial monospaced for SAP"/>
                <w:sz w:val="20"/>
                <w:szCs w:val="20"/>
              </w:rPr>
              <w:t xml:space="preserve"> </w:t>
            </w:r>
            <w:r w:rsidRPr="00BB4A08">
              <w:rPr>
                <w:sz w:val="20"/>
                <w:szCs w:val="20"/>
              </w:rPr>
              <w:t>ОАО</w:t>
            </w:r>
            <w:r w:rsidRPr="00BB4A08">
              <w:rPr>
                <w:rFonts w:ascii="Arial monospaced for SAP" w:hAnsi="Arial monospaced for SAP"/>
                <w:sz w:val="20"/>
                <w:szCs w:val="20"/>
              </w:rPr>
              <w:t xml:space="preserve"> «</w:t>
            </w:r>
            <w:r w:rsidRPr="00BB4A08">
              <w:rPr>
                <w:sz w:val="20"/>
                <w:szCs w:val="20"/>
              </w:rPr>
              <w:t>Славнефть</w:t>
            </w:r>
            <w:r w:rsidRPr="00BB4A08">
              <w:rPr>
                <w:rFonts w:ascii="Arial monospaced for SAP" w:hAnsi="Arial monospaced for SAP"/>
                <w:sz w:val="20"/>
                <w:szCs w:val="20"/>
              </w:rPr>
              <w:t>-</w:t>
            </w:r>
            <w:r w:rsidRPr="00BB4A08">
              <w:rPr>
                <w:sz w:val="20"/>
                <w:szCs w:val="20"/>
              </w:rPr>
              <w:t>ЯНОС</w:t>
            </w:r>
            <w:r w:rsidRPr="00BB4A08">
              <w:rPr>
                <w:rFonts w:ascii="Arial monospaced for SAP" w:hAnsi="Arial monospaced for SAP"/>
                <w:sz w:val="20"/>
                <w:szCs w:val="20"/>
              </w:rPr>
              <w:t xml:space="preserve">», </w:t>
            </w:r>
            <w:r w:rsidRPr="00BB4A08">
              <w:rPr>
                <w:sz w:val="20"/>
                <w:szCs w:val="20"/>
              </w:rPr>
              <w:t>ОАО</w:t>
            </w:r>
            <w:r w:rsidRPr="00BB4A08">
              <w:rPr>
                <w:rFonts w:ascii="Arial monospaced for SAP" w:hAnsi="Arial monospaced for SAP"/>
                <w:sz w:val="20"/>
                <w:szCs w:val="20"/>
              </w:rPr>
              <w:t xml:space="preserve"> «</w:t>
            </w:r>
            <w:r w:rsidRPr="00BB4A08">
              <w:rPr>
                <w:sz w:val="20"/>
                <w:szCs w:val="20"/>
              </w:rPr>
              <w:t>НК</w:t>
            </w:r>
            <w:r w:rsidRPr="00BB4A08">
              <w:rPr>
                <w:rFonts w:ascii="Arial monospaced for SAP" w:hAnsi="Arial monospaced for SAP"/>
                <w:sz w:val="20"/>
                <w:szCs w:val="20"/>
              </w:rPr>
              <w:t xml:space="preserve"> «</w:t>
            </w:r>
            <w:r w:rsidRPr="00BB4A08">
              <w:rPr>
                <w:sz w:val="20"/>
                <w:szCs w:val="20"/>
              </w:rPr>
              <w:t>Роснефть</w:t>
            </w:r>
            <w:r w:rsidRPr="00BB4A08">
              <w:rPr>
                <w:rFonts w:ascii="Arial monospaced for SAP" w:hAnsi="Arial monospaced for SAP"/>
                <w:sz w:val="20"/>
                <w:szCs w:val="20"/>
              </w:rPr>
              <w:t xml:space="preserve">», </w:t>
            </w:r>
            <w:r w:rsidRPr="00BB4A08">
              <w:rPr>
                <w:sz w:val="20"/>
                <w:szCs w:val="20"/>
              </w:rPr>
              <w:t>ОАО</w:t>
            </w:r>
            <w:r w:rsidRPr="00BB4A08">
              <w:rPr>
                <w:rFonts w:ascii="Arial monospaced for SAP" w:hAnsi="Arial monospaced for SAP"/>
                <w:sz w:val="20"/>
                <w:szCs w:val="20"/>
              </w:rPr>
              <w:t xml:space="preserve"> «</w:t>
            </w:r>
            <w:r w:rsidRPr="00BB4A08">
              <w:rPr>
                <w:sz w:val="20"/>
                <w:szCs w:val="20"/>
              </w:rPr>
              <w:t>Газпром</w:t>
            </w:r>
            <w:r w:rsidRPr="00BB4A08">
              <w:rPr>
                <w:rFonts w:ascii="Arial monospaced for SAP" w:hAnsi="Arial monospaced for SAP"/>
                <w:sz w:val="20"/>
                <w:szCs w:val="20"/>
              </w:rPr>
              <w:t xml:space="preserve"> </w:t>
            </w:r>
            <w:r w:rsidRPr="00BB4A08">
              <w:rPr>
                <w:sz w:val="20"/>
                <w:szCs w:val="20"/>
              </w:rPr>
              <w:t>нефть</w:t>
            </w:r>
            <w:r w:rsidRPr="00BB4A08">
              <w:rPr>
                <w:rFonts w:ascii="Arial monospaced for SAP" w:hAnsi="Arial monospaced for SAP"/>
                <w:sz w:val="20"/>
                <w:szCs w:val="20"/>
              </w:rPr>
              <w:t xml:space="preserve">» </w:t>
            </w:r>
            <w:r w:rsidRPr="00BB4A08">
              <w:rPr>
                <w:sz w:val="20"/>
                <w:szCs w:val="20"/>
              </w:rPr>
              <w:t>в</w:t>
            </w:r>
            <w:r w:rsidRPr="00BB4A08">
              <w:rPr>
                <w:rFonts w:ascii="Arial monospaced for SAP" w:hAnsi="Arial monospaced for SAP"/>
                <w:sz w:val="20"/>
                <w:szCs w:val="20"/>
              </w:rPr>
              <w:t xml:space="preserve"> </w:t>
            </w:r>
            <w:r w:rsidRPr="00BB4A08">
              <w:rPr>
                <w:sz w:val="20"/>
                <w:szCs w:val="20"/>
              </w:rPr>
              <w:t>связи</w:t>
            </w:r>
            <w:r w:rsidRPr="00BB4A08">
              <w:rPr>
                <w:rFonts w:ascii="Arial monospaced for SAP" w:hAnsi="Arial monospaced for SAP"/>
                <w:sz w:val="20"/>
                <w:szCs w:val="20"/>
              </w:rPr>
              <w:t xml:space="preserve"> </w:t>
            </w:r>
            <w:r w:rsidRPr="00BB4A08">
              <w:rPr>
                <w:sz w:val="20"/>
                <w:szCs w:val="20"/>
              </w:rPr>
              <w:t>с</w:t>
            </w:r>
            <w:r w:rsidRPr="00BB4A08">
              <w:rPr>
                <w:rFonts w:ascii="Arial monospaced for SAP" w:hAnsi="Arial monospaced for SAP"/>
                <w:sz w:val="20"/>
                <w:szCs w:val="20"/>
              </w:rPr>
              <w:t xml:space="preserve"> </w:t>
            </w:r>
            <w:r w:rsidRPr="00BB4A08">
              <w:rPr>
                <w:sz w:val="20"/>
                <w:szCs w:val="20"/>
              </w:rPr>
              <w:t>существенными</w:t>
            </w:r>
            <w:r w:rsidRPr="00BB4A08">
              <w:rPr>
                <w:rFonts w:ascii="Arial monospaced for SAP" w:hAnsi="Arial monospaced for SAP"/>
                <w:sz w:val="20"/>
                <w:szCs w:val="20"/>
              </w:rPr>
              <w:t xml:space="preserve"> </w:t>
            </w:r>
            <w:r w:rsidRPr="00BB4A08">
              <w:rPr>
                <w:sz w:val="20"/>
                <w:szCs w:val="20"/>
              </w:rPr>
              <w:t>нарушениями</w:t>
            </w:r>
            <w:r w:rsidRPr="00BB4A08">
              <w:rPr>
                <w:rFonts w:ascii="Arial monospaced for SAP" w:hAnsi="Arial monospaced for SAP"/>
                <w:sz w:val="20"/>
                <w:szCs w:val="20"/>
              </w:rPr>
              <w:t xml:space="preserve"> </w:t>
            </w:r>
            <w:r w:rsidRPr="00BB4A08">
              <w:rPr>
                <w:sz w:val="20"/>
                <w:szCs w:val="20"/>
              </w:rPr>
              <w:t>договора</w:t>
            </w:r>
            <w:r w:rsidRPr="00BB4A08">
              <w:rPr>
                <w:rFonts w:ascii="Arial monospaced for SAP" w:hAnsi="Arial monospaced for SAP"/>
                <w:sz w:val="20"/>
                <w:szCs w:val="20"/>
              </w:rPr>
              <w:t xml:space="preserve">, </w:t>
            </w:r>
            <w:r w:rsidRPr="00BB4A08">
              <w:rPr>
                <w:sz w:val="20"/>
                <w:szCs w:val="20"/>
              </w:rPr>
              <w:t>исковые</w:t>
            </w:r>
            <w:r w:rsidRPr="00BB4A08">
              <w:rPr>
                <w:rFonts w:ascii="Arial monospaced for SAP" w:hAnsi="Arial monospaced for SAP"/>
                <w:sz w:val="20"/>
                <w:szCs w:val="20"/>
              </w:rPr>
              <w:t xml:space="preserve"> </w:t>
            </w:r>
            <w:r w:rsidRPr="00BB4A08">
              <w:rPr>
                <w:sz w:val="20"/>
                <w:szCs w:val="20"/>
              </w:rPr>
              <w:t>требования</w:t>
            </w:r>
            <w:r w:rsidRPr="00BB4A08">
              <w:rPr>
                <w:rFonts w:ascii="Arial monospaced for SAP" w:hAnsi="Arial monospaced for SAP"/>
                <w:sz w:val="20"/>
                <w:szCs w:val="20"/>
              </w:rPr>
              <w:t xml:space="preserve"> </w:t>
            </w:r>
            <w:r w:rsidRPr="00BB4A08">
              <w:rPr>
                <w:sz w:val="20"/>
                <w:szCs w:val="20"/>
              </w:rPr>
              <w:t>по</w:t>
            </w:r>
            <w:r w:rsidRPr="00BB4A08">
              <w:rPr>
                <w:rFonts w:ascii="Arial monospaced for SAP" w:hAnsi="Arial monospaced for SAP"/>
                <w:sz w:val="20"/>
                <w:szCs w:val="20"/>
              </w:rPr>
              <w:t xml:space="preserve"> </w:t>
            </w:r>
            <w:r w:rsidRPr="00BB4A08">
              <w:rPr>
                <w:sz w:val="20"/>
                <w:szCs w:val="20"/>
              </w:rPr>
              <w:t>которым</w:t>
            </w:r>
            <w:r w:rsidRPr="00BB4A08">
              <w:rPr>
                <w:rFonts w:ascii="Arial monospaced for SAP" w:hAnsi="Arial monospaced for SAP"/>
                <w:sz w:val="20"/>
                <w:szCs w:val="20"/>
              </w:rPr>
              <w:t xml:space="preserve"> </w:t>
            </w:r>
            <w:r w:rsidRPr="00BB4A08">
              <w:rPr>
                <w:sz w:val="20"/>
                <w:szCs w:val="20"/>
              </w:rPr>
              <w:t>были</w:t>
            </w:r>
            <w:r w:rsidRPr="00BB4A08">
              <w:rPr>
                <w:rFonts w:ascii="Arial monospaced for SAP" w:hAnsi="Arial monospaced for SAP"/>
                <w:sz w:val="20"/>
                <w:szCs w:val="20"/>
              </w:rPr>
              <w:t xml:space="preserve"> </w:t>
            </w:r>
            <w:r w:rsidRPr="00BB4A08">
              <w:rPr>
                <w:sz w:val="20"/>
                <w:szCs w:val="20"/>
              </w:rPr>
              <w:t>удовлетворены</w:t>
            </w:r>
            <w:r w:rsidRPr="00BB4A08">
              <w:rPr>
                <w:rFonts w:ascii="Arial monospaced for SAP" w:hAnsi="Arial monospaced for SAP"/>
                <w:sz w:val="20"/>
                <w:szCs w:val="20"/>
              </w:rPr>
              <w:t xml:space="preserve">, </w:t>
            </w:r>
            <w:r w:rsidRPr="00BB4A08">
              <w:rPr>
                <w:sz w:val="20"/>
                <w:szCs w:val="20"/>
              </w:rPr>
              <w:t>а</w:t>
            </w:r>
            <w:r w:rsidRPr="00BB4A08">
              <w:rPr>
                <w:rFonts w:ascii="Arial monospaced for SAP" w:hAnsi="Arial monospaced for SAP"/>
                <w:sz w:val="20"/>
                <w:szCs w:val="20"/>
              </w:rPr>
              <w:t xml:space="preserve"> </w:t>
            </w:r>
            <w:r w:rsidRPr="00BB4A08">
              <w:rPr>
                <w:sz w:val="20"/>
                <w:szCs w:val="20"/>
              </w:rPr>
              <w:t>также</w:t>
            </w:r>
            <w:r w:rsidRPr="00BB4A08">
              <w:rPr>
                <w:rFonts w:ascii="Arial monospaced for SAP" w:hAnsi="Arial monospaced for SAP"/>
                <w:sz w:val="20"/>
                <w:szCs w:val="20"/>
              </w:rPr>
              <w:t xml:space="preserve"> </w:t>
            </w:r>
            <w:proofErr w:type="gramStart"/>
            <w:r w:rsidRPr="00BB4A08">
              <w:rPr>
                <w:sz w:val="20"/>
                <w:szCs w:val="20"/>
              </w:rPr>
              <w:t>случаев</w:t>
            </w:r>
            <w:r w:rsidRPr="00BB4A08">
              <w:rPr>
                <w:rFonts w:ascii="Arial monospaced for SAP" w:hAnsi="Arial monospaced for SAP"/>
                <w:sz w:val="20"/>
                <w:szCs w:val="20"/>
              </w:rPr>
              <w:t xml:space="preserve">  </w:t>
            </w:r>
            <w:r w:rsidRPr="00BB4A08">
              <w:rPr>
                <w:sz w:val="20"/>
                <w:szCs w:val="20"/>
              </w:rPr>
              <w:t>расторжения</w:t>
            </w:r>
            <w:proofErr w:type="gramEnd"/>
            <w:r w:rsidRPr="00BB4A08">
              <w:rPr>
                <w:rFonts w:ascii="Arial monospaced for SAP" w:hAnsi="Arial monospaced for SAP"/>
                <w:sz w:val="20"/>
                <w:szCs w:val="20"/>
              </w:rPr>
              <w:t xml:space="preserve"> </w:t>
            </w:r>
            <w:r w:rsidRPr="00BB4A08">
              <w:rPr>
                <w:sz w:val="20"/>
                <w:szCs w:val="20"/>
              </w:rPr>
              <w:t>ОАО</w:t>
            </w:r>
            <w:r w:rsidRPr="00BB4A08">
              <w:rPr>
                <w:rFonts w:ascii="Arial monospaced for SAP" w:hAnsi="Arial monospaced for SAP"/>
                <w:sz w:val="20"/>
                <w:szCs w:val="20"/>
              </w:rPr>
              <w:t xml:space="preserve"> «</w:t>
            </w:r>
            <w:r w:rsidRPr="00BB4A08">
              <w:rPr>
                <w:sz w:val="20"/>
                <w:szCs w:val="20"/>
              </w:rPr>
              <w:t>Славнефть</w:t>
            </w:r>
            <w:r w:rsidRPr="00BB4A08">
              <w:rPr>
                <w:rFonts w:ascii="Arial monospaced for SAP" w:hAnsi="Arial monospaced for SAP"/>
                <w:sz w:val="20"/>
                <w:szCs w:val="20"/>
              </w:rPr>
              <w:t>-</w:t>
            </w:r>
            <w:r w:rsidRPr="00BB4A08">
              <w:rPr>
                <w:sz w:val="20"/>
                <w:szCs w:val="20"/>
              </w:rPr>
              <w:t>ЯНОС</w:t>
            </w:r>
            <w:r w:rsidRPr="00BB4A08">
              <w:rPr>
                <w:rFonts w:ascii="Arial monospaced for SAP" w:hAnsi="Arial monospaced for SAP"/>
                <w:sz w:val="20"/>
                <w:szCs w:val="20"/>
              </w:rPr>
              <w:t xml:space="preserve">», </w:t>
            </w:r>
            <w:r w:rsidRPr="00BB4A08">
              <w:rPr>
                <w:sz w:val="20"/>
                <w:szCs w:val="20"/>
              </w:rPr>
              <w:t>ОАО</w:t>
            </w:r>
            <w:r w:rsidRPr="00BB4A08">
              <w:rPr>
                <w:rFonts w:ascii="Arial monospaced for SAP" w:hAnsi="Arial monospaced for SAP"/>
                <w:sz w:val="20"/>
                <w:szCs w:val="20"/>
              </w:rPr>
              <w:t xml:space="preserve"> «</w:t>
            </w:r>
            <w:r w:rsidRPr="00BB4A08">
              <w:rPr>
                <w:sz w:val="20"/>
                <w:szCs w:val="20"/>
              </w:rPr>
              <w:t>НК</w:t>
            </w:r>
            <w:r w:rsidRPr="00BB4A08">
              <w:rPr>
                <w:rFonts w:ascii="Arial monospaced for SAP" w:hAnsi="Arial monospaced for SAP"/>
                <w:sz w:val="20"/>
                <w:szCs w:val="20"/>
              </w:rPr>
              <w:t xml:space="preserve"> «</w:t>
            </w:r>
            <w:r w:rsidRPr="00BB4A08">
              <w:rPr>
                <w:sz w:val="20"/>
                <w:szCs w:val="20"/>
              </w:rPr>
              <w:t>Роснефть</w:t>
            </w:r>
            <w:r w:rsidRPr="00BB4A08">
              <w:rPr>
                <w:rFonts w:ascii="Arial monospaced for SAP" w:hAnsi="Arial monospaced for SAP"/>
                <w:sz w:val="20"/>
                <w:szCs w:val="20"/>
              </w:rPr>
              <w:t xml:space="preserve">», </w:t>
            </w:r>
            <w:r w:rsidRPr="00BB4A08">
              <w:rPr>
                <w:sz w:val="20"/>
                <w:szCs w:val="20"/>
              </w:rPr>
              <w:t>ОАО</w:t>
            </w:r>
            <w:r w:rsidRPr="00BB4A08">
              <w:rPr>
                <w:rFonts w:ascii="Arial monospaced for SAP" w:hAnsi="Arial monospaced for SAP"/>
                <w:sz w:val="20"/>
                <w:szCs w:val="20"/>
              </w:rPr>
              <w:t xml:space="preserve"> «</w:t>
            </w:r>
            <w:r w:rsidRPr="00BB4A08">
              <w:rPr>
                <w:sz w:val="20"/>
                <w:szCs w:val="20"/>
              </w:rPr>
              <w:t>Газпром</w:t>
            </w:r>
            <w:r w:rsidRPr="00BB4A08">
              <w:rPr>
                <w:rFonts w:ascii="Arial monospaced for SAP" w:hAnsi="Arial monospaced for SAP"/>
                <w:sz w:val="20"/>
                <w:szCs w:val="20"/>
              </w:rPr>
              <w:t xml:space="preserve"> </w:t>
            </w:r>
            <w:r w:rsidRPr="00BB4A08">
              <w:rPr>
                <w:sz w:val="20"/>
                <w:szCs w:val="20"/>
              </w:rPr>
              <w:t>нефть</w:t>
            </w:r>
            <w:r w:rsidRPr="00BB4A08">
              <w:rPr>
                <w:rFonts w:ascii="Arial monospaced for SAP" w:hAnsi="Arial monospaced for SAP"/>
                <w:sz w:val="20"/>
                <w:szCs w:val="20"/>
              </w:rPr>
              <w:t xml:space="preserve">» </w:t>
            </w:r>
            <w:r w:rsidRPr="00BB4A08">
              <w:rPr>
                <w:sz w:val="20"/>
                <w:szCs w:val="20"/>
              </w:rPr>
              <w:t>в</w:t>
            </w:r>
            <w:r w:rsidRPr="00BB4A08">
              <w:rPr>
                <w:rFonts w:ascii="Arial monospaced for SAP" w:hAnsi="Arial monospaced for SAP"/>
                <w:sz w:val="20"/>
                <w:szCs w:val="20"/>
              </w:rPr>
              <w:t xml:space="preserve"> </w:t>
            </w:r>
            <w:r w:rsidRPr="00BB4A08">
              <w:rPr>
                <w:sz w:val="20"/>
                <w:szCs w:val="20"/>
              </w:rPr>
              <w:t>одностороннем</w:t>
            </w:r>
            <w:r w:rsidRPr="00BB4A08">
              <w:rPr>
                <w:rFonts w:ascii="Arial monospaced for SAP" w:hAnsi="Arial monospaced for SAP"/>
                <w:sz w:val="20"/>
                <w:szCs w:val="20"/>
              </w:rPr>
              <w:t xml:space="preserve"> </w:t>
            </w:r>
            <w:r w:rsidRPr="00BB4A08">
              <w:rPr>
                <w:sz w:val="20"/>
                <w:szCs w:val="20"/>
              </w:rPr>
              <w:t>порядке</w:t>
            </w:r>
            <w:r w:rsidRPr="00BB4A08">
              <w:rPr>
                <w:rFonts w:ascii="Arial monospaced for SAP" w:hAnsi="Arial monospaced for SAP"/>
                <w:sz w:val="20"/>
                <w:szCs w:val="20"/>
              </w:rPr>
              <w:t xml:space="preserve"> </w:t>
            </w:r>
            <w:r w:rsidRPr="00BB4A08">
              <w:rPr>
                <w:sz w:val="20"/>
                <w:szCs w:val="20"/>
              </w:rPr>
              <w:t>договора</w:t>
            </w:r>
            <w:r w:rsidRPr="00BB4A08">
              <w:rPr>
                <w:rFonts w:ascii="Arial monospaced for SAP" w:hAnsi="Arial monospaced for SAP"/>
                <w:sz w:val="20"/>
                <w:szCs w:val="20"/>
              </w:rPr>
              <w:t xml:space="preserve"> </w:t>
            </w:r>
            <w:r w:rsidRPr="00BB4A08">
              <w:rPr>
                <w:sz w:val="20"/>
                <w:szCs w:val="20"/>
              </w:rPr>
              <w:t>в</w:t>
            </w:r>
            <w:r w:rsidRPr="00BB4A08">
              <w:rPr>
                <w:rFonts w:ascii="Arial monospaced for SAP" w:hAnsi="Arial monospaced for SAP"/>
                <w:sz w:val="20"/>
                <w:szCs w:val="20"/>
              </w:rPr>
              <w:t xml:space="preserve"> </w:t>
            </w:r>
            <w:r w:rsidRPr="00BB4A08">
              <w:rPr>
                <w:sz w:val="20"/>
                <w:szCs w:val="20"/>
              </w:rPr>
              <w:t>связи</w:t>
            </w:r>
            <w:r w:rsidRPr="00BB4A08">
              <w:rPr>
                <w:rFonts w:ascii="Arial monospaced for SAP" w:hAnsi="Arial monospaced for SAP"/>
                <w:sz w:val="20"/>
                <w:szCs w:val="20"/>
              </w:rPr>
              <w:t xml:space="preserve"> </w:t>
            </w:r>
            <w:r w:rsidRPr="00BB4A08">
              <w:rPr>
                <w:sz w:val="20"/>
                <w:szCs w:val="20"/>
              </w:rPr>
              <w:t>с</w:t>
            </w:r>
            <w:r w:rsidRPr="00BB4A08">
              <w:rPr>
                <w:rFonts w:ascii="Arial monospaced for SAP" w:hAnsi="Arial monospaced for SAP"/>
                <w:sz w:val="20"/>
                <w:szCs w:val="20"/>
              </w:rPr>
              <w:t xml:space="preserve"> </w:t>
            </w:r>
            <w:r w:rsidRPr="00BB4A08">
              <w:rPr>
                <w:sz w:val="20"/>
                <w:szCs w:val="20"/>
              </w:rPr>
              <w:t>существенными</w:t>
            </w:r>
            <w:r w:rsidRPr="00BB4A08">
              <w:rPr>
                <w:rFonts w:ascii="Arial monospaced for SAP" w:hAnsi="Arial monospaced for SAP"/>
                <w:sz w:val="20"/>
                <w:szCs w:val="20"/>
              </w:rPr>
              <w:t xml:space="preserve"> </w:t>
            </w:r>
            <w:r w:rsidRPr="00BB4A08">
              <w:rPr>
                <w:sz w:val="20"/>
                <w:szCs w:val="20"/>
              </w:rPr>
              <w:t>нарушениями</w:t>
            </w:r>
            <w:r w:rsidRPr="00BB4A08">
              <w:rPr>
                <w:rFonts w:ascii="Arial monospaced for SAP" w:hAnsi="Arial monospaced for SAP"/>
                <w:sz w:val="20"/>
                <w:szCs w:val="20"/>
              </w:rPr>
              <w:t xml:space="preserve"> </w:t>
            </w:r>
            <w:r w:rsidRPr="00BB4A08">
              <w:rPr>
                <w:sz w:val="20"/>
                <w:szCs w:val="20"/>
              </w:rPr>
              <w:t>его</w:t>
            </w:r>
            <w:r w:rsidRPr="00BB4A08">
              <w:rPr>
                <w:rFonts w:ascii="Arial monospaced for SAP" w:hAnsi="Arial monospaced for SAP"/>
                <w:sz w:val="20"/>
                <w:szCs w:val="20"/>
              </w:rPr>
              <w:t xml:space="preserve"> </w:t>
            </w:r>
            <w:r w:rsidRPr="00BB4A08">
              <w:rPr>
                <w:sz w:val="20"/>
                <w:szCs w:val="20"/>
              </w:rPr>
              <w:t>условий</w:t>
            </w:r>
            <w:r w:rsidRPr="00BB4A08">
              <w:rPr>
                <w:rFonts w:ascii="Arial monospaced for SAP" w:hAnsi="Arial monospaced for SAP"/>
                <w:sz w:val="20"/>
                <w:szCs w:val="20"/>
              </w:rPr>
              <w:t xml:space="preserve">. </w:t>
            </w: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ascii="Arial monospaced for SAP" w:hAnsi="Arial monospaced for SAP"/>
                <w:sz w:val="20"/>
                <w:szCs w:val="20"/>
              </w:rPr>
            </w:pPr>
            <w:r w:rsidRPr="00BB4A08">
              <w:rPr>
                <w:sz w:val="20"/>
                <w:szCs w:val="20"/>
              </w:rPr>
              <w:t>Письмо</w:t>
            </w:r>
            <w:r w:rsidRPr="00BB4A08">
              <w:rPr>
                <w:rFonts w:ascii="Arial monospaced for SAP" w:hAnsi="Arial monospaced for SAP"/>
                <w:sz w:val="20"/>
                <w:szCs w:val="20"/>
              </w:rPr>
              <w:t xml:space="preserve"> (</w:t>
            </w:r>
            <w:r w:rsidRPr="00BB4A08">
              <w:rPr>
                <w:sz w:val="20"/>
                <w:szCs w:val="20"/>
              </w:rPr>
              <w:t>в</w:t>
            </w:r>
            <w:r w:rsidRPr="00BB4A08">
              <w:rPr>
                <w:rFonts w:ascii="Arial monospaced for SAP" w:hAnsi="Arial monospaced for SAP"/>
                <w:sz w:val="20"/>
                <w:szCs w:val="20"/>
              </w:rPr>
              <w:t xml:space="preserve"> </w:t>
            </w:r>
            <w:r w:rsidRPr="00BB4A08">
              <w:rPr>
                <w:sz w:val="20"/>
                <w:szCs w:val="20"/>
              </w:rPr>
              <w:t>свободной</w:t>
            </w:r>
            <w:r w:rsidRPr="00BB4A08">
              <w:rPr>
                <w:rFonts w:ascii="Arial monospaced for SAP" w:hAnsi="Arial monospaced for SAP"/>
                <w:sz w:val="20"/>
                <w:szCs w:val="20"/>
              </w:rPr>
              <w:t xml:space="preserve"> </w:t>
            </w:r>
            <w:r w:rsidRPr="00BB4A08">
              <w:rPr>
                <w:sz w:val="20"/>
                <w:szCs w:val="20"/>
              </w:rPr>
              <w:t>форме</w:t>
            </w:r>
            <w:r w:rsidRPr="00BB4A08">
              <w:rPr>
                <w:rFonts w:ascii="Arial monospaced for SAP" w:hAnsi="Arial monospaced for SAP"/>
                <w:sz w:val="20"/>
                <w:szCs w:val="20"/>
              </w:rPr>
              <w:t xml:space="preserve">) </w:t>
            </w:r>
            <w:r w:rsidRPr="00BB4A08">
              <w:rPr>
                <w:sz w:val="20"/>
                <w:szCs w:val="20"/>
              </w:rPr>
              <w:t>за</w:t>
            </w:r>
            <w:r w:rsidRPr="00BB4A08">
              <w:rPr>
                <w:rFonts w:ascii="Arial monospaced for SAP" w:hAnsi="Arial monospaced for SAP"/>
                <w:sz w:val="20"/>
                <w:szCs w:val="20"/>
              </w:rPr>
              <w:t xml:space="preserve"> </w:t>
            </w:r>
            <w:r w:rsidRPr="00BB4A08">
              <w:rPr>
                <w:sz w:val="20"/>
                <w:szCs w:val="20"/>
              </w:rPr>
              <w:t>подписью</w:t>
            </w:r>
            <w:r w:rsidRPr="00BB4A08">
              <w:rPr>
                <w:rFonts w:ascii="Arial monospaced for SAP" w:hAnsi="Arial monospaced for SAP"/>
                <w:sz w:val="20"/>
                <w:szCs w:val="20"/>
              </w:rPr>
              <w:t xml:space="preserve"> </w:t>
            </w:r>
            <w:r w:rsidRPr="00BB4A08">
              <w:rPr>
                <w:sz w:val="20"/>
                <w:szCs w:val="20"/>
              </w:rPr>
              <w:t>руководителя</w:t>
            </w:r>
            <w:r w:rsidRPr="00BB4A08">
              <w:rPr>
                <w:rFonts w:ascii="Arial monospaced for SAP" w:hAnsi="Arial monospaced for SAP"/>
                <w:sz w:val="20"/>
                <w:szCs w:val="20"/>
              </w:rPr>
              <w:t xml:space="preserve"> </w:t>
            </w:r>
            <w:r w:rsidRPr="00BB4A08">
              <w:rPr>
                <w:sz w:val="20"/>
                <w:szCs w:val="20"/>
              </w:rPr>
              <w:t>организации</w:t>
            </w:r>
            <w:r w:rsidRPr="00BB4A08">
              <w:rPr>
                <w:rFonts w:ascii="Arial monospaced for SAP" w:hAnsi="Arial monospaced for SAP"/>
                <w:sz w:val="20"/>
                <w:szCs w:val="20"/>
              </w:rPr>
              <w:t>.</w:t>
            </w: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ascii="Arial monospaced for SAP" w:hAnsi="Arial monospaced for SAP"/>
                <w:sz w:val="20"/>
                <w:szCs w:val="20"/>
              </w:rPr>
            </w:pPr>
            <w:r w:rsidRPr="00BB4A08">
              <w:rPr>
                <w:sz w:val="20"/>
                <w:szCs w:val="20"/>
              </w:rPr>
              <w:t>Да</w:t>
            </w:r>
            <w:r w:rsidRPr="00BB4A08">
              <w:rPr>
                <w:rFonts w:ascii="Arial monospaced for SAP" w:hAnsi="Arial monospaced for SAP"/>
                <w:sz w:val="20"/>
                <w:szCs w:val="20"/>
              </w:rPr>
              <w:t>/</w:t>
            </w:r>
            <w:r w:rsidRPr="00BB4A08">
              <w:rPr>
                <w:sz w:val="20"/>
                <w:szCs w:val="20"/>
              </w:rPr>
              <w:t>нет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rFonts w:ascii="Arial monospaced for SAP" w:hAnsi="Arial monospaced for SAP"/>
                <w:sz w:val="20"/>
                <w:szCs w:val="20"/>
              </w:rPr>
            </w:pPr>
            <w:r w:rsidRPr="00BB4A08">
              <w:rPr>
                <w:sz w:val="20"/>
                <w:szCs w:val="20"/>
              </w:rPr>
              <w:t>Да</w:t>
            </w:r>
          </w:p>
        </w:tc>
      </w:tr>
      <w:tr w:rsidR="00BB4A08" w:rsidRPr="00656568"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11</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ascii="Calibri" w:hAnsi="Calibri"/>
                <w:sz w:val="20"/>
                <w:szCs w:val="20"/>
              </w:rPr>
            </w:pPr>
            <w:r w:rsidRPr="00BB4A08">
              <w:rPr>
                <w:sz w:val="20"/>
                <w:szCs w:val="20"/>
              </w:rPr>
              <w:t>Возможность</w:t>
            </w:r>
            <w:r w:rsidRPr="00BB4A08">
              <w:rPr>
                <w:rFonts w:ascii="Arial monospaced for SAP" w:hAnsi="Arial monospaced for SAP"/>
                <w:sz w:val="20"/>
                <w:szCs w:val="20"/>
              </w:rPr>
              <w:t xml:space="preserve"> </w:t>
            </w:r>
            <w:r w:rsidRPr="00BB4A08">
              <w:rPr>
                <w:sz w:val="20"/>
                <w:szCs w:val="20"/>
              </w:rPr>
              <w:t>выполнения</w:t>
            </w:r>
            <w:r w:rsidRPr="00BB4A08">
              <w:rPr>
                <w:rFonts w:ascii="Arial monospaced for SAP" w:hAnsi="Arial monospaced for SAP"/>
                <w:sz w:val="20"/>
                <w:szCs w:val="20"/>
              </w:rPr>
              <w:t xml:space="preserve"> </w:t>
            </w:r>
            <w:r w:rsidRPr="00BB4A08">
              <w:rPr>
                <w:sz w:val="20"/>
                <w:szCs w:val="20"/>
              </w:rPr>
              <w:t>работ</w:t>
            </w:r>
            <w:r w:rsidRPr="00BB4A08">
              <w:rPr>
                <w:rFonts w:ascii="Arial monospaced for SAP" w:hAnsi="Arial monospaced for SAP"/>
                <w:sz w:val="20"/>
                <w:szCs w:val="20"/>
              </w:rPr>
              <w:t xml:space="preserve">  </w:t>
            </w:r>
            <w:r w:rsidRPr="00BB4A08">
              <w:rPr>
                <w:sz w:val="20"/>
                <w:szCs w:val="20"/>
              </w:rPr>
              <w:t>собственными</w:t>
            </w:r>
            <w:r w:rsidRPr="00BB4A08">
              <w:rPr>
                <w:rFonts w:ascii="Arial monospaced for SAP" w:hAnsi="Arial monospaced for SAP"/>
                <w:sz w:val="20"/>
                <w:szCs w:val="20"/>
              </w:rPr>
              <w:t xml:space="preserve"> </w:t>
            </w:r>
            <w:r w:rsidRPr="00BB4A08">
              <w:rPr>
                <w:sz w:val="20"/>
                <w:szCs w:val="20"/>
              </w:rPr>
              <w:t>силами</w:t>
            </w:r>
            <w:r w:rsidRPr="00BB4A08">
              <w:rPr>
                <w:rFonts w:ascii="Arial monospaced for SAP" w:hAnsi="Arial monospaced for SAP"/>
                <w:sz w:val="20"/>
                <w:szCs w:val="20"/>
              </w:rPr>
              <w:t xml:space="preserve"> </w:t>
            </w:r>
            <w:r w:rsidRPr="00BB4A08">
              <w:rPr>
                <w:sz w:val="20"/>
                <w:szCs w:val="20"/>
              </w:rPr>
              <w:t>в</w:t>
            </w:r>
            <w:r w:rsidRPr="00BB4A08">
              <w:rPr>
                <w:rFonts w:ascii="Arial monospaced for SAP" w:hAnsi="Arial monospaced for SAP"/>
                <w:sz w:val="20"/>
                <w:szCs w:val="20"/>
              </w:rPr>
              <w:t xml:space="preserve"> </w:t>
            </w:r>
            <w:r w:rsidRPr="00BB4A08">
              <w:rPr>
                <w:sz w:val="20"/>
                <w:szCs w:val="20"/>
              </w:rPr>
              <w:t>качестве</w:t>
            </w:r>
            <w:r w:rsidRPr="00BB4A08">
              <w:rPr>
                <w:rFonts w:ascii="Arial monospaced for SAP" w:hAnsi="Arial monospaced for SAP"/>
                <w:sz w:val="20"/>
                <w:szCs w:val="20"/>
              </w:rPr>
              <w:t xml:space="preserve"> </w:t>
            </w:r>
            <w:r w:rsidRPr="00BB4A08">
              <w:rPr>
                <w:sz w:val="20"/>
                <w:szCs w:val="20"/>
              </w:rPr>
              <w:t>подрядчика</w:t>
            </w:r>
            <w:r w:rsidRPr="00BB4A08">
              <w:rPr>
                <w:rFonts w:ascii="Arial monospaced for SAP" w:hAnsi="Arial monospaced for SAP"/>
                <w:sz w:val="20"/>
                <w:szCs w:val="20"/>
              </w:rPr>
              <w:t xml:space="preserve"> </w:t>
            </w:r>
            <w:r w:rsidRPr="00BB4A08">
              <w:rPr>
                <w:sz w:val="20"/>
                <w:szCs w:val="20"/>
              </w:rPr>
              <w:t>в</w:t>
            </w:r>
            <w:r w:rsidRPr="00BB4A08">
              <w:rPr>
                <w:rFonts w:ascii="Arial monospaced for SAP" w:hAnsi="Arial monospaced for SAP"/>
                <w:sz w:val="20"/>
                <w:szCs w:val="20"/>
              </w:rPr>
              <w:t xml:space="preserve"> </w:t>
            </w:r>
            <w:r w:rsidRPr="00BB4A08">
              <w:rPr>
                <w:sz w:val="20"/>
                <w:szCs w:val="20"/>
              </w:rPr>
              <w:t>объеме</w:t>
            </w:r>
            <w:r w:rsidRPr="00BB4A08">
              <w:rPr>
                <w:rFonts w:ascii="Calibri" w:hAnsi="Calibri"/>
                <w:sz w:val="20"/>
                <w:szCs w:val="20"/>
              </w:rPr>
              <w:t>.</w:t>
            </w: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737C3F">
            <w:pPr>
              <w:rPr>
                <w:rFonts w:ascii="Arial monospaced for SAP" w:hAnsi="Arial monospaced for SAP"/>
                <w:sz w:val="20"/>
                <w:szCs w:val="20"/>
              </w:rPr>
            </w:pPr>
            <w:r w:rsidRPr="00937F7B">
              <w:rPr>
                <w:sz w:val="20"/>
                <w:szCs w:val="20"/>
              </w:rPr>
              <w:t>Перечень</w:t>
            </w:r>
            <w:r w:rsidRPr="00937F7B">
              <w:rPr>
                <w:rFonts w:ascii="Arial monospaced for SAP" w:hAnsi="Arial monospaced for SAP"/>
                <w:sz w:val="20"/>
                <w:szCs w:val="20"/>
              </w:rPr>
              <w:t xml:space="preserve"> </w:t>
            </w:r>
            <w:r w:rsidRPr="00937F7B">
              <w:rPr>
                <w:sz w:val="20"/>
                <w:szCs w:val="20"/>
              </w:rPr>
              <w:t>субподрядных</w:t>
            </w:r>
            <w:r w:rsidRPr="00937F7B">
              <w:rPr>
                <w:rFonts w:ascii="Arial monospaced for SAP" w:hAnsi="Arial monospaced for SAP"/>
                <w:sz w:val="20"/>
                <w:szCs w:val="20"/>
              </w:rPr>
              <w:t xml:space="preserve"> </w:t>
            </w:r>
            <w:r w:rsidRPr="00937F7B">
              <w:rPr>
                <w:sz w:val="20"/>
                <w:szCs w:val="20"/>
              </w:rPr>
              <w:t>организаций</w:t>
            </w:r>
            <w:r w:rsidRPr="00937F7B">
              <w:rPr>
                <w:rFonts w:ascii="Arial monospaced for SAP" w:hAnsi="Arial monospaced for SAP"/>
                <w:sz w:val="20"/>
                <w:szCs w:val="20"/>
              </w:rPr>
              <w:t xml:space="preserve">, </w:t>
            </w:r>
            <w:r w:rsidRPr="00937F7B">
              <w:rPr>
                <w:sz w:val="20"/>
                <w:szCs w:val="20"/>
              </w:rPr>
              <w:t>привлекаемых</w:t>
            </w:r>
            <w:r w:rsidRPr="00937F7B">
              <w:rPr>
                <w:rFonts w:ascii="Arial monospaced for SAP" w:hAnsi="Arial monospaced for SAP"/>
                <w:sz w:val="20"/>
                <w:szCs w:val="20"/>
              </w:rPr>
              <w:t xml:space="preserve"> </w:t>
            </w:r>
            <w:r w:rsidRPr="00937F7B">
              <w:rPr>
                <w:sz w:val="20"/>
                <w:szCs w:val="20"/>
              </w:rPr>
              <w:t>для</w:t>
            </w:r>
            <w:r w:rsidRPr="00937F7B">
              <w:rPr>
                <w:rFonts w:ascii="Arial monospaced for SAP" w:hAnsi="Arial monospaced for SAP"/>
                <w:sz w:val="20"/>
                <w:szCs w:val="20"/>
              </w:rPr>
              <w:t xml:space="preserve"> </w:t>
            </w:r>
            <w:r w:rsidRPr="00937F7B">
              <w:rPr>
                <w:sz w:val="20"/>
                <w:szCs w:val="20"/>
              </w:rPr>
              <w:t>данного</w:t>
            </w:r>
            <w:r w:rsidRPr="00937F7B">
              <w:rPr>
                <w:rFonts w:ascii="Arial monospaced for SAP" w:hAnsi="Arial monospaced for SAP"/>
                <w:sz w:val="20"/>
                <w:szCs w:val="20"/>
              </w:rPr>
              <w:t xml:space="preserve"> </w:t>
            </w:r>
            <w:r w:rsidRPr="00937F7B">
              <w:rPr>
                <w:sz w:val="20"/>
                <w:szCs w:val="20"/>
              </w:rPr>
              <w:t>вида</w:t>
            </w:r>
            <w:r w:rsidRPr="00937F7B">
              <w:rPr>
                <w:rFonts w:ascii="Arial monospaced for SAP" w:hAnsi="Arial monospaced for SAP"/>
                <w:sz w:val="20"/>
                <w:szCs w:val="20"/>
              </w:rPr>
              <w:t xml:space="preserve"> </w:t>
            </w:r>
            <w:r w:rsidRPr="00937F7B">
              <w:rPr>
                <w:sz w:val="20"/>
                <w:szCs w:val="20"/>
              </w:rPr>
              <w:t>деятельности</w:t>
            </w:r>
            <w:r w:rsidRPr="00937F7B">
              <w:rPr>
                <w:rFonts w:ascii="Arial monospaced for SAP" w:hAnsi="Arial monospaced for SAP"/>
                <w:sz w:val="20"/>
                <w:szCs w:val="20"/>
              </w:rPr>
              <w:t xml:space="preserve"> (</w:t>
            </w:r>
            <w:r w:rsidRPr="00937F7B">
              <w:rPr>
                <w:sz w:val="20"/>
                <w:szCs w:val="20"/>
              </w:rPr>
              <w:t>с</w:t>
            </w:r>
            <w:r w:rsidRPr="00937F7B">
              <w:rPr>
                <w:rFonts w:ascii="Arial monospaced for SAP" w:hAnsi="Arial monospaced for SAP"/>
                <w:sz w:val="20"/>
                <w:szCs w:val="20"/>
              </w:rPr>
              <w:t xml:space="preserve"> </w:t>
            </w:r>
            <w:r w:rsidRPr="00937F7B">
              <w:rPr>
                <w:sz w:val="20"/>
                <w:szCs w:val="20"/>
              </w:rPr>
              <w:t>указанием</w:t>
            </w:r>
            <w:r w:rsidRPr="00937F7B">
              <w:rPr>
                <w:rFonts w:ascii="Arial monospaced for SAP" w:hAnsi="Arial monospaced for SAP"/>
                <w:sz w:val="20"/>
                <w:szCs w:val="20"/>
              </w:rPr>
              <w:t xml:space="preserve"> % </w:t>
            </w:r>
            <w:r w:rsidRPr="00937F7B">
              <w:rPr>
                <w:sz w:val="20"/>
                <w:szCs w:val="20"/>
              </w:rPr>
              <w:t>субподряда</w:t>
            </w:r>
            <w:r w:rsidRPr="00937F7B">
              <w:rPr>
                <w:rFonts w:ascii="Arial monospaced for SAP" w:hAnsi="Arial monospaced for SAP"/>
                <w:sz w:val="20"/>
                <w:szCs w:val="20"/>
              </w:rPr>
              <w:t>).</w:t>
            </w: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rFonts w:ascii="Arial monospaced for SAP" w:hAnsi="Arial monospaced for SAP"/>
                <w:sz w:val="20"/>
                <w:szCs w:val="20"/>
              </w:rPr>
            </w:pPr>
            <w:r w:rsidRPr="00BB4A08">
              <w:rPr>
                <w:rFonts w:ascii="Arial monospaced for SAP" w:hAnsi="Arial monospaced for SAP"/>
                <w:sz w:val="20"/>
                <w:szCs w:val="20"/>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rFonts w:ascii="Arial monospaced for SAP" w:hAnsi="Arial monospaced for SAP"/>
                <w:sz w:val="20"/>
                <w:szCs w:val="20"/>
              </w:rPr>
            </w:pPr>
            <w:r w:rsidRPr="00BB4A08">
              <w:rPr>
                <w:sz w:val="20"/>
                <w:szCs w:val="20"/>
              </w:rPr>
              <w:t>80</w:t>
            </w:r>
            <w:r w:rsidRPr="00BB4A08">
              <w:rPr>
                <w:rFonts w:ascii="Arial monospaced for SAP" w:hAnsi="Arial monospaced for SAP"/>
                <w:sz w:val="20"/>
                <w:szCs w:val="20"/>
              </w:rPr>
              <w:t xml:space="preserve"> </w:t>
            </w:r>
            <w:r w:rsidRPr="00BB4A08">
              <w:rPr>
                <w:sz w:val="20"/>
                <w:szCs w:val="20"/>
              </w:rPr>
              <w:t>и</w:t>
            </w:r>
            <w:r w:rsidRPr="00BB4A08">
              <w:rPr>
                <w:rFonts w:ascii="Arial monospaced for SAP" w:hAnsi="Arial monospaced for SAP"/>
                <w:sz w:val="20"/>
                <w:szCs w:val="20"/>
              </w:rPr>
              <w:t xml:space="preserve"> </w:t>
            </w:r>
            <w:r w:rsidRPr="00BB4A08">
              <w:rPr>
                <w:sz w:val="20"/>
                <w:szCs w:val="20"/>
              </w:rPr>
              <w:t>более</w:t>
            </w:r>
          </w:p>
        </w:tc>
      </w:tr>
      <w:tr w:rsidR="00BB4A08" w:rsidRPr="006A726D"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12</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jc w:val="both"/>
              <w:rPr>
                <w:sz w:val="20"/>
                <w:szCs w:val="20"/>
              </w:rPr>
            </w:pPr>
            <w:r w:rsidRPr="00BB4A08">
              <w:rPr>
                <w:sz w:val="20"/>
                <w:szCs w:val="20"/>
              </w:rPr>
              <w:t>Наличие сертифицированной системы менеджмента качества с областью сертификации соответствующей видам работ по предмету закупки.</w:t>
            </w: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737C3F">
            <w:pPr>
              <w:rPr>
                <w:sz w:val="20"/>
                <w:szCs w:val="20"/>
              </w:rPr>
            </w:pPr>
            <w:r w:rsidRPr="00937F7B">
              <w:rPr>
                <w:sz w:val="20"/>
                <w:szCs w:val="20"/>
              </w:rPr>
              <w:t>Заверенная копия свидетельства системы менеджмента качества ISO 9001, ИСО 9001</w:t>
            </w: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Наличие/ Отсутствие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Наличие</w:t>
            </w:r>
          </w:p>
        </w:tc>
      </w:tr>
      <w:tr w:rsidR="00BB4A08" w:rsidRPr="006A726D"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13</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jc w:val="both"/>
              <w:rPr>
                <w:sz w:val="20"/>
                <w:szCs w:val="20"/>
              </w:rPr>
            </w:pPr>
            <w:r w:rsidRPr="00BB4A08">
              <w:rPr>
                <w:sz w:val="20"/>
                <w:szCs w:val="20"/>
              </w:rPr>
              <w:t>Наличие сертифицированной системы управления охраной труда, окружающей среды в случае отсутствия допускается предоставление гарантийного письмо о прохождении сертификации до начала выполнения работ.</w:t>
            </w: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737C3F">
            <w:pPr>
              <w:rPr>
                <w:sz w:val="20"/>
                <w:szCs w:val="20"/>
              </w:rPr>
            </w:pPr>
            <w:r w:rsidRPr="00937F7B">
              <w:rPr>
                <w:sz w:val="20"/>
                <w:szCs w:val="20"/>
              </w:rPr>
              <w:t xml:space="preserve">Заверенная копия свидетельства ISO 14001:2004, OHSAS 18001:2007 </w:t>
            </w:r>
          </w:p>
          <w:p w:rsidR="00BB4A08" w:rsidRPr="00937F7B" w:rsidRDefault="00BB4A08" w:rsidP="00737C3F">
            <w:pPr>
              <w:rPr>
                <w:sz w:val="20"/>
                <w:szCs w:val="20"/>
              </w:rPr>
            </w:pPr>
            <w:r w:rsidRPr="00937F7B">
              <w:rPr>
                <w:sz w:val="20"/>
                <w:szCs w:val="20"/>
              </w:rPr>
              <w:t>(гарантийное письмо при необходимости)</w:t>
            </w: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Наличие/ Отсутствие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Наличие</w:t>
            </w:r>
          </w:p>
        </w:tc>
      </w:tr>
      <w:tr w:rsidR="00BB4A08" w:rsidRPr="003D32F8" w:rsidTr="00BB4A08">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rPr>
                <w:sz w:val="20"/>
                <w:szCs w:val="20"/>
              </w:rPr>
            </w:pPr>
            <w:r w:rsidRPr="00BB4A08">
              <w:rPr>
                <w:sz w:val="20"/>
                <w:szCs w:val="20"/>
              </w:rPr>
              <w:t>14</w:t>
            </w:r>
          </w:p>
        </w:tc>
        <w:tc>
          <w:tcPr>
            <w:tcW w:w="4111"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jc w:val="both"/>
              <w:rPr>
                <w:rFonts w:cs="Arial"/>
                <w:sz w:val="20"/>
                <w:szCs w:val="20"/>
              </w:rPr>
            </w:pPr>
            <w:r w:rsidRPr="00BB4A08">
              <w:rPr>
                <w:rFonts w:cs="Arial"/>
                <w:sz w:val="20"/>
                <w:szCs w:val="20"/>
              </w:rPr>
              <w:t>Согласие с условиями договора</w:t>
            </w:r>
          </w:p>
        </w:tc>
        <w:tc>
          <w:tcPr>
            <w:tcW w:w="2835" w:type="dxa"/>
            <w:tcBorders>
              <w:top w:val="single" w:sz="4" w:space="0" w:color="000000"/>
              <w:left w:val="single" w:sz="4" w:space="0" w:color="000000"/>
              <w:bottom w:val="single" w:sz="4" w:space="0" w:color="000000"/>
            </w:tcBorders>
            <w:shd w:val="clear" w:color="auto" w:fill="auto"/>
            <w:vAlign w:val="center"/>
          </w:tcPr>
          <w:p w:rsidR="00BB4A08" w:rsidRPr="00937F7B" w:rsidRDefault="00BB4A08" w:rsidP="00737C3F">
            <w:pPr>
              <w:rPr>
                <w:rFonts w:cs="Arial"/>
                <w:sz w:val="20"/>
                <w:szCs w:val="20"/>
              </w:rPr>
            </w:pPr>
            <w:r w:rsidRPr="00937F7B">
              <w:rPr>
                <w:sz w:val="20"/>
                <w:szCs w:val="20"/>
              </w:rPr>
              <w:t>Подписанный проект договора, без указания информации о стоимости</w:t>
            </w:r>
          </w:p>
        </w:tc>
        <w:tc>
          <w:tcPr>
            <w:tcW w:w="1417" w:type="dxa"/>
            <w:tcBorders>
              <w:top w:val="single" w:sz="4" w:space="0" w:color="000000"/>
              <w:left w:val="single" w:sz="4" w:space="0" w:color="000000"/>
              <w:bottom w:val="single" w:sz="4" w:space="0" w:color="000000"/>
            </w:tcBorders>
            <w:shd w:val="clear" w:color="auto" w:fill="auto"/>
            <w:vAlign w:val="center"/>
          </w:tcPr>
          <w:p w:rsidR="00BB4A08" w:rsidRPr="00BB4A08" w:rsidRDefault="00BB4A08" w:rsidP="00737C3F">
            <w:pPr>
              <w:spacing w:before="100" w:beforeAutospacing="1" w:after="100" w:afterAutospacing="1"/>
              <w:rPr>
                <w:rFonts w:cs="Arial"/>
                <w:sz w:val="20"/>
                <w:szCs w:val="20"/>
              </w:rPr>
            </w:pPr>
            <w:r w:rsidRPr="00BB4A08">
              <w:rPr>
                <w:rFonts w:cs="Arial"/>
                <w:sz w:val="20"/>
                <w:szCs w:val="20"/>
              </w:rPr>
              <w:t>Да/нет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A08" w:rsidRPr="00BB4A08" w:rsidRDefault="00BB4A08" w:rsidP="00737C3F">
            <w:pPr>
              <w:rPr>
                <w:rFonts w:cs="Arial"/>
                <w:sz w:val="20"/>
                <w:szCs w:val="20"/>
              </w:rPr>
            </w:pPr>
            <w:r w:rsidRPr="00BB4A08">
              <w:rPr>
                <w:rFonts w:cs="Arial"/>
                <w:sz w:val="20"/>
                <w:szCs w:val="20"/>
              </w:rPr>
              <w:t>Да</w:t>
            </w:r>
          </w:p>
        </w:tc>
      </w:tr>
    </w:tbl>
    <w:p w:rsidR="00EF1336" w:rsidRPr="00EF1336" w:rsidRDefault="00EF1336" w:rsidP="00EF1336">
      <w:pPr>
        <w:autoSpaceDE w:val="0"/>
        <w:spacing w:before="240" w:after="120"/>
        <w:jc w:val="both"/>
        <w:rPr>
          <w:rFonts w:cs="Arial"/>
          <w:b/>
          <w:iCs/>
          <w:szCs w:val="22"/>
        </w:rPr>
      </w:pPr>
      <w:r w:rsidRPr="005C4D6B">
        <w:rPr>
          <w:rFonts w:cs="Arial"/>
          <w:b/>
          <w:iCs/>
          <w:szCs w:val="22"/>
        </w:rPr>
        <w:t>4. Условия выполнения работ.</w:t>
      </w:r>
      <w:r w:rsidRPr="00EF1336">
        <w:rPr>
          <w:rFonts w:cs="Arial"/>
          <w:b/>
          <w:iCs/>
          <w:szCs w:val="22"/>
        </w:rPr>
        <w:t xml:space="preserve"> </w:t>
      </w:r>
    </w:p>
    <w:p w:rsidR="008635BA" w:rsidRDefault="008635BA" w:rsidP="008635BA">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8635BA" w:rsidRDefault="008635BA" w:rsidP="008635BA">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635BA" w:rsidRDefault="008635BA" w:rsidP="008635BA">
      <w:pPr>
        <w:autoSpaceDE w:val="0"/>
        <w:ind w:firstLine="720"/>
        <w:jc w:val="both"/>
        <w:rPr>
          <w:color w:val="FF0000"/>
          <w:szCs w:val="22"/>
        </w:rPr>
      </w:pPr>
      <w:r>
        <w:rPr>
          <w:szCs w:val="22"/>
        </w:rPr>
        <w:t>Все поставляемые для выполнения работ материалы, инструмент и материалы должны иметь:</w:t>
      </w:r>
    </w:p>
    <w:p w:rsidR="008635BA" w:rsidRPr="00BE0919" w:rsidRDefault="008635BA" w:rsidP="008635BA">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635BA" w:rsidRPr="00BE0919" w:rsidRDefault="008635BA" w:rsidP="008635BA">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635BA" w:rsidRDefault="008635BA" w:rsidP="008635BA">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635BA" w:rsidRDefault="008635BA" w:rsidP="008635BA">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635BA" w:rsidRDefault="008635BA" w:rsidP="008635BA">
      <w:pPr>
        <w:autoSpaceDE w:val="0"/>
        <w:ind w:firstLine="567"/>
        <w:jc w:val="both"/>
        <w:rPr>
          <w:b/>
          <w:iCs/>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CC2529">
      <w:pPr>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делать </w:t>
      </w:r>
      <w:r w:rsidRPr="00B1663D">
        <w:rPr>
          <w:rFonts w:cs="Arial"/>
          <w:szCs w:val="22"/>
        </w:rPr>
        <w:t>оферты №</w:t>
      </w:r>
      <w:r w:rsidR="00B1663D" w:rsidRPr="00B1663D">
        <w:rPr>
          <w:rFonts w:cs="Arial"/>
          <w:szCs w:val="22"/>
        </w:rPr>
        <w:t>501</w:t>
      </w:r>
      <w:r w:rsidRPr="00B1663D">
        <w:rPr>
          <w:rFonts w:cs="Arial"/>
          <w:szCs w:val="22"/>
        </w:rPr>
        <w:t>-КР-2016</w:t>
      </w:r>
      <w:r>
        <w:rPr>
          <w:rFonts w:cs="Arial"/>
          <w:szCs w:val="22"/>
        </w:rPr>
        <w:t xml:space="preserve"> от </w:t>
      </w:r>
      <w:r w:rsidR="006629F7">
        <w:rPr>
          <w:rFonts w:cs="Arial"/>
          <w:szCs w:val="22"/>
        </w:rPr>
        <w:t>29.12.2016г.,</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Pr="0047728E">
        <w:rPr>
          <w:rFonts w:cs="Arial"/>
          <w:b/>
          <w:szCs w:val="22"/>
        </w:rPr>
        <w:t xml:space="preserve">выполнение работ </w:t>
      </w:r>
      <w:r w:rsidR="001F14FF" w:rsidRPr="009A0E27">
        <w:rPr>
          <w:rFonts w:cs="Arial"/>
          <w:b/>
          <w:szCs w:val="22"/>
        </w:rPr>
        <w:t xml:space="preserve">по </w:t>
      </w:r>
      <w:r w:rsidR="000D343A">
        <w:rPr>
          <w:b/>
          <w:szCs w:val="22"/>
        </w:rPr>
        <w:t xml:space="preserve">капитальному ремонту </w:t>
      </w:r>
      <w:r w:rsidR="004B5A4C">
        <w:rPr>
          <w:b/>
          <w:szCs w:val="22"/>
        </w:rPr>
        <w:t>Гидротехнических сооружений и оборудования цех №12, Эстакад цех №13 согласно</w:t>
      </w:r>
      <w:r w:rsidR="004B5A4C" w:rsidRPr="008F7FF7">
        <w:rPr>
          <w:b/>
          <w:szCs w:val="22"/>
        </w:rPr>
        <w:t xml:space="preserve"> графика простоев</w:t>
      </w:r>
      <w:r w:rsidR="004B5A4C">
        <w:rPr>
          <w:b/>
          <w:szCs w:val="22"/>
        </w:rPr>
        <w:t xml:space="preserve"> в 2017 г.</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w:t>
      </w:r>
      <w:proofErr w:type="gramStart"/>
      <w:r>
        <w:rPr>
          <w:szCs w:val="22"/>
        </w:rPr>
        <w:t>договора  на</w:t>
      </w:r>
      <w:proofErr w:type="gramEnd"/>
      <w:r>
        <w:rPr>
          <w:szCs w:val="22"/>
        </w:rPr>
        <w:t xml:space="preserve">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0D343A">
        <w:rPr>
          <w:rFonts w:cs="Arial"/>
          <w:b/>
          <w:szCs w:val="22"/>
        </w:rPr>
        <w:t>*</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2828AA" w:rsidRDefault="005127E4" w:rsidP="005127E4">
            <w:pPr>
              <w:jc w:val="both"/>
              <w:rPr>
                <w:rFonts w:cs="Arial"/>
                <w:sz w:val="20"/>
                <w:szCs w:val="20"/>
              </w:rPr>
            </w:pPr>
            <w:r w:rsidRPr="002828AA">
              <w:rPr>
                <w:rFonts w:cs="Arial"/>
                <w:sz w:val="20"/>
                <w:szCs w:val="20"/>
              </w:rPr>
              <w:t>Лот № _____ (наименование лота)</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144694">
        <w:trPr>
          <w:trHeight w:val="675"/>
        </w:trPr>
        <w:tc>
          <w:tcPr>
            <w:tcW w:w="9462" w:type="dxa"/>
            <w:gridSpan w:val="2"/>
          </w:tcPr>
          <w:p w:rsidR="005127E4" w:rsidRPr="00C65C80" w:rsidRDefault="005127E4" w:rsidP="00144694">
            <w:pPr>
              <w:ind w:right="-143"/>
              <w:rPr>
                <w:rFonts w:cs="Arial"/>
                <w:sz w:val="20"/>
                <w:szCs w:val="20"/>
              </w:rPr>
            </w:pPr>
            <w:r w:rsidRPr="00C65C80">
              <w:rPr>
                <w:rFonts w:cs="Arial"/>
                <w:b/>
                <w:sz w:val="20"/>
                <w:szCs w:val="20"/>
              </w:rPr>
              <w:t>Детализированное предложение представлено в Предложении твердой договорной цены (Приложение №1 к Форме 5) и Регламенте определения стоимости работ на весь период их выполнения (</w:t>
            </w:r>
            <w:r>
              <w:rPr>
                <w:rFonts w:cs="Arial"/>
                <w:b/>
                <w:sz w:val="20"/>
                <w:szCs w:val="20"/>
              </w:rPr>
              <w:t>п.3.3. договора</w:t>
            </w:r>
            <w:r w:rsidRPr="00C65C80">
              <w:rPr>
                <w:rFonts w:cs="Arial"/>
                <w:b/>
                <w:sz w:val="20"/>
                <w:szCs w:val="20"/>
              </w:rPr>
              <w:t>)</w:t>
            </w: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36"/>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Условия опциона</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B71877" w:rsidRDefault="00B71877" w:rsidP="00B71877">
      <w:pPr>
        <w:jc w:val="right"/>
        <w:rPr>
          <w:b/>
        </w:rPr>
      </w:pPr>
    </w:p>
    <w:p w:rsidR="00170B63" w:rsidRPr="000D343A" w:rsidRDefault="000D343A" w:rsidP="000D343A">
      <w:r w:rsidRPr="000D343A">
        <w:t>* - оформляется по каждому лоту отдельно</w:t>
      </w:r>
    </w:p>
    <w:p w:rsidR="00170B63" w:rsidRDefault="00170B63" w:rsidP="00B71877">
      <w:pPr>
        <w:jc w:val="right"/>
        <w:rPr>
          <w:b/>
        </w:rPr>
      </w:pPr>
    </w:p>
    <w:p w:rsidR="00170B63" w:rsidRDefault="00170B63" w:rsidP="00B71877">
      <w:pPr>
        <w:jc w:val="right"/>
        <w:rPr>
          <w:b/>
        </w:rPr>
      </w:pPr>
    </w:p>
    <w:p w:rsidR="002828AA" w:rsidRDefault="002828AA">
      <w:pPr>
        <w:spacing w:before="0" w:line="276" w:lineRule="auto"/>
        <w:jc w:val="center"/>
        <w:rPr>
          <w:b/>
        </w:rPr>
      </w:pPr>
      <w:r>
        <w:rPr>
          <w:b/>
        </w:rPr>
        <w:br w:type="page"/>
      </w:r>
    </w:p>
    <w:p w:rsidR="00170B63" w:rsidRDefault="00170B63" w:rsidP="00170B63">
      <w:pPr>
        <w:spacing w:before="0" w:line="276" w:lineRule="auto"/>
        <w:jc w:val="right"/>
      </w:pPr>
      <w:r>
        <w:rPr>
          <w:b/>
        </w:rPr>
        <w:t>Приложение №1 к Форме 5</w:t>
      </w:r>
    </w:p>
    <w:p w:rsidR="00170B63" w:rsidRDefault="00737C3F" w:rsidP="00170B63">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58240;mso-wrap-distance-left:9.05pt;mso-wrap-distance-right:9.05pt" stroked="f">
            <v:fill opacity="0" color2="black"/>
            <v:textbox inset="0,0,0,0">
              <w:txbxContent>
                <w:p w:rsidR="00737C3F" w:rsidRDefault="00737C3F" w:rsidP="00170B63">
                  <w:pPr>
                    <w:rPr>
                      <w:sz w:val="24"/>
                      <w:lang w:val="en-US"/>
                    </w:rPr>
                  </w:pPr>
                  <w:r>
                    <w:rPr>
                      <w:sz w:val="24"/>
                      <w:lang w:val="en-US"/>
                    </w:rPr>
                    <w:t>&lt;</w:t>
                  </w:r>
                  <w:r>
                    <w:rPr>
                      <w:sz w:val="24"/>
                    </w:rPr>
                    <w:t>Наименование организации</w:t>
                  </w:r>
                  <w:r>
                    <w:rPr>
                      <w:sz w:val="24"/>
                      <w:lang w:val="en-US"/>
                    </w:rPr>
                    <w:t>&gt;</w:t>
                  </w:r>
                </w:p>
              </w:txbxContent>
            </v:textbox>
          </v:shape>
        </w:pict>
      </w:r>
    </w:p>
    <w:p w:rsidR="00170B63" w:rsidRDefault="00170B63" w:rsidP="00170B63">
      <w:pPr>
        <w:pStyle w:val="8"/>
        <w:numPr>
          <w:ilvl w:val="0"/>
          <w:numId w:val="0"/>
        </w:numPr>
        <w:ind w:left="1440"/>
      </w:pPr>
    </w:p>
    <w:p w:rsidR="00170B63" w:rsidRDefault="00170B63" w:rsidP="00170B63">
      <w:pPr>
        <w:spacing w:after="120"/>
        <w:jc w:val="center"/>
        <w:rPr>
          <w:b/>
          <w:sz w:val="28"/>
          <w:szCs w:val="28"/>
        </w:rPr>
      </w:pPr>
      <w:r>
        <w:rPr>
          <w:b/>
          <w:sz w:val="28"/>
          <w:szCs w:val="28"/>
        </w:rPr>
        <w:t>Предложение твердой договорной цены</w:t>
      </w:r>
    </w:p>
    <w:p w:rsidR="00170B63" w:rsidRPr="00697032" w:rsidRDefault="000D343A" w:rsidP="00170B63">
      <w:pPr>
        <w:jc w:val="center"/>
        <w:rPr>
          <w:b/>
          <w:sz w:val="24"/>
        </w:rPr>
      </w:pPr>
      <w:r>
        <w:rPr>
          <w:b/>
          <w:i/>
          <w:sz w:val="24"/>
        </w:rPr>
        <w:t>на выполнение работ по капитальному ремонту  __________________.</w:t>
      </w:r>
    </w:p>
    <w:p w:rsidR="00170B63" w:rsidRDefault="00170B63" w:rsidP="00170B63">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170B63" w:rsidTr="00144694">
        <w:trPr>
          <w:trHeight w:val="581"/>
        </w:trPr>
        <w:tc>
          <w:tcPr>
            <w:tcW w:w="568"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w:t>
            </w:r>
          </w:p>
          <w:p w:rsidR="00170B63" w:rsidRPr="0036734E" w:rsidRDefault="00170B63" w:rsidP="00144694">
            <w:pPr>
              <w:rPr>
                <w:b/>
              </w:rPr>
            </w:pPr>
            <w:proofErr w:type="gramStart"/>
            <w:r w:rsidRPr="0036734E">
              <w:rPr>
                <w:b/>
                <w:szCs w:val="22"/>
              </w:rPr>
              <w:t>п</w:t>
            </w:r>
            <w:proofErr w:type="gramEnd"/>
            <w:r w:rsidRPr="0036734E">
              <w:rPr>
                <w:b/>
                <w:szCs w:val="22"/>
              </w:rPr>
              <w:t>/п</w:t>
            </w:r>
          </w:p>
        </w:tc>
        <w:tc>
          <w:tcPr>
            <w:tcW w:w="2552"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170B63" w:rsidRPr="0036734E" w:rsidRDefault="00170B63" w:rsidP="00144694">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170B63" w:rsidRPr="0036734E" w:rsidRDefault="00170B63" w:rsidP="00144694">
            <w:pPr>
              <w:snapToGrid w:val="0"/>
              <w:rPr>
                <w:b/>
                <w:color w:val="000000"/>
              </w:rPr>
            </w:pPr>
            <w:r>
              <w:rPr>
                <w:b/>
                <w:color w:val="000000"/>
                <w:szCs w:val="22"/>
              </w:rPr>
              <w:t>Примечание</w:t>
            </w:r>
          </w:p>
        </w:tc>
      </w:tr>
      <w:tr w:rsidR="00170B63" w:rsidTr="00144694">
        <w:trPr>
          <w:trHeight w:val="337"/>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7"/>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89"/>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8"/>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43"/>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8"/>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89"/>
        </w:trPr>
        <w:tc>
          <w:tcPr>
            <w:tcW w:w="568"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552" w:type="dxa"/>
            <w:tcBorders>
              <w:top w:val="single" w:sz="4" w:space="0" w:color="000000"/>
              <w:left w:val="single" w:sz="4" w:space="0" w:color="000000"/>
              <w:bottom w:val="single" w:sz="4" w:space="0" w:color="000000"/>
            </w:tcBorders>
          </w:tcPr>
          <w:p w:rsidR="00170B63" w:rsidRDefault="00170B63" w:rsidP="00144694">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170B63" w:rsidRDefault="00170B63" w:rsidP="00144694">
            <w:pPr>
              <w:snapToGrid w:val="0"/>
              <w:rPr>
                <w:sz w:val="24"/>
              </w:rPr>
            </w:pPr>
          </w:p>
        </w:tc>
        <w:tc>
          <w:tcPr>
            <w:tcW w:w="2126"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170B63" w:rsidRDefault="00170B63" w:rsidP="00144694">
            <w:pPr>
              <w:snapToGrid w:val="0"/>
              <w:rPr>
                <w:b/>
                <w:sz w:val="24"/>
              </w:rPr>
            </w:pPr>
          </w:p>
        </w:tc>
      </w:tr>
    </w:tbl>
    <w:p w:rsidR="00170B63" w:rsidRDefault="00170B63" w:rsidP="00170B63">
      <w:pPr>
        <w:jc w:val="center"/>
      </w:pPr>
    </w:p>
    <w:p w:rsidR="00170B63" w:rsidRDefault="00170B63" w:rsidP="00170B63">
      <w:pPr>
        <w:jc w:val="center"/>
      </w:pPr>
    </w:p>
    <w:p w:rsidR="00170B63" w:rsidRDefault="00170B63" w:rsidP="00170B63">
      <w:pPr>
        <w:jc w:val="center"/>
      </w:pPr>
    </w:p>
    <w:p w:rsidR="00170B63" w:rsidRDefault="00170B63" w:rsidP="00170B63">
      <w:r>
        <w:tab/>
        <w:t>__________________________</w:t>
      </w:r>
      <w:r>
        <w:tab/>
      </w:r>
      <w:r>
        <w:tab/>
        <w:t>________________________________</w:t>
      </w:r>
    </w:p>
    <w:p w:rsidR="00170B63" w:rsidRDefault="00170B63" w:rsidP="00170B63">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170B63" w:rsidRDefault="00170B63" w:rsidP="00170B63">
      <w:pPr>
        <w:ind w:firstLine="284"/>
      </w:pPr>
    </w:p>
    <w:p w:rsidR="00170B63" w:rsidRDefault="00170B63" w:rsidP="00B71877">
      <w:pPr>
        <w:jc w:val="right"/>
        <w:rPr>
          <w:b/>
        </w:rPr>
      </w:pPr>
    </w:p>
    <w:p w:rsidR="00170B63" w:rsidRDefault="00170B63" w:rsidP="00B71877">
      <w:pPr>
        <w:jc w:val="right"/>
        <w:rPr>
          <w:b/>
        </w:rPr>
        <w:sectPr w:rsidR="00170B6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4373B5" w:rsidP="00BB4A08">
            <w:pPr>
              <w:rPr>
                <w:rFonts w:ascii="Times New Roman" w:hAnsi="Times New Roman"/>
                <w:b/>
                <w:bCs/>
                <w:sz w:val="24"/>
              </w:rPr>
            </w:pPr>
            <w:r w:rsidRPr="004373B5">
              <w:rPr>
                <w:rFonts w:ascii="Times New Roman" w:hAnsi="Times New Roman"/>
                <w:b/>
                <w:bCs/>
                <w:sz w:val="24"/>
              </w:rPr>
              <w:t>Справка об опыте работы в 201</w:t>
            </w:r>
            <w:r w:rsidR="00BB4A08">
              <w:rPr>
                <w:rFonts w:ascii="Times New Roman" w:hAnsi="Times New Roman"/>
                <w:b/>
                <w:bCs/>
                <w:sz w:val="24"/>
              </w:rPr>
              <w:t>4</w:t>
            </w:r>
            <w:r w:rsidRPr="004373B5">
              <w:rPr>
                <w:rFonts w:ascii="Times New Roman" w:hAnsi="Times New Roman"/>
                <w:b/>
                <w:bCs/>
                <w:sz w:val="24"/>
              </w:rPr>
              <w:t>, 201</w:t>
            </w:r>
            <w:r w:rsidR="00BB4A08">
              <w:rPr>
                <w:rFonts w:ascii="Times New Roman" w:hAnsi="Times New Roman"/>
                <w:b/>
                <w:bCs/>
                <w:sz w:val="24"/>
              </w:rPr>
              <w:t>5</w:t>
            </w:r>
            <w:r w:rsidRPr="004373B5">
              <w:rPr>
                <w:rFonts w:ascii="Times New Roman" w:hAnsi="Times New Roman"/>
                <w:b/>
                <w:bCs/>
                <w:sz w:val="24"/>
              </w:rPr>
              <w:t>, 201</w:t>
            </w:r>
            <w:r w:rsidR="00BB4A08">
              <w:rPr>
                <w:rFonts w:ascii="Times New Roman" w:hAnsi="Times New Roman"/>
                <w:b/>
                <w:bCs/>
                <w:sz w:val="24"/>
              </w:rPr>
              <w:t>6</w:t>
            </w:r>
            <w:r w:rsidRPr="004373B5">
              <w:rPr>
                <w:rFonts w:ascii="Times New Roman" w:hAnsi="Times New Roman"/>
                <w:b/>
                <w:bCs/>
                <w:sz w:val="24"/>
              </w:rPr>
              <w:t xml:space="preserve"> г.г</w:t>
            </w:r>
            <w:r w:rsidR="00773A23">
              <w:rPr>
                <w:rFonts w:ascii="Times New Roman" w:hAnsi="Times New Roman"/>
                <w:b/>
                <w:bCs/>
                <w:sz w:val="24"/>
              </w:rPr>
              <w:t>.</w:t>
            </w:r>
            <w:r w:rsidR="00132B25"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6629F7" w:rsidRDefault="00132B25" w:rsidP="00132B25">
      <w:pPr>
        <w:rPr>
          <w:rFonts w:ascii="Times New Roman" w:hAnsi="Times New Roman"/>
          <w:sz w:val="24"/>
        </w:rPr>
      </w:pPr>
      <w:proofErr w:type="gramStart"/>
      <w:r w:rsidRPr="00152267">
        <w:rPr>
          <w:rFonts w:ascii="Times New Roman" w:hAnsi="Times New Roman"/>
          <w:sz w:val="24"/>
        </w:rPr>
        <w:t>*  В</w:t>
      </w:r>
      <w:proofErr w:type="gramEnd"/>
      <w:r w:rsidRPr="00152267">
        <w:rPr>
          <w:rFonts w:ascii="Times New Roman" w:hAnsi="Times New Roman"/>
          <w:sz w:val="24"/>
        </w:rPr>
        <w:t xml:space="preserve"> данной форме перечисляются материально-технические ресурсы, которые будут использованы при выполнении договора</w:t>
      </w:r>
    </w:p>
    <w:p w:rsidR="006629F7" w:rsidRDefault="006629F7">
      <w:pPr>
        <w:spacing w:before="0" w:line="276" w:lineRule="auto"/>
        <w:jc w:val="center"/>
        <w:rPr>
          <w:rFonts w:ascii="Times New Roman" w:hAnsi="Times New Roman"/>
          <w:sz w:val="24"/>
        </w:rPr>
      </w:pPr>
      <w:r>
        <w:rPr>
          <w:rFonts w:ascii="Times New Roman" w:hAnsi="Times New Roman"/>
          <w:sz w:val="24"/>
        </w:rPr>
        <w:br w:type="page"/>
      </w:r>
    </w:p>
    <w:tbl>
      <w:tblPr>
        <w:tblpPr w:leftFromText="180" w:rightFromText="180" w:vertAnchor="text" w:horzAnchor="margin" w:tblpXSpec="center" w:tblpY="230"/>
        <w:tblW w:w="15676" w:type="dxa"/>
        <w:tblLook w:val="04A0" w:firstRow="1" w:lastRow="0" w:firstColumn="1" w:lastColumn="0" w:noHBand="0" w:noVBand="1"/>
      </w:tblPr>
      <w:tblGrid>
        <w:gridCol w:w="15919"/>
      </w:tblGrid>
      <w:tr w:rsidR="006629F7" w:rsidRPr="008879F7" w:rsidTr="006629F7">
        <w:trPr>
          <w:trHeight w:val="735"/>
        </w:trPr>
        <w:tc>
          <w:tcPr>
            <w:tcW w:w="15676" w:type="dxa"/>
            <w:tcBorders>
              <w:top w:val="nil"/>
              <w:left w:val="nil"/>
              <w:bottom w:val="nil"/>
              <w:right w:val="nil"/>
            </w:tcBorders>
            <w:shd w:val="clear" w:color="auto" w:fill="auto"/>
            <w:vAlign w:val="center"/>
            <w:hideMark/>
          </w:tcPr>
          <w:p w:rsidR="006629F7" w:rsidRDefault="006629F7" w:rsidP="002039CC"/>
          <w:tbl>
            <w:tblPr>
              <w:tblpPr w:leftFromText="180" w:rightFromText="180" w:vertAnchor="text" w:horzAnchor="margin" w:tblpY="230"/>
              <w:tblW w:w="15703" w:type="dxa"/>
              <w:tblLook w:val="04A0" w:firstRow="1" w:lastRow="0" w:firstColumn="1" w:lastColumn="0" w:noHBand="0" w:noVBand="1"/>
            </w:tblPr>
            <w:tblGrid>
              <w:gridCol w:w="15703"/>
            </w:tblGrid>
            <w:tr w:rsidR="006629F7" w:rsidTr="002039CC">
              <w:trPr>
                <w:trHeight w:val="735"/>
              </w:trPr>
              <w:tc>
                <w:tcPr>
                  <w:tcW w:w="15703" w:type="dxa"/>
                  <w:vAlign w:val="center"/>
                  <w:hideMark/>
                </w:tcPr>
                <w:p w:rsidR="006629F7" w:rsidRDefault="006629F7" w:rsidP="002039CC">
                  <w:pPr>
                    <w:jc w:val="right"/>
                    <w:rPr>
                      <w:b/>
                      <w:bCs/>
                      <w:color w:val="000000"/>
                    </w:rPr>
                  </w:pPr>
                  <w:r>
                    <w:rPr>
                      <w:b/>
                      <w:bCs/>
                      <w:color w:val="000000"/>
                      <w:szCs w:val="22"/>
                    </w:rPr>
                    <w:t>Форма 10</w:t>
                  </w:r>
                </w:p>
                <w:p w:rsidR="006629F7" w:rsidRDefault="006629F7" w:rsidP="002039CC">
                  <w:pPr>
                    <w:rPr>
                      <w:b/>
                      <w:bCs/>
                      <w:sz w:val="18"/>
                      <w:szCs w:val="18"/>
                    </w:rPr>
                  </w:pPr>
                  <w:r w:rsidRPr="00AA37A5">
                    <w:rPr>
                      <w:b/>
                      <w:bCs/>
                      <w:color w:val="000000"/>
                      <w:szCs w:val="22"/>
                    </w:rPr>
                    <w:t>"Методика оценки Регламента определения стоимости СМР и ПНР"</w:t>
                  </w:r>
                  <w:r w:rsidRPr="00AA37A5">
                    <w:rPr>
                      <w:b/>
                      <w:bCs/>
                      <w:sz w:val="18"/>
                      <w:szCs w:val="18"/>
                    </w:rPr>
                    <w:t xml:space="preserve"> </w:t>
                  </w:r>
                </w:p>
                <w:p w:rsidR="006629F7" w:rsidRPr="00AA37A5" w:rsidRDefault="006629F7" w:rsidP="002039CC">
                  <w:pPr>
                    <w:rPr>
                      <w:b/>
                      <w:bCs/>
                      <w:color w:val="000000"/>
                    </w:rPr>
                  </w:pPr>
                  <w:r w:rsidRPr="008212CE">
                    <w:rPr>
                      <w:b/>
                      <w:bCs/>
                      <w:sz w:val="18"/>
                      <w:szCs w:val="18"/>
                    </w:rPr>
                    <w:t xml:space="preserve">Работы по капитальному ремонту </w:t>
                  </w:r>
                  <w:r w:rsidRPr="00F43F05">
                    <w:rPr>
                      <w:b/>
                      <w:sz w:val="18"/>
                      <w:szCs w:val="18"/>
                    </w:rPr>
                    <w:t xml:space="preserve">Гидротехнических </w:t>
                  </w:r>
                  <w:r>
                    <w:rPr>
                      <w:b/>
                      <w:sz w:val="18"/>
                      <w:szCs w:val="18"/>
                    </w:rPr>
                    <w:t>сооружений и оборудования цех №12, Эстакад цех №</w:t>
                  </w:r>
                  <w:r w:rsidRPr="00F43F05">
                    <w:rPr>
                      <w:b/>
                      <w:sz w:val="18"/>
                      <w:szCs w:val="18"/>
                    </w:rPr>
                    <w:t>13</w:t>
                  </w:r>
                  <w:r>
                    <w:rPr>
                      <w:b/>
                      <w:bCs/>
                      <w:sz w:val="18"/>
                      <w:szCs w:val="18"/>
                    </w:rPr>
                    <w:t xml:space="preserve"> </w:t>
                  </w:r>
                  <w:r w:rsidRPr="008212CE">
                    <w:rPr>
                      <w:b/>
                      <w:bCs/>
                      <w:sz w:val="18"/>
                      <w:szCs w:val="18"/>
                    </w:rPr>
                    <w:t>согласно графика простоев в 2017 г.</w:t>
                  </w:r>
                </w:p>
              </w:tc>
            </w:tr>
          </w:tbl>
          <w:p w:rsidR="006629F7" w:rsidRDefault="006629F7" w:rsidP="002039CC">
            <w:pPr>
              <w:jc w:val="right"/>
              <w:rPr>
                <w:b/>
                <w:bCs/>
                <w:color w:val="000000"/>
              </w:rPr>
            </w:pPr>
          </w:p>
          <w:tbl>
            <w:tblPr>
              <w:tblW w:w="15460" w:type="dxa"/>
              <w:tblInd w:w="93" w:type="dxa"/>
              <w:tblLook w:val="04A0" w:firstRow="1" w:lastRow="0" w:firstColumn="1" w:lastColumn="0" w:noHBand="0" w:noVBand="1"/>
            </w:tblPr>
            <w:tblGrid>
              <w:gridCol w:w="5795"/>
              <w:gridCol w:w="1904"/>
              <w:gridCol w:w="1759"/>
              <w:gridCol w:w="1821"/>
              <w:gridCol w:w="4181"/>
            </w:tblGrid>
            <w:tr w:rsidR="006629F7" w:rsidRPr="008212CE" w:rsidTr="002039CC">
              <w:trPr>
                <w:trHeight w:val="203"/>
              </w:trPr>
              <w:tc>
                <w:tcPr>
                  <w:tcW w:w="5600"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Наименование затрат</w:t>
                  </w:r>
                </w:p>
              </w:tc>
              <w:tc>
                <w:tcPr>
                  <w:tcW w:w="3540" w:type="dxa"/>
                  <w:gridSpan w:val="2"/>
                  <w:tcBorders>
                    <w:top w:val="single" w:sz="8" w:space="0" w:color="auto"/>
                    <w:left w:val="single" w:sz="4" w:space="0" w:color="auto"/>
                    <w:bottom w:val="single" w:sz="4" w:space="0" w:color="auto"/>
                    <w:right w:val="single" w:sz="8" w:space="0" w:color="000000"/>
                  </w:tcBorders>
                  <w:shd w:val="clear" w:color="000000" w:fill="FFFF00"/>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6629F7" w:rsidRPr="008212CE" w:rsidRDefault="006629F7" w:rsidP="002039CC">
                  <w:pPr>
                    <w:framePr w:hSpace="180" w:wrap="around" w:vAnchor="text" w:hAnchor="margin" w:xAlign="center" w:y="230"/>
                  </w:pPr>
                  <w:r w:rsidRPr="008212CE">
                    <w:rPr>
                      <w:szCs w:val="22"/>
                    </w:rPr>
                    <w:t>Предложение претендента (оферта)</w:t>
                  </w:r>
                </w:p>
              </w:tc>
            </w:tr>
            <w:tr w:rsidR="006629F7" w:rsidRPr="008212CE" w:rsidTr="002039CC">
              <w:trPr>
                <w:trHeight w:val="1005"/>
              </w:trPr>
              <w:tc>
                <w:tcPr>
                  <w:tcW w:w="5600" w:type="dxa"/>
                  <w:vMerge/>
                  <w:tcBorders>
                    <w:top w:val="single" w:sz="4" w:space="0" w:color="auto"/>
                    <w:left w:val="single" w:sz="4" w:space="0" w:color="auto"/>
                    <w:bottom w:val="single" w:sz="4" w:space="0" w:color="auto"/>
                    <w:right w:val="single" w:sz="4" w:space="0" w:color="auto"/>
                  </w:tcBorders>
                  <w:vAlign w:val="center"/>
                  <w:hideMark/>
                </w:tcPr>
                <w:p w:rsidR="006629F7" w:rsidRPr="008212CE" w:rsidRDefault="006629F7" w:rsidP="002039CC">
                  <w:pPr>
                    <w:framePr w:hSpace="180" w:wrap="around" w:vAnchor="text" w:hAnchor="margin" w:xAlign="center" w:y="230"/>
                    <w:rPr>
                      <w:color w:val="000000"/>
                    </w:rPr>
                  </w:pPr>
                </w:p>
              </w:tc>
              <w:tc>
                <w:tcPr>
                  <w:tcW w:w="1840" w:type="dxa"/>
                  <w:tcBorders>
                    <w:top w:val="nil"/>
                    <w:left w:val="single" w:sz="4" w:space="0" w:color="auto"/>
                    <w:bottom w:val="single" w:sz="4" w:space="0" w:color="auto"/>
                    <w:right w:val="single" w:sz="4" w:space="0" w:color="auto"/>
                  </w:tcBorders>
                  <w:shd w:val="clear" w:color="000000" w:fill="FFFF00"/>
                  <w:vAlign w:val="center"/>
                  <w:hideMark/>
                </w:tcPr>
                <w:p w:rsidR="006629F7" w:rsidRPr="008212CE" w:rsidRDefault="006629F7" w:rsidP="002039CC">
                  <w:pPr>
                    <w:framePr w:hSpace="180" w:wrap="around" w:vAnchor="text" w:hAnchor="margin" w:xAlign="center" w:y="230"/>
                    <w:rPr>
                      <w:color w:val="000000"/>
                    </w:rPr>
                  </w:pPr>
                  <w:proofErr w:type="gramStart"/>
                  <w:r w:rsidRPr="008212CE">
                    <w:rPr>
                      <w:color w:val="000000"/>
                      <w:szCs w:val="22"/>
                    </w:rPr>
                    <w:t>сумма</w:t>
                  </w:r>
                  <w:proofErr w:type="gramEnd"/>
                  <w:r w:rsidRPr="008212CE">
                    <w:rPr>
                      <w:color w:val="000000"/>
                      <w:szCs w:val="22"/>
                    </w:rPr>
                    <w:t xml:space="preserve">, </w:t>
                  </w:r>
                  <w:proofErr w:type="spellStart"/>
                  <w:r w:rsidRPr="008212CE">
                    <w:rPr>
                      <w:color w:val="000000"/>
                      <w:szCs w:val="22"/>
                    </w:rPr>
                    <w:t>руб</w:t>
                  </w:r>
                  <w:proofErr w:type="spellEnd"/>
                </w:p>
              </w:tc>
              <w:tc>
                <w:tcPr>
                  <w:tcW w:w="1700" w:type="dxa"/>
                  <w:tcBorders>
                    <w:top w:val="single" w:sz="4" w:space="0" w:color="auto"/>
                    <w:left w:val="nil"/>
                    <w:bottom w:val="single" w:sz="4" w:space="0" w:color="auto"/>
                    <w:right w:val="single" w:sz="4" w:space="0" w:color="auto"/>
                  </w:tcBorders>
                  <w:shd w:val="clear" w:color="000000" w:fill="FFFF00"/>
                  <w:vAlign w:val="center"/>
                  <w:hideMark/>
                </w:tcPr>
                <w:p w:rsidR="006629F7" w:rsidRPr="008212CE" w:rsidRDefault="006629F7" w:rsidP="002039CC">
                  <w:pPr>
                    <w:framePr w:hSpace="180" w:wrap="around" w:vAnchor="text" w:hAnchor="margin" w:xAlign="center" w:y="230"/>
                    <w:rPr>
                      <w:color w:val="000000"/>
                    </w:rPr>
                  </w:pPr>
                  <w:proofErr w:type="gramStart"/>
                  <w:r w:rsidRPr="008212CE">
                    <w:rPr>
                      <w:color w:val="000000"/>
                      <w:szCs w:val="22"/>
                    </w:rPr>
                    <w:t>удельный</w:t>
                  </w:r>
                  <w:proofErr w:type="gramEnd"/>
                  <w:r w:rsidRPr="008212CE">
                    <w:rPr>
                      <w:color w:val="000000"/>
                      <w:szCs w:val="22"/>
                    </w:rPr>
                    <w:t xml:space="preserve"> вес от </w:t>
                  </w:r>
                  <w:proofErr w:type="spellStart"/>
                  <w:r w:rsidRPr="008212CE">
                    <w:rPr>
                      <w:color w:val="000000"/>
                      <w:szCs w:val="22"/>
                    </w:rPr>
                    <w:t>ст-ти</w:t>
                  </w:r>
                  <w:proofErr w:type="spellEnd"/>
                  <w:r w:rsidRPr="008212CE">
                    <w:rPr>
                      <w:color w:val="000000"/>
                      <w:szCs w:val="22"/>
                    </w:rPr>
                    <w:t xml:space="preserve"> работ по опциону</w:t>
                  </w:r>
                </w:p>
              </w:tc>
              <w:tc>
                <w:tcPr>
                  <w:tcW w:w="1760" w:type="dxa"/>
                  <w:tcBorders>
                    <w:top w:val="nil"/>
                    <w:left w:val="single" w:sz="4" w:space="0" w:color="auto"/>
                    <w:bottom w:val="single" w:sz="4" w:space="0" w:color="auto"/>
                    <w:right w:val="single" w:sz="4" w:space="0" w:color="auto"/>
                  </w:tcBorders>
                  <w:shd w:val="clear" w:color="000000" w:fill="FFFF00"/>
                  <w:vAlign w:val="center"/>
                  <w:hideMark/>
                </w:tcPr>
                <w:p w:rsidR="006629F7" w:rsidRPr="008212CE" w:rsidRDefault="006629F7" w:rsidP="002039CC">
                  <w:pPr>
                    <w:framePr w:hSpace="180" w:wrap="around" w:vAnchor="text" w:hAnchor="margin" w:xAlign="center" w:y="230"/>
                  </w:pPr>
                  <w:proofErr w:type="gramStart"/>
                  <w:r w:rsidRPr="008212CE">
                    <w:rPr>
                      <w:szCs w:val="22"/>
                    </w:rPr>
                    <w:t>размер</w:t>
                  </w:r>
                  <w:proofErr w:type="gramEnd"/>
                  <w:r w:rsidRPr="008212CE">
                    <w:rPr>
                      <w:szCs w:val="22"/>
                    </w:rPr>
                    <w:t xml:space="preserve"> затрат (по Регламенту на </w:t>
                  </w:r>
                  <w:proofErr w:type="spellStart"/>
                  <w:r w:rsidRPr="008212CE">
                    <w:rPr>
                      <w:szCs w:val="22"/>
                    </w:rPr>
                    <w:t>доп.работы</w:t>
                  </w:r>
                  <w:proofErr w:type="spellEnd"/>
                  <w:r w:rsidRPr="008212CE">
                    <w:rPr>
                      <w:szCs w:val="22"/>
                    </w:rPr>
                    <w:t>)</w:t>
                  </w:r>
                </w:p>
              </w:tc>
              <w:tc>
                <w:tcPr>
                  <w:tcW w:w="4040" w:type="dxa"/>
                  <w:tcBorders>
                    <w:top w:val="nil"/>
                    <w:left w:val="nil"/>
                    <w:bottom w:val="single" w:sz="4" w:space="0" w:color="auto"/>
                    <w:right w:val="single" w:sz="8" w:space="0" w:color="auto"/>
                  </w:tcBorders>
                  <w:shd w:val="clear" w:color="000000" w:fill="FFFF00"/>
                  <w:vAlign w:val="center"/>
                  <w:hideMark/>
                </w:tcPr>
                <w:p w:rsidR="006629F7" w:rsidRPr="008212CE" w:rsidRDefault="006629F7" w:rsidP="002039CC">
                  <w:pPr>
                    <w:framePr w:hSpace="180" w:wrap="around" w:vAnchor="text" w:hAnchor="margin" w:xAlign="center" w:y="230"/>
                  </w:pPr>
                  <w:proofErr w:type="gramStart"/>
                  <w:r w:rsidRPr="008212CE">
                    <w:rPr>
                      <w:szCs w:val="22"/>
                    </w:rPr>
                    <w:t>сумма</w:t>
                  </w:r>
                  <w:proofErr w:type="gramEnd"/>
                  <w:r w:rsidRPr="008212CE">
                    <w:rPr>
                      <w:szCs w:val="22"/>
                    </w:rPr>
                    <w:t>, руб.</w:t>
                  </w:r>
                </w:p>
              </w:tc>
            </w:tr>
            <w:tr w:rsidR="006629F7" w:rsidRPr="008212CE" w:rsidTr="002039CC">
              <w:trPr>
                <w:trHeight w:val="765"/>
              </w:trPr>
              <w:tc>
                <w:tcPr>
                  <w:tcW w:w="56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6629F7" w:rsidRPr="008212CE" w:rsidRDefault="006629F7" w:rsidP="002039CC">
                  <w:pPr>
                    <w:framePr w:hSpace="180" w:wrap="around" w:vAnchor="text" w:hAnchor="margin" w:xAlign="center" w:y="230"/>
                  </w:pPr>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6629F7" w:rsidRPr="008212CE" w:rsidRDefault="006629F7" w:rsidP="002039CC">
                  <w:pPr>
                    <w:framePr w:hSpace="180" w:wrap="around" w:vAnchor="text" w:hAnchor="margin" w:xAlign="center" w:y="230"/>
                  </w:pPr>
                  <w:r w:rsidRPr="008212CE">
                    <w:rPr>
                      <w:szCs w:val="22"/>
                    </w:rPr>
                    <w:t>ДР</w:t>
                  </w:r>
                </w:p>
              </w:tc>
              <w:tc>
                <w:tcPr>
                  <w:tcW w:w="17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6629F7" w:rsidRPr="008212CE" w:rsidRDefault="006629F7" w:rsidP="002039CC">
                  <w:pPr>
                    <w:framePr w:hSpace="180" w:wrap="around" w:vAnchor="text" w:hAnchor="margin" w:xAlign="center" w:y="230"/>
                  </w:pPr>
                  <w:r w:rsidRPr="008212CE">
                    <w:rPr>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6629F7" w:rsidRPr="008212CE" w:rsidRDefault="006629F7" w:rsidP="002039CC">
                  <w:pPr>
                    <w:framePr w:hSpace="180" w:wrap="around" w:vAnchor="text" w:hAnchor="margin" w:xAlign="center"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6629F7" w:rsidRPr="008212CE" w:rsidRDefault="006629F7" w:rsidP="002039CC">
                  <w:pPr>
                    <w:framePr w:hSpace="180" w:wrap="around" w:vAnchor="text" w:hAnchor="margin" w:xAlign="center" w:y="230"/>
                  </w:pPr>
                  <w:r w:rsidRPr="008212CE">
                    <w:rPr>
                      <w:szCs w:val="22"/>
                    </w:rPr>
                    <w:t xml:space="preserve"> - </w:t>
                  </w:r>
                </w:p>
              </w:tc>
            </w:tr>
            <w:tr w:rsidR="006629F7" w:rsidRPr="008212CE" w:rsidTr="002039CC">
              <w:trPr>
                <w:trHeight w:val="315"/>
              </w:trPr>
              <w:tc>
                <w:tcPr>
                  <w:tcW w:w="560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6629F7" w:rsidRPr="008212CE" w:rsidRDefault="006629F7" w:rsidP="002039CC">
                  <w:pPr>
                    <w:framePr w:hSpace="180" w:wrap="around" w:vAnchor="text" w:hAnchor="margin" w:xAlign="center" w:y="230"/>
                    <w:rPr>
                      <w:b/>
                      <w:bCs/>
                      <w:color w:val="000000"/>
                    </w:rPr>
                  </w:pPr>
                  <w:r w:rsidRPr="008212CE">
                    <w:rPr>
                      <w:b/>
                      <w:bCs/>
                      <w:color w:val="000000"/>
                      <w:szCs w:val="22"/>
                    </w:rPr>
                    <w:t>Регламент определения стоимости СМР</w:t>
                  </w:r>
                </w:p>
              </w:tc>
              <w:tc>
                <w:tcPr>
                  <w:tcW w:w="184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 </w:t>
                  </w:r>
                </w:p>
              </w:tc>
              <w:tc>
                <w:tcPr>
                  <w:tcW w:w="170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6629F7" w:rsidRPr="008212CE" w:rsidRDefault="006629F7" w:rsidP="002039CC">
                  <w:pPr>
                    <w:framePr w:hSpace="180" w:wrap="around" w:vAnchor="text" w:hAnchor="margin" w:xAlign="center"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6629F7" w:rsidRPr="008212CE" w:rsidRDefault="006629F7" w:rsidP="002039CC">
                  <w:pPr>
                    <w:framePr w:hSpace="180" w:wrap="around" w:vAnchor="text" w:hAnchor="margin" w:xAlign="center" w:y="230"/>
                  </w:pPr>
                  <w:r w:rsidRPr="008212CE">
                    <w:rPr>
                      <w:szCs w:val="22"/>
                    </w:rPr>
                    <w:t> </w:t>
                  </w:r>
                </w:p>
              </w:tc>
            </w:tr>
            <w:tr w:rsidR="006629F7" w:rsidRPr="008212CE" w:rsidTr="002039CC">
              <w:trPr>
                <w:trHeight w:val="507"/>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Заработная плата (ЗП), руб.</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i/>
                      <w:iCs/>
                    </w:rPr>
                  </w:pPr>
                  <w:r w:rsidRPr="008212CE">
                    <w:rPr>
                      <w:i/>
                      <w:iCs/>
                      <w:szCs w:val="22"/>
                    </w:rPr>
                    <w:t>17%</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pPr>
                  <w:r w:rsidRPr="008212CE">
                    <w:rPr>
                      <w:szCs w:val="22"/>
                    </w:rPr>
                    <w:t xml:space="preserve">ЗП, </w:t>
                  </w:r>
                  <w:proofErr w:type="spellStart"/>
                  <w:r w:rsidRPr="008212CE">
                    <w:rPr>
                      <w:szCs w:val="22"/>
                    </w:rPr>
                    <w:t>руб</w:t>
                  </w:r>
                  <w:proofErr w:type="spellEnd"/>
                  <w:r w:rsidRPr="008212CE">
                    <w:rPr>
                      <w:szCs w:val="22"/>
                    </w:rPr>
                    <w:t>/</w:t>
                  </w:r>
                  <w:proofErr w:type="spellStart"/>
                  <w:r w:rsidRPr="008212CE">
                    <w:rPr>
                      <w:szCs w:val="22"/>
                    </w:rPr>
                    <w:t>мес</w:t>
                  </w:r>
                  <w:proofErr w:type="spellEnd"/>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w:t>
                  </w:r>
                  <w:proofErr w:type="spellStart"/>
                  <w:r w:rsidRPr="008212CE">
                    <w:rPr>
                      <w:color w:val="000000"/>
                      <w:szCs w:val="22"/>
                    </w:rPr>
                    <w:t>ЗП</w:t>
                  </w:r>
                  <w:proofErr w:type="spellEnd"/>
                  <w:r w:rsidRPr="008212CE">
                    <w:rPr>
                      <w:color w:val="000000"/>
                      <w:szCs w:val="22"/>
                    </w:rPr>
                    <w:t xml:space="preserve"> (оценка заказчика)</w:t>
                  </w:r>
                </w:p>
              </w:tc>
            </w:tr>
            <w:tr w:rsidR="006629F7" w:rsidRPr="008212CE" w:rsidTr="002039CC">
              <w:trPr>
                <w:trHeight w:val="29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К</w:t>
                  </w:r>
                  <w:r>
                    <w:rPr>
                      <w:color w:val="000000"/>
                      <w:szCs w:val="22"/>
                    </w:rPr>
                    <w:t>о</w:t>
                  </w:r>
                  <w:r w:rsidRPr="008212CE">
                    <w:rPr>
                      <w:color w:val="000000"/>
                      <w:szCs w:val="22"/>
                    </w:rPr>
                    <w:t xml:space="preserve">эффициент на </w:t>
                  </w:r>
                  <w:proofErr w:type="spellStart"/>
                  <w:r w:rsidRPr="008212CE">
                    <w:rPr>
                      <w:color w:val="000000"/>
                      <w:szCs w:val="22"/>
                    </w:rPr>
                    <w:t>стесненные</w:t>
                  </w:r>
                  <w:proofErr w:type="spellEnd"/>
                  <w:r w:rsidRPr="008212CE">
                    <w:rPr>
                      <w:color w:val="000000"/>
                      <w:szCs w:val="22"/>
                    </w:rPr>
                    <w:t xml:space="preserve"> условия (</w:t>
                  </w:r>
                  <w:proofErr w:type="spellStart"/>
                  <w:r w:rsidRPr="008212CE">
                    <w:rPr>
                      <w:color w:val="000000"/>
                      <w:szCs w:val="22"/>
                    </w:rPr>
                    <w:t>Кст</w:t>
                  </w:r>
                  <w:proofErr w:type="spellEnd"/>
                  <w:r w:rsidRPr="008212CE">
                    <w:rPr>
                      <w:color w:val="000000"/>
                      <w:szCs w:val="22"/>
                    </w:rPr>
                    <w:t>)</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i/>
                      <w:iCs/>
                    </w:rPr>
                  </w:pPr>
                  <w:r w:rsidRPr="008212CE">
                    <w:rPr>
                      <w:i/>
                      <w:iCs/>
                      <w:szCs w:val="22"/>
                    </w:rPr>
                    <w:t>2%</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pPr>
                  <w:proofErr w:type="spellStart"/>
                  <w:r w:rsidRPr="008212CE">
                    <w:rPr>
                      <w:szCs w:val="22"/>
                    </w:rPr>
                    <w:t>Кст</w:t>
                  </w:r>
                  <w:proofErr w:type="spellEnd"/>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ЗП * (</w:t>
                  </w:r>
                  <w:proofErr w:type="spellStart"/>
                  <w:r w:rsidRPr="008212CE">
                    <w:rPr>
                      <w:color w:val="000000"/>
                      <w:szCs w:val="22"/>
                    </w:rPr>
                    <w:t>Кст</w:t>
                  </w:r>
                  <w:proofErr w:type="spellEnd"/>
                  <w:r w:rsidRPr="008212CE">
                    <w:rPr>
                      <w:color w:val="000000"/>
                      <w:szCs w:val="22"/>
                    </w:rPr>
                    <w:t xml:space="preserve"> - 1)</w:t>
                  </w:r>
                </w:p>
              </w:tc>
            </w:tr>
            <w:tr w:rsidR="006629F7" w:rsidRPr="008212CE" w:rsidTr="002039CC">
              <w:trPr>
                <w:trHeight w:val="196"/>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Накладные расходы (</w:t>
                  </w:r>
                  <w:proofErr w:type="gramStart"/>
                  <w:r w:rsidRPr="008212CE">
                    <w:rPr>
                      <w:color w:val="000000"/>
                      <w:szCs w:val="22"/>
                    </w:rPr>
                    <w:t>НР)  *</w:t>
                  </w:r>
                  <w:proofErr w:type="gramEnd"/>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i/>
                      <w:iCs/>
                    </w:rPr>
                  </w:pPr>
                  <w:r w:rsidRPr="008212CE">
                    <w:rPr>
                      <w:i/>
                      <w:iCs/>
                      <w:szCs w:val="22"/>
                    </w:rPr>
                    <w:t>15%</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pPr>
                  <w:r w:rsidRPr="008212CE">
                    <w:rPr>
                      <w:szCs w:val="22"/>
                    </w:rPr>
                    <w:t>НР</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 пп.2-3 * НР</w:t>
                  </w:r>
                </w:p>
              </w:tc>
            </w:tr>
            <w:tr w:rsidR="006629F7" w:rsidRPr="008212CE" w:rsidTr="002039CC">
              <w:trPr>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Сметная прибыль (</w:t>
                  </w:r>
                  <w:proofErr w:type="gramStart"/>
                  <w:r w:rsidRPr="008212CE">
                    <w:rPr>
                      <w:color w:val="000000"/>
                      <w:szCs w:val="22"/>
                    </w:rPr>
                    <w:t>СП)  *</w:t>
                  </w:r>
                  <w:proofErr w:type="gramEnd"/>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i/>
                      <w:iCs/>
                    </w:rPr>
                  </w:pPr>
                  <w:r w:rsidRPr="008212CE">
                    <w:rPr>
                      <w:i/>
                      <w:iCs/>
                      <w:szCs w:val="22"/>
                    </w:rPr>
                    <w:t>9%</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pPr>
                  <w:r w:rsidRPr="008212CE">
                    <w:rPr>
                      <w:szCs w:val="22"/>
                    </w:rPr>
                    <w:t>СП</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 пп.2-3 * СП</w:t>
                  </w:r>
                </w:p>
              </w:tc>
            </w:tr>
            <w:tr w:rsidR="006629F7" w:rsidRPr="008212CE" w:rsidTr="002039CC">
              <w:trPr>
                <w:trHeight w:val="363"/>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Материалы поставки Подрядчика (МАТ-П)</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i/>
                      <w:iCs/>
                    </w:rPr>
                  </w:pPr>
                  <w:r w:rsidRPr="008212CE">
                    <w:rPr>
                      <w:i/>
                      <w:iCs/>
                      <w:szCs w:val="22"/>
                    </w:rPr>
                    <w:t>40%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МАТ-П</w:t>
                  </w:r>
                </w:p>
              </w:tc>
            </w:tr>
            <w:tr w:rsidR="006629F7" w:rsidRPr="008212CE" w:rsidTr="002039CC">
              <w:trPr>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Транспортные расходы на МАТ-П (</w:t>
                  </w:r>
                  <w:proofErr w:type="spellStart"/>
                  <w:r w:rsidRPr="008212CE">
                    <w:rPr>
                      <w:color w:val="000000"/>
                      <w:szCs w:val="22"/>
                    </w:rPr>
                    <w:t>Ктр.п</w:t>
                  </w:r>
                  <w:proofErr w:type="spellEnd"/>
                  <w:r w:rsidRPr="008212CE">
                    <w:rPr>
                      <w:color w:val="000000"/>
                      <w:szCs w:val="22"/>
                    </w:rPr>
                    <w:t>),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i/>
                      <w:iCs/>
                    </w:rPr>
                  </w:pPr>
                  <w:r w:rsidRPr="008212CE">
                    <w:rPr>
                      <w:i/>
                      <w:iCs/>
                      <w:szCs w:val="22"/>
                    </w:rPr>
                    <w:t>5%</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pPr>
                  <w:proofErr w:type="spellStart"/>
                  <w:r w:rsidRPr="008212CE">
                    <w:rPr>
                      <w:szCs w:val="22"/>
                    </w:rPr>
                    <w:t>Ктр.п</w:t>
                  </w:r>
                  <w:proofErr w:type="spellEnd"/>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pPr>
                  <w:r w:rsidRPr="008212CE">
                    <w:rPr>
                      <w:szCs w:val="22"/>
                    </w:rPr>
                    <w:t xml:space="preserve">МАТ-П * </w:t>
                  </w:r>
                  <w:proofErr w:type="spellStart"/>
                  <w:r w:rsidRPr="008212CE">
                    <w:rPr>
                      <w:szCs w:val="22"/>
                    </w:rPr>
                    <w:t>Ктр.п</w:t>
                  </w:r>
                  <w:proofErr w:type="spellEnd"/>
                </w:p>
              </w:tc>
            </w:tr>
            <w:tr w:rsidR="006629F7" w:rsidRPr="008212CE" w:rsidTr="002039CC">
              <w:trPr>
                <w:trHeight w:val="33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Оборудование поставки Подрядчика (ОБ)</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ОБ</w:t>
                  </w:r>
                </w:p>
              </w:tc>
            </w:tr>
            <w:tr w:rsidR="006629F7" w:rsidRPr="008212CE" w:rsidTr="002039CC">
              <w:trPr>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Транспортные расходы на ОБ (</w:t>
                  </w:r>
                  <w:proofErr w:type="spellStart"/>
                  <w:r w:rsidRPr="008212CE">
                    <w:rPr>
                      <w:color w:val="000000"/>
                      <w:szCs w:val="22"/>
                    </w:rPr>
                    <w:t>Ктр.об</w:t>
                  </w:r>
                  <w:proofErr w:type="spellEnd"/>
                  <w:r w:rsidRPr="008212CE">
                    <w:rPr>
                      <w:color w:val="000000"/>
                      <w:szCs w:val="22"/>
                    </w:rPr>
                    <w:t>),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pPr>
                  <w:proofErr w:type="spellStart"/>
                  <w:r w:rsidRPr="008212CE">
                    <w:rPr>
                      <w:szCs w:val="22"/>
                    </w:rPr>
                    <w:t>Ктр.об</w:t>
                  </w:r>
                  <w:proofErr w:type="spellEnd"/>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pPr>
                  <w:r w:rsidRPr="008212CE">
                    <w:rPr>
                      <w:szCs w:val="22"/>
                    </w:rPr>
                    <w:t xml:space="preserve">ОБ * </w:t>
                  </w:r>
                  <w:proofErr w:type="spellStart"/>
                  <w:r w:rsidRPr="008212CE">
                    <w:rPr>
                      <w:szCs w:val="22"/>
                    </w:rPr>
                    <w:t>Ктр.об</w:t>
                  </w:r>
                  <w:proofErr w:type="spellEnd"/>
                </w:p>
              </w:tc>
            </w:tr>
            <w:tr w:rsidR="006629F7" w:rsidRPr="008212CE" w:rsidTr="002039CC">
              <w:trPr>
                <w:trHeight w:val="37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Материалы поставки Заказчика (МАТ-</w:t>
                  </w:r>
                  <w:proofErr w:type="spellStart"/>
                  <w:r w:rsidRPr="008212CE">
                    <w:rPr>
                      <w:color w:val="000000"/>
                      <w:szCs w:val="22"/>
                    </w:rPr>
                    <w:t>Зак</w:t>
                  </w:r>
                  <w:proofErr w:type="spellEnd"/>
                  <w:r w:rsidRPr="008212CE">
                    <w:rPr>
                      <w:color w:val="000000"/>
                      <w:szCs w:val="22"/>
                    </w:rPr>
                    <w:t>)</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pPr>
                  <w:r w:rsidRPr="008212CE">
                    <w:rPr>
                      <w:szCs w:val="22"/>
                    </w:rPr>
                    <w:t>МАТ-</w:t>
                  </w:r>
                  <w:proofErr w:type="spellStart"/>
                  <w:r w:rsidRPr="008212CE">
                    <w:rPr>
                      <w:szCs w:val="22"/>
                    </w:rPr>
                    <w:t>Зак</w:t>
                  </w:r>
                  <w:proofErr w:type="spellEnd"/>
                  <w:r w:rsidRPr="008212CE">
                    <w:rPr>
                      <w:szCs w:val="22"/>
                    </w:rPr>
                    <w:t xml:space="preserve"> в </w:t>
                  </w:r>
                  <w:proofErr w:type="spellStart"/>
                  <w:r w:rsidRPr="008212CE">
                    <w:rPr>
                      <w:szCs w:val="22"/>
                    </w:rPr>
                    <w:t>расчете</w:t>
                  </w:r>
                  <w:proofErr w:type="spellEnd"/>
                  <w:r w:rsidRPr="008212CE">
                    <w:rPr>
                      <w:szCs w:val="22"/>
                    </w:rPr>
                    <w:t xml:space="preserve"> не учитываются</w:t>
                  </w:r>
                </w:p>
              </w:tc>
            </w:tr>
            <w:tr w:rsidR="006629F7" w:rsidRPr="008212CE" w:rsidTr="002039CC">
              <w:trPr>
                <w:trHeight w:val="37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Транспортные расходы на МАТ-</w:t>
                  </w:r>
                  <w:proofErr w:type="spellStart"/>
                  <w:r w:rsidRPr="008212CE">
                    <w:rPr>
                      <w:color w:val="000000"/>
                      <w:szCs w:val="22"/>
                    </w:rPr>
                    <w:t>Зак</w:t>
                  </w:r>
                  <w:proofErr w:type="spellEnd"/>
                  <w:r w:rsidRPr="008212CE">
                    <w:rPr>
                      <w:color w:val="000000"/>
                      <w:szCs w:val="22"/>
                    </w:rPr>
                    <w:t xml:space="preserve"> (</w:t>
                  </w:r>
                  <w:proofErr w:type="spellStart"/>
                  <w:r w:rsidRPr="008212CE">
                    <w:rPr>
                      <w:color w:val="000000"/>
                      <w:szCs w:val="22"/>
                    </w:rPr>
                    <w:t>Ктр.з</w:t>
                  </w:r>
                  <w:proofErr w:type="spellEnd"/>
                  <w:r w:rsidRPr="008212CE">
                    <w:rPr>
                      <w:color w:val="000000"/>
                      <w:szCs w:val="22"/>
                    </w:rPr>
                    <w:t>),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pPr>
                  <w:proofErr w:type="spellStart"/>
                  <w:r w:rsidRPr="008212CE">
                    <w:rPr>
                      <w:szCs w:val="22"/>
                    </w:rPr>
                    <w:t>Ктр.з</w:t>
                  </w:r>
                  <w:proofErr w:type="spellEnd"/>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pPr>
                  <w:r w:rsidRPr="008212CE">
                    <w:rPr>
                      <w:szCs w:val="22"/>
                    </w:rPr>
                    <w:t>МАТ-</w:t>
                  </w:r>
                  <w:proofErr w:type="spellStart"/>
                  <w:r w:rsidRPr="008212CE">
                    <w:rPr>
                      <w:szCs w:val="22"/>
                    </w:rPr>
                    <w:t>Зак</w:t>
                  </w:r>
                  <w:proofErr w:type="spellEnd"/>
                  <w:r w:rsidRPr="008212CE">
                    <w:rPr>
                      <w:szCs w:val="22"/>
                    </w:rPr>
                    <w:t xml:space="preserve"> * </w:t>
                  </w:r>
                  <w:proofErr w:type="spellStart"/>
                  <w:r w:rsidRPr="008212CE">
                    <w:rPr>
                      <w:szCs w:val="22"/>
                    </w:rPr>
                    <w:t>Ктр.з</w:t>
                  </w:r>
                  <w:proofErr w:type="spellEnd"/>
                </w:p>
              </w:tc>
            </w:tr>
            <w:tr w:rsidR="006629F7" w:rsidRPr="008212CE" w:rsidTr="002039CC">
              <w:trPr>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Машины и механизмы (ЭММ)</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i/>
                      <w:iCs/>
                    </w:rPr>
                  </w:pPr>
                  <w:r w:rsidRPr="008212CE">
                    <w:rPr>
                      <w:i/>
                      <w:iCs/>
                      <w:szCs w:val="22"/>
                    </w:rPr>
                    <w:t>9%</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ЭММ</w:t>
                  </w:r>
                </w:p>
              </w:tc>
            </w:tr>
            <w:tr w:rsidR="006629F7" w:rsidRPr="008212CE" w:rsidTr="002039CC">
              <w:trPr>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Зимн</w:t>
                  </w:r>
                  <w:r>
                    <w:rPr>
                      <w:color w:val="000000"/>
                      <w:szCs w:val="22"/>
                    </w:rPr>
                    <w:t>е</w:t>
                  </w:r>
                  <w:r w:rsidRPr="008212CE">
                    <w:rPr>
                      <w:color w:val="000000"/>
                      <w:szCs w:val="22"/>
                    </w:rPr>
                    <w:t>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i/>
                      <w:iCs/>
                    </w:rPr>
                  </w:pPr>
                  <w:r w:rsidRPr="008212CE">
                    <w:rPr>
                      <w:i/>
                      <w:iCs/>
                      <w:szCs w:val="22"/>
                    </w:rPr>
                    <w:t>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pPr>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 пп.2-7;10-12 * ЗУ</w:t>
                  </w:r>
                </w:p>
              </w:tc>
            </w:tr>
            <w:tr w:rsidR="006629F7" w:rsidRPr="008212CE" w:rsidTr="002039CC">
              <w:trPr>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Дополнительные условия (при наличии)</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i/>
                      <w:iCs/>
                    </w:rPr>
                  </w:pPr>
                  <w:r w:rsidRPr="008212CE">
                    <w:rPr>
                      <w:i/>
                      <w:iCs/>
                      <w:szCs w:val="22"/>
                    </w:rPr>
                    <w:t> </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 </w:t>
                  </w:r>
                </w:p>
              </w:tc>
            </w:tr>
            <w:tr w:rsidR="006629F7" w:rsidRPr="008212CE" w:rsidTr="002039CC">
              <w:trPr>
                <w:trHeight w:val="390"/>
              </w:trPr>
              <w:tc>
                <w:tcPr>
                  <w:tcW w:w="56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Итого стоимость дополнительных работ (для сравнения)</w:t>
                  </w:r>
                </w:p>
              </w:tc>
              <w:tc>
                <w:tcPr>
                  <w:tcW w:w="18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ДР</w:t>
                  </w:r>
                </w:p>
              </w:tc>
              <w:tc>
                <w:tcPr>
                  <w:tcW w:w="17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100%</w:t>
                  </w:r>
                </w:p>
              </w:tc>
              <w:tc>
                <w:tcPr>
                  <w:tcW w:w="176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6629F7" w:rsidRPr="008212CE" w:rsidRDefault="006629F7" w:rsidP="002039CC">
                  <w:pPr>
                    <w:framePr w:hSpace="180" w:wrap="around" w:vAnchor="text" w:hAnchor="margin" w:xAlign="center"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6629F7" w:rsidRPr="008212CE" w:rsidRDefault="006629F7" w:rsidP="002039CC">
                  <w:pPr>
                    <w:framePr w:hSpace="180" w:wrap="around" w:vAnchor="text" w:hAnchor="margin" w:xAlign="center" w:y="230"/>
                  </w:pPr>
                  <w:r w:rsidRPr="008212CE">
                    <w:rPr>
                      <w:szCs w:val="22"/>
                    </w:rPr>
                    <w:t xml:space="preserve">∑ </w:t>
                  </w:r>
                  <w:proofErr w:type="spellStart"/>
                  <w:r w:rsidRPr="008212CE">
                    <w:rPr>
                      <w:szCs w:val="22"/>
                    </w:rPr>
                    <w:t>пп</w:t>
                  </w:r>
                  <w:proofErr w:type="spellEnd"/>
                  <w:r w:rsidRPr="008212CE">
                    <w:rPr>
                      <w:szCs w:val="22"/>
                    </w:rPr>
                    <w:t>. 2-14</w:t>
                  </w:r>
                </w:p>
              </w:tc>
            </w:tr>
            <w:tr w:rsidR="006629F7" w:rsidRPr="008212CE" w:rsidTr="002039CC">
              <w:trPr>
                <w:trHeight w:val="675"/>
              </w:trPr>
              <w:tc>
                <w:tcPr>
                  <w:tcW w:w="560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0</w:t>
                  </w:r>
                </w:p>
              </w:tc>
              <w:tc>
                <w:tcPr>
                  <w:tcW w:w="170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6629F7" w:rsidRPr="008212CE" w:rsidRDefault="006629F7" w:rsidP="002039CC">
                  <w:pPr>
                    <w:framePr w:hSpace="180" w:wrap="around" w:vAnchor="text" w:hAnchor="margin" w:xAlign="center"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6629F7" w:rsidRPr="008212CE" w:rsidRDefault="006629F7" w:rsidP="002039CC">
                  <w:pPr>
                    <w:framePr w:hSpace="180" w:wrap="around" w:vAnchor="text" w:hAnchor="margin" w:xAlign="center" w:y="230"/>
                    <w:rPr>
                      <w:color w:val="000000"/>
                    </w:rPr>
                  </w:pPr>
                  <w:r w:rsidRPr="008212CE">
                    <w:rPr>
                      <w:color w:val="000000"/>
                      <w:szCs w:val="22"/>
                    </w:rPr>
                    <w:t>пп.15 (минимальная) - пп.15 (оферта N)</w:t>
                  </w:r>
                </w:p>
              </w:tc>
            </w:tr>
          </w:tbl>
          <w:p w:rsidR="006629F7" w:rsidRDefault="006629F7" w:rsidP="002039CC">
            <w:pPr>
              <w:rPr>
                <w:b/>
                <w:bCs/>
                <w:color w:val="000000"/>
              </w:rPr>
            </w:pPr>
          </w:p>
          <w:p w:rsidR="006629F7" w:rsidRPr="008879F7" w:rsidRDefault="006629F7" w:rsidP="002039CC">
            <w:pPr>
              <w:rPr>
                <w:b/>
                <w:bCs/>
                <w:color w:val="000000"/>
              </w:rPr>
            </w:pPr>
          </w:p>
        </w:tc>
      </w:tr>
    </w:tbl>
    <w:p w:rsidR="00D722E9" w:rsidRDefault="00D722E9" w:rsidP="00132B25"/>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C3F" w:rsidRDefault="00737C3F" w:rsidP="00FB07D9">
      <w:pPr>
        <w:spacing w:before="0"/>
      </w:pPr>
      <w:r>
        <w:separator/>
      </w:r>
    </w:p>
  </w:endnote>
  <w:endnote w:type="continuationSeparator" w:id="0">
    <w:p w:rsidR="00737C3F" w:rsidRDefault="00737C3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C3F" w:rsidRDefault="00737C3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C3F" w:rsidRDefault="00737C3F" w:rsidP="00FB07D9">
      <w:pPr>
        <w:spacing w:before="0"/>
      </w:pPr>
      <w:r>
        <w:separator/>
      </w:r>
    </w:p>
  </w:footnote>
  <w:footnote w:type="continuationSeparator" w:id="0">
    <w:p w:rsidR="00737C3F" w:rsidRDefault="00737C3F"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E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6F03"/>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92C"/>
    <w:rsid w:val="001661C0"/>
    <w:rsid w:val="00166A8F"/>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B7C69"/>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30D"/>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C26"/>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861"/>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378"/>
    <w:rsid w:val="003147E7"/>
    <w:rsid w:val="0031496C"/>
    <w:rsid w:val="00314AE0"/>
    <w:rsid w:val="00314C69"/>
    <w:rsid w:val="0031511C"/>
    <w:rsid w:val="003153DE"/>
    <w:rsid w:val="00315ACA"/>
    <w:rsid w:val="00315FE9"/>
    <w:rsid w:val="00316B83"/>
    <w:rsid w:val="00317144"/>
    <w:rsid w:val="0031724D"/>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B0B"/>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0CA0"/>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666"/>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89C"/>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19C"/>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93A"/>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1C2"/>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5A4C"/>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20"/>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9F7"/>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520"/>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7E"/>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37C3F"/>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54D"/>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839"/>
    <w:rsid w:val="007E5BB1"/>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57E36"/>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8F708E"/>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37F7B"/>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72E"/>
    <w:rsid w:val="00982CE7"/>
    <w:rsid w:val="009839FF"/>
    <w:rsid w:val="009842F5"/>
    <w:rsid w:val="00985506"/>
    <w:rsid w:val="00985D9E"/>
    <w:rsid w:val="009862B3"/>
    <w:rsid w:val="009864F3"/>
    <w:rsid w:val="00986608"/>
    <w:rsid w:val="00986719"/>
    <w:rsid w:val="0098694E"/>
    <w:rsid w:val="00986B19"/>
    <w:rsid w:val="00986E6B"/>
    <w:rsid w:val="00986E80"/>
    <w:rsid w:val="00987ACB"/>
    <w:rsid w:val="00987DC1"/>
    <w:rsid w:val="00990BF4"/>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3CC9"/>
    <w:rsid w:val="00A64437"/>
    <w:rsid w:val="00A64B55"/>
    <w:rsid w:val="00A653B4"/>
    <w:rsid w:val="00A65E3D"/>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2FB"/>
    <w:rsid w:val="00AA03D1"/>
    <w:rsid w:val="00AA078E"/>
    <w:rsid w:val="00AA0B76"/>
    <w:rsid w:val="00AA0C2B"/>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3D"/>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08"/>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2F2A"/>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CA3"/>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29E"/>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D7E0A"/>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27D92"/>
    <w:rsid w:val="00E30D59"/>
    <w:rsid w:val="00E31198"/>
    <w:rsid w:val="00E31D8E"/>
    <w:rsid w:val="00E31DD8"/>
    <w:rsid w:val="00E32340"/>
    <w:rsid w:val="00E3251C"/>
    <w:rsid w:val="00E328C5"/>
    <w:rsid w:val="00E32939"/>
    <w:rsid w:val="00E332E5"/>
    <w:rsid w:val="00E339B2"/>
    <w:rsid w:val="00E33A72"/>
    <w:rsid w:val="00E33B83"/>
    <w:rsid w:val="00E3401C"/>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87E99"/>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0F37"/>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1EC8"/>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9E2"/>
    <w:rsid w:val="00F10B61"/>
    <w:rsid w:val="00F10E68"/>
    <w:rsid w:val="00F11114"/>
    <w:rsid w:val="00F11936"/>
    <w:rsid w:val="00F12070"/>
    <w:rsid w:val="00F122AD"/>
    <w:rsid w:val="00F12565"/>
    <w:rsid w:val="00F125F1"/>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1401"/>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39A46AD4-C259-4682-958E-518AA3029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5017</Words>
  <Characters>28603</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33553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cp:revision>
  <cp:lastPrinted>2016-12-29T11:35:00Z</cp:lastPrinted>
  <dcterms:created xsi:type="dcterms:W3CDTF">2016-12-29T11:36:00Z</dcterms:created>
  <dcterms:modified xsi:type="dcterms:W3CDTF">2016-12-29T11:36:00Z</dcterms:modified>
</cp:coreProperties>
</file>