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AE32FD" w:rsidP="00905E85">
      <w:pPr>
        <w:jc w:val="right"/>
        <w:rPr>
          <w:rFonts w:cs="Arial"/>
          <w:b/>
          <w:szCs w:val="22"/>
        </w:rPr>
      </w:pPr>
      <w:r w:rsidRPr="00AE32FD">
        <w:rPr>
          <w:rFonts w:cs="Arial"/>
          <w:szCs w:val="22"/>
        </w:rPr>
        <w:tab/>
      </w:r>
      <w:bookmarkStart w:id="0" w:name="_GoBack"/>
      <w:bookmarkEnd w:id="0"/>
      <w:r w:rsidR="00EF1336" w:rsidRPr="002E571A">
        <w:rPr>
          <w:rFonts w:cs="Arial"/>
          <w:b/>
          <w:szCs w:val="22"/>
        </w:rPr>
        <w:t>Форма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AE7116" w:rsidRPr="00BD1FF6" w:rsidRDefault="00EF1336" w:rsidP="00AE7116">
      <w:pPr>
        <w:jc w:val="both"/>
      </w:pPr>
      <w:r w:rsidRPr="00EF1336">
        <w:rPr>
          <w:rFonts w:cs="Arial"/>
          <w:b/>
          <w:szCs w:val="22"/>
          <w:u w:val="single"/>
        </w:rPr>
        <w:t>Предмет закупки</w:t>
      </w:r>
      <w:r w:rsidRPr="00EF1336">
        <w:rPr>
          <w:rFonts w:cs="Arial"/>
          <w:szCs w:val="22"/>
        </w:rPr>
        <w:t xml:space="preserve">: </w:t>
      </w:r>
      <w:r w:rsidR="008F0C98" w:rsidRPr="00843298">
        <w:t xml:space="preserve">выполнение </w:t>
      </w:r>
      <w:r w:rsidR="008F0C98" w:rsidRPr="00A72D47">
        <w:t xml:space="preserve">работ </w:t>
      </w:r>
      <w:r w:rsidR="008F0C98" w:rsidRPr="003C3C55">
        <w:t xml:space="preserve">по </w:t>
      </w:r>
      <w:r w:rsidR="00BD1FF6" w:rsidRPr="00BD1FF6">
        <w:t>капитальному ремонту установок  ГФУ (парки), ГНЭ, СХМ (парк метанола), РХ цех №5 согласно графика простоев в 2017 г</w:t>
      </w:r>
      <w:r w:rsidR="00AE7116" w:rsidRPr="00BD1FF6">
        <w:t>.</w:t>
      </w:r>
    </w:p>
    <w:p w:rsidR="00FA304E" w:rsidRPr="00FA304E" w:rsidRDefault="00FA304E" w:rsidP="00FA304E">
      <w:pPr>
        <w:jc w:val="both"/>
        <w:rPr>
          <w:szCs w:val="22"/>
        </w:rPr>
      </w:pPr>
      <w:r w:rsidRPr="00FA304E">
        <w:rPr>
          <w:szCs w:val="22"/>
        </w:rPr>
        <w:t xml:space="preserve">Данный предмет выставляется для закупки </w:t>
      </w:r>
      <w:r w:rsidR="00BD1FF6" w:rsidRPr="00BD1FF6">
        <w:rPr>
          <w:szCs w:val="22"/>
        </w:rPr>
        <w:t>по нижеуказанным лотам</w:t>
      </w:r>
      <w:r w:rsidRPr="00FA304E">
        <w:rPr>
          <w:szCs w:val="22"/>
        </w:rPr>
        <w:t>:</w:t>
      </w:r>
    </w:p>
    <w:p w:rsidR="00BD1FF6" w:rsidRDefault="00FA304E" w:rsidP="00BD1FF6">
      <w:pPr>
        <w:jc w:val="both"/>
        <w:rPr>
          <w:b/>
        </w:rPr>
      </w:pPr>
      <w:r>
        <w:rPr>
          <w:szCs w:val="22"/>
        </w:rPr>
        <w:t xml:space="preserve">    </w:t>
      </w:r>
      <w:r w:rsidR="00BD1FF6" w:rsidRPr="008F7FF7">
        <w:rPr>
          <w:b/>
          <w:szCs w:val="22"/>
        </w:rPr>
        <w:t>Лот №1:</w:t>
      </w:r>
      <w:r w:rsidR="00BD1FF6">
        <w:rPr>
          <w:szCs w:val="22"/>
        </w:rPr>
        <w:t xml:space="preserve"> Работы по </w:t>
      </w:r>
      <w:r w:rsidR="00BD1FF6" w:rsidRPr="00D54220">
        <w:rPr>
          <w:szCs w:val="22"/>
        </w:rPr>
        <w:t>капитальном</w:t>
      </w:r>
      <w:r w:rsidR="00BD1FF6">
        <w:rPr>
          <w:szCs w:val="22"/>
        </w:rPr>
        <w:t>у ремонту установки ГФУ (парки) цех №5</w:t>
      </w:r>
      <w:r w:rsidR="00BD1FF6" w:rsidRPr="00D54220">
        <w:rPr>
          <w:szCs w:val="22"/>
        </w:rPr>
        <w:t xml:space="preserve"> согласно графика простоев</w:t>
      </w:r>
      <w:r w:rsidR="00BD1FF6">
        <w:rPr>
          <w:szCs w:val="22"/>
        </w:rPr>
        <w:t>.</w:t>
      </w:r>
    </w:p>
    <w:tbl>
      <w:tblPr>
        <w:tblW w:w="0" w:type="auto"/>
        <w:tblInd w:w="-25" w:type="dxa"/>
        <w:tblLayout w:type="fixed"/>
        <w:tblLook w:val="0000" w:firstRow="0" w:lastRow="0" w:firstColumn="0" w:lastColumn="0" w:noHBand="0" w:noVBand="0"/>
      </w:tblPr>
      <w:tblGrid>
        <w:gridCol w:w="517"/>
        <w:gridCol w:w="8688"/>
        <w:gridCol w:w="1013"/>
      </w:tblGrid>
      <w:tr w:rsidR="00BD1FF6" w:rsidTr="00BD1FF6">
        <w:tc>
          <w:tcPr>
            <w:tcW w:w="517"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Наименование и технические характеристики</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Объект</w:t>
            </w:r>
          </w:p>
        </w:tc>
      </w:tr>
      <w:tr w:rsidR="00BD1FF6" w:rsidTr="00BD1FF6">
        <w:trPr>
          <w:cantSplit/>
          <w:trHeight w:hRule="exact" w:val="3009"/>
        </w:trPr>
        <w:tc>
          <w:tcPr>
            <w:tcW w:w="517" w:type="dxa"/>
            <w:tcBorders>
              <w:top w:val="single" w:sz="4" w:space="0" w:color="000000"/>
              <w:left w:val="single" w:sz="4" w:space="0" w:color="000000"/>
              <w:bottom w:val="single" w:sz="4" w:space="0" w:color="000000"/>
            </w:tcBorders>
            <w:shd w:val="clear" w:color="auto" w:fill="auto"/>
          </w:tcPr>
          <w:p w:rsidR="00BD1FF6" w:rsidRPr="00BD1FF6" w:rsidRDefault="00BD1FF6" w:rsidP="00BD1FF6">
            <w:pPr>
              <w:snapToGrid w:val="0"/>
              <w:spacing w:before="0"/>
              <w:rPr>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pacing w:before="0"/>
              <w:jc w:val="both"/>
              <w:rPr>
                <w:sz w:val="20"/>
                <w:szCs w:val="20"/>
              </w:rPr>
            </w:pPr>
            <w:r w:rsidRPr="00BD1FF6">
              <w:rPr>
                <w:sz w:val="20"/>
                <w:szCs w:val="20"/>
              </w:rPr>
              <w:t>1. Подготовительные мероприятия (установка межфланцевых заглушек Ду 20-200, вскрытие и демонтаж крышек люков диаметром до 500 мм, чистка от загрязнений, промывка);</w:t>
            </w:r>
          </w:p>
          <w:p w:rsidR="00BD1FF6" w:rsidRPr="00BD1FF6" w:rsidRDefault="00BD1FF6" w:rsidP="00BD1FF6">
            <w:pPr>
              <w:spacing w:before="0"/>
              <w:jc w:val="both"/>
              <w:rPr>
                <w:sz w:val="20"/>
                <w:szCs w:val="20"/>
              </w:rPr>
            </w:pPr>
            <w:r w:rsidRPr="00BD1FF6">
              <w:rPr>
                <w:sz w:val="20"/>
                <w:szCs w:val="20"/>
              </w:rPr>
              <w:t>2. Ремонт оборудования установки (емкостного, уровнемерного, технологические трубопроводы и т.д.);</w:t>
            </w:r>
          </w:p>
          <w:p w:rsidR="00BD1FF6" w:rsidRPr="00BD1FF6" w:rsidRDefault="00BD1FF6" w:rsidP="00BD1FF6">
            <w:pPr>
              <w:spacing w:before="0"/>
              <w:jc w:val="both"/>
              <w:rPr>
                <w:sz w:val="20"/>
                <w:szCs w:val="20"/>
              </w:rPr>
            </w:pPr>
            <w:r w:rsidRPr="00BD1FF6">
              <w:rPr>
                <w:sz w:val="20"/>
                <w:szCs w:val="20"/>
              </w:rPr>
              <w:t>3. Ремонт трубопроводов и запорной арматуры;</w:t>
            </w:r>
          </w:p>
          <w:p w:rsidR="00BD1FF6" w:rsidRPr="00BD1FF6" w:rsidRDefault="00BD1FF6" w:rsidP="00BD1FF6">
            <w:pPr>
              <w:spacing w:before="0"/>
              <w:jc w:val="both"/>
              <w:rPr>
                <w:sz w:val="20"/>
                <w:szCs w:val="20"/>
              </w:rPr>
            </w:pPr>
            <w:r w:rsidRPr="00BD1FF6">
              <w:rPr>
                <w:sz w:val="20"/>
                <w:szCs w:val="20"/>
              </w:rPr>
              <w:t>4. Ремонт  металлоконструкций и изоляции;</w:t>
            </w:r>
          </w:p>
          <w:p w:rsidR="00BD1FF6" w:rsidRPr="00BD1FF6" w:rsidRDefault="00BD1FF6" w:rsidP="00BD1FF6">
            <w:pPr>
              <w:spacing w:before="0"/>
              <w:jc w:val="both"/>
              <w:rPr>
                <w:sz w:val="20"/>
                <w:szCs w:val="20"/>
              </w:rPr>
            </w:pPr>
            <w:r w:rsidRPr="00BD1FF6">
              <w:rPr>
                <w:sz w:val="20"/>
                <w:szCs w:val="20"/>
              </w:rPr>
              <w:t>5. Ремонт вентиляции;</w:t>
            </w:r>
          </w:p>
          <w:p w:rsidR="00BD1FF6" w:rsidRPr="00BD1FF6" w:rsidRDefault="00BD1FF6" w:rsidP="00BD1FF6">
            <w:pPr>
              <w:spacing w:before="0"/>
              <w:jc w:val="both"/>
              <w:rPr>
                <w:sz w:val="20"/>
                <w:szCs w:val="20"/>
              </w:rPr>
            </w:pPr>
            <w:r w:rsidRPr="00BD1FF6">
              <w:rPr>
                <w:sz w:val="20"/>
                <w:szCs w:val="20"/>
              </w:rPr>
              <w:t>6. Ремонт КИП и А;</w:t>
            </w:r>
          </w:p>
          <w:p w:rsidR="00BD1FF6" w:rsidRPr="00BD1FF6" w:rsidRDefault="00BD1FF6" w:rsidP="00BD1FF6">
            <w:pPr>
              <w:spacing w:before="0"/>
              <w:jc w:val="both"/>
              <w:rPr>
                <w:sz w:val="20"/>
                <w:szCs w:val="20"/>
              </w:rPr>
            </w:pPr>
            <w:r w:rsidRPr="00BD1FF6">
              <w:rPr>
                <w:sz w:val="20"/>
                <w:szCs w:val="20"/>
              </w:rPr>
              <w:t>7. Ремонт электрооборудования.</w:t>
            </w:r>
          </w:p>
          <w:p w:rsidR="00BD1FF6" w:rsidRPr="00BD1FF6" w:rsidRDefault="00BD1FF6" w:rsidP="00144694">
            <w:pPr>
              <w:snapToGrid w:val="0"/>
              <w:spacing w:before="0"/>
              <w:jc w:val="both"/>
              <w:rPr>
                <w:sz w:val="20"/>
                <w:szCs w:val="20"/>
              </w:rPr>
            </w:pPr>
            <w:r w:rsidRPr="00BD1FF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ГФУ (парки) цех №5 ОАО «Славнефть-ЯНОС» в 2017 г.</w:t>
            </w:r>
          </w:p>
        </w:tc>
        <w:tc>
          <w:tcPr>
            <w:tcW w:w="1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 xml:space="preserve">ГФУ (парки), цех №5 </w:t>
            </w:r>
          </w:p>
        </w:tc>
      </w:tr>
    </w:tbl>
    <w:p w:rsidR="00BD1FF6" w:rsidRPr="00BD1FF6" w:rsidRDefault="00BD1FF6" w:rsidP="00BD1FF6">
      <w:pPr>
        <w:jc w:val="both"/>
        <w:rPr>
          <w:sz w:val="16"/>
          <w:szCs w:val="16"/>
        </w:rPr>
      </w:pPr>
    </w:p>
    <w:p w:rsidR="00BD1FF6" w:rsidRDefault="00BD1FF6" w:rsidP="00BD1FF6">
      <w:pPr>
        <w:jc w:val="both"/>
        <w:rPr>
          <w:b/>
        </w:rPr>
      </w:pPr>
      <w:r>
        <w:rPr>
          <w:b/>
          <w:szCs w:val="22"/>
        </w:rPr>
        <w:t>Лот №2</w:t>
      </w:r>
      <w:r w:rsidRPr="008F7FF7">
        <w:rPr>
          <w:b/>
          <w:szCs w:val="22"/>
        </w:rPr>
        <w:t>:</w:t>
      </w:r>
      <w:r>
        <w:rPr>
          <w:szCs w:val="22"/>
        </w:rPr>
        <w:t xml:space="preserve"> Работы по </w:t>
      </w:r>
      <w:r w:rsidRPr="00D54220">
        <w:rPr>
          <w:szCs w:val="22"/>
        </w:rPr>
        <w:t>капитальном</w:t>
      </w:r>
      <w:r>
        <w:rPr>
          <w:szCs w:val="22"/>
        </w:rPr>
        <w:t>у ремонту установки ГНЭ цех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8688"/>
        <w:gridCol w:w="993"/>
      </w:tblGrid>
      <w:tr w:rsidR="00BD1FF6" w:rsidTr="00BD1FF6">
        <w:tc>
          <w:tcPr>
            <w:tcW w:w="517"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Объект</w:t>
            </w:r>
          </w:p>
        </w:tc>
      </w:tr>
      <w:tr w:rsidR="00BD1FF6" w:rsidTr="00BD1FF6">
        <w:trPr>
          <w:cantSplit/>
          <w:trHeight w:hRule="exact" w:val="3096"/>
        </w:trPr>
        <w:tc>
          <w:tcPr>
            <w:tcW w:w="517" w:type="dxa"/>
            <w:tcBorders>
              <w:top w:val="single" w:sz="4" w:space="0" w:color="000000"/>
              <w:left w:val="single" w:sz="4" w:space="0" w:color="000000"/>
              <w:bottom w:val="single" w:sz="4" w:space="0" w:color="000000"/>
            </w:tcBorders>
            <w:shd w:val="clear" w:color="auto" w:fill="auto"/>
          </w:tcPr>
          <w:p w:rsidR="00BD1FF6" w:rsidRPr="00BD1FF6" w:rsidRDefault="00BD1FF6" w:rsidP="00BD1FF6">
            <w:pPr>
              <w:snapToGrid w:val="0"/>
              <w:spacing w:before="0"/>
              <w:rPr>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pacing w:before="0"/>
              <w:jc w:val="both"/>
              <w:rPr>
                <w:sz w:val="20"/>
                <w:szCs w:val="20"/>
              </w:rPr>
            </w:pPr>
            <w:r w:rsidRPr="00BD1FF6">
              <w:rPr>
                <w:sz w:val="20"/>
                <w:szCs w:val="20"/>
              </w:rPr>
              <w:t>1. Подготовительные мероприятия (установка межфланцевых заглушек Ду 20-200, вскрытие и демонтаж крышек люков диаметром  до 450 мм, чистка от загрязнений, промывка);</w:t>
            </w:r>
          </w:p>
          <w:p w:rsidR="00BD1FF6" w:rsidRPr="00BD1FF6" w:rsidRDefault="00BD1FF6" w:rsidP="00BD1FF6">
            <w:pPr>
              <w:spacing w:before="0"/>
              <w:jc w:val="both"/>
              <w:rPr>
                <w:sz w:val="20"/>
                <w:szCs w:val="20"/>
              </w:rPr>
            </w:pPr>
            <w:r w:rsidRPr="00BD1FF6">
              <w:rPr>
                <w:sz w:val="20"/>
                <w:szCs w:val="20"/>
              </w:rPr>
              <w:t>2. Ремонт оборудования установки (заглубленного емкостного, сепараторов, технологические трубопроводы);</w:t>
            </w:r>
          </w:p>
          <w:p w:rsidR="00BD1FF6" w:rsidRPr="00BD1FF6" w:rsidRDefault="00BD1FF6" w:rsidP="00BD1FF6">
            <w:pPr>
              <w:spacing w:before="0"/>
              <w:jc w:val="both"/>
              <w:rPr>
                <w:sz w:val="20"/>
                <w:szCs w:val="20"/>
              </w:rPr>
            </w:pPr>
            <w:r w:rsidRPr="00BD1FF6">
              <w:rPr>
                <w:sz w:val="20"/>
                <w:szCs w:val="20"/>
              </w:rPr>
              <w:t>3. Ремонт трубопроводов и запорной арматуры;</w:t>
            </w:r>
          </w:p>
          <w:p w:rsidR="00BD1FF6" w:rsidRPr="00BD1FF6" w:rsidRDefault="00BD1FF6" w:rsidP="00BD1FF6">
            <w:pPr>
              <w:spacing w:before="0"/>
              <w:jc w:val="both"/>
              <w:rPr>
                <w:sz w:val="20"/>
                <w:szCs w:val="20"/>
              </w:rPr>
            </w:pPr>
            <w:r w:rsidRPr="00BD1FF6">
              <w:rPr>
                <w:sz w:val="20"/>
                <w:szCs w:val="20"/>
              </w:rPr>
              <w:t>4. Ремонт  металлоконструкций и изоляции;</w:t>
            </w:r>
          </w:p>
          <w:p w:rsidR="00BD1FF6" w:rsidRPr="00BD1FF6" w:rsidRDefault="00BD1FF6" w:rsidP="00BD1FF6">
            <w:pPr>
              <w:spacing w:before="0"/>
              <w:jc w:val="both"/>
              <w:rPr>
                <w:sz w:val="20"/>
                <w:szCs w:val="20"/>
              </w:rPr>
            </w:pPr>
            <w:r w:rsidRPr="00BD1FF6">
              <w:rPr>
                <w:sz w:val="20"/>
                <w:szCs w:val="20"/>
              </w:rPr>
              <w:t>5. Ремонт НКО и вентиляции;</w:t>
            </w:r>
          </w:p>
          <w:p w:rsidR="00BD1FF6" w:rsidRPr="00BD1FF6" w:rsidRDefault="00BD1FF6" w:rsidP="00BD1FF6">
            <w:pPr>
              <w:spacing w:before="0"/>
              <w:jc w:val="both"/>
              <w:rPr>
                <w:sz w:val="20"/>
                <w:szCs w:val="20"/>
              </w:rPr>
            </w:pPr>
            <w:r w:rsidRPr="00BD1FF6">
              <w:rPr>
                <w:sz w:val="20"/>
                <w:szCs w:val="20"/>
              </w:rPr>
              <w:t>6. Ремонт КИП и А;</w:t>
            </w:r>
          </w:p>
          <w:p w:rsidR="00BD1FF6" w:rsidRPr="00BD1FF6" w:rsidRDefault="00BD1FF6" w:rsidP="00BD1FF6">
            <w:pPr>
              <w:spacing w:before="0"/>
              <w:jc w:val="both"/>
              <w:rPr>
                <w:sz w:val="20"/>
                <w:szCs w:val="20"/>
              </w:rPr>
            </w:pPr>
            <w:r w:rsidRPr="00BD1FF6">
              <w:rPr>
                <w:sz w:val="20"/>
                <w:szCs w:val="20"/>
              </w:rPr>
              <w:t>7. Ремонт электрооборудования.</w:t>
            </w:r>
          </w:p>
          <w:p w:rsidR="00BD1FF6" w:rsidRPr="00BD1FF6" w:rsidRDefault="00BD1FF6" w:rsidP="00144694">
            <w:pPr>
              <w:snapToGrid w:val="0"/>
              <w:spacing w:before="0"/>
              <w:jc w:val="both"/>
              <w:rPr>
                <w:sz w:val="20"/>
                <w:szCs w:val="20"/>
              </w:rPr>
            </w:pPr>
            <w:r w:rsidRPr="00BD1FF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ГНЭ цех №5 ОАО «Славнефть-ЯНОС» в 2017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ГНЭ, цех № 5</w:t>
            </w:r>
          </w:p>
        </w:tc>
      </w:tr>
    </w:tbl>
    <w:p w:rsidR="00BD1FF6" w:rsidRPr="00BD1FF6" w:rsidRDefault="00BD1FF6" w:rsidP="00BD1FF6">
      <w:pPr>
        <w:jc w:val="both"/>
        <w:rPr>
          <w:sz w:val="16"/>
          <w:szCs w:val="16"/>
        </w:rPr>
      </w:pPr>
    </w:p>
    <w:p w:rsidR="00BD1FF6" w:rsidRDefault="00BD1FF6" w:rsidP="00BD1FF6">
      <w:pPr>
        <w:jc w:val="both"/>
        <w:rPr>
          <w:b/>
        </w:rPr>
      </w:pPr>
      <w:r>
        <w:rPr>
          <w:b/>
          <w:szCs w:val="22"/>
        </w:rPr>
        <w:t>Лот №3</w:t>
      </w:r>
      <w:r w:rsidRPr="008F7FF7">
        <w:rPr>
          <w:b/>
          <w:szCs w:val="22"/>
        </w:rPr>
        <w:t>:</w:t>
      </w:r>
      <w:r>
        <w:rPr>
          <w:szCs w:val="22"/>
        </w:rPr>
        <w:t xml:space="preserve"> Работы по </w:t>
      </w:r>
      <w:r w:rsidRPr="00D54220">
        <w:rPr>
          <w:szCs w:val="22"/>
        </w:rPr>
        <w:t>капитальном</w:t>
      </w:r>
      <w:r>
        <w:rPr>
          <w:szCs w:val="22"/>
        </w:rPr>
        <w:t>у ремонту установки СХМ (парк метанола) цех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17"/>
        <w:gridCol w:w="8405"/>
        <w:gridCol w:w="1276"/>
      </w:tblGrid>
      <w:tr w:rsidR="00BD1FF6" w:rsidTr="00144694">
        <w:tc>
          <w:tcPr>
            <w:tcW w:w="517"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144694">
            <w:pPr>
              <w:snapToGrid w:val="0"/>
              <w:rPr>
                <w:sz w:val="20"/>
                <w:szCs w:val="20"/>
              </w:rPr>
            </w:pPr>
            <w:r w:rsidRPr="00BD1FF6">
              <w:rPr>
                <w:sz w:val="20"/>
                <w:szCs w:val="20"/>
              </w:rPr>
              <w:t>№ п/п</w:t>
            </w:r>
          </w:p>
        </w:tc>
        <w:tc>
          <w:tcPr>
            <w:tcW w:w="8405"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144694">
            <w:pPr>
              <w:snapToGrid w:val="0"/>
              <w:rPr>
                <w:sz w:val="20"/>
                <w:szCs w:val="20"/>
              </w:rPr>
            </w:pPr>
            <w:r w:rsidRPr="00BD1FF6">
              <w:rPr>
                <w:sz w:val="20"/>
                <w:szCs w:val="20"/>
              </w:rPr>
              <w:t>Наименование и технические характеристики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144694">
            <w:pPr>
              <w:snapToGrid w:val="0"/>
              <w:rPr>
                <w:sz w:val="20"/>
                <w:szCs w:val="20"/>
              </w:rPr>
            </w:pPr>
            <w:r w:rsidRPr="00BD1FF6">
              <w:rPr>
                <w:sz w:val="20"/>
                <w:szCs w:val="20"/>
              </w:rPr>
              <w:t>Объект</w:t>
            </w:r>
          </w:p>
        </w:tc>
      </w:tr>
      <w:tr w:rsidR="00BD1FF6" w:rsidTr="00144694">
        <w:trPr>
          <w:cantSplit/>
          <w:trHeight w:hRule="exact" w:val="2890"/>
        </w:trPr>
        <w:tc>
          <w:tcPr>
            <w:tcW w:w="517" w:type="dxa"/>
            <w:tcBorders>
              <w:top w:val="single" w:sz="4" w:space="0" w:color="000000"/>
              <w:left w:val="single" w:sz="4" w:space="0" w:color="000000"/>
              <w:bottom w:val="single" w:sz="4" w:space="0" w:color="000000"/>
            </w:tcBorders>
            <w:shd w:val="clear" w:color="auto" w:fill="auto"/>
          </w:tcPr>
          <w:p w:rsidR="00BD1FF6" w:rsidRDefault="00BD1FF6" w:rsidP="00BD1FF6">
            <w:pPr>
              <w:snapToGrid w:val="0"/>
              <w:spacing w:before="0"/>
              <w:rPr>
                <w:b/>
                <w:sz w:val="24"/>
              </w:rPr>
            </w:pPr>
          </w:p>
        </w:tc>
        <w:tc>
          <w:tcPr>
            <w:tcW w:w="8405"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pacing w:before="0"/>
              <w:rPr>
                <w:sz w:val="20"/>
                <w:szCs w:val="20"/>
              </w:rPr>
            </w:pPr>
            <w:r w:rsidRPr="00BD1FF6">
              <w:rPr>
                <w:sz w:val="20"/>
                <w:szCs w:val="20"/>
              </w:rPr>
              <w:t>1. Подготовительные мероприятия (установка межфланцевых заглушек Ду 20-150, вскрытие и демонтаж крышек люков диаметром  до 450 мм, чистка от загрязнений, промывка);</w:t>
            </w:r>
          </w:p>
          <w:p w:rsidR="00BD1FF6" w:rsidRPr="00BD1FF6" w:rsidRDefault="00BD1FF6" w:rsidP="00BD1FF6">
            <w:pPr>
              <w:spacing w:before="0"/>
              <w:rPr>
                <w:sz w:val="20"/>
                <w:szCs w:val="20"/>
              </w:rPr>
            </w:pPr>
            <w:r w:rsidRPr="00BD1FF6">
              <w:rPr>
                <w:sz w:val="20"/>
                <w:szCs w:val="20"/>
              </w:rPr>
              <w:t>2. Ремонт оборудования установки (емкостного, технологические трубопроводы и т.д.);</w:t>
            </w:r>
          </w:p>
          <w:p w:rsidR="00BD1FF6" w:rsidRPr="00BD1FF6" w:rsidRDefault="00BD1FF6" w:rsidP="00BD1FF6">
            <w:pPr>
              <w:spacing w:before="0"/>
              <w:rPr>
                <w:sz w:val="20"/>
                <w:szCs w:val="20"/>
              </w:rPr>
            </w:pPr>
            <w:r w:rsidRPr="00BD1FF6">
              <w:rPr>
                <w:sz w:val="20"/>
                <w:szCs w:val="20"/>
              </w:rPr>
              <w:t>3. Ремонт трубопроводов и запорной арматуры;</w:t>
            </w:r>
          </w:p>
          <w:p w:rsidR="00BD1FF6" w:rsidRPr="00BD1FF6" w:rsidRDefault="00BD1FF6" w:rsidP="00BD1FF6">
            <w:pPr>
              <w:spacing w:before="0"/>
              <w:rPr>
                <w:sz w:val="20"/>
                <w:szCs w:val="20"/>
              </w:rPr>
            </w:pPr>
            <w:r w:rsidRPr="00BD1FF6">
              <w:rPr>
                <w:sz w:val="20"/>
                <w:szCs w:val="20"/>
              </w:rPr>
              <w:t>4. Ремонт  металлоконструкций и изоляции;</w:t>
            </w:r>
          </w:p>
          <w:p w:rsidR="00BD1FF6" w:rsidRPr="00BD1FF6" w:rsidRDefault="00BD1FF6" w:rsidP="00BD1FF6">
            <w:pPr>
              <w:spacing w:before="0"/>
              <w:rPr>
                <w:sz w:val="20"/>
                <w:szCs w:val="20"/>
              </w:rPr>
            </w:pPr>
            <w:r w:rsidRPr="00BD1FF6">
              <w:rPr>
                <w:sz w:val="20"/>
                <w:szCs w:val="20"/>
              </w:rPr>
              <w:t>5. Ремонт НКО и вентиляции;</w:t>
            </w:r>
          </w:p>
          <w:p w:rsidR="00BD1FF6" w:rsidRPr="00BD1FF6" w:rsidRDefault="00BD1FF6" w:rsidP="00BD1FF6">
            <w:pPr>
              <w:spacing w:before="0"/>
              <w:rPr>
                <w:sz w:val="20"/>
                <w:szCs w:val="20"/>
              </w:rPr>
            </w:pPr>
            <w:r w:rsidRPr="00BD1FF6">
              <w:rPr>
                <w:sz w:val="20"/>
                <w:szCs w:val="20"/>
              </w:rPr>
              <w:t>6. Ремонт КИП и А;</w:t>
            </w:r>
          </w:p>
          <w:p w:rsidR="00BD1FF6" w:rsidRPr="00BD1FF6" w:rsidRDefault="00BD1FF6" w:rsidP="00BD1FF6">
            <w:pPr>
              <w:spacing w:before="0"/>
              <w:rPr>
                <w:sz w:val="20"/>
                <w:szCs w:val="20"/>
              </w:rPr>
            </w:pPr>
            <w:r w:rsidRPr="00BD1FF6">
              <w:rPr>
                <w:sz w:val="20"/>
                <w:szCs w:val="20"/>
              </w:rPr>
              <w:t>7. Ремонт электрооборудования.</w:t>
            </w:r>
          </w:p>
          <w:p w:rsidR="00BD1FF6" w:rsidRPr="00BD1FF6" w:rsidRDefault="00BD1FF6" w:rsidP="00144694">
            <w:pPr>
              <w:snapToGrid w:val="0"/>
              <w:spacing w:before="0"/>
              <w:rPr>
                <w:sz w:val="20"/>
                <w:szCs w:val="20"/>
              </w:rPr>
            </w:pPr>
            <w:r w:rsidRPr="00BD1FF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СХМ (парки метанола) цех №5 ОАО «Славнефть-ЯНОС» в 2017 г.</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144694">
            <w:pPr>
              <w:snapToGrid w:val="0"/>
              <w:spacing w:before="0"/>
              <w:rPr>
                <w:sz w:val="20"/>
                <w:szCs w:val="20"/>
              </w:rPr>
            </w:pPr>
            <w:r w:rsidRPr="00BD1FF6">
              <w:rPr>
                <w:sz w:val="20"/>
                <w:szCs w:val="20"/>
              </w:rPr>
              <w:t>СХМ (парки метанола), цех №5</w:t>
            </w:r>
          </w:p>
        </w:tc>
      </w:tr>
    </w:tbl>
    <w:p w:rsidR="00BD1FF6" w:rsidRDefault="00BD1FF6" w:rsidP="00BD1FF6">
      <w:pPr>
        <w:jc w:val="both"/>
        <w:rPr>
          <w:b/>
          <w:szCs w:val="22"/>
        </w:rPr>
      </w:pPr>
    </w:p>
    <w:p w:rsidR="00144694" w:rsidRDefault="00144694" w:rsidP="00BD1FF6">
      <w:pPr>
        <w:jc w:val="both"/>
        <w:rPr>
          <w:b/>
          <w:szCs w:val="22"/>
        </w:rPr>
      </w:pPr>
    </w:p>
    <w:p w:rsidR="00BD1FF6" w:rsidRDefault="00BD1FF6" w:rsidP="00BD1FF6">
      <w:pPr>
        <w:jc w:val="both"/>
        <w:rPr>
          <w:b/>
        </w:rPr>
      </w:pPr>
      <w:r>
        <w:rPr>
          <w:b/>
          <w:szCs w:val="22"/>
        </w:rPr>
        <w:lastRenderedPageBreak/>
        <w:t>Лот №4</w:t>
      </w:r>
      <w:r w:rsidRPr="008F7FF7">
        <w:rPr>
          <w:b/>
          <w:szCs w:val="22"/>
        </w:rPr>
        <w:t>:</w:t>
      </w:r>
      <w:r>
        <w:rPr>
          <w:szCs w:val="22"/>
        </w:rPr>
        <w:t xml:space="preserve"> Работы по </w:t>
      </w:r>
      <w:r w:rsidRPr="00D54220">
        <w:rPr>
          <w:szCs w:val="22"/>
        </w:rPr>
        <w:t>капитальном</w:t>
      </w:r>
      <w:r>
        <w:rPr>
          <w:szCs w:val="22"/>
        </w:rPr>
        <w:t>у ремонту установки РХ цех №5</w:t>
      </w:r>
      <w:r w:rsidRPr="00D54220">
        <w:rPr>
          <w:szCs w:val="22"/>
        </w:rPr>
        <w:t xml:space="preserve"> согласно графика простоев</w:t>
      </w:r>
      <w:r>
        <w:rPr>
          <w:szCs w:val="22"/>
        </w:rPr>
        <w:t>.</w:t>
      </w:r>
    </w:p>
    <w:tbl>
      <w:tblPr>
        <w:tblW w:w="0" w:type="auto"/>
        <w:tblInd w:w="-25" w:type="dxa"/>
        <w:tblLayout w:type="fixed"/>
        <w:tblLook w:val="0000" w:firstRow="0" w:lastRow="0" w:firstColumn="0" w:lastColumn="0" w:noHBand="0" w:noVBand="0"/>
      </w:tblPr>
      <w:tblGrid>
        <w:gridCol w:w="559"/>
        <w:gridCol w:w="8646"/>
        <w:gridCol w:w="993"/>
      </w:tblGrid>
      <w:tr w:rsidR="00BD1FF6" w:rsidTr="00144694">
        <w:tc>
          <w:tcPr>
            <w:tcW w:w="559"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 п/п</w:t>
            </w:r>
          </w:p>
        </w:tc>
        <w:tc>
          <w:tcPr>
            <w:tcW w:w="8646"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BD1FF6">
            <w:pPr>
              <w:snapToGrid w:val="0"/>
              <w:spacing w:before="0"/>
              <w:rPr>
                <w:sz w:val="20"/>
                <w:szCs w:val="20"/>
              </w:rPr>
            </w:pPr>
            <w:r w:rsidRPr="00BD1FF6">
              <w:rPr>
                <w:sz w:val="20"/>
                <w:szCs w:val="20"/>
              </w:rPr>
              <w:t>Объект</w:t>
            </w:r>
          </w:p>
        </w:tc>
      </w:tr>
      <w:tr w:rsidR="00BD1FF6" w:rsidTr="00144694">
        <w:trPr>
          <w:cantSplit/>
          <w:trHeight w:hRule="exact" w:val="3026"/>
        </w:trPr>
        <w:tc>
          <w:tcPr>
            <w:tcW w:w="559" w:type="dxa"/>
            <w:tcBorders>
              <w:top w:val="single" w:sz="4" w:space="0" w:color="000000"/>
              <w:left w:val="single" w:sz="4" w:space="0" w:color="000000"/>
              <w:bottom w:val="single" w:sz="4" w:space="0" w:color="000000"/>
            </w:tcBorders>
            <w:shd w:val="clear" w:color="auto" w:fill="auto"/>
          </w:tcPr>
          <w:p w:rsidR="00BD1FF6" w:rsidRPr="00BD1FF6" w:rsidRDefault="00BD1FF6" w:rsidP="00BD1FF6">
            <w:pPr>
              <w:snapToGrid w:val="0"/>
              <w:spacing w:before="0"/>
              <w:rPr>
                <w:sz w:val="20"/>
                <w:szCs w:val="20"/>
              </w:rPr>
            </w:pPr>
          </w:p>
        </w:tc>
        <w:tc>
          <w:tcPr>
            <w:tcW w:w="8646" w:type="dxa"/>
            <w:tcBorders>
              <w:top w:val="single" w:sz="4" w:space="0" w:color="000000"/>
              <w:left w:val="single" w:sz="4" w:space="0" w:color="000000"/>
              <w:bottom w:val="single" w:sz="4" w:space="0" w:color="000000"/>
            </w:tcBorders>
            <w:shd w:val="clear" w:color="auto" w:fill="auto"/>
            <w:vAlign w:val="center"/>
          </w:tcPr>
          <w:p w:rsidR="00BD1FF6" w:rsidRPr="00BD1FF6" w:rsidRDefault="00BD1FF6" w:rsidP="00BD1FF6">
            <w:pPr>
              <w:spacing w:before="0"/>
              <w:rPr>
                <w:sz w:val="20"/>
                <w:szCs w:val="20"/>
              </w:rPr>
            </w:pPr>
            <w:r w:rsidRPr="00BD1FF6">
              <w:rPr>
                <w:sz w:val="20"/>
                <w:szCs w:val="20"/>
              </w:rPr>
              <w:t>1. Подготовительные мероприятия (установка межфланцевых заглушек Ду 20-150, вскрытие и демонтаж крышек люков диаметром  до 450 мм, чистка от загрязнений, промывка);</w:t>
            </w:r>
          </w:p>
          <w:p w:rsidR="00BD1FF6" w:rsidRPr="00BD1FF6" w:rsidRDefault="00BD1FF6" w:rsidP="00BD1FF6">
            <w:pPr>
              <w:spacing w:before="0"/>
              <w:rPr>
                <w:sz w:val="20"/>
                <w:szCs w:val="20"/>
              </w:rPr>
            </w:pPr>
            <w:r w:rsidRPr="00BD1FF6">
              <w:rPr>
                <w:sz w:val="20"/>
                <w:szCs w:val="20"/>
              </w:rPr>
              <w:t>2. Ремонт оборудования установки (емкостного, технологические трубопроводы и т.д..);</w:t>
            </w:r>
          </w:p>
          <w:p w:rsidR="00BD1FF6" w:rsidRPr="00BD1FF6" w:rsidRDefault="00BD1FF6" w:rsidP="00BD1FF6">
            <w:pPr>
              <w:spacing w:before="0"/>
              <w:rPr>
                <w:sz w:val="20"/>
                <w:szCs w:val="20"/>
              </w:rPr>
            </w:pPr>
            <w:r w:rsidRPr="00BD1FF6">
              <w:rPr>
                <w:sz w:val="20"/>
                <w:szCs w:val="20"/>
              </w:rPr>
              <w:t>3. Ремонт трубопроводов и запорной арматуры;</w:t>
            </w:r>
          </w:p>
          <w:p w:rsidR="00BD1FF6" w:rsidRPr="00BD1FF6" w:rsidRDefault="00BD1FF6" w:rsidP="00BD1FF6">
            <w:pPr>
              <w:spacing w:before="0"/>
              <w:rPr>
                <w:sz w:val="20"/>
                <w:szCs w:val="20"/>
              </w:rPr>
            </w:pPr>
            <w:r w:rsidRPr="00BD1FF6">
              <w:rPr>
                <w:sz w:val="20"/>
                <w:szCs w:val="20"/>
              </w:rPr>
              <w:t>4. Ремонт  металлоконструкций и изоляции;</w:t>
            </w:r>
          </w:p>
          <w:p w:rsidR="00BD1FF6" w:rsidRPr="00BD1FF6" w:rsidRDefault="00BD1FF6" w:rsidP="00BD1FF6">
            <w:pPr>
              <w:spacing w:before="0"/>
              <w:rPr>
                <w:sz w:val="20"/>
                <w:szCs w:val="20"/>
              </w:rPr>
            </w:pPr>
            <w:r w:rsidRPr="00BD1FF6">
              <w:rPr>
                <w:sz w:val="20"/>
                <w:szCs w:val="20"/>
              </w:rPr>
              <w:t>5. Ремонт НКО и вентиляции;</w:t>
            </w:r>
          </w:p>
          <w:p w:rsidR="00BD1FF6" w:rsidRPr="00BD1FF6" w:rsidRDefault="00BD1FF6" w:rsidP="00BD1FF6">
            <w:pPr>
              <w:spacing w:before="0"/>
              <w:rPr>
                <w:sz w:val="20"/>
                <w:szCs w:val="20"/>
              </w:rPr>
            </w:pPr>
            <w:r w:rsidRPr="00BD1FF6">
              <w:rPr>
                <w:sz w:val="20"/>
                <w:szCs w:val="20"/>
              </w:rPr>
              <w:t>6. Ремонт КИП и А;</w:t>
            </w:r>
          </w:p>
          <w:p w:rsidR="00BD1FF6" w:rsidRPr="00BD1FF6" w:rsidRDefault="00BD1FF6" w:rsidP="00BD1FF6">
            <w:pPr>
              <w:spacing w:before="0"/>
              <w:rPr>
                <w:sz w:val="20"/>
                <w:szCs w:val="20"/>
              </w:rPr>
            </w:pPr>
            <w:r w:rsidRPr="00BD1FF6">
              <w:rPr>
                <w:sz w:val="20"/>
                <w:szCs w:val="20"/>
              </w:rPr>
              <w:t>7. Ремонт электрооборудования.</w:t>
            </w:r>
          </w:p>
          <w:p w:rsidR="00BD1FF6" w:rsidRPr="00BD1FF6" w:rsidRDefault="00BD1FF6" w:rsidP="00144694">
            <w:pPr>
              <w:snapToGrid w:val="0"/>
              <w:spacing w:before="0"/>
              <w:rPr>
                <w:sz w:val="20"/>
                <w:szCs w:val="20"/>
              </w:rPr>
            </w:pPr>
            <w:r w:rsidRPr="00BD1FF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РХ цех №5 ОАО «Славнефть-ЯНОС» в 2017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FF6" w:rsidRPr="00BD1FF6" w:rsidRDefault="00BD1FF6" w:rsidP="00144694">
            <w:pPr>
              <w:snapToGrid w:val="0"/>
              <w:spacing w:before="0"/>
              <w:rPr>
                <w:sz w:val="20"/>
                <w:szCs w:val="20"/>
              </w:rPr>
            </w:pPr>
            <w:r w:rsidRPr="00BD1FF6">
              <w:rPr>
                <w:sz w:val="20"/>
                <w:szCs w:val="20"/>
              </w:rPr>
              <w:t>РХ, цех №5</w:t>
            </w:r>
          </w:p>
        </w:tc>
      </w:tr>
    </w:tbl>
    <w:p w:rsidR="00EF1336" w:rsidRPr="00EF1336" w:rsidRDefault="00EF1336" w:rsidP="00AE7116">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9B5FD8" w:rsidRDefault="00EF1336" w:rsidP="009B5FD8">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A65E3D" w:rsidRPr="00296F78">
        <w:rPr>
          <w:b/>
          <w:szCs w:val="22"/>
        </w:rPr>
        <w:t>для  лота №4</w:t>
      </w:r>
      <w:r w:rsidR="00A65E3D">
        <w:rPr>
          <w:b/>
          <w:szCs w:val="22"/>
        </w:rPr>
        <w:t xml:space="preserve"> </w:t>
      </w:r>
      <w:r w:rsidR="00144694" w:rsidRPr="00EA2FD2">
        <w:rPr>
          <w:szCs w:val="22"/>
        </w:rPr>
        <w:t>начало ра</w:t>
      </w:r>
      <w:r w:rsidR="00144694">
        <w:rPr>
          <w:szCs w:val="22"/>
        </w:rPr>
        <w:t>бот – апрель</w:t>
      </w:r>
      <w:r w:rsidR="00144694" w:rsidRPr="00EA2FD2">
        <w:rPr>
          <w:szCs w:val="22"/>
        </w:rPr>
        <w:t xml:space="preserve"> 2017 г., окончание </w:t>
      </w:r>
      <w:r w:rsidR="00144694">
        <w:rPr>
          <w:szCs w:val="22"/>
        </w:rPr>
        <w:t>работ – ию</w:t>
      </w:r>
      <w:r w:rsidR="00144694" w:rsidRPr="00EA2FD2">
        <w:rPr>
          <w:szCs w:val="22"/>
        </w:rPr>
        <w:t xml:space="preserve">ль 2017 г., </w:t>
      </w:r>
      <w:r w:rsidR="00144694" w:rsidRPr="00EA2FD2">
        <w:rPr>
          <w:b/>
          <w:szCs w:val="22"/>
        </w:rPr>
        <w:t>для лота №2</w:t>
      </w:r>
      <w:r w:rsidR="00144694" w:rsidRPr="00EA2FD2">
        <w:rPr>
          <w:szCs w:val="22"/>
        </w:rPr>
        <w:t xml:space="preserve">  начало работ –</w:t>
      </w:r>
      <w:r w:rsidR="00144694">
        <w:rPr>
          <w:szCs w:val="22"/>
        </w:rPr>
        <w:t xml:space="preserve"> </w:t>
      </w:r>
      <w:r w:rsidR="00144694" w:rsidRPr="00296F78">
        <w:rPr>
          <w:szCs w:val="22"/>
        </w:rPr>
        <w:t xml:space="preserve">май 2017 г., окончание работ – май  2017 г., </w:t>
      </w:r>
      <w:r w:rsidR="00144694" w:rsidRPr="00296F78">
        <w:rPr>
          <w:b/>
          <w:szCs w:val="22"/>
        </w:rPr>
        <w:t>для  лота    №3</w:t>
      </w:r>
      <w:r w:rsidR="00144694" w:rsidRPr="00296F78">
        <w:rPr>
          <w:szCs w:val="22"/>
        </w:rPr>
        <w:t xml:space="preserve">  начало работ – март  2017 г., окончание работ – апрель  2017 г., </w:t>
      </w:r>
      <w:r w:rsidR="00144694" w:rsidRPr="00296F78">
        <w:rPr>
          <w:b/>
          <w:szCs w:val="22"/>
        </w:rPr>
        <w:t>для  лота №4</w:t>
      </w:r>
      <w:r w:rsidR="00144694" w:rsidRPr="00296F78">
        <w:rPr>
          <w:szCs w:val="22"/>
        </w:rPr>
        <w:t xml:space="preserve">  начало работ – май 2017 г., окончание работ – май  2017 г. Сроки начала работ для лота №1</w:t>
      </w:r>
      <w:r w:rsidR="00144694" w:rsidRPr="00226E0B">
        <w:rPr>
          <w:szCs w:val="22"/>
        </w:rPr>
        <w:t xml:space="preserve"> указаны с учетом  частичного их выполнения до останова объекта согласно утвержденного перечня (выборки из дефектной ведомости), сроки выполнения основной части работ производятся в период останова объекта (см. укрупненный</w:t>
      </w:r>
      <w:r w:rsidR="00144694">
        <w:rPr>
          <w:szCs w:val="22"/>
        </w:rPr>
        <w:t xml:space="preserve"> график работ, Приложение</w:t>
      </w:r>
      <w:r w:rsidR="00144694" w:rsidRPr="00226E0B">
        <w:rPr>
          <w:szCs w:val="22"/>
        </w:rPr>
        <w:t xml:space="preserve"> №3 к проектам Договоров).</w:t>
      </w:r>
      <w:r w:rsidR="00144694" w:rsidRPr="004C407C">
        <w:rPr>
          <w:color w:val="FF0000"/>
          <w:szCs w:val="22"/>
        </w:rPr>
        <w:t xml:space="preserve"> </w:t>
      </w:r>
      <w:r w:rsidR="00144694">
        <w:rPr>
          <w:szCs w:val="22"/>
        </w:rPr>
        <w:t xml:space="preserve"> </w:t>
      </w:r>
      <w:r w:rsidR="00144694" w:rsidRPr="00774474">
        <w:rPr>
          <w:szCs w:val="22"/>
        </w:rPr>
        <w:t>Окончание</w:t>
      </w:r>
      <w:r w:rsidR="00144694">
        <w:rPr>
          <w:szCs w:val="22"/>
        </w:rPr>
        <w:t xml:space="preserve"> работ в целом и отдельных этапов (в случае их наличия) оформляются двусторонними актами выполненных работ.</w:t>
      </w:r>
    </w:p>
    <w:p w:rsidR="00F52E35" w:rsidRDefault="00EF1336" w:rsidP="00F52E35">
      <w:pPr>
        <w:jc w:val="both"/>
        <w:rPr>
          <w:szCs w:val="22"/>
        </w:rPr>
      </w:pPr>
      <w:r w:rsidRPr="00EF1336">
        <w:rPr>
          <w:rFonts w:cs="Arial"/>
          <w:b/>
          <w:szCs w:val="22"/>
          <w:u w:val="single"/>
        </w:rPr>
        <w:t>Условия оплаты</w:t>
      </w:r>
      <w:r w:rsidRPr="00EF1336">
        <w:rPr>
          <w:rFonts w:cs="Arial"/>
          <w:szCs w:val="22"/>
        </w:rPr>
        <w:t xml:space="preserve">: </w:t>
      </w:r>
      <w:r w:rsidR="00F52E35">
        <w:rPr>
          <w:szCs w:val="22"/>
        </w:rPr>
        <w:t>по предоставленным подписанным актам выполненных работ и счетам–фактурам, с отсрочкой платежа 90 (девяносто) календарных дней.</w:t>
      </w:r>
    </w:p>
    <w:p w:rsidR="00F52E35" w:rsidRDefault="00F52E35" w:rsidP="00F52E35">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F52E35" w:rsidRDefault="00F52E35" w:rsidP="00F52E35">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Заказчиком дополнительной дефектной ведомости и </w:t>
      </w:r>
      <w:r w:rsidRPr="001327D3">
        <w:rPr>
          <w:szCs w:val="22"/>
        </w:rPr>
        <w:t>показателей</w:t>
      </w:r>
      <w:r w:rsidRPr="00EA2FD2">
        <w:rPr>
          <w:szCs w:val="22"/>
        </w:rPr>
        <w:t xml:space="preserve"> Регламента определения стоимости работ, с соблюдением стоимости опциона</w:t>
      </w:r>
      <w:r>
        <w:rPr>
          <w:szCs w:val="22"/>
        </w:rPr>
        <w:t>.</w:t>
      </w:r>
    </w:p>
    <w:p w:rsidR="00F52E35" w:rsidRPr="004158DB" w:rsidRDefault="00F52E35" w:rsidP="00F52E35">
      <w:pPr>
        <w:autoSpaceDE w:val="0"/>
        <w:ind w:firstLine="720"/>
        <w:jc w:val="both"/>
        <w:rPr>
          <w:b/>
          <w:szCs w:val="22"/>
        </w:rPr>
      </w:pPr>
      <w:r w:rsidRPr="00296F78">
        <w:rPr>
          <w:b/>
          <w:szCs w:val="22"/>
        </w:rPr>
        <w:t>Максимальные показатели Регламентов определения стоимости работ, которые должны применяться в ресурсных сметных расчетах, составленных на основании локальных смет №№31-2016, 35-2016, 36-2016, 38-2016, а также для последующи</w:t>
      </w:r>
      <w:r>
        <w:rPr>
          <w:b/>
          <w:szCs w:val="22"/>
        </w:rPr>
        <w:t>х дополнительных работ, а именно</w:t>
      </w:r>
      <w:r w:rsidRPr="00296F78">
        <w:rPr>
          <w:b/>
          <w:szCs w:val="22"/>
        </w:rPr>
        <w:t>:</w:t>
      </w:r>
    </w:p>
    <w:tbl>
      <w:tblPr>
        <w:tblW w:w="0" w:type="auto"/>
        <w:tblInd w:w="240" w:type="dxa"/>
        <w:tblLayout w:type="fixed"/>
        <w:tblLook w:val="0000" w:firstRow="0" w:lastRow="0" w:firstColumn="0" w:lastColumn="0" w:noHBand="0" w:noVBand="0"/>
      </w:tblPr>
      <w:tblGrid>
        <w:gridCol w:w="7239"/>
        <w:gridCol w:w="1118"/>
        <w:gridCol w:w="1453"/>
      </w:tblGrid>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EA2FD2" w:rsidRDefault="00F52E35" w:rsidP="00BE31D3">
            <w:pPr>
              <w:jc w:val="both"/>
            </w:pPr>
            <w:r w:rsidRPr="00EA2FD2">
              <w:rPr>
                <w:szCs w:val="22"/>
              </w:rPr>
              <w:t>Количество</w:t>
            </w:r>
          </w:p>
        </w:tc>
      </w:tr>
      <w:tr w:rsidR="00F52E35" w:rsidRPr="00EA2FD2" w:rsidTr="00F52E35">
        <w:trPr>
          <w:trHeight w:val="347"/>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29 500</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1,25</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1,50</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90</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50</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3,08</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10</w:t>
            </w:r>
          </w:p>
        </w:tc>
      </w:tr>
      <w:tr w:rsidR="00F52E35" w:rsidRPr="00EA2FD2" w:rsidTr="00F52E35">
        <w:trPr>
          <w:trHeight w:val="180"/>
        </w:trPr>
        <w:tc>
          <w:tcPr>
            <w:tcW w:w="7239"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F52E35" w:rsidRPr="00EA2FD2" w:rsidRDefault="00F52E35" w:rsidP="00BE31D3">
            <w:pPr>
              <w:jc w:val="both"/>
            </w:pPr>
            <w:r w:rsidRPr="00EA2F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F52E35" w:rsidRPr="00296F78" w:rsidRDefault="00F52E35" w:rsidP="00BE31D3">
            <w:pPr>
              <w:snapToGrid w:val="0"/>
              <w:rPr>
                <w:b/>
              </w:rPr>
            </w:pPr>
            <w:r w:rsidRPr="00296F78">
              <w:rPr>
                <w:b/>
                <w:szCs w:val="22"/>
              </w:rPr>
              <w:t>5</w:t>
            </w:r>
          </w:p>
        </w:tc>
      </w:tr>
    </w:tbl>
    <w:p w:rsidR="00F52E35" w:rsidRDefault="00F52E35" w:rsidP="00F52E35">
      <w:pPr>
        <w:autoSpaceDE w:val="0"/>
        <w:ind w:firstLine="720"/>
        <w:jc w:val="both"/>
        <w:rPr>
          <w:szCs w:val="22"/>
        </w:rPr>
      </w:pPr>
      <w:r w:rsidRPr="00EA2FD2">
        <w:rPr>
          <w:szCs w:val="22"/>
        </w:rPr>
        <w:lastRenderedPageBreak/>
        <w:t>Удорожание работ, не предусмотренное дополнительным соглашением к Договору подряда, оплате не подлежит.</w:t>
      </w:r>
    </w:p>
    <w:p w:rsidR="00F52E35" w:rsidRPr="00EA2FD2" w:rsidRDefault="00F52E35" w:rsidP="00F52E35">
      <w:pPr>
        <w:autoSpaceDE w:val="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F52E35" w:rsidRDefault="00F52E35" w:rsidP="00F52E35">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F52E35" w:rsidRDefault="00F52E35" w:rsidP="00F52E35">
      <w:pPr>
        <w:ind w:firstLine="567"/>
        <w:jc w:val="both"/>
        <w:rPr>
          <w:szCs w:val="22"/>
        </w:rPr>
      </w:pPr>
      <w:r>
        <w:rPr>
          <w:szCs w:val="22"/>
        </w:rPr>
        <w:t>Стоимость опциона - не более 10</w:t>
      </w:r>
      <w:r w:rsidRPr="00774474">
        <w:rPr>
          <w:szCs w:val="22"/>
        </w:rPr>
        <w:t>0 % от стоимости работ по Договору, указанной в п. 3.1.</w:t>
      </w:r>
    </w:p>
    <w:p w:rsidR="00F52E35" w:rsidRDefault="00F52E35" w:rsidP="00F52E35">
      <w:pPr>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F52E35" w:rsidRPr="006A726D" w:rsidRDefault="00F52E35" w:rsidP="00F52E35">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F52E35" w:rsidRPr="006A726D" w:rsidRDefault="00F52E35" w:rsidP="00F52E35">
      <w:pPr>
        <w:numPr>
          <w:ilvl w:val="0"/>
          <w:numId w:val="13"/>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F52E35" w:rsidRPr="006A726D" w:rsidRDefault="00F52E35" w:rsidP="00F52E35">
      <w:pPr>
        <w:numPr>
          <w:ilvl w:val="0"/>
          <w:numId w:val="13"/>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F52E35" w:rsidRPr="006A726D" w:rsidRDefault="00F52E35" w:rsidP="00F52E35">
      <w:pPr>
        <w:spacing w:before="0"/>
        <w:ind w:firstLine="709"/>
        <w:jc w:val="both"/>
        <w:rPr>
          <w:b/>
          <w:szCs w:val="22"/>
        </w:rPr>
      </w:pPr>
      <w:r w:rsidRPr="006A726D">
        <w:rPr>
          <w:szCs w:val="22"/>
        </w:rPr>
        <w:t xml:space="preserve">- твердая договорная цена на работы </w:t>
      </w:r>
      <w:r w:rsidRPr="006A726D">
        <w:rPr>
          <w:b/>
          <w:szCs w:val="22"/>
        </w:rPr>
        <w:t xml:space="preserve">по капитальному ремонту установок </w:t>
      </w:r>
      <w:r>
        <w:rPr>
          <w:b/>
          <w:szCs w:val="22"/>
        </w:rPr>
        <w:t>ГФУ (парки), ГНЭ, СХМ (парк метанола), РХ цех №</w:t>
      </w:r>
      <w:r w:rsidRPr="006A726D">
        <w:rPr>
          <w:b/>
          <w:szCs w:val="22"/>
        </w:rPr>
        <w:t>5 согласно графика простоев в 2017 г.</w:t>
      </w:r>
    </w:p>
    <w:p w:rsidR="00F52E35" w:rsidRDefault="00F52E35" w:rsidP="00F52E35">
      <w:pPr>
        <w:spacing w:before="0"/>
        <w:ind w:firstLine="709"/>
        <w:jc w:val="both"/>
        <w:rPr>
          <w:szCs w:val="22"/>
        </w:rPr>
      </w:pPr>
      <w:r w:rsidRPr="006A726D">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w:t>
      </w:r>
      <w:r>
        <w:rPr>
          <w:szCs w:val="22"/>
        </w:rPr>
        <w:t xml:space="preserve"> (Форма 10 ПДО).</w:t>
      </w:r>
    </w:p>
    <w:p w:rsidR="00F52E35" w:rsidRDefault="008F0C98" w:rsidP="00F52E35">
      <w:pPr>
        <w:autoSpaceDE w:val="0"/>
        <w:jc w:val="both"/>
      </w:pPr>
      <w:r w:rsidRPr="008F0C98">
        <w:rPr>
          <w:rFonts w:cs="Arial"/>
          <w:b/>
          <w:szCs w:val="22"/>
          <w:u w:val="single"/>
        </w:rPr>
        <w:t>Проектно-техническая документация:</w:t>
      </w:r>
      <w:r w:rsidRPr="00D21E42">
        <w:t xml:space="preserve"> </w:t>
      </w:r>
    </w:p>
    <w:p w:rsidR="00F52E35" w:rsidRDefault="00F52E35" w:rsidP="00F52E35">
      <w:pPr>
        <w:autoSpaceDE w:val="0"/>
        <w:jc w:val="both"/>
        <w:rPr>
          <w:szCs w:val="22"/>
        </w:rPr>
      </w:pPr>
      <w:r w:rsidRPr="00106B40">
        <w:rPr>
          <w:b/>
          <w:szCs w:val="22"/>
        </w:rPr>
        <w:t xml:space="preserve">Лот №1: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ГФУ (парки)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ГФУ (парки) цех №5 в 2017 г., локальная смета </w:t>
      </w:r>
      <w:r w:rsidRPr="00F275E3">
        <w:rPr>
          <w:szCs w:val="22"/>
        </w:rPr>
        <w:t>№</w:t>
      </w:r>
      <w:r>
        <w:rPr>
          <w:szCs w:val="22"/>
        </w:rPr>
        <w:t>38-2016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ГФУ (парки) цех №5</w:t>
      </w:r>
      <w:r w:rsidRPr="00D54220">
        <w:rPr>
          <w:szCs w:val="22"/>
        </w:rPr>
        <w:t xml:space="preserve"> согласно графика простоев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p>
    <w:p w:rsidR="00F52E35" w:rsidRDefault="00F52E35" w:rsidP="00F52E35">
      <w:pPr>
        <w:autoSpaceDE w:val="0"/>
        <w:jc w:val="both"/>
        <w:rPr>
          <w:szCs w:val="22"/>
        </w:rPr>
      </w:pPr>
      <w:r>
        <w:rPr>
          <w:b/>
          <w:szCs w:val="22"/>
        </w:rPr>
        <w:t>Лот №2</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ГНЭ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ГНЭ цех №5 в 2017 г., локальная смета </w:t>
      </w:r>
      <w:r w:rsidRPr="00F275E3">
        <w:rPr>
          <w:szCs w:val="22"/>
        </w:rPr>
        <w:t>№</w:t>
      </w:r>
      <w:r>
        <w:rPr>
          <w:szCs w:val="22"/>
        </w:rPr>
        <w:t>31-2016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ГНЭ цех №5</w:t>
      </w:r>
      <w:r w:rsidRPr="00D54220">
        <w:rPr>
          <w:szCs w:val="22"/>
        </w:rPr>
        <w:t xml:space="preserve"> согласно графика простоев в 2017 г</w:t>
      </w:r>
      <w:r>
        <w:rPr>
          <w:szCs w:val="22"/>
        </w:rPr>
        <w:t xml:space="preserve">. </w:t>
      </w:r>
      <w:r w:rsidRPr="00F815C6">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p>
    <w:p w:rsidR="00F52E35" w:rsidRDefault="00F52E35" w:rsidP="00F52E35">
      <w:pPr>
        <w:autoSpaceDE w:val="0"/>
        <w:jc w:val="both"/>
        <w:rPr>
          <w:szCs w:val="22"/>
        </w:rPr>
      </w:pPr>
      <w:r>
        <w:rPr>
          <w:b/>
          <w:szCs w:val="22"/>
        </w:rPr>
        <w:t>Лот №3</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СХМ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СХМ цех №5 в 2017 г., локальная смета </w:t>
      </w:r>
      <w:r w:rsidRPr="00F275E3">
        <w:rPr>
          <w:szCs w:val="22"/>
        </w:rPr>
        <w:t>№</w:t>
      </w:r>
      <w:r>
        <w:rPr>
          <w:szCs w:val="22"/>
        </w:rPr>
        <w:t>36-2016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СХМ цех №5</w:t>
      </w:r>
      <w:r w:rsidRPr="00D54220">
        <w:rPr>
          <w:szCs w:val="22"/>
        </w:rPr>
        <w:t xml:space="preserve"> согласно графика простоев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p>
    <w:p w:rsidR="008F0C98" w:rsidRPr="00D21E42" w:rsidRDefault="00F52E35" w:rsidP="00F52E35">
      <w:pPr>
        <w:jc w:val="both"/>
      </w:pPr>
      <w:r>
        <w:rPr>
          <w:b/>
          <w:szCs w:val="22"/>
        </w:rPr>
        <w:t>Лот №4</w:t>
      </w:r>
      <w:r w:rsidRPr="00106B40">
        <w:rPr>
          <w:b/>
          <w:szCs w:val="22"/>
        </w:rPr>
        <w:t xml:space="preserve">: </w:t>
      </w:r>
      <w:r>
        <w:rPr>
          <w:szCs w:val="22"/>
        </w:rPr>
        <w:t xml:space="preserve">Утвержденная дефектная ведомость на Работы по </w:t>
      </w:r>
      <w:r w:rsidRPr="00D54220">
        <w:rPr>
          <w:szCs w:val="22"/>
        </w:rPr>
        <w:t>капитальном</w:t>
      </w:r>
      <w:r>
        <w:rPr>
          <w:szCs w:val="22"/>
        </w:rPr>
        <w:t>у ремонту установки РХ цех №5</w:t>
      </w:r>
      <w:r w:rsidRPr="00D54220">
        <w:rPr>
          <w:szCs w:val="22"/>
        </w:rPr>
        <w:t xml:space="preserve"> согласно графика простоев в 2017 г</w:t>
      </w:r>
      <w:r>
        <w:rPr>
          <w:szCs w:val="22"/>
        </w:rPr>
        <w:t xml:space="preserve">., утвержденная ведомость поставки материалов на капитальный ремонт установки РХ цех №5 в 2017 г., локальная смета </w:t>
      </w:r>
      <w:r w:rsidRPr="00842E72">
        <w:rPr>
          <w:szCs w:val="22"/>
        </w:rPr>
        <w:t>№</w:t>
      </w:r>
      <w:r>
        <w:rPr>
          <w:szCs w:val="22"/>
        </w:rPr>
        <w:t>35-2016</w:t>
      </w:r>
      <w:r w:rsidRPr="00F815C6">
        <w:rPr>
          <w:szCs w:val="22"/>
        </w:rPr>
        <w:t xml:space="preserve"> </w:t>
      </w:r>
      <w:r>
        <w:rPr>
          <w:szCs w:val="22"/>
        </w:rPr>
        <w:t xml:space="preserve">на Работы по </w:t>
      </w:r>
      <w:r w:rsidRPr="00D54220">
        <w:rPr>
          <w:szCs w:val="22"/>
        </w:rPr>
        <w:t>капитальном</w:t>
      </w:r>
      <w:r>
        <w:rPr>
          <w:szCs w:val="22"/>
        </w:rPr>
        <w:t>у ремонту установки РХ цех №5</w:t>
      </w:r>
      <w:r w:rsidRPr="00D54220">
        <w:rPr>
          <w:szCs w:val="22"/>
        </w:rPr>
        <w:t xml:space="preserve"> согласно графика простоев в 2017 г</w:t>
      </w:r>
      <w:r>
        <w:rPr>
          <w:szCs w:val="22"/>
        </w:rPr>
        <w:t xml:space="preserve">.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r w:rsidR="008F0C98">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560852" w:rsidRDefault="00560852" w:rsidP="00560852">
      <w:pPr>
        <w:autoSpaceDE w:val="0"/>
        <w:spacing w:after="120"/>
        <w:jc w:val="both"/>
        <w:rPr>
          <w:szCs w:val="22"/>
        </w:rPr>
      </w:pPr>
      <w:r w:rsidRPr="003D4A0B">
        <w:rPr>
          <w:b/>
          <w:szCs w:val="22"/>
        </w:rPr>
        <w:t>2.1</w:t>
      </w:r>
      <w:r>
        <w:rPr>
          <w:szCs w:val="22"/>
        </w:rPr>
        <w:t xml:space="preserve"> </w:t>
      </w:r>
      <w:r w:rsidRPr="00DF469B">
        <w:rPr>
          <w:b/>
          <w:szCs w:val="22"/>
        </w:rPr>
        <w:t>Лот №1:</w:t>
      </w:r>
      <w:r>
        <w:rPr>
          <w:szCs w:val="22"/>
        </w:rPr>
        <w:t xml:space="preserve"> Работы по </w:t>
      </w:r>
      <w:r w:rsidRPr="00D54220">
        <w:rPr>
          <w:szCs w:val="22"/>
        </w:rPr>
        <w:t>капитальном</w:t>
      </w:r>
      <w:r>
        <w:rPr>
          <w:szCs w:val="22"/>
        </w:rPr>
        <w:t>у ремонту установки ГФУ (парки)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560852" w:rsidRDefault="00560852" w:rsidP="00560852">
      <w:pPr>
        <w:autoSpaceDE w:val="0"/>
        <w:spacing w:after="120"/>
        <w:jc w:val="both"/>
        <w:rPr>
          <w:szCs w:val="22"/>
        </w:rPr>
      </w:pPr>
      <w:r>
        <w:rPr>
          <w:b/>
          <w:szCs w:val="22"/>
        </w:rPr>
        <w:lastRenderedPageBreak/>
        <w:t xml:space="preserve"> </w:t>
      </w:r>
      <w:r w:rsidRPr="003D4A0B">
        <w:rPr>
          <w:b/>
          <w:szCs w:val="22"/>
        </w:rPr>
        <w:t>2.</w:t>
      </w:r>
      <w:r>
        <w:rPr>
          <w:b/>
          <w:szCs w:val="22"/>
        </w:rPr>
        <w:t>2</w:t>
      </w:r>
      <w:r>
        <w:rPr>
          <w:szCs w:val="22"/>
        </w:rPr>
        <w:t xml:space="preserve">  </w:t>
      </w:r>
      <w:r>
        <w:rPr>
          <w:b/>
          <w:szCs w:val="22"/>
        </w:rPr>
        <w:t>Лот №2</w:t>
      </w:r>
      <w:r w:rsidRPr="00DF469B">
        <w:rPr>
          <w:b/>
          <w:szCs w:val="22"/>
        </w:rPr>
        <w:t>:</w:t>
      </w:r>
      <w:r>
        <w:rPr>
          <w:szCs w:val="22"/>
        </w:rPr>
        <w:t xml:space="preserve"> Работы по </w:t>
      </w:r>
      <w:r w:rsidRPr="00D54220">
        <w:rPr>
          <w:szCs w:val="22"/>
        </w:rPr>
        <w:t>капитальном</w:t>
      </w:r>
      <w:r>
        <w:rPr>
          <w:szCs w:val="22"/>
        </w:rPr>
        <w:t>у ремонту установки ГНЭ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560852" w:rsidRDefault="00560852" w:rsidP="00560852">
      <w:pPr>
        <w:autoSpaceDE w:val="0"/>
        <w:spacing w:after="120"/>
        <w:jc w:val="both"/>
        <w:rPr>
          <w:szCs w:val="22"/>
        </w:rPr>
      </w:pPr>
      <w:r w:rsidRPr="003D4A0B">
        <w:rPr>
          <w:b/>
          <w:szCs w:val="22"/>
        </w:rPr>
        <w:t>2.</w:t>
      </w:r>
      <w:r>
        <w:rPr>
          <w:b/>
          <w:szCs w:val="22"/>
        </w:rPr>
        <w:t>3</w:t>
      </w:r>
      <w:r>
        <w:rPr>
          <w:szCs w:val="22"/>
        </w:rPr>
        <w:t xml:space="preserve">  </w:t>
      </w:r>
      <w:r>
        <w:rPr>
          <w:b/>
          <w:szCs w:val="22"/>
        </w:rPr>
        <w:t>Лот №3</w:t>
      </w:r>
      <w:r w:rsidRPr="00DF469B">
        <w:rPr>
          <w:b/>
          <w:szCs w:val="22"/>
        </w:rPr>
        <w:t>:</w:t>
      </w:r>
      <w:r>
        <w:rPr>
          <w:szCs w:val="22"/>
        </w:rPr>
        <w:t xml:space="preserve"> Работы по </w:t>
      </w:r>
      <w:r w:rsidRPr="00D54220">
        <w:rPr>
          <w:szCs w:val="22"/>
        </w:rPr>
        <w:t>капитальном</w:t>
      </w:r>
      <w:r>
        <w:rPr>
          <w:szCs w:val="22"/>
        </w:rPr>
        <w:t>у ремонту установки СХМ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8F0C98" w:rsidRDefault="00560852" w:rsidP="00560852">
      <w:pPr>
        <w:autoSpaceDE w:val="0"/>
        <w:spacing w:after="120"/>
        <w:jc w:val="both"/>
      </w:pPr>
      <w:r w:rsidRPr="003D4A0B">
        <w:rPr>
          <w:b/>
          <w:szCs w:val="22"/>
        </w:rPr>
        <w:t>2.</w:t>
      </w:r>
      <w:r>
        <w:rPr>
          <w:b/>
          <w:szCs w:val="22"/>
        </w:rPr>
        <w:t>4</w:t>
      </w:r>
      <w:r>
        <w:rPr>
          <w:szCs w:val="22"/>
        </w:rPr>
        <w:t xml:space="preserve">  </w:t>
      </w:r>
      <w:r>
        <w:rPr>
          <w:b/>
          <w:szCs w:val="22"/>
        </w:rPr>
        <w:t>Лот №4</w:t>
      </w:r>
      <w:r w:rsidRPr="00DF469B">
        <w:rPr>
          <w:b/>
          <w:szCs w:val="22"/>
        </w:rPr>
        <w:t>:</w:t>
      </w:r>
      <w:r>
        <w:rPr>
          <w:szCs w:val="22"/>
        </w:rPr>
        <w:t xml:space="preserve"> Работы по </w:t>
      </w:r>
      <w:r w:rsidRPr="00D54220">
        <w:rPr>
          <w:szCs w:val="22"/>
        </w:rPr>
        <w:t>капитальном</w:t>
      </w:r>
      <w:r>
        <w:rPr>
          <w:szCs w:val="22"/>
        </w:rPr>
        <w:t>у ремонту установки РХ цех №5</w:t>
      </w:r>
      <w:r w:rsidRPr="00D54220">
        <w:rPr>
          <w:szCs w:val="22"/>
        </w:rPr>
        <w:t xml:space="preserve"> согласно графика простоев</w:t>
      </w:r>
      <w:r>
        <w:rPr>
          <w:szCs w:val="22"/>
        </w:rPr>
        <w:t>. Работы должны выполняться в соответствии с утвержденной дефектной ведомостью и сметными расчетами.</w:t>
      </w:r>
      <w:r>
        <w:rPr>
          <w:color w:val="FF0000"/>
          <w:szCs w:val="22"/>
        </w:rPr>
        <w:t xml:space="preserve"> </w:t>
      </w:r>
      <w:r>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8F0C98" w:rsidRPr="005C38DC">
        <w:t>.</w:t>
      </w:r>
    </w:p>
    <w:p w:rsidR="00560852" w:rsidRDefault="00560852" w:rsidP="00560852">
      <w:pPr>
        <w:ind w:right="57"/>
        <w:jc w:val="both"/>
        <w:rPr>
          <w:szCs w:val="22"/>
        </w:rPr>
      </w:pPr>
      <w:r>
        <w:rPr>
          <w:b/>
          <w:iCs/>
          <w:szCs w:val="22"/>
        </w:rPr>
        <w:t>2.5</w:t>
      </w:r>
      <w:r>
        <w:rPr>
          <w:iCs/>
          <w:szCs w:val="22"/>
        </w:rPr>
        <w:t xml:space="preserve">  </w:t>
      </w:r>
      <w:r>
        <w:rPr>
          <w:b/>
          <w:iCs/>
          <w:szCs w:val="22"/>
        </w:rPr>
        <w:t>Общие требования для лотов № 1,2,3,4:</w:t>
      </w:r>
      <w:r>
        <w:rPr>
          <w:iCs/>
          <w:szCs w:val="22"/>
        </w:rPr>
        <w:t xml:space="preserve"> </w:t>
      </w:r>
    </w:p>
    <w:p w:rsidR="00560852" w:rsidRPr="003D4A0B" w:rsidRDefault="00560852" w:rsidP="00560852">
      <w:pPr>
        <w:pStyle w:val="af"/>
        <w:tabs>
          <w:tab w:val="clear" w:pos="4677"/>
          <w:tab w:val="clear" w:pos="9355"/>
        </w:tabs>
        <w:jc w:val="both"/>
        <w:rPr>
          <w:iCs/>
          <w:sz w:val="22"/>
          <w:szCs w:val="22"/>
        </w:rPr>
      </w:pPr>
      <w:r>
        <w:rPr>
          <w:b/>
          <w:sz w:val="22"/>
          <w:szCs w:val="22"/>
        </w:rPr>
        <w:t xml:space="preserve">     </w:t>
      </w:r>
      <w:r w:rsidRPr="00560852">
        <w:rPr>
          <w:rFonts w:ascii="Arial" w:hAnsi="Arial"/>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СП 16.13330.2011, СП 63.13330.2012, СП 70.13330.2012, СП 45.13330.2012, СП 75.13330.2011, СП 61.13330.2012, СП 126.13330.2012, Правила по охране труда в строительстве, утв. приказом от 1 июня 2015 г. N 336н.</w:t>
      </w:r>
    </w:p>
    <w:p w:rsidR="00560852" w:rsidRDefault="00560852" w:rsidP="00560852">
      <w:pPr>
        <w:autoSpaceDE w:val="0"/>
        <w:spacing w:after="120"/>
        <w:jc w:val="both"/>
        <w:rPr>
          <w:szCs w:val="22"/>
        </w:rPr>
      </w:pPr>
      <w:r>
        <w:rPr>
          <w:iCs/>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560852" w:rsidRPr="00382A02" w:rsidRDefault="00560852" w:rsidP="00560852">
      <w:pPr>
        <w:autoSpaceDE w:val="0"/>
        <w:spacing w:after="120"/>
        <w:jc w:val="both"/>
        <w:rPr>
          <w:b/>
          <w:iCs/>
          <w:szCs w:val="22"/>
        </w:rPr>
      </w:pPr>
      <w:r w:rsidRPr="00296F78">
        <w:rPr>
          <w:b/>
          <w:szCs w:val="22"/>
        </w:rPr>
        <w:t>Локальные сметы №№31-2016, 35-2016, 36-2016, 38-2016, представленные в составе проектно-технической документации изменениям со стороны контрагентов не подлежат.</w:t>
      </w:r>
    </w:p>
    <w:p w:rsidR="00EF1336" w:rsidRDefault="00EF1336" w:rsidP="0076276E">
      <w:pPr>
        <w:autoSpaceDE w:val="0"/>
        <w:spacing w:after="120"/>
        <w:jc w:val="both"/>
        <w:rPr>
          <w:rFonts w:cs="Arial"/>
          <w:b/>
          <w:iCs/>
          <w:szCs w:val="22"/>
        </w:rPr>
      </w:pPr>
      <w:r w:rsidRPr="00EF1336">
        <w:rPr>
          <w:rFonts w:cs="Arial"/>
          <w:b/>
          <w:iCs/>
          <w:szCs w:val="22"/>
        </w:rPr>
        <w:t>3. Основные требования к Контрагенту.</w:t>
      </w:r>
    </w:p>
    <w:tbl>
      <w:tblPr>
        <w:tblW w:w="10231" w:type="dxa"/>
        <w:tblInd w:w="83" w:type="dxa"/>
        <w:tblLayout w:type="fixed"/>
        <w:tblLook w:val="0000" w:firstRow="0" w:lastRow="0" w:firstColumn="0" w:lastColumn="0" w:noHBand="0" w:noVBand="0"/>
      </w:tblPr>
      <w:tblGrid>
        <w:gridCol w:w="649"/>
        <w:gridCol w:w="3912"/>
        <w:gridCol w:w="3003"/>
        <w:gridCol w:w="1441"/>
        <w:gridCol w:w="1226"/>
      </w:tblGrid>
      <w:tr w:rsidR="00560852" w:rsidTr="00560852">
        <w:trPr>
          <w:trHeight w:val="300"/>
          <w:tblHeader/>
        </w:trPr>
        <w:tc>
          <w:tcPr>
            <w:tcW w:w="649"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BE31D3">
            <w:pPr>
              <w:rPr>
                <w:b/>
                <w:bCs/>
                <w:sz w:val="20"/>
                <w:szCs w:val="20"/>
              </w:rPr>
            </w:pPr>
            <w:r w:rsidRPr="005A4A5E">
              <w:rPr>
                <w:b/>
                <w:bCs/>
                <w:sz w:val="20"/>
                <w:szCs w:val="20"/>
              </w:rPr>
              <w:t>№ п/п</w:t>
            </w:r>
          </w:p>
        </w:tc>
        <w:tc>
          <w:tcPr>
            <w:tcW w:w="3912"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BE31D3">
            <w:pPr>
              <w:rPr>
                <w:b/>
                <w:bCs/>
                <w:sz w:val="20"/>
                <w:szCs w:val="20"/>
              </w:rPr>
            </w:pPr>
            <w:r w:rsidRPr="005A4A5E">
              <w:rPr>
                <w:b/>
                <w:bCs/>
                <w:sz w:val="20"/>
                <w:szCs w:val="20"/>
              </w:rPr>
              <w:t xml:space="preserve">Требование </w:t>
            </w:r>
            <w:r w:rsidRPr="005A4A5E">
              <w:rPr>
                <w:b/>
                <w:bCs/>
                <w:sz w:val="20"/>
                <w:szCs w:val="20"/>
              </w:rPr>
              <w:br/>
              <w:t>(параметр оценки)</w:t>
            </w:r>
          </w:p>
        </w:tc>
        <w:tc>
          <w:tcPr>
            <w:tcW w:w="3003"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BE31D3">
            <w:pPr>
              <w:rPr>
                <w:b/>
                <w:bCs/>
                <w:sz w:val="20"/>
                <w:szCs w:val="20"/>
              </w:rPr>
            </w:pPr>
            <w:r w:rsidRPr="005A4A5E">
              <w:rPr>
                <w:b/>
                <w:bCs/>
                <w:sz w:val="20"/>
                <w:szCs w:val="20"/>
              </w:rPr>
              <w:t>Документы, подтверждающие соответствия требованию</w:t>
            </w:r>
          </w:p>
        </w:tc>
        <w:tc>
          <w:tcPr>
            <w:tcW w:w="1441"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BE31D3">
            <w:pPr>
              <w:rPr>
                <w:b/>
                <w:bCs/>
                <w:sz w:val="20"/>
                <w:szCs w:val="20"/>
              </w:rPr>
            </w:pPr>
            <w:r w:rsidRPr="005A4A5E">
              <w:rPr>
                <w:b/>
                <w:bCs/>
                <w:sz w:val="20"/>
                <w:szCs w:val="20"/>
              </w:rPr>
              <w:t>Единица измерения</w:t>
            </w:r>
          </w:p>
        </w:tc>
        <w:tc>
          <w:tcPr>
            <w:tcW w:w="12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60852" w:rsidRPr="005A4A5E" w:rsidRDefault="00560852" w:rsidP="00BE31D3">
            <w:pPr>
              <w:rPr>
                <w:b/>
                <w:bCs/>
                <w:sz w:val="20"/>
                <w:szCs w:val="20"/>
              </w:rPr>
            </w:pPr>
            <w:r w:rsidRPr="005A4A5E">
              <w:rPr>
                <w:b/>
                <w:bCs/>
                <w:sz w:val="20"/>
                <w:szCs w:val="20"/>
              </w:rPr>
              <w:t>Условия соответ</w:t>
            </w:r>
            <w:r w:rsidR="002828AA">
              <w:rPr>
                <w:b/>
                <w:bCs/>
                <w:sz w:val="20"/>
                <w:szCs w:val="20"/>
              </w:rPr>
              <w:t>-</w:t>
            </w:r>
            <w:r w:rsidRPr="005A4A5E">
              <w:rPr>
                <w:b/>
                <w:bCs/>
                <w:sz w:val="20"/>
                <w:szCs w:val="20"/>
              </w:rPr>
              <w:t>ствия</w:t>
            </w:r>
          </w:p>
        </w:tc>
      </w:tr>
      <w:tr w:rsidR="00560852" w:rsidTr="005A4A5E">
        <w:trPr>
          <w:trHeight w:val="224"/>
          <w:tblHeader/>
        </w:trPr>
        <w:tc>
          <w:tcPr>
            <w:tcW w:w="649"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5A4A5E">
            <w:pPr>
              <w:rPr>
                <w:b/>
                <w:sz w:val="20"/>
                <w:szCs w:val="20"/>
              </w:rPr>
            </w:pPr>
            <w:r w:rsidRPr="005A4A5E">
              <w:rPr>
                <w:b/>
                <w:sz w:val="20"/>
                <w:szCs w:val="20"/>
              </w:rPr>
              <w:t>1</w:t>
            </w:r>
          </w:p>
        </w:tc>
        <w:tc>
          <w:tcPr>
            <w:tcW w:w="3912"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5A4A5E">
            <w:pPr>
              <w:rPr>
                <w:b/>
                <w:sz w:val="20"/>
                <w:szCs w:val="20"/>
              </w:rPr>
            </w:pPr>
            <w:r w:rsidRPr="005A4A5E">
              <w:rPr>
                <w:b/>
                <w:sz w:val="20"/>
                <w:szCs w:val="20"/>
              </w:rPr>
              <w:t>2</w:t>
            </w:r>
          </w:p>
        </w:tc>
        <w:tc>
          <w:tcPr>
            <w:tcW w:w="3003"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5A4A5E">
            <w:pPr>
              <w:rPr>
                <w:b/>
                <w:sz w:val="20"/>
                <w:szCs w:val="20"/>
              </w:rPr>
            </w:pPr>
            <w:r w:rsidRPr="005A4A5E">
              <w:rPr>
                <w:b/>
                <w:sz w:val="20"/>
                <w:szCs w:val="20"/>
              </w:rPr>
              <w:t>3</w:t>
            </w:r>
          </w:p>
        </w:tc>
        <w:tc>
          <w:tcPr>
            <w:tcW w:w="1441" w:type="dxa"/>
            <w:tcBorders>
              <w:top w:val="single" w:sz="4" w:space="0" w:color="000000"/>
              <w:left w:val="single" w:sz="4" w:space="0" w:color="000000"/>
              <w:bottom w:val="single" w:sz="4" w:space="0" w:color="000000"/>
            </w:tcBorders>
            <w:shd w:val="clear" w:color="auto" w:fill="D9D9D9"/>
            <w:vAlign w:val="center"/>
          </w:tcPr>
          <w:p w:rsidR="00560852" w:rsidRPr="005A4A5E" w:rsidRDefault="00560852" w:rsidP="005A4A5E">
            <w:pPr>
              <w:rPr>
                <w:b/>
                <w:sz w:val="20"/>
                <w:szCs w:val="20"/>
              </w:rPr>
            </w:pPr>
            <w:r w:rsidRPr="005A4A5E">
              <w:rPr>
                <w:b/>
                <w:sz w:val="20"/>
                <w:szCs w:val="20"/>
              </w:rPr>
              <w:t>4</w:t>
            </w:r>
          </w:p>
        </w:tc>
        <w:tc>
          <w:tcPr>
            <w:tcW w:w="12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60852" w:rsidRPr="005A4A5E" w:rsidRDefault="00560852" w:rsidP="005A4A5E">
            <w:pPr>
              <w:rPr>
                <w:sz w:val="20"/>
                <w:szCs w:val="20"/>
              </w:rPr>
            </w:pPr>
            <w:r w:rsidRPr="005A4A5E">
              <w:rPr>
                <w:b/>
                <w:sz w:val="20"/>
                <w:szCs w:val="20"/>
              </w:rPr>
              <w:t>5</w:t>
            </w:r>
          </w:p>
        </w:tc>
      </w:tr>
      <w:tr w:rsidR="00560852" w:rsidRPr="008E0B36" w:rsidTr="00560852">
        <w:trPr>
          <w:trHeight w:val="164"/>
        </w:trPr>
        <w:tc>
          <w:tcPr>
            <w:tcW w:w="649" w:type="dxa"/>
            <w:tcBorders>
              <w:left w:val="single" w:sz="4" w:space="0" w:color="000000"/>
              <w:bottom w:val="single" w:sz="4" w:space="0" w:color="000000"/>
            </w:tcBorders>
            <w:shd w:val="clear" w:color="auto" w:fill="auto"/>
            <w:vAlign w:val="center"/>
          </w:tcPr>
          <w:p w:rsidR="00560852" w:rsidRPr="005A4A5E" w:rsidRDefault="00560852" w:rsidP="00BE31D3">
            <w:pPr>
              <w:rPr>
                <w:sz w:val="20"/>
                <w:szCs w:val="20"/>
                <w:highlight w:val="red"/>
              </w:rPr>
            </w:pPr>
            <w:r w:rsidRPr="005A4A5E">
              <w:rPr>
                <w:sz w:val="20"/>
                <w:szCs w:val="20"/>
              </w:rPr>
              <w:t>1</w:t>
            </w:r>
          </w:p>
        </w:tc>
        <w:tc>
          <w:tcPr>
            <w:tcW w:w="3912" w:type="dxa"/>
            <w:tcBorders>
              <w:left w:val="single" w:sz="4" w:space="0" w:color="000000"/>
              <w:bottom w:val="single" w:sz="4" w:space="0" w:color="000000"/>
            </w:tcBorders>
            <w:shd w:val="clear" w:color="auto" w:fill="auto"/>
            <w:vAlign w:val="center"/>
          </w:tcPr>
          <w:p w:rsidR="00560852" w:rsidRPr="005A4A5E" w:rsidRDefault="00560852" w:rsidP="005A4A5E">
            <w:pPr>
              <w:autoSpaceDE w:val="0"/>
              <w:jc w:val="both"/>
              <w:rPr>
                <w:sz w:val="20"/>
                <w:szCs w:val="20"/>
              </w:rPr>
            </w:pPr>
            <w:r w:rsidRPr="005A4A5E">
              <w:rPr>
                <w:sz w:val="20"/>
                <w:szCs w:val="20"/>
              </w:rPr>
              <w:t>Опыт выполнения работ в качестве генерального подрядчика при проведении комплексного капитального ремонта на технологических объектах нефтепереработки, в том числе, но не ограничиваясь, на ОАО «Славнефть-ЯНОС», ОАО «Газпром нефть», ОАО «НК «Роснефть».</w:t>
            </w:r>
            <w:r w:rsidRPr="005A4A5E">
              <w:rPr>
                <w:color w:val="FF0000"/>
                <w:sz w:val="20"/>
                <w:szCs w:val="20"/>
              </w:rPr>
              <w:t xml:space="preserve"> </w:t>
            </w:r>
            <w:r w:rsidRPr="005A4A5E">
              <w:rPr>
                <w:sz w:val="20"/>
                <w:szCs w:val="20"/>
              </w:rPr>
              <w:t>Знание особенностей технического обслуживания и ремонта трубопроводов, колонного, емкостного, теплообменного и других видов  оборудования отрасли.  Наличие опыта выполнения СМР по ремонту вышеперечисленных видов оборудования.</w:t>
            </w:r>
          </w:p>
        </w:tc>
        <w:tc>
          <w:tcPr>
            <w:tcW w:w="3003" w:type="dxa"/>
            <w:tcBorders>
              <w:left w:val="single" w:sz="4" w:space="0" w:color="000000"/>
              <w:bottom w:val="single" w:sz="4" w:space="0" w:color="000000"/>
            </w:tcBorders>
            <w:shd w:val="clear" w:color="auto" w:fill="auto"/>
            <w:vAlign w:val="center"/>
          </w:tcPr>
          <w:p w:rsidR="00560852" w:rsidRPr="002E6B39" w:rsidRDefault="00560852" w:rsidP="00BE31D3">
            <w:pPr>
              <w:autoSpaceDE w:val="0"/>
              <w:ind w:left="34"/>
              <w:jc w:val="both"/>
              <w:rPr>
                <w:sz w:val="20"/>
                <w:szCs w:val="20"/>
              </w:rPr>
            </w:pPr>
            <w:r w:rsidRPr="002E6B39">
              <w:rPr>
                <w:sz w:val="20"/>
                <w:szCs w:val="20"/>
              </w:rPr>
              <w:t>Справка об опыте работы за 2013, 2014, 2015 г.г. за подписью руководителя организации (Форма 7)</w:t>
            </w:r>
          </w:p>
        </w:tc>
        <w:tc>
          <w:tcPr>
            <w:tcW w:w="1441" w:type="dxa"/>
            <w:tcBorders>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Количество работ в каждом из годов</w:t>
            </w:r>
          </w:p>
        </w:tc>
        <w:tc>
          <w:tcPr>
            <w:tcW w:w="1226" w:type="dxa"/>
            <w:tcBorders>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 xml:space="preserve">2 и более </w:t>
            </w:r>
          </w:p>
        </w:tc>
      </w:tr>
      <w:tr w:rsidR="00560852" w:rsidRPr="00F815C6" w:rsidTr="00560852">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2</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xml:space="preserve">Среднегодовой объем выполненных СМР за последние 3 года. </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2E6B39" w:rsidRDefault="00560852" w:rsidP="00BE31D3">
            <w:pPr>
              <w:autoSpaceDE w:val="0"/>
              <w:ind w:left="34"/>
              <w:jc w:val="both"/>
              <w:rPr>
                <w:sz w:val="20"/>
                <w:szCs w:val="20"/>
                <w:shd w:val="clear" w:color="auto" w:fill="FFFF00"/>
              </w:rPr>
            </w:pPr>
            <w:r w:rsidRPr="002E6B39">
              <w:rPr>
                <w:sz w:val="20"/>
                <w:szCs w:val="20"/>
              </w:rPr>
              <w:t>Справка об опыте работы за 2013, 2014, 2015 г.г., за подписью руководителя организации (Форма 7), референц-лист</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autoSpaceDE w:val="0"/>
              <w:ind w:left="34"/>
              <w:jc w:val="both"/>
              <w:rPr>
                <w:sz w:val="20"/>
                <w:szCs w:val="20"/>
              </w:rPr>
            </w:pPr>
            <w:r>
              <w:rPr>
                <w:sz w:val="20"/>
                <w:szCs w:val="20"/>
              </w:rPr>
              <w:t>Р</w:t>
            </w:r>
            <w:r w:rsidR="00560852" w:rsidRPr="005A4A5E">
              <w:rPr>
                <w:sz w:val="20"/>
                <w:szCs w:val="20"/>
              </w:rPr>
              <w:t>убль</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autoSpaceDE w:val="0"/>
              <w:ind w:left="34"/>
              <w:jc w:val="both"/>
              <w:rPr>
                <w:sz w:val="20"/>
                <w:szCs w:val="20"/>
              </w:rPr>
            </w:pPr>
            <w:r w:rsidRPr="005A4A5E">
              <w:rPr>
                <w:sz w:val="20"/>
                <w:szCs w:val="20"/>
              </w:rPr>
              <w:t xml:space="preserve">3 100 000 </w:t>
            </w:r>
          </w:p>
          <w:p w:rsidR="00560852" w:rsidRPr="005A4A5E" w:rsidRDefault="00560852" w:rsidP="00BE31D3">
            <w:pPr>
              <w:autoSpaceDE w:val="0"/>
              <w:ind w:left="34"/>
              <w:jc w:val="both"/>
              <w:rPr>
                <w:sz w:val="20"/>
                <w:szCs w:val="20"/>
              </w:rPr>
            </w:pPr>
            <w:r w:rsidRPr="005A4A5E">
              <w:rPr>
                <w:sz w:val="20"/>
                <w:szCs w:val="20"/>
              </w:rPr>
              <w:t xml:space="preserve"> и более</w:t>
            </w:r>
          </w:p>
        </w:tc>
      </w:tr>
      <w:tr w:rsidR="00560852" w:rsidRPr="00962D6C" w:rsidTr="00560852">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3</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ind w:left="34"/>
              <w:jc w:val="both"/>
              <w:rPr>
                <w:sz w:val="20"/>
                <w:szCs w:val="20"/>
              </w:rPr>
            </w:pPr>
            <w:r w:rsidRPr="005A4A5E">
              <w:rPr>
                <w:sz w:val="20"/>
                <w:szCs w:val="20"/>
              </w:rPr>
              <w:t>Стоимость одного договора, который вправе заключать контрагент на организацию строительства, реконструкции и капитального ремонта объектов капитального строительства согласно свидетельства СРО</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560852">
            <w:pPr>
              <w:numPr>
                <w:ilvl w:val="0"/>
                <w:numId w:val="11"/>
              </w:numPr>
              <w:tabs>
                <w:tab w:val="clear" w:pos="1778"/>
                <w:tab w:val="left" w:pos="644"/>
                <w:tab w:val="num" w:pos="720"/>
              </w:tabs>
              <w:suppressAutoHyphens/>
              <w:autoSpaceDE w:val="0"/>
              <w:spacing w:before="0"/>
              <w:ind w:left="34" w:hanging="360"/>
              <w:jc w:val="both"/>
              <w:rPr>
                <w:sz w:val="20"/>
                <w:szCs w:val="20"/>
              </w:rPr>
            </w:pPr>
            <w:r w:rsidRPr="00C31395">
              <w:rPr>
                <w:sz w:val="20"/>
                <w:szCs w:val="20"/>
              </w:rPr>
              <w:t xml:space="preserve">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w:t>
            </w:r>
            <w:r w:rsidRPr="00C31395">
              <w:rPr>
                <w:sz w:val="20"/>
                <w:szCs w:val="20"/>
              </w:rPr>
              <w:lastRenderedPageBreak/>
              <w:t>экологическому, технологическому и атомному надзору № 356 от 05.07.2011 г., лицензии, аттестации в области промышленной безопасности (гарантийное письмо при необходимости).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sz w:val="20"/>
                <w:szCs w:val="20"/>
              </w:rPr>
            </w:pPr>
            <w:r>
              <w:rPr>
                <w:sz w:val="20"/>
                <w:szCs w:val="20"/>
              </w:rPr>
              <w:lastRenderedPageBreak/>
              <w:t>Р</w:t>
            </w:r>
            <w:r w:rsidR="00560852" w:rsidRPr="005A4A5E">
              <w:rPr>
                <w:sz w:val="20"/>
                <w:szCs w:val="20"/>
              </w:rPr>
              <w:t>убль</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3  658 000    с НДС и более</w:t>
            </w:r>
          </w:p>
        </w:tc>
      </w:tr>
      <w:tr w:rsidR="00560852" w:rsidRPr="00774474" w:rsidTr="00560852">
        <w:trPr>
          <w:trHeight w:val="164"/>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lastRenderedPageBreak/>
              <w:t>3.1</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ind w:left="34"/>
              <w:jc w:val="both"/>
              <w:rPr>
                <w:sz w:val="20"/>
                <w:szCs w:val="20"/>
              </w:rPr>
            </w:pPr>
            <w:r w:rsidRPr="005A4A5E">
              <w:rPr>
                <w:sz w:val="20"/>
                <w:szCs w:val="20"/>
              </w:rPr>
              <w:t>Наличие свидетельства СРО с разрешением на производство соответствующих предмету закупки работ,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реконструкции и капитального ремонта объектов капитального строительства.</w:t>
            </w:r>
          </w:p>
          <w:p w:rsidR="00560852" w:rsidRPr="005A4A5E" w:rsidRDefault="00560852" w:rsidP="00BE31D3">
            <w:pPr>
              <w:autoSpaceDE w:val="0"/>
              <w:ind w:left="34"/>
              <w:jc w:val="both"/>
              <w:rPr>
                <w:sz w:val="20"/>
                <w:szCs w:val="20"/>
              </w:rPr>
            </w:pP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tabs>
                <w:tab w:val="left" w:pos="644"/>
              </w:tabs>
              <w:autoSpaceDE w:val="0"/>
              <w:ind w:left="34"/>
              <w:jc w:val="both"/>
              <w:rPr>
                <w:sz w:val="20"/>
                <w:szCs w:val="20"/>
              </w:rPr>
            </w:pPr>
            <w:r w:rsidRPr="00C31395">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Да/нет</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Да</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4</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rFonts w:ascii="Arial monospaced for SAP" w:hAnsi="Arial monospaced for SAP"/>
                <w:sz w:val="20"/>
                <w:szCs w:val="20"/>
              </w:rPr>
            </w:pPr>
            <w:r w:rsidRPr="005A4A5E">
              <w:rPr>
                <w:rFonts w:cs="Arial"/>
                <w:sz w:val="20"/>
                <w:szCs w:val="20"/>
              </w:rPr>
              <w:t>Производственная</w:t>
            </w:r>
            <w:r w:rsidRPr="005A4A5E">
              <w:rPr>
                <w:rFonts w:ascii="Arial monospaced for SAP" w:hAnsi="Arial monospaced for SAP" w:cs="Arial"/>
                <w:sz w:val="20"/>
                <w:szCs w:val="20"/>
              </w:rPr>
              <w:t xml:space="preserve"> </w:t>
            </w:r>
            <w:r w:rsidRPr="005A4A5E">
              <w:rPr>
                <w:rFonts w:cs="Arial"/>
                <w:sz w:val="20"/>
                <w:szCs w:val="20"/>
              </w:rPr>
              <w:t>база</w:t>
            </w:r>
            <w:r w:rsidRPr="005A4A5E">
              <w:rPr>
                <w:rFonts w:ascii="Arial monospaced for SAP" w:hAnsi="Arial monospaced for SAP" w:cs="Arial"/>
                <w:sz w:val="20"/>
                <w:szCs w:val="20"/>
              </w:rPr>
              <w:t xml:space="preserve"> </w:t>
            </w:r>
            <w:r w:rsidRPr="005A4A5E">
              <w:rPr>
                <w:rFonts w:cs="Arial"/>
                <w:sz w:val="20"/>
                <w:szCs w:val="20"/>
              </w:rPr>
              <w:t>строительно</w:t>
            </w:r>
            <w:r w:rsidRPr="005A4A5E">
              <w:rPr>
                <w:rFonts w:ascii="Arial monospaced for SAP" w:hAnsi="Arial monospaced for SAP" w:cs="Arial"/>
                <w:sz w:val="20"/>
                <w:szCs w:val="20"/>
              </w:rPr>
              <w:t>-</w:t>
            </w:r>
            <w:r w:rsidRPr="005A4A5E">
              <w:rPr>
                <w:rFonts w:cs="Arial"/>
                <w:sz w:val="20"/>
                <w:szCs w:val="20"/>
              </w:rPr>
              <w:t>монтажной</w:t>
            </w:r>
            <w:r w:rsidRPr="005A4A5E">
              <w:rPr>
                <w:rFonts w:ascii="Arial monospaced for SAP" w:hAnsi="Arial monospaced for SAP" w:cs="Arial"/>
                <w:sz w:val="20"/>
                <w:szCs w:val="20"/>
              </w:rPr>
              <w:t xml:space="preserve"> </w:t>
            </w:r>
            <w:r w:rsidRPr="005A4A5E">
              <w:rPr>
                <w:rFonts w:cs="Arial"/>
                <w:sz w:val="20"/>
                <w:szCs w:val="20"/>
              </w:rPr>
              <w:t>организации</w:t>
            </w:r>
            <w:r w:rsidRPr="005A4A5E">
              <w:rPr>
                <w:rFonts w:ascii="Arial monospaced for SAP" w:hAnsi="Arial monospaced for SAP" w:cs="Arial"/>
                <w:sz w:val="20"/>
                <w:szCs w:val="20"/>
              </w:rPr>
              <w:t xml:space="preserve">, </w:t>
            </w:r>
            <w:r w:rsidRPr="005A4A5E">
              <w:rPr>
                <w:rFonts w:cs="Arial"/>
                <w:sz w:val="20"/>
                <w:szCs w:val="20"/>
              </w:rPr>
              <w:t>с</w:t>
            </w:r>
            <w:r w:rsidRPr="005A4A5E">
              <w:rPr>
                <w:rFonts w:ascii="Arial monospaced for SAP" w:hAnsi="Arial monospaced for SAP" w:cs="Arial"/>
                <w:sz w:val="20"/>
                <w:szCs w:val="20"/>
              </w:rPr>
              <w:t xml:space="preserve"> </w:t>
            </w:r>
            <w:r w:rsidRPr="005A4A5E">
              <w:rPr>
                <w:rFonts w:cs="Arial"/>
                <w:sz w:val="20"/>
                <w:szCs w:val="20"/>
              </w:rPr>
              <w:t>достаточными</w:t>
            </w:r>
            <w:r w:rsidRPr="005A4A5E">
              <w:rPr>
                <w:rFonts w:ascii="Arial monospaced for SAP" w:hAnsi="Arial monospaced for SAP" w:cs="Arial"/>
                <w:sz w:val="20"/>
                <w:szCs w:val="20"/>
              </w:rPr>
              <w:t xml:space="preserve"> </w:t>
            </w:r>
            <w:r w:rsidRPr="005A4A5E">
              <w:rPr>
                <w:rFonts w:cs="Arial"/>
                <w:sz w:val="20"/>
                <w:szCs w:val="20"/>
              </w:rPr>
              <w:t>производственными</w:t>
            </w:r>
            <w:r w:rsidRPr="005A4A5E">
              <w:rPr>
                <w:rFonts w:ascii="Arial monospaced for SAP" w:hAnsi="Arial monospaced for SAP" w:cs="Arial"/>
                <w:sz w:val="20"/>
                <w:szCs w:val="20"/>
              </w:rPr>
              <w:t xml:space="preserve"> </w:t>
            </w:r>
            <w:r w:rsidRPr="005A4A5E">
              <w:rPr>
                <w:rFonts w:cs="Arial"/>
                <w:sz w:val="20"/>
                <w:szCs w:val="20"/>
              </w:rPr>
              <w:t>мощностями</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непосредственной</w:t>
            </w:r>
            <w:r w:rsidRPr="005A4A5E">
              <w:rPr>
                <w:rFonts w:ascii="Arial monospaced for SAP" w:hAnsi="Arial monospaced for SAP" w:cs="Arial"/>
                <w:sz w:val="20"/>
                <w:szCs w:val="20"/>
              </w:rPr>
              <w:t xml:space="preserve"> </w:t>
            </w:r>
            <w:r w:rsidRPr="005A4A5E">
              <w:rPr>
                <w:rFonts w:cs="Arial"/>
                <w:sz w:val="20"/>
                <w:szCs w:val="20"/>
              </w:rPr>
              <w:t>близости</w:t>
            </w:r>
            <w:r w:rsidRPr="005A4A5E">
              <w:rPr>
                <w:rFonts w:ascii="Arial monospaced for SAP" w:hAnsi="Arial monospaced for SAP" w:cs="Arial"/>
                <w:sz w:val="20"/>
                <w:szCs w:val="20"/>
              </w:rPr>
              <w:t xml:space="preserve"> (</w:t>
            </w:r>
            <w:r w:rsidRPr="005A4A5E">
              <w:rPr>
                <w:rFonts w:cs="Arial"/>
                <w:sz w:val="20"/>
                <w:szCs w:val="20"/>
              </w:rPr>
              <w:t>регионе</w:t>
            </w:r>
            <w:r w:rsidRPr="005A4A5E">
              <w:rPr>
                <w:rFonts w:ascii="Arial monospaced for SAP" w:hAnsi="Arial monospaced for SAP" w:cs="Arial"/>
                <w:sz w:val="20"/>
                <w:szCs w:val="20"/>
              </w:rPr>
              <w:t xml:space="preserve">) </w:t>
            </w:r>
            <w:r w:rsidRPr="005A4A5E">
              <w:rPr>
                <w:rFonts w:cs="Arial"/>
                <w:sz w:val="20"/>
                <w:szCs w:val="20"/>
              </w:rPr>
              <w:t>или</w:t>
            </w:r>
            <w:r w:rsidRPr="005A4A5E">
              <w:rPr>
                <w:rFonts w:ascii="Arial monospaced for SAP" w:hAnsi="Arial monospaced for SAP" w:cs="Arial"/>
                <w:sz w:val="20"/>
                <w:szCs w:val="20"/>
              </w:rPr>
              <w:t xml:space="preserve"> </w:t>
            </w:r>
            <w:r w:rsidRPr="005A4A5E">
              <w:rPr>
                <w:rFonts w:cs="Arial"/>
                <w:sz w:val="20"/>
                <w:szCs w:val="20"/>
              </w:rPr>
              <w:t>ее</w:t>
            </w:r>
            <w:r w:rsidRPr="005A4A5E">
              <w:rPr>
                <w:rFonts w:ascii="Arial monospaced for SAP" w:hAnsi="Arial monospaced for SAP" w:cs="Arial"/>
                <w:sz w:val="20"/>
                <w:szCs w:val="20"/>
              </w:rPr>
              <w:t xml:space="preserve"> </w:t>
            </w:r>
            <w:r w:rsidRPr="005A4A5E">
              <w:rPr>
                <w:rFonts w:cs="Arial"/>
                <w:sz w:val="20"/>
                <w:szCs w:val="20"/>
              </w:rPr>
              <w:t>аренда</w:t>
            </w:r>
            <w:r w:rsidRPr="005A4A5E">
              <w:rPr>
                <w:rFonts w:ascii="Arial monospaced for SAP" w:hAnsi="Arial monospaced for SAP" w:cs="Arial"/>
                <w:sz w:val="20"/>
                <w:szCs w:val="20"/>
              </w:rPr>
              <w:t xml:space="preserve">. </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t>Справка</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наличии</w:t>
            </w:r>
            <w:r w:rsidRPr="00C31395">
              <w:rPr>
                <w:rFonts w:ascii="Arial monospaced for SAP" w:hAnsi="Arial monospaced for SAP"/>
                <w:sz w:val="20"/>
                <w:szCs w:val="20"/>
              </w:rPr>
              <w:t xml:space="preserve"> </w:t>
            </w:r>
            <w:r w:rsidRPr="00C31395">
              <w:rPr>
                <w:sz w:val="20"/>
                <w:szCs w:val="20"/>
              </w:rPr>
              <w:t>производственных</w:t>
            </w:r>
            <w:r w:rsidRPr="00C31395">
              <w:rPr>
                <w:rFonts w:ascii="Arial monospaced for SAP" w:hAnsi="Arial monospaced for SAP"/>
                <w:sz w:val="20"/>
                <w:szCs w:val="20"/>
              </w:rPr>
              <w:t xml:space="preserve"> </w:t>
            </w:r>
            <w:r w:rsidRPr="00C31395">
              <w:rPr>
                <w:sz w:val="20"/>
                <w:szCs w:val="20"/>
              </w:rPr>
              <w:t>мощностей</w:t>
            </w:r>
            <w:r w:rsidRPr="00C31395">
              <w:rPr>
                <w:rFonts w:ascii="Arial monospaced for SAP" w:hAnsi="Arial monospaced for SAP"/>
                <w:sz w:val="20"/>
                <w:szCs w:val="20"/>
              </w:rPr>
              <w:t xml:space="preserve"> (</w:t>
            </w:r>
            <w:r w:rsidRPr="00C31395">
              <w:rPr>
                <w:sz w:val="20"/>
                <w:szCs w:val="20"/>
              </w:rPr>
              <w:t>Форма</w:t>
            </w:r>
            <w:r w:rsidRPr="00C31395">
              <w:rPr>
                <w:rFonts w:ascii="Arial monospaced for SAP" w:hAnsi="Arial monospaced for SAP"/>
                <w:sz w:val="20"/>
                <w:szCs w:val="20"/>
              </w:rPr>
              <w:t xml:space="preserve"> </w:t>
            </w:r>
            <w:r w:rsidRPr="00C31395">
              <w:rPr>
                <w:sz w:val="20"/>
                <w:szCs w:val="20"/>
              </w:rPr>
              <w:t>9</w:t>
            </w:r>
            <w:r w:rsidRPr="00C31395">
              <w:rPr>
                <w:rFonts w:ascii="Arial monospaced for SAP" w:hAnsi="Arial monospaced for SAP"/>
                <w:sz w:val="20"/>
                <w:szCs w:val="20"/>
              </w:rPr>
              <w:t>)</w:t>
            </w:r>
            <w:r w:rsidRPr="00C31395">
              <w:rPr>
                <w:sz w:val="20"/>
                <w:szCs w:val="20"/>
              </w:rPr>
              <w:t>.</w:t>
            </w:r>
          </w:p>
          <w:p w:rsidR="00560852" w:rsidRPr="00C31395" w:rsidRDefault="00560852" w:rsidP="00BE31D3">
            <w:pPr>
              <w:autoSpaceDE w:val="0"/>
              <w:ind w:left="34"/>
              <w:jc w:val="both"/>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rFonts w:ascii="Arial monospaced for SAP" w:hAnsi="Arial monospaced for SAP"/>
                <w:sz w:val="20"/>
                <w:szCs w:val="20"/>
              </w:rPr>
            </w:pP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rFonts w:ascii="Arial monospaced for SAP" w:hAnsi="Arial monospaced for SAP"/>
                <w:sz w:val="20"/>
                <w:szCs w:val="20"/>
              </w:rPr>
            </w:pPr>
            <w:r>
              <w:rPr>
                <w:sz w:val="20"/>
                <w:szCs w:val="20"/>
              </w:rPr>
              <w:t>Н</w:t>
            </w:r>
            <w:r w:rsidR="00560852" w:rsidRPr="005A4A5E">
              <w:rPr>
                <w:sz w:val="20"/>
                <w:szCs w:val="20"/>
              </w:rPr>
              <w:t>аличие</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ind w:left="34"/>
              <w:jc w:val="both"/>
              <w:rPr>
                <w:rFonts w:eastAsia="Calibri"/>
                <w:sz w:val="20"/>
                <w:szCs w:val="20"/>
              </w:rPr>
            </w:pPr>
            <w:r w:rsidRPr="005A4A5E">
              <w:rPr>
                <w:sz w:val="20"/>
                <w:szCs w:val="20"/>
              </w:rPr>
              <w:t>Для обеспечения работ организация должна иметь:</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rFonts w:eastAsia="Calibri"/>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5.1</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участок для выполнения работ по изготовлению и монтажу металлических конструкций, трубопроводов,</w:t>
            </w:r>
          </w:p>
        </w:tc>
        <w:tc>
          <w:tcPr>
            <w:tcW w:w="3003" w:type="dxa"/>
            <w:vMerge w:val="restart"/>
            <w:tcBorders>
              <w:top w:val="single" w:sz="4" w:space="0" w:color="000000"/>
              <w:left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t>Справка о наличии производственных мощностей (Форма 9).</w:t>
            </w:r>
          </w:p>
          <w:p w:rsidR="00560852" w:rsidRPr="00C31395" w:rsidRDefault="00560852" w:rsidP="00BE31D3">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60852" w:rsidP="00BE31D3">
            <w:pPr>
              <w:rPr>
                <w:sz w:val="20"/>
                <w:szCs w:val="20"/>
              </w:rPr>
            </w:pP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5.2</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xml:space="preserve">-участок по выполнению строительных работ, </w:t>
            </w:r>
          </w:p>
        </w:tc>
        <w:tc>
          <w:tcPr>
            <w:tcW w:w="3003" w:type="dxa"/>
            <w:vMerge/>
            <w:tcBorders>
              <w:left w:val="single" w:sz="4" w:space="0" w:color="000000"/>
            </w:tcBorders>
            <w:shd w:val="clear" w:color="auto" w:fill="auto"/>
            <w:vAlign w:val="center"/>
          </w:tcPr>
          <w:p w:rsidR="00560852" w:rsidRPr="00C31395" w:rsidRDefault="00560852" w:rsidP="00BE31D3">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5.3</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xml:space="preserve">-производственно-технический отдел, </w:t>
            </w:r>
          </w:p>
        </w:tc>
        <w:tc>
          <w:tcPr>
            <w:tcW w:w="3003" w:type="dxa"/>
            <w:vMerge/>
            <w:tcBorders>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5.4</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xml:space="preserve">-группу входного контроля закупаемого оборудования и материалов, </w:t>
            </w:r>
          </w:p>
        </w:tc>
        <w:tc>
          <w:tcPr>
            <w:tcW w:w="3003" w:type="dxa"/>
            <w:vMerge w:val="restart"/>
            <w:tcBorders>
              <w:top w:val="single" w:sz="4" w:space="0" w:color="000000"/>
              <w:left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5.5</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 в объеме не менее 30 сварных швов/сут.,</w:t>
            </w:r>
          </w:p>
        </w:tc>
        <w:tc>
          <w:tcPr>
            <w:tcW w:w="3003" w:type="dxa"/>
            <w:vMerge/>
            <w:tcBorders>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950887"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5.6</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наличие Политики в области ПБ, ОТ и ОС</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t>Копия документа, подтверждающего наличие Политики в области ПБ, ОТ и ОС</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950887"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5.7</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наличие инструкций по профессиям и каждому виду выполняемых работ,</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t>Копия документов, подтверждающих наличие инструкций</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950887"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5.8</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xml:space="preserve">наличие, нормативную численность и квалификацию персонала службы ПБ, </w:t>
            </w:r>
            <w:r w:rsidRPr="005A4A5E">
              <w:rPr>
                <w:sz w:val="20"/>
                <w:szCs w:val="20"/>
              </w:rPr>
              <w:lastRenderedPageBreak/>
              <w:t>ОТ и ОС,</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lastRenderedPageBreak/>
              <w:t xml:space="preserve">Справка о наличии производственных </w:t>
            </w:r>
            <w:r w:rsidRPr="00C31395">
              <w:rPr>
                <w:sz w:val="20"/>
                <w:szCs w:val="20"/>
              </w:rPr>
              <w:lastRenderedPageBreak/>
              <w:t>мощностей (Форма 9).</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18"/>
                <w:szCs w:val="18"/>
              </w:rPr>
            </w:pPr>
            <w:r w:rsidRPr="005A4A5E">
              <w:rPr>
                <w:sz w:val="18"/>
                <w:szCs w:val="18"/>
              </w:rPr>
              <w:lastRenderedPageBreak/>
              <w:t xml:space="preserve">Наличие в соответствии с </w:t>
            </w:r>
            <w:r w:rsidRPr="005A4A5E">
              <w:rPr>
                <w:sz w:val="18"/>
                <w:szCs w:val="18"/>
              </w:rPr>
              <w:lastRenderedPageBreak/>
              <w:t>действующим законо-дательством РФ/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lastRenderedPageBreak/>
              <w:t>Н</w:t>
            </w:r>
            <w:r w:rsidR="00560852" w:rsidRPr="005A4A5E">
              <w:rPr>
                <w:sz w:val="20"/>
                <w:szCs w:val="20"/>
              </w:rPr>
              <w:t>аличие</w:t>
            </w:r>
          </w:p>
        </w:tc>
      </w:tr>
      <w:tr w:rsidR="00560852" w:rsidRPr="009571D3" w:rsidTr="005A4A5E">
        <w:trPr>
          <w:trHeight w:val="608"/>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lastRenderedPageBreak/>
              <w:t>5.9</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-технику для уборки территории ремонтируемого объекта во время и после проведения работ.</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sz w:val="20"/>
                <w:szCs w:val="20"/>
              </w:rPr>
            </w:pPr>
            <w:r w:rsidRPr="00C31395">
              <w:rPr>
                <w:sz w:val="20"/>
                <w:szCs w:val="20"/>
              </w:rPr>
              <w:t>Справка о наличии производственных мощностей (Форма 9).</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sz w:val="20"/>
                <w:szCs w:val="20"/>
              </w:rPr>
            </w:pPr>
            <w:r>
              <w:rPr>
                <w:sz w:val="20"/>
                <w:szCs w:val="20"/>
              </w:rPr>
              <w:t>Е</w:t>
            </w:r>
            <w:r w:rsidR="00560852" w:rsidRPr="005A4A5E">
              <w:rPr>
                <w:sz w:val="20"/>
                <w:szCs w:val="20"/>
              </w:rPr>
              <w:t>д.</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highlight w:val="yellow"/>
              </w:rPr>
            </w:pPr>
            <w:r w:rsidRPr="005A4A5E">
              <w:rPr>
                <w:sz w:val="20"/>
                <w:szCs w:val="20"/>
              </w:rPr>
              <w:t>2 и более</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5.10</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-персонал для уборки территории ремонтируемого объекта во время и после проведения работ.</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jc w:val="both"/>
              <w:rPr>
                <w:sz w:val="20"/>
                <w:szCs w:val="20"/>
              </w:rPr>
            </w:pPr>
            <w:r w:rsidRPr="00C31395">
              <w:rPr>
                <w:sz w:val="20"/>
                <w:szCs w:val="20"/>
              </w:rPr>
              <w:t>Справка о кадровых ресурсах для выполнения работ по предмету закупки, за подписью руководителя организации (Форма 8).</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sz w:val="20"/>
                <w:szCs w:val="20"/>
              </w:rPr>
            </w:pPr>
            <w:r>
              <w:rPr>
                <w:sz w:val="20"/>
                <w:szCs w:val="20"/>
              </w:rPr>
              <w:t>Ч</w:t>
            </w:r>
            <w:r w:rsidR="00560852" w:rsidRPr="005A4A5E">
              <w:rPr>
                <w:sz w:val="20"/>
                <w:szCs w:val="20"/>
              </w:rPr>
              <w:t>ел.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3 и более</w:t>
            </w: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xml:space="preserve">Обученный и аттестованный персонал в области работ по ремонту объектов нефтепереработки:   </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rPr>
                <w:rFonts w:eastAsia="Calibri"/>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p>
        </w:tc>
      </w:tr>
      <w:tr w:rsidR="00560852" w:rsidRPr="009571D3"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6.1</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sz w:val="20"/>
                <w:szCs w:val="20"/>
              </w:rPr>
            </w:pPr>
            <w:r w:rsidRPr="005A4A5E">
              <w:rPr>
                <w:sz w:val="20"/>
                <w:szCs w:val="20"/>
              </w:rPr>
              <w:t>- слесарей по ремонту технологических установок, имеющих опыт выполнения работ по разборке, сборке, обслуживанию в соответствии с Правилами и Инструкциями фланцевых 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w:t>
            </w:r>
          </w:p>
          <w:p w:rsidR="00560852" w:rsidRPr="005A4A5E" w:rsidRDefault="00560852" w:rsidP="00BE31D3">
            <w:pPr>
              <w:autoSpaceDE w:val="0"/>
              <w:jc w:val="both"/>
              <w:rPr>
                <w:sz w:val="20"/>
                <w:szCs w:val="20"/>
              </w:rPr>
            </w:pPr>
            <w:r w:rsidRPr="005A4A5E">
              <w:rPr>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autoSpaceDE w:val="0"/>
              <w:jc w:val="both"/>
              <w:rPr>
                <w:sz w:val="20"/>
                <w:szCs w:val="20"/>
              </w:rPr>
            </w:pPr>
            <w:r w:rsidRPr="00C31395">
              <w:rPr>
                <w:sz w:val="20"/>
                <w:szCs w:val="20"/>
              </w:rPr>
              <w:t>Справка о кадровых ресурсах для выполнения работ по предмету закупки, за подписью руководителя организации (Форма 8).</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sz w:val="20"/>
                <w:szCs w:val="20"/>
                <w:highlight w:val="yellow"/>
              </w:rPr>
            </w:pPr>
            <w:r>
              <w:rPr>
                <w:sz w:val="20"/>
                <w:szCs w:val="20"/>
              </w:rPr>
              <w:t>Ч</w:t>
            </w:r>
            <w:r w:rsidR="00560852" w:rsidRPr="005A4A5E">
              <w:rPr>
                <w:sz w:val="20"/>
                <w:szCs w:val="20"/>
              </w:rPr>
              <w:t>ел.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highlight w:val="yellow"/>
              </w:rPr>
            </w:pPr>
            <w:r w:rsidRPr="005A4A5E">
              <w:rPr>
                <w:sz w:val="20"/>
                <w:szCs w:val="20"/>
              </w:rPr>
              <w:t>50 и более</w:t>
            </w: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6.2</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rFonts w:ascii="Arial monospaced for SAP" w:hAnsi="Arial monospaced for SAP"/>
                <w:sz w:val="20"/>
                <w:szCs w:val="20"/>
              </w:rPr>
            </w:pP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аттестованных</w:t>
            </w:r>
            <w:r w:rsidRPr="005A4A5E">
              <w:rPr>
                <w:rFonts w:ascii="Arial monospaced for SAP" w:hAnsi="Arial monospaced for SAP"/>
                <w:sz w:val="20"/>
                <w:szCs w:val="20"/>
              </w:rPr>
              <w:t xml:space="preserve"> </w:t>
            </w:r>
            <w:r w:rsidRPr="005A4A5E">
              <w:rPr>
                <w:sz w:val="20"/>
                <w:szCs w:val="20"/>
              </w:rPr>
              <w:t>сварщиков</w:t>
            </w:r>
            <w:r w:rsidRPr="005A4A5E">
              <w:rPr>
                <w:rFonts w:ascii="Arial monospaced for SAP" w:hAnsi="Arial monospaced for SAP"/>
                <w:sz w:val="20"/>
                <w:szCs w:val="20"/>
              </w:rPr>
              <w:t xml:space="preserve"> </w:t>
            </w:r>
          </w:p>
          <w:p w:rsidR="00560852" w:rsidRPr="005A4A5E" w:rsidRDefault="00560852" w:rsidP="00BE31D3">
            <w:pPr>
              <w:rPr>
                <w:rFonts w:ascii="Arial monospaced for SAP" w:hAnsi="Arial monospaced for SAP"/>
                <w:sz w:val="20"/>
                <w:szCs w:val="20"/>
              </w:rPr>
            </w:pP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rPr>
                <w:rFonts w:ascii="Arial monospaced for SAP" w:hAnsi="Arial monospaced for SAP"/>
                <w:sz w:val="20"/>
                <w:szCs w:val="20"/>
              </w:rPr>
            </w:pPr>
            <w:r w:rsidRPr="00C31395">
              <w:rPr>
                <w:sz w:val="20"/>
                <w:szCs w:val="20"/>
              </w:rPr>
              <w:t>Копии</w:t>
            </w:r>
            <w:r w:rsidRPr="00C31395">
              <w:rPr>
                <w:rFonts w:ascii="Arial monospaced for SAP" w:hAnsi="Arial monospaced for SAP"/>
                <w:sz w:val="20"/>
                <w:szCs w:val="20"/>
              </w:rPr>
              <w:t xml:space="preserve"> </w:t>
            </w:r>
            <w:r w:rsidRPr="00C31395">
              <w:rPr>
                <w:sz w:val="20"/>
                <w:szCs w:val="20"/>
              </w:rPr>
              <w:t>отчетов</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прохождении</w:t>
            </w:r>
            <w:r w:rsidRPr="00C31395">
              <w:rPr>
                <w:rFonts w:ascii="Arial monospaced for SAP" w:hAnsi="Arial monospaced for SAP"/>
                <w:sz w:val="20"/>
                <w:szCs w:val="20"/>
              </w:rPr>
              <w:t xml:space="preserve"> </w:t>
            </w:r>
            <w:r w:rsidRPr="00C31395">
              <w:rPr>
                <w:sz w:val="20"/>
                <w:szCs w:val="20"/>
              </w:rPr>
              <w:t>работниками</w:t>
            </w:r>
            <w:r w:rsidRPr="00C31395">
              <w:rPr>
                <w:rFonts w:ascii="Arial monospaced for SAP" w:hAnsi="Arial monospaced for SAP"/>
                <w:sz w:val="20"/>
                <w:szCs w:val="20"/>
              </w:rPr>
              <w:t xml:space="preserve"> </w:t>
            </w:r>
            <w:r w:rsidRPr="00C31395">
              <w:rPr>
                <w:sz w:val="20"/>
                <w:szCs w:val="20"/>
              </w:rPr>
              <w:t>аттестации</w:t>
            </w:r>
            <w:r w:rsidRPr="00C31395">
              <w:rPr>
                <w:rFonts w:ascii="Arial monospaced for SAP" w:hAnsi="Arial monospaced for SAP"/>
                <w:sz w:val="20"/>
                <w:szCs w:val="20"/>
              </w:rPr>
              <w:t xml:space="preserve"> </w:t>
            </w:r>
            <w:r w:rsidRPr="00C31395">
              <w:rPr>
                <w:sz w:val="20"/>
                <w:szCs w:val="20"/>
              </w:rPr>
              <w:t>и</w:t>
            </w:r>
            <w:r w:rsidRPr="00C31395">
              <w:rPr>
                <w:rFonts w:ascii="Arial monospaced for SAP" w:hAnsi="Arial monospaced for SAP"/>
                <w:sz w:val="20"/>
                <w:szCs w:val="20"/>
              </w:rPr>
              <w:t xml:space="preserve"> </w:t>
            </w:r>
            <w:r w:rsidRPr="00C31395">
              <w:rPr>
                <w:sz w:val="20"/>
                <w:szCs w:val="20"/>
              </w:rPr>
              <w:t>копии</w:t>
            </w:r>
            <w:r w:rsidRPr="00C31395">
              <w:rPr>
                <w:rFonts w:ascii="Arial monospaced for SAP" w:hAnsi="Arial monospaced for SAP"/>
                <w:sz w:val="20"/>
                <w:szCs w:val="20"/>
              </w:rPr>
              <w:t xml:space="preserve"> </w:t>
            </w:r>
            <w:r w:rsidRPr="00C31395">
              <w:rPr>
                <w:sz w:val="20"/>
                <w:szCs w:val="20"/>
              </w:rPr>
              <w:t>аттестационных</w:t>
            </w:r>
            <w:r w:rsidRPr="00C31395">
              <w:rPr>
                <w:rFonts w:ascii="Arial monospaced for SAP" w:hAnsi="Arial monospaced for SAP"/>
                <w:sz w:val="20"/>
                <w:szCs w:val="20"/>
              </w:rPr>
              <w:t xml:space="preserve"> </w:t>
            </w:r>
            <w:r w:rsidRPr="00C31395">
              <w:rPr>
                <w:sz w:val="20"/>
                <w:szCs w:val="20"/>
              </w:rPr>
              <w:t>удостоверений</w:t>
            </w:r>
            <w:r w:rsidRPr="00C31395">
              <w:rPr>
                <w:rFonts w:ascii="Arial monospaced for SAP" w:hAnsi="Arial monospaced for SAP"/>
                <w:sz w:val="20"/>
                <w:szCs w:val="20"/>
              </w:rPr>
              <w:t xml:space="preserve"> </w:t>
            </w:r>
            <w:r w:rsidRPr="00C31395">
              <w:rPr>
                <w:sz w:val="20"/>
                <w:szCs w:val="20"/>
              </w:rPr>
              <w:t>сварщиков</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Ч</w:t>
            </w:r>
            <w:r w:rsidR="00560852" w:rsidRPr="005A4A5E">
              <w:rPr>
                <w:sz w:val="20"/>
                <w:szCs w:val="20"/>
              </w:rPr>
              <w:t>ел</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highlight w:val="yellow"/>
              </w:rPr>
            </w:pPr>
            <w:r w:rsidRPr="005A4A5E">
              <w:rPr>
                <w:sz w:val="20"/>
                <w:szCs w:val="20"/>
              </w:rPr>
              <w:t>10 и более</w:t>
            </w: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6.3</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rFonts w:ascii="Arial monospaced for SAP" w:hAnsi="Arial monospaced for SAP"/>
                <w:sz w:val="20"/>
                <w:szCs w:val="20"/>
              </w:rPr>
            </w:pPr>
            <w:r w:rsidRPr="005A4A5E">
              <w:rPr>
                <w:rFonts w:cs="Arial"/>
                <w:sz w:val="20"/>
                <w:szCs w:val="20"/>
              </w:rPr>
              <w:t>Наличие</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организации</w:t>
            </w:r>
            <w:r w:rsidRPr="005A4A5E">
              <w:rPr>
                <w:rFonts w:ascii="Arial monospaced for SAP" w:hAnsi="Arial monospaced for SAP" w:cs="Arial"/>
                <w:sz w:val="20"/>
                <w:szCs w:val="20"/>
              </w:rPr>
              <w:t xml:space="preserve"> </w:t>
            </w:r>
            <w:r w:rsidRPr="005A4A5E">
              <w:rPr>
                <w:rFonts w:cs="Arial"/>
                <w:sz w:val="20"/>
                <w:szCs w:val="20"/>
              </w:rPr>
              <w:t>специалистов</w:t>
            </w:r>
            <w:r w:rsidRPr="005A4A5E">
              <w:rPr>
                <w:rFonts w:ascii="Arial monospaced for SAP" w:hAnsi="Arial monospaced for SAP" w:cs="Arial"/>
                <w:sz w:val="20"/>
                <w:szCs w:val="20"/>
              </w:rPr>
              <w:t xml:space="preserve"> </w:t>
            </w:r>
            <w:r w:rsidRPr="005A4A5E">
              <w:rPr>
                <w:rFonts w:cs="Arial"/>
                <w:sz w:val="20"/>
                <w:szCs w:val="20"/>
              </w:rPr>
              <w:t>сварочного</w:t>
            </w:r>
            <w:r w:rsidRPr="005A4A5E">
              <w:rPr>
                <w:rFonts w:ascii="Arial monospaced for SAP" w:hAnsi="Arial monospaced for SAP" w:cs="Arial"/>
                <w:sz w:val="20"/>
                <w:szCs w:val="20"/>
              </w:rPr>
              <w:t xml:space="preserve"> </w:t>
            </w:r>
            <w:r w:rsidRPr="005A4A5E">
              <w:rPr>
                <w:rFonts w:cs="Arial"/>
                <w:sz w:val="20"/>
                <w:szCs w:val="20"/>
              </w:rPr>
              <w:t>производства</w:t>
            </w:r>
            <w:r w:rsidRPr="005A4A5E">
              <w:rPr>
                <w:rFonts w:ascii="Arial monospaced for SAP" w:hAnsi="Arial monospaced for SAP" w:cs="Arial"/>
                <w:sz w:val="20"/>
                <w:szCs w:val="20"/>
              </w:rPr>
              <w:t xml:space="preserve"> </w:t>
            </w:r>
            <w:r w:rsidRPr="005A4A5E">
              <w:rPr>
                <w:sz w:val="20"/>
                <w:szCs w:val="20"/>
              </w:rPr>
              <w:t>II</w:t>
            </w:r>
            <w:r w:rsidRPr="005A4A5E">
              <w:rPr>
                <w:rFonts w:ascii="Arial monospaced for SAP" w:hAnsi="Arial monospaced for SAP" w:cs="Arial"/>
                <w:sz w:val="20"/>
                <w:szCs w:val="20"/>
              </w:rPr>
              <w:t xml:space="preserve"> </w:t>
            </w:r>
            <w:r w:rsidRPr="005A4A5E">
              <w:rPr>
                <w:rFonts w:cs="Arial"/>
                <w:sz w:val="20"/>
                <w:szCs w:val="20"/>
              </w:rPr>
              <w:t>уровня</w:t>
            </w:r>
            <w:r w:rsidRPr="005A4A5E">
              <w:rPr>
                <w:rFonts w:ascii="Arial monospaced for SAP" w:hAnsi="Arial monospaced for SAP" w:cs="Arial"/>
                <w:sz w:val="20"/>
                <w:szCs w:val="20"/>
              </w:rPr>
              <w:t xml:space="preserve"> (</w:t>
            </w:r>
            <w:r w:rsidRPr="005A4A5E">
              <w:rPr>
                <w:rFonts w:cs="Arial"/>
                <w:sz w:val="20"/>
                <w:szCs w:val="20"/>
              </w:rPr>
              <w:t>руководители</w:t>
            </w:r>
            <w:r w:rsidRPr="005A4A5E">
              <w:rPr>
                <w:rFonts w:ascii="Arial monospaced for SAP" w:hAnsi="Arial monospaced for SAP" w:cs="Arial"/>
                <w:sz w:val="20"/>
                <w:szCs w:val="20"/>
              </w:rPr>
              <w:t xml:space="preserve"> </w:t>
            </w:r>
            <w:r w:rsidRPr="005A4A5E">
              <w:rPr>
                <w:rFonts w:cs="Arial"/>
                <w:sz w:val="20"/>
                <w:szCs w:val="20"/>
              </w:rPr>
              <w:t>сварочных</w:t>
            </w:r>
            <w:r w:rsidRPr="005A4A5E">
              <w:rPr>
                <w:rFonts w:ascii="Arial monospaced for SAP" w:hAnsi="Arial monospaced for SAP" w:cs="Arial"/>
                <w:sz w:val="20"/>
                <w:szCs w:val="20"/>
              </w:rPr>
              <w:t xml:space="preserve"> </w:t>
            </w:r>
            <w:r w:rsidRPr="005A4A5E">
              <w:rPr>
                <w:rFonts w:cs="Arial"/>
                <w:sz w:val="20"/>
                <w:szCs w:val="20"/>
              </w:rPr>
              <w:t>работ</w:t>
            </w:r>
            <w:r w:rsidRPr="005A4A5E">
              <w:rPr>
                <w:rFonts w:ascii="Arial monospaced for SAP" w:hAnsi="Arial monospaced for SAP" w:cs="Arial"/>
                <w:sz w:val="20"/>
                <w:szCs w:val="20"/>
              </w:rPr>
              <w:t xml:space="preserve">) </w:t>
            </w:r>
            <w:r w:rsidRPr="005A4A5E">
              <w:rPr>
                <w:rFonts w:cs="Arial"/>
                <w:sz w:val="20"/>
                <w:szCs w:val="20"/>
              </w:rPr>
              <w:t>и</w:t>
            </w:r>
            <w:r w:rsidRPr="005A4A5E">
              <w:rPr>
                <w:rFonts w:ascii="Arial monospaced for SAP" w:hAnsi="Arial monospaced for SAP" w:cs="Arial"/>
                <w:sz w:val="20"/>
                <w:szCs w:val="20"/>
              </w:rPr>
              <w:t xml:space="preserve"> </w:t>
            </w:r>
            <w:r w:rsidRPr="005A4A5E">
              <w:rPr>
                <w:rFonts w:cs="Arial"/>
                <w:sz w:val="20"/>
                <w:szCs w:val="20"/>
              </w:rPr>
              <w:t>аттестованных</w:t>
            </w:r>
            <w:r w:rsidRPr="005A4A5E">
              <w:rPr>
                <w:rFonts w:ascii="Arial monospaced for SAP" w:hAnsi="Arial monospaced for SAP" w:cs="Arial"/>
                <w:sz w:val="20"/>
                <w:szCs w:val="20"/>
              </w:rPr>
              <w:t xml:space="preserve"> </w:t>
            </w:r>
            <w:r w:rsidRPr="005A4A5E">
              <w:rPr>
                <w:rFonts w:cs="Arial"/>
                <w:sz w:val="20"/>
                <w:szCs w:val="20"/>
              </w:rPr>
              <w:t>специалистов</w:t>
            </w:r>
            <w:r w:rsidRPr="005A4A5E">
              <w:rPr>
                <w:rFonts w:ascii="Arial monospaced for SAP" w:hAnsi="Arial monospaced for SAP" w:cs="Arial"/>
                <w:sz w:val="20"/>
                <w:szCs w:val="20"/>
              </w:rPr>
              <w:t xml:space="preserve"> </w:t>
            </w:r>
            <w:r w:rsidRPr="005A4A5E">
              <w:rPr>
                <w:rFonts w:cs="Arial"/>
                <w:sz w:val="20"/>
                <w:szCs w:val="20"/>
              </w:rPr>
              <w:t>сварочного</w:t>
            </w:r>
            <w:r w:rsidRPr="005A4A5E">
              <w:rPr>
                <w:rFonts w:ascii="Arial monospaced for SAP" w:hAnsi="Arial monospaced for SAP" w:cs="Arial"/>
                <w:sz w:val="20"/>
                <w:szCs w:val="20"/>
              </w:rPr>
              <w:t xml:space="preserve"> </w:t>
            </w:r>
            <w:r w:rsidRPr="005A4A5E">
              <w:rPr>
                <w:rFonts w:cs="Arial"/>
                <w:sz w:val="20"/>
                <w:szCs w:val="20"/>
              </w:rPr>
              <w:t>производства</w:t>
            </w:r>
            <w:r w:rsidRPr="005A4A5E">
              <w:rPr>
                <w:rFonts w:ascii="Arial monospaced for SAP" w:hAnsi="Arial monospaced for SAP" w:cs="Arial"/>
                <w:sz w:val="20"/>
                <w:szCs w:val="20"/>
              </w:rPr>
              <w:t xml:space="preserve"> </w:t>
            </w:r>
            <w:r w:rsidRPr="005A4A5E">
              <w:rPr>
                <w:sz w:val="20"/>
                <w:szCs w:val="20"/>
              </w:rPr>
              <w:t>I</w:t>
            </w:r>
            <w:r w:rsidRPr="005A4A5E">
              <w:rPr>
                <w:rFonts w:ascii="Arial monospaced for SAP" w:hAnsi="Arial monospaced for SAP" w:cs="Arial"/>
                <w:sz w:val="20"/>
                <w:szCs w:val="20"/>
              </w:rPr>
              <w:t xml:space="preserve"> </w:t>
            </w:r>
            <w:r w:rsidRPr="005A4A5E">
              <w:rPr>
                <w:rFonts w:cs="Arial"/>
                <w:sz w:val="20"/>
                <w:szCs w:val="20"/>
              </w:rPr>
              <w:t>уровня</w:t>
            </w:r>
            <w:r w:rsidRPr="005A4A5E">
              <w:rPr>
                <w:rFonts w:ascii="Arial monospaced for SAP" w:hAnsi="Arial monospaced for SAP" w:cs="Arial"/>
                <w:sz w:val="20"/>
                <w:szCs w:val="20"/>
              </w:rPr>
              <w:t xml:space="preserve"> (</w:t>
            </w:r>
            <w:r w:rsidRPr="005A4A5E">
              <w:rPr>
                <w:rFonts w:cs="Arial"/>
                <w:sz w:val="20"/>
                <w:szCs w:val="20"/>
              </w:rPr>
              <w:t>сварщик</w:t>
            </w:r>
            <w:r w:rsidRPr="005A4A5E">
              <w:rPr>
                <w:rFonts w:ascii="Arial monospaced for SAP" w:hAnsi="Arial monospaced for SAP" w:cs="Arial"/>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rPr>
                <w:rFonts w:ascii="Arial monospaced for SAP" w:hAnsi="Arial monospaced for SAP"/>
                <w:sz w:val="20"/>
                <w:szCs w:val="20"/>
              </w:rPr>
            </w:pPr>
            <w:r w:rsidRPr="00C31395">
              <w:rPr>
                <w:sz w:val="20"/>
                <w:szCs w:val="20"/>
              </w:rPr>
              <w:t>Копии</w:t>
            </w:r>
            <w:r w:rsidRPr="00C31395">
              <w:rPr>
                <w:rFonts w:ascii="Arial monospaced for SAP" w:hAnsi="Arial monospaced for SAP"/>
                <w:sz w:val="20"/>
                <w:szCs w:val="20"/>
              </w:rPr>
              <w:t xml:space="preserve"> </w:t>
            </w:r>
            <w:r w:rsidRPr="00C31395">
              <w:rPr>
                <w:sz w:val="20"/>
                <w:szCs w:val="20"/>
              </w:rPr>
              <w:t>отчетов</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прохождении</w:t>
            </w:r>
            <w:r w:rsidRPr="00C31395">
              <w:rPr>
                <w:rFonts w:ascii="Arial monospaced for SAP" w:hAnsi="Arial monospaced for SAP"/>
                <w:sz w:val="20"/>
                <w:szCs w:val="20"/>
              </w:rPr>
              <w:t xml:space="preserve"> </w:t>
            </w:r>
            <w:r w:rsidRPr="00C31395">
              <w:rPr>
                <w:sz w:val="20"/>
                <w:szCs w:val="20"/>
              </w:rPr>
              <w:t>работниками</w:t>
            </w:r>
            <w:r w:rsidRPr="00C31395">
              <w:rPr>
                <w:rFonts w:ascii="Arial monospaced for SAP" w:hAnsi="Arial monospaced for SAP"/>
                <w:sz w:val="20"/>
                <w:szCs w:val="20"/>
              </w:rPr>
              <w:t xml:space="preserve"> </w:t>
            </w:r>
            <w:r w:rsidRPr="00C31395">
              <w:rPr>
                <w:sz w:val="20"/>
                <w:szCs w:val="20"/>
              </w:rPr>
              <w:t>аттестации</w:t>
            </w:r>
            <w:r w:rsidRPr="00C31395">
              <w:rPr>
                <w:rFonts w:ascii="Arial monospaced for SAP" w:hAnsi="Arial monospaced for SAP"/>
                <w:sz w:val="20"/>
                <w:szCs w:val="20"/>
              </w:rPr>
              <w:t xml:space="preserve"> </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Ч</w:t>
            </w:r>
            <w:r w:rsidR="00560852" w:rsidRPr="005A4A5E">
              <w:rPr>
                <w:sz w:val="20"/>
                <w:szCs w:val="20"/>
              </w:rPr>
              <w:t>ел</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highlight w:val="yellow"/>
              </w:rPr>
            </w:pPr>
            <w:r w:rsidRPr="005A4A5E">
              <w:rPr>
                <w:sz w:val="20"/>
                <w:szCs w:val="20"/>
              </w:rPr>
              <w:t>2 и более</w:t>
            </w: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6.4</w:t>
            </w:r>
          </w:p>
        </w:tc>
        <w:tc>
          <w:tcPr>
            <w:tcW w:w="3912"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jc w:val="both"/>
              <w:rPr>
                <w:color w:val="0070C0"/>
                <w:sz w:val="20"/>
                <w:szCs w:val="20"/>
              </w:rPr>
            </w:pPr>
            <w:r w:rsidRPr="005A4A5E">
              <w:rPr>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5A4A5E">
              <w:rPr>
                <w:sz w:val="20"/>
                <w:szCs w:val="20"/>
                <w:vertAlign w:val="subscript"/>
              </w:rPr>
              <w:t>1</w:t>
            </w:r>
            <w:r w:rsidRPr="005A4A5E">
              <w:rPr>
                <w:sz w:val="20"/>
                <w:szCs w:val="20"/>
              </w:rPr>
              <w:t>, Б</w:t>
            </w:r>
            <w:r w:rsidRPr="005A4A5E">
              <w:rPr>
                <w:sz w:val="20"/>
                <w:szCs w:val="20"/>
                <w:vertAlign w:val="subscript"/>
              </w:rPr>
              <w:t>1.17</w:t>
            </w:r>
            <w:r w:rsidRPr="005A4A5E">
              <w:rPr>
                <w:sz w:val="20"/>
                <w:szCs w:val="20"/>
              </w:rPr>
              <w:t>.</w:t>
            </w:r>
          </w:p>
        </w:tc>
        <w:tc>
          <w:tcPr>
            <w:tcW w:w="3003" w:type="dxa"/>
            <w:tcBorders>
              <w:top w:val="single" w:sz="4" w:space="0" w:color="000000"/>
              <w:left w:val="single" w:sz="4" w:space="0" w:color="000000"/>
              <w:bottom w:val="single" w:sz="4" w:space="0" w:color="000000"/>
            </w:tcBorders>
            <w:shd w:val="clear" w:color="auto" w:fill="auto"/>
          </w:tcPr>
          <w:p w:rsidR="00560852" w:rsidRPr="00C31395" w:rsidRDefault="00560852" w:rsidP="00BE31D3">
            <w:pPr>
              <w:rPr>
                <w:sz w:val="20"/>
                <w:szCs w:val="20"/>
              </w:rPr>
            </w:pPr>
            <w:r w:rsidRPr="00C31395">
              <w:rPr>
                <w:sz w:val="20"/>
                <w:szCs w:val="20"/>
              </w:rPr>
              <w:t>Копии свидетельств и протоколов комиссий об аттестации</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Ч</w:t>
            </w:r>
            <w:r w:rsidR="00560852" w:rsidRPr="005A4A5E">
              <w:rPr>
                <w:sz w:val="20"/>
                <w:szCs w:val="20"/>
              </w:rPr>
              <w:t>ел</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3 и более</w:t>
            </w:r>
          </w:p>
        </w:tc>
      </w:tr>
      <w:tr w:rsidR="00560852" w:rsidRPr="00E27382"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lastRenderedPageBreak/>
              <w:t>6.5</w:t>
            </w:r>
          </w:p>
        </w:tc>
        <w:tc>
          <w:tcPr>
            <w:tcW w:w="3912"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jc w:val="both"/>
              <w:rPr>
                <w:sz w:val="20"/>
                <w:szCs w:val="20"/>
              </w:rPr>
            </w:pPr>
            <w:r w:rsidRPr="005A4A5E">
              <w:rPr>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3003" w:type="dxa"/>
            <w:tcBorders>
              <w:top w:val="single" w:sz="4" w:space="0" w:color="000000"/>
              <w:left w:val="single" w:sz="4" w:space="0" w:color="000000"/>
              <w:bottom w:val="single" w:sz="4" w:space="0" w:color="000000"/>
            </w:tcBorders>
            <w:shd w:val="clear" w:color="auto" w:fill="auto"/>
          </w:tcPr>
          <w:p w:rsidR="00560852" w:rsidRPr="00C31395" w:rsidRDefault="00560852" w:rsidP="00BE31D3">
            <w:pPr>
              <w:rPr>
                <w:sz w:val="20"/>
                <w:szCs w:val="20"/>
              </w:rPr>
            </w:pPr>
            <w:r w:rsidRPr="00C31395">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E27382"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6.6</w:t>
            </w:r>
          </w:p>
        </w:tc>
        <w:tc>
          <w:tcPr>
            <w:tcW w:w="3912"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jc w:val="both"/>
              <w:rPr>
                <w:sz w:val="20"/>
                <w:szCs w:val="20"/>
              </w:rPr>
            </w:pPr>
            <w:r w:rsidRPr="005A4A5E">
              <w:rPr>
                <w:sz w:val="20"/>
                <w:szCs w:val="20"/>
              </w:rPr>
              <w:t>Организация и проведение медицинских осмотров привлекаемого персонала.</w:t>
            </w:r>
          </w:p>
        </w:tc>
        <w:tc>
          <w:tcPr>
            <w:tcW w:w="3003" w:type="dxa"/>
            <w:tcBorders>
              <w:top w:val="single" w:sz="4" w:space="0" w:color="000000"/>
              <w:left w:val="single" w:sz="4" w:space="0" w:color="000000"/>
              <w:bottom w:val="single" w:sz="4" w:space="0" w:color="000000"/>
            </w:tcBorders>
            <w:shd w:val="clear" w:color="auto" w:fill="auto"/>
          </w:tcPr>
          <w:p w:rsidR="00560852" w:rsidRPr="00C31395" w:rsidRDefault="00560852" w:rsidP="00BE31D3">
            <w:pPr>
              <w:rPr>
                <w:sz w:val="20"/>
                <w:szCs w:val="20"/>
              </w:rPr>
            </w:pPr>
            <w:r w:rsidRPr="00C31395">
              <w:rPr>
                <w:sz w:val="20"/>
                <w:szCs w:val="20"/>
              </w:rPr>
              <w:t>Копии документов, подтверждающих наличие договорных отношений, графиков, перечней и заключительных актов</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E27382"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6.7</w:t>
            </w:r>
          </w:p>
        </w:tc>
        <w:tc>
          <w:tcPr>
            <w:tcW w:w="3912"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jc w:val="both"/>
              <w:rPr>
                <w:sz w:val="20"/>
                <w:szCs w:val="20"/>
              </w:rPr>
            </w:pPr>
            <w:r w:rsidRPr="005A4A5E">
              <w:rPr>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3003" w:type="dxa"/>
            <w:tcBorders>
              <w:top w:val="single" w:sz="4" w:space="0" w:color="000000"/>
              <w:left w:val="single" w:sz="4" w:space="0" w:color="000000"/>
              <w:bottom w:val="single" w:sz="4" w:space="0" w:color="000000"/>
            </w:tcBorders>
            <w:shd w:val="clear" w:color="auto" w:fill="auto"/>
          </w:tcPr>
          <w:p w:rsidR="00560852" w:rsidRPr="00C31395" w:rsidRDefault="00560852" w:rsidP="00BE31D3">
            <w:pPr>
              <w:rPr>
                <w:sz w:val="20"/>
                <w:szCs w:val="20"/>
              </w:rPr>
            </w:pPr>
            <w:r w:rsidRPr="00C31395">
              <w:rPr>
                <w:sz w:val="20"/>
                <w:szCs w:val="20"/>
              </w:rPr>
              <w:t>Копии документов, подтверждающих проведение проверок, их графиков,  актов по итогам проверок.</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E27382"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6.8</w:t>
            </w:r>
          </w:p>
        </w:tc>
        <w:tc>
          <w:tcPr>
            <w:tcW w:w="3912"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jc w:val="both"/>
              <w:rPr>
                <w:sz w:val="20"/>
                <w:szCs w:val="20"/>
              </w:rPr>
            </w:pPr>
            <w:r w:rsidRPr="005A4A5E">
              <w:rPr>
                <w:sz w:val="20"/>
                <w:szCs w:val="20"/>
              </w:rPr>
              <w:t>Предоставление гарантий отсутствия работников, привлекаемых подрядчиком для выполнения работ на основании гражданско-правовых договоров.</w:t>
            </w:r>
          </w:p>
        </w:tc>
        <w:tc>
          <w:tcPr>
            <w:tcW w:w="3003" w:type="dxa"/>
            <w:tcBorders>
              <w:top w:val="single" w:sz="4" w:space="0" w:color="000000"/>
              <w:left w:val="single" w:sz="4" w:space="0" w:color="000000"/>
              <w:bottom w:val="single" w:sz="4" w:space="0" w:color="000000"/>
            </w:tcBorders>
            <w:shd w:val="clear" w:color="auto" w:fill="auto"/>
          </w:tcPr>
          <w:p w:rsidR="00560852" w:rsidRPr="00C31395" w:rsidRDefault="00560852" w:rsidP="00BE31D3">
            <w:pPr>
              <w:rPr>
                <w:sz w:val="20"/>
                <w:szCs w:val="20"/>
              </w:rPr>
            </w:pPr>
            <w:r w:rsidRPr="00C31395">
              <w:rPr>
                <w:sz w:val="20"/>
                <w:szCs w:val="20"/>
              </w:rPr>
              <w:t>Гарантийное письмо за подписью руководителя организации.</w:t>
            </w:r>
          </w:p>
        </w:tc>
        <w:tc>
          <w:tcPr>
            <w:tcW w:w="1441" w:type="dxa"/>
            <w:tcBorders>
              <w:top w:val="single" w:sz="4" w:space="0" w:color="000000"/>
              <w:left w:val="single" w:sz="4" w:space="0" w:color="000000"/>
              <w:bottom w:val="single" w:sz="4" w:space="0" w:color="000000"/>
            </w:tcBorders>
            <w:shd w:val="clear" w:color="auto" w:fill="auto"/>
          </w:tcPr>
          <w:p w:rsidR="00560852" w:rsidRPr="005A4A5E" w:rsidRDefault="00560852"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60852" w:rsidRPr="005A4A5E" w:rsidRDefault="005A4A5E" w:rsidP="00BE31D3">
            <w:pPr>
              <w:rPr>
                <w:sz w:val="20"/>
                <w:szCs w:val="20"/>
              </w:rPr>
            </w:pPr>
            <w:r>
              <w:rPr>
                <w:sz w:val="20"/>
                <w:szCs w:val="20"/>
              </w:rPr>
              <w:t>Н</w:t>
            </w:r>
            <w:r w:rsidR="00560852" w:rsidRPr="005A4A5E">
              <w:rPr>
                <w:sz w:val="20"/>
                <w:szCs w:val="20"/>
              </w:rPr>
              <w:t>аличие</w:t>
            </w:r>
          </w:p>
        </w:tc>
      </w:tr>
      <w:tr w:rsidR="00560852" w:rsidRPr="00E77012"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eastAsia="Calibri" w:cs="Arial"/>
                <w:sz w:val="20"/>
                <w:szCs w:val="20"/>
              </w:rPr>
            </w:pPr>
            <w:r w:rsidRPr="005A4A5E">
              <w:rPr>
                <w:rFonts w:cs="Arial"/>
                <w:sz w:val="20"/>
                <w:szCs w:val="20"/>
              </w:rPr>
              <w:t>Требования</w:t>
            </w:r>
            <w:r w:rsidRPr="005A4A5E">
              <w:rPr>
                <w:rFonts w:ascii="Arial monospaced for SAP" w:hAnsi="Arial monospaced for SAP" w:cs="Arial"/>
                <w:sz w:val="20"/>
                <w:szCs w:val="20"/>
              </w:rPr>
              <w:t xml:space="preserve"> </w:t>
            </w:r>
            <w:r w:rsidRPr="005A4A5E">
              <w:rPr>
                <w:rFonts w:cs="Arial"/>
                <w:sz w:val="20"/>
                <w:szCs w:val="20"/>
              </w:rPr>
              <w:t>по</w:t>
            </w:r>
            <w:r w:rsidRPr="005A4A5E">
              <w:rPr>
                <w:rFonts w:ascii="Arial monospaced for SAP" w:hAnsi="Arial monospaced for SAP" w:cs="Arial"/>
                <w:sz w:val="20"/>
                <w:szCs w:val="20"/>
              </w:rPr>
              <w:t xml:space="preserve"> </w:t>
            </w:r>
            <w:r w:rsidRPr="005A4A5E">
              <w:rPr>
                <w:rFonts w:cs="Arial"/>
                <w:sz w:val="20"/>
                <w:szCs w:val="20"/>
              </w:rPr>
              <w:t>сварочным</w:t>
            </w:r>
            <w:r w:rsidRPr="005A4A5E">
              <w:rPr>
                <w:rFonts w:ascii="Arial monospaced for SAP" w:hAnsi="Arial monospaced for SAP" w:cs="Arial"/>
                <w:sz w:val="20"/>
                <w:szCs w:val="20"/>
              </w:rPr>
              <w:t xml:space="preserve"> </w:t>
            </w:r>
            <w:r w:rsidRPr="005A4A5E">
              <w:rPr>
                <w:rFonts w:cs="Arial"/>
                <w:sz w:val="20"/>
                <w:szCs w:val="20"/>
              </w:rPr>
              <w:t>работам</w:t>
            </w:r>
            <w:r w:rsidRPr="005A4A5E">
              <w:rPr>
                <w:rFonts w:ascii="Arial monospaced for SAP" w:hAnsi="Arial monospaced for SAP" w:cs="Arial"/>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rPr>
                <w:rFonts w:eastAsia="Calibri"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cs="Arial"/>
                <w:sz w:val="20"/>
                <w:szCs w:val="20"/>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rFonts w:cs="Arial"/>
                <w:sz w:val="20"/>
                <w:szCs w:val="20"/>
              </w:rPr>
            </w:pPr>
          </w:p>
        </w:tc>
      </w:tr>
      <w:tr w:rsidR="00560852" w:rsidRPr="00E77012"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7.1</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jc w:val="both"/>
              <w:rPr>
                <w:rFonts w:ascii="Arial monospaced for SAP" w:hAnsi="Arial monospaced for SAP" w:cs="Arial"/>
                <w:sz w:val="20"/>
                <w:szCs w:val="20"/>
              </w:rPr>
            </w:pPr>
            <w:r w:rsidRPr="005A4A5E">
              <w:rPr>
                <w:rFonts w:cs="Arial"/>
                <w:sz w:val="20"/>
                <w:szCs w:val="20"/>
              </w:rPr>
              <w:t>Наличие</w:t>
            </w:r>
            <w:r w:rsidRPr="005A4A5E">
              <w:rPr>
                <w:rFonts w:ascii="Arial monospaced for SAP" w:hAnsi="Arial monospaced for SAP" w:cs="Arial"/>
                <w:sz w:val="20"/>
                <w:szCs w:val="20"/>
              </w:rPr>
              <w:t xml:space="preserve"> </w:t>
            </w:r>
            <w:r w:rsidRPr="005A4A5E">
              <w:rPr>
                <w:rFonts w:cs="Arial"/>
                <w:sz w:val="20"/>
                <w:szCs w:val="20"/>
              </w:rPr>
              <w:t>у</w:t>
            </w:r>
            <w:r w:rsidRPr="005A4A5E">
              <w:rPr>
                <w:rFonts w:ascii="Arial monospaced for SAP" w:hAnsi="Arial monospaced for SAP" w:cs="Arial"/>
                <w:sz w:val="20"/>
                <w:szCs w:val="20"/>
              </w:rPr>
              <w:t xml:space="preserve"> </w:t>
            </w:r>
            <w:r w:rsidRPr="005A4A5E">
              <w:rPr>
                <w:rFonts w:cs="Arial"/>
                <w:sz w:val="20"/>
                <w:szCs w:val="20"/>
              </w:rPr>
              <w:t>организации</w:t>
            </w:r>
            <w:r w:rsidRPr="005A4A5E">
              <w:rPr>
                <w:rFonts w:ascii="Arial monospaced for SAP" w:hAnsi="Arial monospaced for SAP" w:cs="Arial"/>
                <w:sz w:val="20"/>
                <w:szCs w:val="20"/>
              </w:rPr>
              <w:t xml:space="preserve"> «</w:t>
            </w:r>
            <w:r w:rsidRPr="005A4A5E">
              <w:rPr>
                <w:rFonts w:cs="Arial"/>
                <w:sz w:val="20"/>
                <w:szCs w:val="20"/>
              </w:rPr>
              <w:t>Свидетельства</w:t>
            </w:r>
            <w:r w:rsidRPr="005A4A5E">
              <w:rPr>
                <w:rFonts w:ascii="Arial monospaced for SAP" w:hAnsi="Arial monospaced for SAP" w:cs="Arial"/>
                <w:sz w:val="20"/>
                <w:szCs w:val="20"/>
              </w:rPr>
              <w:t xml:space="preserve"> </w:t>
            </w:r>
            <w:r w:rsidRPr="005A4A5E">
              <w:rPr>
                <w:rFonts w:cs="Arial"/>
                <w:sz w:val="20"/>
                <w:szCs w:val="20"/>
              </w:rPr>
              <w:t>о</w:t>
            </w:r>
            <w:r w:rsidRPr="005A4A5E">
              <w:rPr>
                <w:rFonts w:ascii="Arial monospaced for SAP" w:hAnsi="Arial monospaced for SAP" w:cs="Arial"/>
                <w:sz w:val="20"/>
                <w:szCs w:val="20"/>
              </w:rPr>
              <w:t xml:space="preserve"> </w:t>
            </w:r>
            <w:r w:rsidRPr="005A4A5E">
              <w:rPr>
                <w:rFonts w:cs="Arial"/>
                <w:sz w:val="20"/>
                <w:szCs w:val="20"/>
              </w:rPr>
              <w:t>производственной</w:t>
            </w:r>
            <w:r w:rsidRPr="005A4A5E">
              <w:rPr>
                <w:rFonts w:ascii="Arial monospaced for SAP" w:hAnsi="Arial monospaced for SAP" w:cs="Arial"/>
                <w:sz w:val="20"/>
                <w:szCs w:val="20"/>
              </w:rPr>
              <w:t xml:space="preserve"> </w:t>
            </w:r>
            <w:r w:rsidRPr="005A4A5E">
              <w:rPr>
                <w:rFonts w:cs="Arial"/>
                <w:sz w:val="20"/>
                <w:szCs w:val="20"/>
              </w:rPr>
              <w:t>аттестации</w:t>
            </w:r>
            <w:r w:rsidRPr="005A4A5E">
              <w:rPr>
                <w:rFonts w:ascii="Arial monospaced for SAP" w:hAnsi="Arial monospaced for SAP" w:cs="Arial"/>
                <w:sz w:val="20"/>
                <w:szCs w:val="20"/>
              </w:rPr>
              <w:t xml:space="preserve"> </w:t>
            </w:r>
            <w:r w:rsidRPr="005A4A5E">
              <w:rPr>
                <w:rFonts w:cs="Arial"/>
                <w:sz w:val="20"/>
                <w:szCs w:val="20"/>
              </w:rPr>
              <w:t>технологии</w:t>
            </w:r>
            <w:r w:rsidRPr="005A4A5E">
              <w:rPr>
                <w:rFonts w:ascii="Arial monospaced for SAP" w:hAnsi="Arial monospaced for SAP" w:cs="Arial"/>
                <w:sz w:val="20"/>
                <w:szCs w:val="20"/>
              </w:rPr>
              <w:t xml:space="preserve"> </w:t>
            </w:r>
            <w:r w:rsidRPr="005A4A5E">
              <w:rPr>
                <w:rFonts w:cs="Arial"/>
                <w:sz w:val="20"/>
                <w:szCs w:val="20"/>
              </w:rPr>
              <w:t>сварки</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соответствии</w:t>
            </w:r>
            <w:r w:rsidRPr="005A4A5E">
              <w:rPr>
                <w:rFonts w:ascii="Arial monospaced for SAP" w:hAnsi="Arial monospaced for SAP" w:cs="Arial"/>
                <w:sz w:val="20"/>
                <w:szCs w:val="20"/>
              </w:rPr>
              <w:t xml:space="preserve"> </w:t>
            </w:r>
            <w:r w:rsidRPr="005A4A5E">
              <w:rPr>
                <w:rFonts w:cs="Arial"/>
                <w:sz w:val="20"/>
                <w:szCs w:val="20"/>
              </w:rPr>
              <w:t>с</w:t>
            </w:r>
            <w:r w:rsidRPr="005A4A5E">
              <w:rPr>
                <w:rFonts w:ascii="Arial monospaced for SAP" w:hAnsi="Arial monospaced for SAP" w:cs="Arial"/>
                <w:sz w:val="20"/>
                <w:szCs w:val="20"/>
              </w:rPr>
              <w:t xml:space="preserve"> </w:t>
            </w:r>
            <w:r w:rsidRPr="005A4A5E">
              <w:rPr>
                <w:rFonts w:cs="Arial"/>
                <w:sz w:val="20"/>
                <w:szCs w:val="20"/>
              </w:rPr>
              <w:t>требованиями</w:t>
            </w:r>
            <w:r w:rsidRPr="005A4A5E">
              <w:rPr>
                <w:rFonts w:ascii="Arial monospaced for SAP" w:hAnsi="Arial monospaced for SAP" w:cs="Arial"/>
                <w:sz w:val="20"/>
                <w:szCs w:val="20"/>
              </w:rPr>
              <w:t xml:space="preserve"> </w:t>
            </w:r>
            <w:r w:rsidRPr="005A4A5E">
              <w:rPr>
                <w:rFonts w:cs="Arial"/>
                <w:sz w:val="20"/>
                <w:szCs w:val="20"/>
              </w:rPr>
              <w:t>РД</w:t>
            </w:r>
            <w:r w:rsidRPr="005A4A5E">
              <w:rPr>
                <w:rFonts w:ascii="Arial monospaced for SAP" w:hAnsi="Arial monospaced for SAP" w:cs="Arial"/>
                <w:sz w:val="20"/>
                <w:szCs w:val="20"/>
              </w:rPr>
              <w:t xml:space="preserve"> </w:t>
            </w:r>
            <w:r w:rsidRPr="005A4A5E">
              <w:rPr>
                <w:sz w:val="20"/>
                <w:szCs w:val="20"/>
              </w:rPr>
              <w:t>03-615-03</w:t>
            </w:r>
            <w:r w:rsidRPr="005A4A5E">
              <w:rPr>
                <w:rFonts w:ascii="Arial monospaced for SAP" w:hAnsi="Arial monospaced for SAP" w:cs="Arial"/>
                <w:sz w:val="20"/>
                <w:szCs w:val="20"/>
              </w:rPr>
              <w:t>, «</w:t>
            </w:r>
            <w:r w:rsidRPr="005A4A5E">
              <w:rPr>
                <w:rFonts w:cs="Arial"/>
                <w:sz w:val="20"/>
                <w:szCs w:val="20"/>
              </w:rPr>
              <w:t>Карт</w:t>
            </w:r>
            <w:r w:rsidRPr="005A4A5E">
              <w:rPr>
                <w:rFonts w:ascii="Arial monospaced for SAP" w:hAnsi="Arial monospaced for SAP" w:cs="Arial"/>
                <w:sz w:val="20"/>
                <w:szCs w:val="20"/>
              </w:rPr>
              <w:t xml:space="preserve"> </w:t>
            </w:r>
            <w:r w:rsidRPr="005A4A5E">
              <w:rPr>
                <w:rFonts w:cs="Arial"/>
                <w:sz w:val="20"/>
                <w:szCs w:val="20"/>
              </w:rPr>
              <w:t>технологического</w:t>
            </w:r>
            <w:r w:rsidRPr="005A4A5E">
              <w:rPr>
                <w:rFonts w:ascii="Arial monospaced for SAP" w:hAnsi="Arial monospaced for SAP" w:cs="Arial"/>
                <w:sz w:val="20"/>
                <w:szCs w:val="20"/>
              </w:rPr>
              <w:t xml:space="preserve"> </w:t>
            </w:r>
            <w:r w:rsidRPr="005A4A5E">
              <w:rPr>
                <w:rFonts w:cs="Arial"/>
                <w:sz w:val="20"/>
                <w:szCs w:val="20"/>
              </w:rPr>
              <w:t>процесса</w:t>
            </w:r>
            <w:r w:rsidRPr="005A4A5E">
              <w:rPr>
                <w:rFonts w:ascii="Arial monospaced for SAP" w:hAnsi="Arial monospaced for SAP" w:cs="Arial"/>
                <w:sz w:val="20"/>
                <w:szCs w:val="20"/>
              </w:rPr>
              <w:t xml:space="preserve"> </w:t>
            </w:r>
            <w:r w:rsidRPr="005A4A5E">
              <w:rPr>
                <w:rFonts w:cs="Arial"/>
                <w:sz w:val="20"/>
                <w:szCs w:val="20"/>
              </w:rPr>
              <w:t>сварки</w:t>
            </w:r>
            <w:r w:rsidRPr="005A4A5E">
              <w:rPr>
                <w:rFonts w:ascii="Arial monospaced for SAP" w:hAnsi="Arial monospaced for SAP" w:cs="Arial"/>
                <w:sz w:val="20"/>
                <w:szCs w:val="20"/>
              </w:rPr>
              <w:t xml:space="preserve"> </w:t>
            </w:r>
            <w:r w:rsidRPr="005A4A5E">
              <w:rPr>
                <w:rFonts w:cs="Arial"/>
                <w:sz w:val="20"/>
                <w:szCs w:val="20"/>
              </w:rPr>
              <w:t>технологических</w:t>
            </w:r>
            <w:r w:rsidRPr="005A4A5E">
              <w:rPr>
                <w:rFonts w:ascii="Arial monospaced for SAP" w:hAnsi="Arial monospaced for SAP" w:cs="Arial"/>
                <w:sz w:val="20"/>
                <w:szCs w:val="20"/>
              </w:rPr>
              <w:t xml:space="preserve"> </w:t>
            </w:r>
            <w:r w:rsidRPr="005A4A5E">
              <w:rPr>
                <w:rFonts w:cs="Arial"/>
                <w:sz w:val="20"/>
                <w:szCs w:val="20"/>
              </w:rPr>
              <w:t>трубопроводов</w:t>
            </w:r>
            <w:r w:rsidRPr="005A4A5E">
              <w:rPr>
                <w:rFonts w:ascii="Arial monospaced for SAP" w:hAnsi="Arial monospaced for SAP" w:cs="Arial"/>
                <w:sz w:val="20"/>
                <w:szCs w:val="20"/>
              </w:rPr>
              <w:t xml:space="preserve">» </w:t>
            </w:r>
            <w:r w:rsidRPr="005A4A5E">
              <w:rPr>
                <w:rFonts w:cs="Arial"/>
                <w:sz w:val="20"/>
                <w:szCs w:val="20"/>
              </w:rPr>
              <w:t>из</w:t>
            </w:r>
            <w:r w:rsidRPr="005A4A5E">
              <w:rPr>
                <w:rFonts w:ascii="Arial monospaced for SAP" w:hAnsi="Arial monospaced for SAP" w:cs="Arial"/>
                <w:sz w:val="20"/>
                <w:szCs w:val="20"/>
              </w:rPr>
              <w:t xml:space="preserve"> </w:t>
            </w:r>
            <w:r w:rsidRPr="005A4A5E">
              <w:rPr>
                <w:rFonts w:cs="Arial"/>
                <w:sz w:val="20"/>
                <w:szCs w:val="20"/>
              </w:rPr>
              <w:t>групп</w:t>
            </w:r>
            <w:r w:rsidRPr="005A4A5E">
              <w:rPr>
                <w:rFonts w:ascii="Arial monospaced for SAP" w:hAnsi="Arial monospaced for SAP" w:cs="Arial"/>
                <w:sz w:val="20"/>
                <w:szCs w:val="20"/>
              </w:rPr>
              <w:t xml:space="preserve"> </w:t>
            </w:r>
            <w:r w:rsidRPr="005A4A5E">
              <w:rPr>
                <w:rFonts w:cs="Arial"/>
                <w:sz w:val="20"/>
                <w:szCs w:val="20"/>
              </w:rPr>
              <w:t>сталей</w:t>
            </w:r>
            <w:r w:rsidRPr="005A4A5E">
              <w:rPr>
                <w:rFonts w:ascii="Arial monospaced for SAP" w:hAnsi="Arial monospaced for SAP" w:cs="Arial"/>
                <w:sz w:val="20"/>
                <w:szCs w:val="20"/>
              </w:rPr>
              <w:t>: (</w:t>
            </w:r>
            <w:r w:rsidRPr="005A4A5E">
              <w:rPr>
                <w:rFonts w:cs="Arial"/>
                <w:sz w:val="20"/>
                <w:szCs w:val="20"/>
              </w:rPr>
              <w:t>М</w:t>
            </w:r>
            <w:r w:rsidRPr="005A4A5E">
              <w:rPr>
                <w:sz w:val="20"/>
                <w:szCs w:val="20"/>
              </w:rPr>
              <w:t>01, М11</w:t>
            </w:r>
            <w:r w:rsidRPr="005A4A5E">
              <w:rPr>
                <w:rFonts w:ascii="Arial monospaced for SAP" w:hAnsi="Arial monospaced for SAP" w:cs="Arial"/>
                <w:sz w:val="20"/>
                <w:szCs w:val="20"/>
              </w:rPr>
              <w:t xml:space="preserve">) – </w:t>
            </w:r>
            <w:r w:rsidRPr="005A4A5E">
              <w:rPr>
                <w:rFonts w:cs="Arial"/>
                <w:sz w:val="20"/>
                <w:szCs w:val="20"/>
              </w:rPr>
              <w:t xml:space="preserve">сталь </w:t>
            </w:r>
            <w:r w:rsidRPr="005A4A5E">
              <w:rPr>
                <w:sz w:val="20"/>
                <w:szCs w:val="20"/>
              </w:rPr>
              <w:t>20 и 12Х18Н10Т),</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jc w:val="both"/>
              <w:rPr>
                <w:rFonts w:ascii="Arial monospaced for SAP" w:hAnsi="Arial monospaced for SAP" w:cs="Arial"/>
                <w:sz w:val="20"/>
                <w:szCs w:val="20"/>
              </w:rPr>
            </w:pPr>
            <w:r w:rsidRPr="00C31395">
              <w:rPr>
                <w:rFonts w:cs="Arial"/>
                <w:sz w:val="20"/>
                <w:szCs w:val="20"/>
              </w:rPr>
              <w:t>Копии</w:t>
            </w:r>
            <w:r w:rsidRPr="00C31395">
              <w:rPr>
                <w:rFonts w:ascii="Arial monospaced for SAP" w:hAnsi="Arial monospaced for SAP" w:cs="Arial"/>
                <w:sz w:val="20"/>
                <w:szCs w:val="20"/>
              </w:rPr>
              <w:t xml:space="preserve"> </w:t>
            </w:r>
            <w:r w:rsidRPr="00C31395">
              <w:rPr>
                <w:rFonts w:cs="Arial"/>
                <w:sz w:val="20"/>
                <w:szCs w:val="20"/>
              </w:rPr>
              <w:t>отчетов</w:t>
            </w:r>
            <w:r w:rsidRPr="00C31395">
              <w:rPr>
                <w:rFonts w:ascii="Arial monospaced for SAP" w:hAnsi="Arial monospaced for SAP" w:cs="Arial"/>
                <w:sz w:val="20"/>
                <w:szCs w:val="20"/>
              </w:rPr>
              <w:t xml:space="preserve"> </w:t>
            </w:r>
            <w:r w:rsidRPr="00C31395">
              <w:rPr>
                <w:rFonts w:cs="Arial"/>
                <w:sz w:val="20"/>
                <w:szCs w:val="20"/>
              </w:rPr>
              <w:t>о</w:t>
            </w:r>
            <w:r w:rsidRPr="00C31395">
              <w:rPr>
                <w:rFonts w:ascii="Arial monospaced for SAP" w:hAnsi="Arial monospaced for SAP" w:cs="Arial"/>
                <w:sz w:val="20"/>
                <w:szCs w:val="20"/>
              </w:rPr>
              <w:t xml:space="preserve"> </w:t>
            </w:r>
            <w:r w:rsidRPr="00C31395">
              <w:rPr>
                <w:rFonts w:cs="Arial"/>
                <w:sz w:val="20"/>
                <w:szCs w:val="20"/>
              </w:rPr>
              <w:t>прохождении</w:t>
            </w:r>
            <w:r w:rsidRPr="00C31395">
              <w:rPr>
                <w:rFonts w:ascii="Arial monospaced for SAP" w:hAnsi="Arial monospaced for SAP" w:cs="Arial"/>
                <w:sz w:val="20"/>
                <w:szCs w:val="20"/>
              </w:rPr>
              <w:t xml:space="preserve"> </w:t>
            </w:r>
            <w:r w:rsidRPr="00C31395">
              <w:rPr>
                <w:rFonts w:cs="Arial"/>
                <w:sz w:val="20"/>
                <w:szCs w:val="20"/>
              </w:rPr>
              <w:t>сварщиками</w:t>
            </w:r>
            <w:r w:rsidRPr="00C31395">
              <w:rPr>
                <w:rFonts w:ascii="Arial monospaced for SAP" w:hAnsi="Arial monospaced for SAP" w:cs="Arial"/>
                <w:sz w:val="20"/>
                <w:szCs w:val="20"/>
              </w:rPr>
              <w:t xml:space="preserve"> </w:t>
            </w:r>
            <w:r w:rsidRPr="00C31395">
              <w:rPr>
                <w:rFonts w:cs="Arial"/>
                <w:sz w:val="20"/>
                <w:szCs w:val="20"/>
              </w:rPr>
              <w:t>аттестации</w:t>
            </w:r>
            <w:r w:rsidRPr="00C31395">
              <w:rPr>
                <w:rFonts w:ascii="Arial monospaced for SAP" w:hAnsi="Arial monospaced for SAP" w:cs="Arial"/>
                <w:sz w:val="20"/>
                <w:szCs w:val="20"/>
              </w:rPr>
              <w:t xml:space="preserve">, </w:t>
            </w:r>
            <w:r w:rsidRPr="00C31395">
              <w:rPr>
                <w:rFonts w:cs="Arial"/>
                <w:sz w:val="20"/>
                <w:szCs w:val="20"/>
              </w:rPr>
              <w:t>копий</w:t>
            </w:r>
            <w:r w:rsidRPr="00C31395">
              <w:rPr>
                <w:rFonts w:ascii="Arial monospaced for SAP" w:hAnsi="Arial monospaced for SAP" w:cs="Arial"/>
                <w:sz w:val="20"/>
                <w:szCs w:val="20"/>
              </w:rPr>
              <w:t xml:space="preserve"> </w:t>
            </w:r>
            <w:r w:rsidRPr="00C31395">
              <w:rPr>
                <w:rFonts w:cs="Arial"/>
                <w:sz w:val="20"/>
                <w:szCs w:val="20"/>
              </w:rPr>
              <w:t>аттестационных</w:t>
            </w:r>
            <w:r w:rsidRPr="00C31395">
              <w:rPr>
                <w:rFonts w:ascii="Arial monospaced for SAP" w:hAnsi="Arial monospaced for SAP" w:cs="Arial"/>
                <w:sz w:val="20"/>
                <w:szCs w:val="20"/>
              </w:rPr>
              <w:t xml:space="preserve"> </w:t>
            </w:r>
            <w:r w:rsidRPr="00C31395">
              <w:rPr>
                <w:rFonts w:cs="Arial"/>
                <w:sz w:val="20"/>
                <w:szCs w:val="20"/>
              </w:rPr>
              <w:t>удостоверений</w:t>
            </w:r>
            <w:r w:rsidRPr="00C31395">
              <w:rPr>
                <w:rFonts w:ascii="Arial monospaced for SAP" w:hAnsi="Arial monospaced for SAP" w:cs="Arial"/>
                <w:sz w:val="20"/>
                <w:szCs w:val="20"/>
              </w:rPr>
              <w:t xml:space="preserve"> </w:t>
            </w:r>
            <w:r w:rsidRPr="00C31395">
              <w:rPr>
                <w:rFonts w:cs="Arial"/>
                <w:sz w:val="20"/>
                <w:szCs w:val="20"/>
              </w:rPr>
              <w:t>сварщиков</w:t>
            </w:r>
            <w:r w:rsidRPr="00C31395">
              <w:rPr>
                <w:rFonts w:ascii="Arial monospaced for SAP" w:hAnsi="Arial monospaced for SAP" w:cs="Arial"/>
                <w:sz w:val="20"/>
                <w:szCs w:val="20"/>
              </w:rPr>
              <w:t xml:space="preserve">, </w:t>
            </w:r>
            <w:r w:rsidRPr="00C31395">
              <w:rPr>
                <w:rFonts w:cs="Arial"/>
                <w:sz w:val="20"/>
                <w:szCs w:val="20"/>
              </w:rPr>
              <w:t>копии</w:t>
            </w:r>
            <w:r w:rsidRPr="00C31395">
              <w:rPr>
                <w:rFonts w:ascii="Arial monospaced for SAP" w:hAnsi="Arial monospaced for SAP" w:cs="Arial"/>
                <w:sz w:val="20"/>
                <w:szCs w:val="20"/>
              </w:rPr>
              <w:t xml:space="preserve"> </w:t>
            </w:r>
            <w:r w:rsidRPr="00C31395">
              <w:rPr>
                <w:rFonts w:cs="Arial"/>
                <w:sz w:val="20"/>
                <w:szCs w:val="20"/>
              </w:rPr>
              <w:t>Свидетельств</w:t>
            </w:r>
            <w:r w:rsidRPr="00C31395">
              <w:rPr>
                <w:rFonts w:ascii="Arial monospaced for SAP" w:hAnsi="Arial monospaced for SAP" w:cs="Arial"/>
                <w:sz w:val="20"/>
                <w:szCs w:val="20"/>
              </w:rPr>
              <w:t xml:space="preserve"> </w:t>
            </w:r>
            <w:r w:rsidRPr="00C31395">
              <w:rPr>
                <w:rFonts w:cs="Arial"/>
                <w:sz w:val="20"/>
                <w:szCs w:val="20"/>
              </w:rPr>
              <w:t>о</w:t>
            </w:r>
            <w:r w:rsidRPr="00C31395">
              <w:rPr>
                <w:rFonts w:ascii="Arial monospaced for SAP" w:hAnsi="Arial monospaced for SAP" w:cs="Arial"/>
                <w:sz w:val="20"/>
                <w:szCs w:val="20"/>
              </w:rPr>
              <w:t xml:space="preserve"> </w:t>
            </w:r>
            <w:r w:rsidRPr="00C31395">
              <w:rPr>
                <w:rFonts w:cs="Arial"/>
                <w:sz w:val="20"/>
                <w:szCs w:val="20"/>
              </w:rPr>
              <w:t>производственной</w:t>
            </w:r>
            <w:r w:rsidRPr="00C31395">
              <w:rPr>
                <w:rFonts w:ascii="Arial monospaced for SAP" w:hAnsi="Arial monospaced for SAP" w:cs="Arial"/>
                <w:sz w:val="20"/>
                <w:szCs w:val="20"/>
              </w:rPr>
              <w:t xml:space="preserve"> </w:t>
            </w:r>
            <w:r w:rsidRPr="00C31395">
              <w:rPr>
                <w:rFonts w:cs="Arial"/>
                <w:sz w:val="20"/>
                <w:szCs w:val="20"/>
              </w:rPr>
              <w:t>аттестации</w:t>
            </w:r>
            <w:r w:rsidRPr="00C31395">
              <w:rPr>
                <w:rFonts w:ascii="Arial monospaced for SAP" w:hAnsi="Arial monospaced for SAP" w:cs="Arial"/>
                <w:sz w:val="20"/>
                <w:szCs w:val="20"/>
              </w:rPr>
              <w:t xml:space="preserve"> </w:t>
            </w:r>
            <w:r w:rsidRPr="00C31395">
              <w:rPr>
                <w:rFonts w:cs="Arial"/>
                <w:sz w:val="20"/>
                <w:szCs w:val="20"/>
              </w:rPr>
              <w:t>технологии</w:t>
            </w:r>
            <w:r w:rsidRPr="00C31395">
              <w:rPr>
                <w:rFonts w:ascii="Arial monospaced for SAP" w:hAnsi="Arial monospaced for SAP" w:cs="Arial"/>
                <w:sz w:val="20"/>
                <w:szCs w:val="20"/>
              </w:rPr>
              <w:t xml:space="preserve"> </w:t>
            </w:r>
            <w:r w:rsidRPr="00C31395">
              <w:rPr>
                <w:rFonts w:cs="Arial"/>
                <w:sz w:val="20"/>
                <w:szCs w:val="20"/>
              </w:rPr>
              <w:t>сварки</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cs="Arial"/>
                <w:sz w:val="20"/>
                <w:szCs w:val="20"/>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rFonts w:cs="Arial"/>
                <w:sz w:val="20"/>
                <w:szCs w:val="20"/>
              </w:rPr>
            </w:pP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7.2</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jc w:val="both"/>
              <w:rPr>
                <w:rFonts w:ascii="Arial monospaced for SAP" w:hAnsi="Arial monospaced for SAP" w:cs="Arial"/>
                <w:sz w:val="20"/>
                <w:szCs w:val="20"/>
              </w:rPr>
            </w:pPr>
            <w:r w:rsidRPr="005A4A5E">
              <w:rPr>
                <w:rFonts w:cs="Arial"/>
                <w:sz w:val="20"/>
                <w:szCs w:val="20"/>
              </w:rPr>
              <w:t>Наличие</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собственности</w:t>
            </w:r>
            <w:r w:rsidRPr="005A4A5E">
              <w:rPr>
                <w:rFonts w:ascii="Arial monospaced for SAP" w:hAnsi="Arial monospaced for SAP" w:cs="Arial"/>
                <w:sz w:val="20"/>
                <w:szCs w:val="20"/>
              </w:rPr>
              <w:t xml:space="preserve"> </w:t>
            </w:r>
            <w:r w:rsidRPr="005A4A5E">
              <w:rPr>
                <w:rFonts w:cs="Arial"/>
                <w:sz w:val="20"/>
                <w:szCs w:val="20"/>
              </w:rPr>
              <w:t>или</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аренде</w:t>
            </w:r>
            <w:r w:rsidRPr="005A4A5E">
              <w:rPr>
                <w:rFonts w:ascii="Arial monospaced for SAP" w:hAnsi="Arial monospaced for SAP" w:cs="Arial"/>
                <w:sz w:val="20"/>
                <w:szCs w:val="20"/>
              </w:rPr>
              <w:t xml:space="preserve"> </w:t>
            </w:r>
            <w:r w:rsidRPr="005A4A5E">
              <w:rPr>
                <w:rFonts w:cs="Arial"/>
                <w:sz w:val="20"/>
                <w:szCs w:val="20"/>
              </w:rPr>
              <w:t>исправных</w:t>
            </w:r>
            <w:r w:rsidRPr="005A4A5E">
              <w:rPr>
                <w:rFonts w:ascii="Arial monospaced for SAP" w:hAnsi="Arial monospaced for SAP" w:cs="Arial"/>
                <w:sz w:val="20"/>
                <w:szCs w:val="20"/>
              </w:rPr>
              <w:t xml:space="preserve"> </w:t>
            </w:r>
            <w:r w:rsidRPr="005A4A5E">
              <w:rPr>
                <w:rFonts w:cs="Arial"/>
                <w:sz w:val="20"/>
                <w:szCs w:val="20"/>
              </w:rPr>
              <w:t>сварочных</w:t>
            </w:r>
            <w:r w:rsidRPr="005A4A5E">
              <w:rPr>
                <w:rFonts w:ascii="Arial monospaced for SAP" w:hAnsi="Arial monospaced for SAP" w:cs="Arial"/>
                <w:sz w:val="20"/>
                <w:szCs w:val="20"/>
              </w:rPr>
              <w:t xml:space="preserve"> </w:t>
            </w:r>
            <w:r w:rsidRPr="005A4A5E">
              <w:rPr>
                <w:rFonts w:cs="Arial"/>
                <w:sz w:val="20"/>
                <w:szCs w:val="20"/>
              </w:rPr>
              <w:t>аппаратов</w:t>
            </w:r>
            <w:r w:rsidRPr="005A4A5E">
              <w:rPr>
                <w:rFonts w:ascii="Arial monospaced for SAP" w:hAnsi="Arial monospaced for SAP" w:cs="Arial"/>
                <w:sz w:val="20"/>
                <w:szCs w:val="20"/>
              </w:rPr>
              <w:t xml:space="preserve">. </w:t>
            </w:r>
            <w:r w:rsidRPr="005A4A5E">
              <w:rPr>
                <w:rFonts w:cs="Arial"/>
                <w:sz w:val="20"/>
                <w:szCs w:val="20"/>
              </w:rPr>
              <w:t>Все</w:t>
            </w:r>
            <w:r w:rsidRPr="005A4A5E">
              <w:rPr>
                <w:rFonts w:ascii="Arial monospaced for SAP" w:hAnsi="Arial monospaced for SAP" w:cs="Arial"/>
                <w:sz w:val="20"/>
                <w:szCs w:val="20"/>
              </w:rPr>
              <w:t xml:space="preserve"> </w:t>
            </w:r>
            <w:r w:rsidRPr="005A4A5E">
              <w:rPr>
                <w:rFonts w:cs="Arial"/>
                <w:sz w:val="20"/>
                <w:szCs w:val="20"/>
              </w:rPr>
              <w:t>сварочное</w:t>
            </w:r>
            <w:r w:rsidRPr="005A4A5E">
              <w:rPr>
                <w:rFonts w:ascii="Arial monospaced for SAP" w:hAnsi="Arial monospaced for SAP" w:cs="Arial"/>
                <w:sz w:val="20"/>
                <w:szCs w:val="20"/>
              </w:rPr>
              <w:t xml:space="preserve"> </w:t>
            </w:r>
            <w:r w:rsidRPr="005A4A5E">
              <w:rPr>
                <w:rFonts w:cs="Arial"/>
                <w:sz w:val="20"/>
                <w:szCs w:val="20"/>
              </w:rPr>
              <w:t>оборудование</w:t>
            </w:r>
            <w:r w:rsidRPr="005A4A5E">
              <w:rPr>
                <w:rFonts w:ascii="Arial monospaced for SAP" w:hAnsi="Arial monospaced for SAP" w:cs="Arial"/>
                <w:sz w:val="20"/>
                <w:szCs w:val="20"/>
              </w:rPr>
              <w:t xml:space="preserve"> </w:t>
            </w:r>
            <w:r w:rsidRPr="005A4A5E">
              <w:rPr>
                <w:rFonts w:cs="Arial"/>
                <w:sz w:val="20"/>
                <w:szCs w:val="20"/>
              </w:rPr>
              <w:t>должно</w:t>
            </w:r>
            <w:r w:rsidRPr="005A4A5E">
              <w:rPr>
                <w:rFonts w:ascii="Arial monospaced for SAP" w:hAnsi="Arial monospaced for SAP" w:cs="Arial"/>
                <w:sz w:val="20"/>
                <w:szCs w:val="20"/>
              </w:rPr>
              <w:t xml:space="preserve"> </w:t>
            </w:r>
            <w:r w:rsidRPr="005A4A5E">
              <w:rPr>
                <w:rFonts w:cs="Arial"/>
                <w:sz w:val="20"/>
                <w:szCs w:val="20"/>
              </w:rPr>
              <w:t>иметь</w:t>
            </w:r>
            <w:r w:rsidRPr="005A4A5E">
              <w:rPr>
                <w:rFonts w:ascii="Arial monospaced for SAP" w:hAnsi="Arial monospaced for SAP" w:cs="Arial"/>
                <w:sz w:val="20"/>
                <w:szCs w:val="20"/>
              </w:rPr>
              <w:t xml:space="preserve"> «</w:t>
            </w:r>
            <w:r w:rsidRPr="005A4A5E">
              <w:rPr>
                <w:rFonts w:cs="Arial"/>
                <w:sz w:val="20"/>
                <w:szCs w:val="20"/>
              </w:rPr>
              <w:t>Свидетельство</w:t>
            </w:r>
            <w:r w:rsidRPr="005A4A5E">
              <w:rPr>
                <w:rFonts w:ascii="Arial monospaced for SAP" w:hAnsi="Arial monospaced for SAP" w:cs="Arial"/>
                <w:sz w:val="20"/>
                <w:szCs w:val="20"/>
              </w:rPr>
              <w:t xml:space="preserve"> </w:t>
            </w:r>
            <w:r w:rsidRPr="005A4A5E">
              <w:rPr>
                <w:rFonts w:cs="Arial"/>
                <w:sz w:val="20"/>
                <w:szCs w:val="20"/>
              </w:rPr>
              <w:t>об</w:t>
            </w:r>
            <w:r w:rsidRPr="005A4A5E">
              <w:rPr>
                <w:rFonts w:ascii="Arial monospaced for SAP" w:hAnsi="Arial monospaced for SAP" w:cs="Arial"/>
                <w:sz w:val="20"/>
                <w:szCs w:val="20"/>
              </w:rPr>
              <w:t xml:space="preserve"> </w:t>
            </w:r>
            <w:r w:rsidRPr="005A4A5E">
              <w:rPr>
                <w:rFonts w:cs="Arial"/>
                <w:sz w:val="20"/>
                <w:szCs w:val="20"/>
              </w:rPr>
              <w:t>аттестации</w:t>
            </w:r>
            <w:r w:rsidRPr="005A4A5E">
              <w:rPr>
                <w:rFonts w:ascii="Arial monospaced for SAP" w:hAnsi="Arial monospaced for SAP" w:cs="Arial"/>
                <w:sz w:val="20"/>
                <w:szCs w:val="20"/>
              </w:rPr>
              <w:t xml:space="preserve"> </w:t>
            </w:r>
            <w:r w:rsidRPr="005A4A5E">
              <w:rPr>
                <w:rFonts w:cs="Arial"/>
                <w:sz w:val="20"/>
                <w:szCs w:val="20"/>
              </w:rPr>
              <w:t>сварочного</w:t>
            </w:r>
            <w:r w:rsidRPr="005A4A5E">
              <w:rPr>
                <w:rFonts w:ascii="Arial monospaced for SAP" w:hAnsi="Arial monospaced for SAP" w:cs="Arial"/>
                <w:sz w:val="20"/>
                <w:szCs w:val="20"/>
              </w:rPr>
              <w:t xml:space="preserve"> </w:t>
            </w:r>
            <w:r w:rsidRPr="005A4A5E">
              <w:rPr>
                <w:rFonts w:cs="Arial"/>
                <w:sz w:val="20"/>
                <w:szCs w:val="20"/>
              </w:rPr>
              <w:t>оборудования</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соответствии</w:t>
            </w:r>
            <w:r w:rsidRPr="005A4A5E">
              <w:rPr>
                <w:rFonts w:ascii="Arial monospaced for SAP" w:hAnsi="Arial monospaced for SAP" w:cs="Arial"/>
                <w:sz w:val="20"/>
                <w:szCs w:val="20"/>
              </w:rPr>
              <w:t xml:space="preserve"> </w:t>
            </w:r>
            <w:r w:rsidRPr="005A4A5E">
              <w:rPr>
                <w:rFonts w:cs="Arial"/>
                <w:sz w:val="20"/>
                <w:szCs w:val="20"/>
              </w:rPr>
              <w:t>с</w:t>
            </w:r>
            <w:r w:rsidRPr="005A4A5E">
              <w:rPr>
                <w:rFonts w:ascii="Arial monospaced for SAP" w:hAnsi="Arial monospaced for SAP" w:cs="Arial"/>
                <w:sz w:val="20"/>
                <w:szCs w:val="20"/>
              </w:rPr>
              <w:t xml:space="preserve"> </w:t>
            </w:r>
            <w:r w:rsidRPr="005A4A5E">
              <w:rPr>
                <w:rFonts w:cs="Arial"/>
                <w:sz w:val="20"/>
                <w:szCs w:val="20"/>
              </w:rPr>
              <w:t>требованиями</w:t>
            </w:r>
            <w:r w:rsidRPr="005A4A5E">
              <w:rPr>
                <w:rFonts w:ascii="Arial monospaced for SAP" w:hAnsi="Arial monospaced for SAP" w:cs="Arial"/>
                <w:sz w:val="20"/>
                <w:szCs w:val="20"/>
              </w:rPr>
              <w:t xml:space="preserve"> </w:t>
            </w:r>
            <w:r w:rsidRPr="005A4A5E">
              <w:rPr>
                <w:rFonts w:cs="Arial"/>
                <w:sz w:val="20"/>
                <w:szCs w:val="20"/>
              </w:rPr>
              <w:t>РД</w:t>
            </w:r>
            <w:r w:rsidRPr="005A4A5E">
              <w:rPr>
                <w:rFonts w:ascii="Arial monospaced for SAP" w:hAnsi="Arial monospaced for SAP" w:cs="Arial"/>
                <w:sz w:val="20"/>
                <w:szCs w:val="20"/>
              </w:rPr>
              <w:t xml:space="preserve"> </w:t>
            </w:r>
            <w:r w:rsidRPr="005A4A5E">
              <w:rPr>
                <w:sz w:val="20"/>
                <w:szCs w:val="20"/>
              </w:rPr>
              <w:t>03.614-03,</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jc w:val="both"/>
              <w:rPr>
                <w:rFonts w:ascii="Arial monospaced for SAP" w:hAnsi="Arial monospaced for SAP" w:cs="Arial"/>
                <w:sz w:val="20"/>
                <w:szCs w:val="20"/>
              </w:rPr>
            </w:pPr>
            <w:r w:rsidRPr="00C31395">
              <w:rPr>
                <w:rFonts w:cs="Arial"/>
                <w:sz w:val="20"/>
                <w:szCs w:val="20"/>
              </w:rPr>
              <w:t>копии</w:t>
            </w:r>
            <w:r w:rsidRPr="00C31395">
              <w:rPr>
                <w:rFonts w:ascii="Arial monospaced for SAP" w:hAnsi="Arial monospaced for SAP" w:cs="Arial"/>
                <w:sz w:val="20"/>
                <w:szCs w:val="20"/>
              </w:rPr>
              <w:t xml:space="preserve"> </w:t>
            </w:r>
            <w:r w:rsidRPr="00C31395">
              <w:rPr>
                <w:rFonts w:cs="Arial"/>
                <w:sz w:val="20"/>
                <w:szCs w:val="20"/>
              </w:rPr>
              <w:t>Свидетельств</w:t>
            </w:r>
            <w:r w:rsidRPr="00C31395">
              <w:rPr>
                <w:rFonts w:ascii="Arial monospaced for SAP" w:hAnsi="Arial monospaced for SAP" w:cs="Arial"/>
                <w:sz w:val="20"/>
                <w:szCs w:val="20"/>
              </w:rPr>
              <w:t xml:space="preserve"> </w:t>
            </w:r>
            <w:r w:rsidRPr="00C31395">
              <w:rPr>
                <w:rFonts w:cs="Arial"/>
                <w:sz w:val="20"/>
                <w:szCs w:val="20"/>
              </w:rPr>
              <w:t>об</w:t>
            </w:r>
            <w:r w:rsidRPr="00C31395">
              <w:rPr>
                <w:rFonts w:ascii="Arial monospaced for SAP" w:hAnsi="Arial monospaced for SAP" w:cs="Arial"/>
                <w:sz w:val="20"/>
                <w:szCs w:val="20"/>
              </w:rPr>
              <w:t xml:space="preserve"> </w:t>
            </w:r>
            <w:r w:rsidRPr="00C31395">
              <w:rPr>
                <w:rFonts w:cs="Arial"/>
                <w:sz w:val="20"/>
                <w:szCs w:val="20"/>
              </w:rPr>
              <w:t>аттестации</w:t>
            </w:r>
            <w:r w:rsidRPr="00C31395">
              <w:rPr>
                <w:rFonts w:ascii="Arial monospaced for SAP" w:hAnsi="Arial monospaced for SAP" w:cs="Arial"/>
                <w:sz w:val="20"/>
                <w:szCs w:val="20"/>
              </w:rPr>
              <w:t xml:space="preserve"> </w:t>
            </w:r>
            <w:r w:rsidRPr="00C31395">
              <w:rPr>
                <w:rFonts w:cs="Arial"/>
                <w:sz w:val="20"/>
                <w:szCs w:val="20"/>
              </w:rPr>
              <w:t>сварочного</w:t>
            </w:r>
            <w:r w:rsidRPr="00C31395">
              <w:rPr>
                <w:rFonts w:ascii="Arial monospaced for SAP" w:hAnsi="Arial monospaced for SAP" w:cs="Arial"/>
                <w:sz w:val="20"/>
                <w:szCs w:val="20"/>
              </w:rPr>
              <w:t xml:space="preserve"> </w:t>
            </w:r>
            <w:r w:rsidRPr="00C31395">
              <w:rPr>
                <w:rFonts w:cs="Arial"/>
                <w:sz w:val="20"/>
                <w:szCs w:val="20"/>
              </w:rPr>
              <w:t>оборудования</w:t>
            </w:r>
            <w:r w:rsidRPr="00C31395">
              <w:rPr>
                <w:rFonts w:ascii="Arial monospaced for SAP" w:hAnsi="Arial monospaced for SAP" w:cs="Arial"/>
                <w:sz w:val="20"/>
                <w:szCs w:val="20"/>
              </w:rPr>
              <w:t xml:space="preserve">.    </w:t>
            </w:r>
            <w:r w:rsidRPr="00C31395">
              <w:rPr>
                <w:rFonts w:cs="Arial"/>
                <w:sz w:val="20"/>
                <w:szCs w:val="20"/>
              </w:rPr>
              <w:t>Справка</w:t>
            </w:r>
            <w:r w:rsidRPr="00C31395">
              <w:rPr>
                <w:rFonts w:ascii="Arial monospaced for SAP" w:hAnsi="Arial monospaced for SAP" w:cs="Arial"/>
                <w:sz w:val="20"/>
                <w:szCs w:val="20"/>
              </w:rPr>
              <w:t xml:space="preserve"> </w:t>
            </w:r>
            <w:r w:rsidRPr="00C31395">
              <w:rPr>
                <w:rFonts w:cs="Arial"/>
                <w:sz w:val="20"/>
                <w:szCs w:val="20"/>
              </w:rPr>
              <w:t>о</w:t>
            </w:r>
            <w:r w:rsidRPr="00C31395">
              <w:rPr>
                <w:rFonts w:ascii="Arial monospaced for SAP" w:hAnsi="Arial monospaced for SAP" w:cs="Arial"/>
                <w:sz w:val="20"/>
                <w:szCs w:val="20"/>
              </w:rPr>
              <w:t xml:space="preserve"> </w:t>
            </w:r>
            <w:r w:rsidRPr="00C31395">
              <w:rPr>
                <w:rFonts w:cs="Arial"/>
                <w:sz w:val="20"/>
                <w:szCs w:val="20"/>
              </w:rPr>
              <w:t>наличии</w:t>
            </w:r>
            <w:r w:rsidRPr="00C31395">
              <w:rPr>
                <w:rFonts w:ascii="Arial monospaced for SAP" w:hAnsi="Arial monospaced for SAP" w:cs="Arial"/>
                <w:sz w:val="20"/>
                <w:szCs w:val="20"/>
              </w:rPr>
              <w:t xml:space="preserve"> </w:t>
            </w:r>
            <w:r w:rsidRPr="00C31395">
              <w:rPr>
                <w:rFonts w:cs="Arial"/>
                <w:sz w:val="20"/>
                <w:szCs w:val="20"/>
              </w:rPr>
              <w:t>производственных</w:t>
            </w:r>
            <w:r w:rsidRPr="00C31395">
              <w:rPr>
                <w:rFonts w:ascii="Arial monospaced for SAP" w:hAnsi="Arial monospaced for SAP" w:cs="Arial"/>
                <w:sz w:val="20"/>
                <w:szCs w:val="20"/>
              </w:rPr>
              <w:t xml:space="preserve"> </w:t>
            </w:r>
            <w:r w:rsidRPr="00C31395">
              <w:rPr>
                <w:rFonts w:cs="Arial"/>
                <w:sz w:val="20"/>
                <w:szCs w:val="20"/>
              </w:rPr>
              <w:t>мощностей</w:t>
            </w:r>
            <w:r w:rsidRPr="00C31395">
              <w:rPr>
                <w:rFonts w:ascii="Arial monospaced for SAP" w:hAnsi="Arial monospaced for SAP" w:cs="Arial"/>
                <w:sz w:val="20"/>
                <w:szCs w:val="20"/>
              </w:rPr>
              <w:t xml:space="preserve"> (</w:t>
            </w:r>
            <w:r w:rsidRPr="00C31395">
              <w:rPr>
                <w:rFonts w:cs="Arial"/>
                <w:sz w:val="20"/>
                <w:szCs w:val="20"/>
              </w:rPr>
              <w:t>Форма</w:t>
            </w:r>
            <w:r w:rsidRPr="00C31395">
              <w:rPr>
                <w:rFonts w:ascii="Arial monospaced for SAP" w:hAnsi="Arial monospaced for SAP" w:cs="Arial"/>
                <w:sz w:val="20"/>
                <w:szCs w:val="20"/>
              </w:rPr>
              <w:t xml:space="preserve"> </w:t>
            </w:r>
            <w:r w:rsidRPr="00C31395">
              <w:rPr>
                <w:sz w:val="20"/>
                <w:szCs w:val="20"/>
              </w:rPr>
              <w:t>9)</w:t>
            </w:r>
            <w:r w:rsidRPr="00C31395">
              <w:rPr>
                <w:rFonts w:ascii="Arial monospaced for SAP" w:hAnsi="Arial monospaced for SAP" w:cs="Arial"/>
                <w:sz w:val="20"/>
                <w:szCs w:val="20"/>
              </w:rPr>
              <w:t>.</w:t>
            </w:r>
          </w:p>
          <w:p w:rsidR="00560852" w:rsidRPr="00C31395" w:rsidRDefault="00560852" w:rsidP="00BE31D3">
            <w:pPr>
              <w:jc w:val="both"/>
              <w:rPr>
                <w:rFonts w:ascii="Arial monospaced for SAP" w:hAnsi="Arial monospaced for SAP"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Ш</w:t>
            </w:r>
            <w:r w:rsidR="00560852" w:rsidRPr="005A4A5E">
              <w:rPr>
                <w:sz w:val="20"/>
                <w:szCs w:val="20"/>
              </w:rPr>
              <w:t>т</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 xml:space="preserve"> 10 и более</w:t>
            </w:r>
          </w:p>
        </w:tc>
      </w:tr>
      <w:tr w:rsidR="00560852" w:rsidRPr="00890F15" w:rsidTr="005A4A5E">
        <w:trPr>
          <w:trHeight w:val="635"/>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7.3</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5A4A5E">
            <w:pPr>
              <w:jc w:val="both"/>
              <w:rPr>
                <w:rFonts w:ascii="Arial monospaced for SAP" w:hAnsi="Arial monospaced for SAP" w:cs="Arial"/>
                <w:sz w:val="20"/>
                <w:szCs w:val="20"/>
              </w:rPr>
            </w:pPr>
            <w:r w:rsidRPr="005A4A5E">
              <w:rPr>
                <w:rFonts w:cs="Arial"/>
                <w:sz w:val="20"/>
                <w:szCs w:val="20"/>
              </w:rPr>
              <w:t>Наличие</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собственности</w:t>
            </w:r>
            <w:r w:rsidRPr="005A4A5E">
              <w:rPr>
                <w:rFonts w:ascii="Arial monospaced for SAP" w:hAnsi="Arial monospaced for SAP" w:cs="Arial"/>
                <w:sz w:val="20"/>
                <w:szCs w:val="20"/>
              </w:rPr>
              <w:t xml:space="preserve"> </w:t>
            </w:r>
            <w:r w:rsidRPr="005A4A5E">
              <w:rPr>
                <w:rFonts w:cs="Arial"/>
                <w:sz w:val="20"/>
                <w:szCs w:val="20"/>
              </w:rPr>
              <w:t>или</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аренде</w:t>
            </w:r>
            <w:r w:rsidRPr="005A4A5E">
              <w:rPr>
                <w:rFonts w:ascii="Arial monospaced for SAP" w:hAnsi="Arial monospaced for SAP" w:cs="Arial"/>
                <w:sz w:val="20"/>
                <w:szCs w:val="20"/>
              </w:rPr>
              <w:t xml:space="preserve">  </w:t>
            </w:r>
            <w:r w:rsidRPr="005A4A5E">
              <w:rPr>
                <w:rFonts w:cs="Arial"/>
                <w:sz w:val="20"/>
                <w:szCs w:val="20"/>
              </w:rPr>
              <w:t>исправных</w:t>
            </w:r>
            <w:r w:rsidRPr="005A4A5E">
              <w:rPr>
                <w:rFonts w:ascii="Arial monospaced for SAP" w:hAnsi="Arial monospaced for SAP" w:cs="Arial"/>
                <w:sz w:val="20"/>
                <w:szCs w:val="20"/>
              </w:rPr>
              <w:t xml:space="preserve"> </w:t>
            </w:r>
            <w:r w:rsidRPr="005A4A5E">
              <w:rPr>
                <w:rFonts w:cs="Arial"/>
                <w:sz w:val="20"/>
                <w:szCs w:val="20"/>
              </w:rPr>
              <w:t>термопеналов</w:t>
            </w:r>
          </w:p>
        </w:tc>
        <w:tc>
          <w:tcPr>
            <w:tcW w:w="3003" w:type="dxa"/>
            <w:vMerge w:val="restart"/>
            <w:tcBorders>
              <w:top w:val="single" w:sz="4" w:space="0" w:color="000000"/>
              <w:left w:val="single" w:sz="4" w:space="0" w:color="000000"/>
            </w:tcBorders>
            <w:shd w:val="clear" w:color="auto" w:fill="auto"/>
            <w:vAlign w:val="center"/>
          </w:tcPr>
          <w:p w:rsidR="00560852" w:rsidRPr="00C31395" w:rsidRDefault="00560852" w:rsidP="00BE31D3">
            <w:pPr>
              <w:jc w:val="both"/>
              <w:rPr>
                <w:rFonts w:ascii="Arial monospaced for SAP" w:hAnsi="Arial monospaced for SAP" w:cs="Arial"/>
                <w:sz w:val="20"/>
                <w:szCs w:val="20"/>
              </w:rPr>
            </w:pPr>
            <w:r w:rsidRPr="00C31395">
              <w:rPr>
                <w:rFonts w:cs="Arial"/>
                <w:sz w:val="20"/>
                <w:szCs w:val="20"/>
              </w:rPr>
              <w:t>Справка</w:t>
            </w:r>
            <w:r w:rsidRPr="00C31395">
              <w:rPr>
                <w:rFonts w:ascii="Arial monospaced for SAP" w:hAnsi="Arial monospaced for SAP" w:cs="Arial"/>
                <w:sz w:val="20"/>
                <w:szCs w:val="20"/>
              </w:rPr>
              <w:t xml:space="preserve"> </w:t>
            </w:r>
            <w:r w:rsidRPr="00C31395">
              <w:rPr>
                <w:rFonts w:cs="Arial"/>
                <w:sz w:val="20"/>
                <w:szCs w:val="20"/>
              </w:rPr>
              <w:t>о</w:t>
            </w:r>
            <w:r w:rsidRPr="00C31395">
              <w:rPr>
                <w:rFonts w:ascii="Arial monospaced for SAP" w:hAnsi="Arial monospaced for SAP" w:cs="Arial"/>
                <w:sz w:val="20"/>
                <w:szCs w:val="20"/>
              </w:rPr>
              <w:t xml:space="preserve"> </w:t>
            </w:r>
            <w:r w:rsidRPr="00C31395">
              <w:rPr>
                <w:rFonts w:cs="Arial"/>
                <w:sz w:val="20"/>
                <w:szCs w:val="20"/>
              </w:rPr>
              <w:t>наличии</w:t>
            </w:r>
            <w:r w:rsidRPr="00C31395">
              <w:rPr>
                <w:rFonts w:ascii="Arial monospaced for SAP" w:hAnsi="Arial monospaced for SAP" w:cs="Arial"/>
                <w:sz w:val="20"/>
                <w:szCs w:val="20"/>
              </w:rPr>
              <w:t xml:space="preserve"> </w:t>
            </w:r>
            <w:r w:rsidRPr="00C31395">
              <w:rPr>
                <w:rFonts w:cs="Arial"/>
                <w:sz w:val="20"/>
                <w:szCs w:val="20"/>
              </w:rPr>
              <w:t>производственных</w:t>
            </w:r>
            <w:r w:rsidRPr="00C31395">
              <w:rPr>
                <w:rFonts w:ascii="Arial monospaced for SAP" w:hAnsi="Arial monospaced for SAP" w:cs="Arial"/>
                <w:sz w:val="20"/>
                <w:szCs w:val="20"/>
              </w:rPr>
              <w:t xml:space="preserve"> </w:t>
            </w:r>
            <w:r w:rsidRPr="00C31395">
              <w:rPr>
                <w:rFonts w:cs="Arial"/>
                <w:sz w:val="20"/>
                <w:szCs w:val="20"/>
              </w:rPr>
              <w:t>мощностей</w:t>
            </w:r>
            <w:r w:rsidRPr="00C31395">
              <w:rPr>
                <w:rFonts w:ascii="Arial monospaced for SAP" w:hAnsi="Arial monospaced for SAP" w:cs="Arial"/>
                <w:sz w:val="20"/>
                <w:szCs w:val="20"/>
              </w:rPr>
              <w:t xml:space="preserve"> (</w:t>
            </w:r>
            <w:r w:rsidRPr="00C31395">
              <w:rPr>
                <w:rFonts w:cs="Arial"/>
                <w:sz w:val="20"/>
                <w:szCs w:val="20"/>
              </w:rPr>
              <w:t>Форма</w:t>
            </w:r>
            <w:r w:rsidRPr="00C31395">
              <w:rPr>
                <w:rFonts w:ascii="Arial monospaced for SAP" w:hAnsi="Arial monospaced for SAP" w:cs="Arial"/>
                <w:sz w:val="20"/>
                <w:szCs w:val="20"/>
              </w:rPr>
              <w:t xml:space="preserve"> </w:t>
            </w:r>
            <w:r w:rsidRPr="00C31395">
              <w:rPr>
                <w:sz w:val="20"/>
                <w:szCs w:val="20"/>
              </w:rPr>
              <w:t>9)</w:t>
            </w:r>
            <w:r w:rsidRPr="00C31395">
              <w:rPr>
                <w:rFonts w:ascii="Arial monospaced for SAP" w:hAnsi="Arial monospaced for SAP" w:cs="Arial"/>
                <w:sz w:val="20"/>
                <w:szCs w:val="20"/>
              </w:rPr>
              <w:t>.</w:t>
            </w:r>
          </w:p>
          <w:p w:rsidR="00560852" w:rsidRPr="00C31395" w:rsidRDefault="00560852" w:rsidP="00BE31D3">
            <w:pPr>
              <w:autoSpaceDE w:val="0"/>
              <w:ind w:left="34"/>
              <w:jc w:val="both"/>
              <w:rPr>
                <w:rFonts w:ascii="Arial monospaced for SAP" w:hAnsi="Arial monospaced for SAP"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Ш</w:t>
            </w:r>
            <w:r w:rsidR="00560852" w:rsidRPr="005A4A5E">
              <w:rPr>
                <w:sz w:val="20"/>
                <w:szCs w:val="20"/>
              </w:rPr>
              <w:t>т</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 xml:space="preserve"> 5 и более</w:t>
            </w: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7.4</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jc w:val="both"/>
              <w:rPr>
                <w:rFonts w:ascii="Arial monospaced for SAP" w:hAnsi="Arial monospaced for SAP" w:cs="Arial"/>
                <w:sz w:val="20"/>
                <w:szCs w:val="20"/>
              </w:rPr>
            </w:pPr>
            <w:r w:rsidRPr="005A4A5E">
              <w:rPr>
                <w:rFonts w:cs="Arial"/>
                <w:sz w:val="20"/>
                <w:szCs w:val="20"/>
              </w:rPr>
              <w:t>Наличие</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собственности</w:t>
            </w:r>
            <w:r w:rsidRPr="005A4A5E">
              <w:rPr>
                <w:rFonts w:ascii="Arial monospaced for SAP" w:hAnsi="Arial monospaced for SAP" w:cs="Arial"/>
                <w:sz w:val="20"/>
                <w:szCs w:val="20"/>
              </w:rPr>
              <w:t xml:space="preserve"> </w:t>
            </w:r>
            <w:r w:rsidRPr="005A4A5E">
              <w:rPr>
                <w:rFonts w:cs="Arial"/>
                <w:sz w:val="20"/>
                <w:szCs w:val="20"/>
              </w:rPr>
              <w:t>или</w:t>
            </w:r>
            <w:r w:rsidRPr="005A4A5E">
              <w:rPr>
                <w:rFonts w:ascii="Arial monospaced for SAP" w:hAnsi="Arial monospaced for SAP" w:cs="Arial"/>
                <w:sz w:val="20"/>
                <w:szCs w:val="20"/>
              </w:rPr>
              <w:t xml:space="preserve"> </w:t>
            </w:r>
            <w:r w:rsidRPr="005A4A5E">
              <w:rPr>
                <w:rFonts w:cs="Arial"/>
                <w:sz w:val="20"/>
                <w:szCs w:val="20"/>
              </w:rPr>
              <w:t>в</w:t>
            </w:r>
            <w:r w:rsidRPr="005A4A5E">
              <w:rPr>
                <w:rFonts w:ascii="Arial monospaced for SAP" w:hAnsi="Arial monospaced for SAP" w:cs="Arial"/>
                <w:sz w:val="20"/>
                <w:szCs w:val="20"/>
              </w:rPr>
              <w:t xml:space="preserve"> </w:t>
            </w:r>
            <w:r w:rsidRPr="005A4A5E">
              <w:rPr>
                <w:rFonts w:cs="Arial"/>
                <w:sz w:val="20"/>
                <w:szCs w:val="20"/>
              </w:rPr>
              <w:t>аренде</w:t>
            </w:r>
            <w:r w:rsidRPr="005A4A5E">
              <w:rPr>
                <w:rFonts w:ascii="Arial monospaced for SAP" w:hAnsi="Arial monospaced for SAP" w:cs="Arial"/>
                <w:sz w:val="20"/>
                <w:szCs w:val="20"/>
              </w:rPr>
              <w:t xml:space="preserve">  </w:t>
            </w:r>
            <w:r w:rsidRPr="005A4A5E">
              <w:rPr>
                <w:rFonts w:cs="Arial"/>
                <w:sz w:val="20"/>
                <w:szCs w:val="20"/>
              </w:rPr>
              <w:t>у</w:t>
            </w:r>
            <w:r w:rsidRPr="005A4A5E">
              <w:rPr>
                <w:rFonts w:ascii="Arial monospaced for SAP" w:hAnsi="Arial monospaced for SAP" w:cs="Arial"/>
                <w:sz w:val="20"/>
                <w:szCs w:val="20"/>
              </w:rPr>
              <w:t xml:space="preserve"> </w:t>
            </w:r>
            <w:r w:rsidRPr="005A4A5E">
              <w:rPr>
                <w:rFonts w:cs="Arial"/>
                <w:sz w:val="20"/>
                <w:szCs w:val="20"/>
              </w:rPr>
              <w:t>организации</w:t>
            </w:r>
            <w:r w:rsidRPr="005A4A5E">
              <w:rPr>
                <w:rFonts w:ascii="Arial monospaced for SAP" w:hAnsi="Arial monospaced for SAP" w:cs="Arial"/>
                <w:sz w:val="20"/>
                <w:szCs w:val="20"/>
              </w:rPr>
              <w:t xml:space="preserve">  </w:t>
            </w:r>
            <w:r w:rsidRPr="005A4A5E">
              <w:rPr>
                <w:rFonts w:cs="Arial"/>
                <w:sz w:val="20"/>
                <w:szCs w:val="20"/>
              </w:rPr>
              <w:t>печей</w:t>
            </w:r>
            <w:r w:rsidRPr="005A4A5E">
              <w:rPr>
                <w:rFonts w:ascii="Arial monospaced for SAP" w:hAnsi="Arial monospaced for SAP" w:cs="Arial"/>
                <w:sz w:val="20"/>
                <w:szCs w:val="20"/>
              </w:rPr>
              <w:t xml:space="preserve"> </w:t>
            </w:r>
            <w:r w:rsidRPr="005A4A5E">
              <w:rPr>
                <w:rFonts w:cs="Arial"/>
                <w:sz w:val="20"/>
                <w:szCs w:val="20"/>
              </w:rPr>
              <w:t>для</w:t>
            </w:r>
            <w:r w:rsidRPr="005A4A5E">
              <w:rPr>
                <w:rFonts w:ascii="Arial monospaced for SAP" w:hAnsi="Arial monospaced for SAP" w:cs="Arial"/>
                <w:sz w:val="20"/>
                <w:szCs w:val="20"/>
              </w:rPr>
              <w:t xml:space="preserve"> </w:t>
            </w:r>
            <w:r w:rsidRPr="005A4A5E">
              <w:rPr>
                <w:rFonts w:cs="Arial"/>
                <w:sz w:val="20"/>
                <w:szCs w:val="20"/>
              </w:rPr>
              <w:t>прокаливания</w:t>
            </w:r>
            <w:r w:rsidRPr="005A4A5E">
              <w:rPr>
                <w:rFonts w:ascii="Arial monospaced for SAP" w:hAnsi="Arial monospaced for SAP" w:cs="Arial"/>
                <w:sz w:val="20"/>
                <w:szCs w:val="20"/>
              </w:rPr>
              <w:t xml:space="preserve"> </w:t>
            </w:r>
            <w:r w:rsidRPr="005A4A5E">
              <w:rPr>
                <w:rFonts w:cs="Arial"/>
                <w:sz w:val="20"/>
                <w:szCs w:val="20"/>
              </w:rPr>
              <w:t>электродов</w:t>
            </w:r>
            <w:r w:rsidRPr="005A4A5E">
              <w:rPr>
                <w:rFonts w:ascii="Arial monospaced for SAP" w:hAnsi="Arial monospaced for SAP" w:cs="Arial"/>
                <w:sz w:val="20"/>
                <w:szCs w:val="20"/>
              </w:rPr>
              <w:t>.</w:t>
            </w:r>
          </w:p>
        </w:tc>
        <w:tc>
          <w:tcPr>
            <w:tcW w:w="3003" w:type="dxa"/>
            <w:vMerge/>
            <w:tcBorders>
              <w:left w:val="single" w:sz="4" w:space="0" w:color="000000"/>
            </w:tcBorders>
            <w:shd w:val="clear" w:color="auto" w:fill="auto"/>
            <w:vAlign w:val="center"/>
          </w:tcPr>
          <w:p w:rsidR="00560852" w:rsidRPr="00C31395" w:rsidRDefault="00560852" w:rsidP="00BE31D3">
            <w:pPr>
              <w:autoSpaceDE w:val="0"/>
              <w:ind w:left="34"/>
              <w:jc w:val="both"/>
              <w:rPr>
                <w:rFonts w:ascii="Arial monospaced for SAP" w:hAnsi="Arial monospaced for SAP"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Ш</w:t>
            </w:r>
            <w:r w:rsidR="00560852" w:rsidRPr="005A4A5E">
              <w:rPr>
                <w:sz w:val="20"/>
                <w:szCs w:val="20"/>
              </w:rPr>
              <w:t>т</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jc w:val="both"/>
              <w:rPr>
                <w:sz w:val="20"/>
                <w:szCs w:val="20"/>
              </w:rPr>
            </w:pPr>
            <w:r w:rsidRPr="005A4A5E">
              <w:rPr>
                <w:sz w:val="20"/>
                <w:szCs w:val="20"/>
              </w:rPr>
              <w:t xml:space="preserve"> 2 и более</w:t>
            </w: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7.5</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autoSpaceDE w:val="0"/>
              <w:jc w:val="both"/>
              <w:rPr>
                <w:rFonts w:ascii="Arial monospaced for SAP" w:hAnsi="Arial monospaced for SAP"/>
                <w:sz w:val="20"/>
                <w:szCs w:val="20"/>
              </w:rPr>
            </w:pP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собственности</w:t>
            </w:r>
            <w:r w:rsidRPr="005A4A5E">
              <w:rPr>
                <w:rFonts w:ascii="Arial monospaced for SAP" w:hAnsi="Arial monospaced for SAP"/>
                <w:sz w:val="20"/>
                <w:szCs w:val="20"/>
              </w:rPr>
              <w:t xml:space="preserve"> </w:t>
            </w:r>
            <w:r w:rsidRPr="005A4A5E">
              <w:rPr>
                <w:sz w:val="20"/>
                <w:szCs w:val="20"/>
              </w:rPr>
              <w:t>исправного</w:t>
            </w:r>
            <w:r w:rsidRPr="005A4A5E">
              <w:rPr>
                <w:rFonts w:ascii="Arial monospaced for SAP" w:hAnsi="Arial monospaced for SAP"/>
                <w:sz w:val="20"/>
                <w:szCs w:val="20"/>
              </w:rPr>
              <w:t xml:space="preserve"> </w:t>
            </w:r>
            <w:r w:rsidRPr="005A4A5E">
              <w:rPr>
                <w:sz w:val="20"/>
                <w:szCs w:val="20"/>
              </w:rPr>
              <w:t>контрольно</w:t>
            </w:r>
            <w:r w:rsidRPr="005A4A5E">
              <w:rPr>
                <w:rFonts w:ascii="Arial monospaced for SAP" w:hAnsi="Arial monospaced for SAP"/>
                <w:sz w:val="20"/>
                <w:szCs w:val="20"/>
              </w:rPr>
              <w:t>-</w:t>
            </w:r>
            <w:r w:rsidRPr="005A4A5E">
              <w:rPr>
                <w:sz w:val="20"/>
                <w:szCs w:val="20"/>
              </w:rPr>
              <w:t>измерительного</w:t>
            </w:r>
            <w:r w:rsidRPr="005A4A5E">
              <w:rPr>
                <w:rFonts w:ascii="Arial monospaced for SAP" w:hAnsi="Arial monospaced for SAP"/>
                <w:sz w:val="20"/>
                <w:szCs w:val="20"/>
              </w:rPr>
              <w:t xml:space="preserve"> </w:t>
            </w:r>
            <w:r w:rsidRPr="005A4A5E">
              <w:rPr>
                <w:sz w:val="20"/>
                <w:szCs w:val="20"/>
              </w:rPr>
              <w:t>и</w:t>
            </w:r>
            <w:r w:rsidRPr="005A4A5E">
              <w:rPr>
                <w:rFonts w:ascii="Arial monospaced for SAP" w:hAnsi="Arial monospaced for SAP"/>
                <w:sz w:val="20"/>
                <w:szCs w:val="20"/>
              </w:rPr>
              <w:t xml:space="preserve"> </w:t>
            </w:r>
            <w:r w:rsidRPr="005A4A5E">
              <w:rPr>
                <w:sz w:val="20"/>
                <w:szCs w:val="20"/>
              </w:rPr>
              <w:t>ручного</w:t>
            </w:r>
            <w:r w:rsidRPr="005A4A5E">
              <w:rPr>
                <w:rFonts w:ascii="Arial monospaced for SAP" w:hAnsi="Arial monospaced for SAP"/>
                <w:sz w:val="20"/>
                <w:szCs w:val="20"/>
              </w:rPr>
              <w:t xml:space="preserve"> </w:t>
            </w:r>
            <w:r w:rsidRPr="005A4A5E">
              <w:rPr>
                <w:sz w:val="20"/>
                <w:szCs w:val="20"/>
              </w:rPr>
              <w:t>рабочего</w:t>
            </w:r>
            <w:r w:rsidRPr="005A4A5E">
              <w:rPr>
                <w:rFonts w:ascii="Arial monospaced for SAP" w:hAnsi="Arial monospaced for SAP"/>
                <w:sz w:val="20"/>
                <w:szCs w:val="20"/>
              </w:rPr>
              <w:t xml:space="preserve"> </w:t>
            </w:r>
            <w:r w:rsidRPr="005A4A5E">
              <w:rPr>
                <w:sz w:val="20"/>
                <w:szCs w:val="20"/>
              </w:rPr>
              <w:t>инструмента</w:t>
            </w:r>
            <w:r w:rsidRPr="005A4A5E">
              <w:rPr>
                <w:rFonts w:ascii="Arial monospaced for SAP" w:hAnsi="Arial monospaced for SAP"/>
                <w:sz w:val="20"/>
                <w:szCs w:val="20"/>
              </w:rPr>
              <w:t xml:space="preserve">. </w:t>
            </w:r>
          </w:p>
        </w:tc>
        <w:tc>
          <w:tcPr>
            <w:tcW w:w="3003" w:type="dxa"/>
            <w:vMerge/>
            <w:tcBorders>
              <w:left w:val="single" w:sz="4" w:space="0" w:color="000000"/>
              <w:bottom w:val="single" w:sz="4" w:space="0" w:color="000000"/>
            </w:tcBorders>
            <w:shd w:val="clear" w:color="auto" w:fill="auto"/>
            <w:vAlign w:val="center"/>
          </w:tcPr>
          <w:p w:rsidR="00560852" w:rsidRPr="00C31395" w:rsidRDefault="00560852" w:rsidP="00BE31D3">
            <w:pPr>
              <w:autoSpaceDE w:val="0"/>
              <w:ind w:left="34"/>
              <w:jc w:val="both"/>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A4A5E" w:rsidP="00BE31D3">
            <w:pPr>
              <w:rPr>
                <w:rFonts w:ascii="Arial monospaced for SAP" w:hAnsi="Arial monospaced for SAP"/>
                <w:sz w:val="20"/>
                <w:szCs w:val="20"/>
              </w:rPr>
            </w:pPr>
            <w:r>
              <w:rPr>
                <w:sz w:val="20"/>
                <w:szCs w:val="20"/>
              </w:rPr>
              <w:t>К</w:t>
            </w:r>
            <w:r w:rsidR="00560852" w:rsidRPr="005A4A5E">
              <w:rPr>
                <w:sz w:val="20"/>
                <w:szCs w:val="20"/>
              </w:rPr>
              <w:t>омпл</w:t>
            </w:r>
            <w:r w:rsidR="00560852"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highlight w:val="yellow"/>
              </w:rPr>
            </w:pPr>
            <w:r w:rsidRPr="005A4A5E">
              <w:rPr>
                <w:sz w:val="20"/>
                <w:szCs w:val="20"/>
              </w:rPr>
              <w:t>10 и более</w:t>
            </w:r>
          </w:p>
        </w:tc>
      </w:tr>
      <w:tr w:rsidR="00560852" w:rsidRPr="00890F15"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8</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eastAsia="Calibri" w:cs="Arial"/>
                <w:sz w:val="20"/>
                <w:szCs w:val="20"/>
              </w:rPr>
            </w:pPr>
            <w:r w:rsidRPr="005A4A5E">
              <w:rPr>
                <w:sz w:val="20"/>
                <w:szCs w:val="20"/>
              </w:rPr>
              <w:t>Укомплектованность</w:t>
            </w:r>
            <w:r w:rsidRPr="005A4A5E">
              <w:rPr>
                <w:rFonts w:ascii="Arial monospaced for SAP" w:hAnsi="Arial monospaced for SAP"/>
                <w:sz w:val="20"/>
                <w:szCs w:val="20"/>
              </w:rPr>
              <w:t xml:space="preserve">  </w:t>
            </w:r>
            <w:r w:rsidRPr="005A4A5E">
              <w:rPr>
                <w:sz w:val="20"/>
                <w:szCs w:val="20"/>
              </w:rPr>
              <w:t>для</w:t>
            </w:r>
            <w:r w:rsidRPr="005A4A5E">
              <w:rPr>
                <w:rFonts w:ascii="Arial monospaced for SAP" w:hAnsi="Arial monospaced for SAP"/>
                <w:sz w:val="20"/>
                <w:szCs w:val="20"/>
              </w:rPr>
              <w:t xml:space="preserve"> </w:t>
            </w:r>
            <w:r w:rsidRPr="005A4A5E">
              <w:rPr>
                <w:sz w:val="20"/>
                <w:szCs w:val="20"/>
              </w:rPr>
              <w:t>проведения</w:t>
            </w:r>
            <w:r w:rsidRPr="005A4A5E">
              <w:rPr>
                <w:rFonts w:ascii="Arial monospaced for SAP" w:hAnsi="Arial monospaced for SAP"/>
                <w:sz w:val="20"/>
                <w:szCs w:val="20"/>
              </w:rPr>
              <w:t xml:space="preserve"> </w:t>
            </w:r>
            <w:r w:rsidRPr="005A4A5E">
              <w:rPr>
                <w:sz w:val="20"/>
                <w:szCs w:val="20"/>
              </w:rPr>
              <w:t>работ</w:t>
            </w:r>
            <w:r w:rsidRPr="005A4A5E">
              <w:rPr>
                <w:rFonts w:ascii="Arial monospaced for SAP" w:hAnsi="Arial monospaced for SAP"/>
                <w:sz w:val="20"/>
                <w:szCs w:val="20"/>
              </w:rPr>
              <w:t xml:space="preserve"> </w:t>
            </w:r>
            <w:r w:rsidRPr="005A4A5E">
              <w:rPr>
                <w:sz w:val="20"/>
                <w:szCs w:val="20"/>
              </w:rPr>
              <w:t>достаточным</w:t>
            </w:r>
            <w:r w:rsidRPr="005A4A5E">
              <w:rPr>
                <w:rFonts w:ascii="Arial monospaced for SAP" w:hAnsi="Arial monospaced for SAP"/>
                <w:sz w:val="20"/>
                <w:szCs w:val="20"/>
              </w:rPr>
              <w:t xml:space="preserve"> </w:t>
            </w:r>
            <w:r w:rsidRPr="005A4A5E">
              <w:rPr>
                <w:sz w:val="20"/>
                <w:szCs w:val="20"/>
              </w:rPr>
              <w:t>количеством</w:t>
            </w:r>
            <w:r w:rsidRPr="005A4A5E">
              <w:rPr>
                <w:rFonts w:ascii="Arial monospaced for SAP" w:hAnsi="Arial monospaced for SAP"/>
                <w:sz w:val="20"/>
                <w:szCs w:val="20"/>
              </w:rPr>
              <w:t xml:space="preserve"> </w:t>
            </w:r>
            <w:r w:rsidRPr="005A4A5E">
              <w:rPr>
                <w:sz w:val="20"/>
                <w:szCs w:val="20"/>
              </w:rPr>
              <w:t>грузоподъемной</w:t>
            </w:r>
            <w:r w:rsidRPr="005A4A5E">
              <w:rPr>
                <w:rFonts w:ascii="Arial monospaced for SAP" w:hAnsi="Arial monospaced for SAP"/>
                <w:sz w:val="20"/>
                <w:szCs w:val="20"/>
              </w:rPr>
              <w:t xml:space="preserve"> </w:t>
            </w:r>
            <w:r w:rsidRPr="005A4A5E">
              <w:rPr>
                <w:sz w:val="20"/>
                <w:szCs w:val="20"/>
              </w:rPr>
              <w:t>и</w:t>
            </w:r>
            <w:r w:rsidRPr="005A4A5E">
              <w:rPr>
                <w:rFonts w:ascii="Arial monospaced for SAP" w:hAnsi="Arial monospaced for SAP"/>
                <w:sz w:val="20"/>
                <w:szCs w:val="20"/>
              </w:rPr>
              <w:t xml:space="preserve"> </w:t>
            </w:r>
            <w:r w:rsidRPr="005A4A5E">
              <w:rPr>
                <w:sz w:val="20"/>
                <w:szCs w:val="20"/>
              </w:rPr>
              <w:t>специальной</w:t>
            </w:r>
            <w:r w:rsidRPr="005A4A5E">
              <w:rPr>
                <w:rFonts w:ascii="Arial monospaced for SAP" w:hAnsi="Arial monospaced for SAP"/>
                <w:sz w:val="20"/>
                <w:szCs w:val="20"/>
              </w:rPr>
              <w:t xml:space="preserve"> </w:t>
            </w:r>
            <w:r w:rsidRPr="005A4A5E">
              <w:rPr>
                <w:sz w:val="20"/>
                <w:szCs w:val="20"/>
              </w:rPr>
              <w:t>техники</w:t>
            </w:r>
            <w:r w:rsidRPr="005A4A5E">
              <w:rPr>
                <w:rFonts w:ascii="Arial monospaced for SAP" w:hAnsi="Arial monospaced for SAP"/>
                <w:sz w:val="20"/>
                <w:szCs w:val="20"/>
              </w:rPr>
              <w:t xml:space="preserve">, </w:t>
            </w:r>
            <w:r w:rsidRPr="005A4A5E">
              <w:rPr>
                <w:sz w:val="20"/>
                <w:szCs w:val="20"/>
              </w:rPr>
              <w:t>находящихся</w:t>
            </w:r>
            <w:r w:rsidRPr="005A4A5E">
              <w:rPr>
                <w:rFonts w:ascii="Arial monospaced for SAP" w:hAnsi="Arial monospaced for SAP"/>
                <w:sz w:val="20"/>
                <w:szCs w:val="20"/>
              </w:rPr>
              <w:t xml:space="preserve"> </w:t>
            </w:r>
            <w:r w:rsidRPr="005A4A5E">
              <w:rPr>
                <w:sz w:val="20"/>
                <w:szCs w:val="20"/>
              </w:rPr>
              <w:lastRenderedPageBreak/>
              <w:t>в</w:t>
            </w:r>
            <w:r w:rsidRPr="005A4A5E">
              <w:rPr>
                <w:rFonts w:ascii="Arial monospaced for SAP" w:hAnsi="Arial monospaced for SAP"/>
                <w:sz w:val="20"/>
                <w:szCs w:val="20"/>
              </w:rPr>
              <w:t xml:space="preserve"> </w:t>
            </w:r>
            <w:r w:rsidRPr="005A4A5E">
              <w:rPr>
                <w:sz w:val="20"/>
                <w:szCs w:val="20"/>
              </w:rPr>
              <w:t>собственности</w:t>
            </w:r>
            <w:r w:rsidRPr="005A4A5E">
              <w:rPr>
                <w:rFonts w:ascii="Arial monospaced for SAP" w:hAnsi="Arial monospaced for SAP"/>
                <w:sz w:val="20"/>
                <w:szCs w:val="20"/>
              </w:rPr>
              <w:t xml:space="preserve"> </w:t>
            </w:r>
            <w:r w:rsidRPr="005A4A5E">
              <w:rPr>
                <w:sz w:val="20"/>
                <w:szCs w:val="20"/>
              </w:rPr>
              <w:t>или</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аренде</w:t>
            </w:r>
            <w:r w:rsidRPr="005A4A5E">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rPr>
                <w:rFonts w:eastAsia="Calibri" w:cs="Arial"/>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cs="Arial"/>
                <w:sz w:val="20"/>
                <w:szCs w:val="20"/>
              </w:rPr>
            </w:pP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p>
        </w:tc>
      </w:tr>
      <w:tr w:rsidR="00560852" w:rsidRPr="00656568" w:rsidTr="005A4A5E">
        <w:trPr>
          <w:trHeight w:val="838"/>
        </w:trPr>
        <w:tc>
          <w:tcPr>
            <w:tcW w:w="649"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lastRenderedPageBreak/>
              <w:t>8.1</w:t>
            </w:r>
          </w:p>
        </w:tc>
        <w:tc>
          <w:tcPr>
            <w:tcW w:w="3912"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ascii="Arial monospaced for SAP" w:hAnsi="Arial monospaced for SAP"/>
                <w:sz w:val="20"/>
                <w:szCs w:val="20"/>
              </w:rPr>
            </w:pPr>
            <w:r w:rsidRPr="005A4A5E">
              <w:rPr>
                <w:rFonts w:ascii="Arial monospaced for SAP" w:hAnsi="Arial monospaced for SAP"/>
                <w:sz w:val="20"/>
                <w:szCs w:val="20"/>
              </w:rPr>
              <w:t xml:space="preserve">- </w:t>
            </w: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грузовой</w:t>
            </w:r>
            <w:r w:rsidRPr="005A4A5E">
              <w:rPr>
                <w:rFonts w:ascii="Arial monospaced for SAP" w:hAnsi="Arial monospaced for SAP"/>
                <w:sz w:val="20"/>
                <w:szCs w:val="20"/>
              </w:rPr>
              <w:t xml:space="preserve"> </w:t>
            </w:r>
            <w:r w:rsidRPr="005A4A5E">
              <w:rPr>
                <w:sz w:val="20"/>
                <w:szCs w:val="20"/>
              </w:rPr>
              <w:t>транспортной</w:t>
            </w:r>
            <w:r w:rsidRPr="005A4A5E">
              <w:rPr>
                <w:rFonts w:ascii="Arial monospaced for SAP" w:hAnsi="Arial monospaced for SAP"/>
                <w:sz w:val="20"/>
                <w:szCs w:val="20"/>
              </w:rPr>
              <w:t xml:space="preserve"> </w:t>
            </w:r>
            <w:r w:rsidRPr="005A4A5E">
              <w:rPr>
                <w:sz w:val="20"/>
                <w:szCs w:val="20"/>
              </w:rPr>
              <w:t>техники</w:t>
            </w:r>
            <w:r w:rsidRPr="005A4A5E">
              <w:rPr>
                <w:rFonts w:ascii="Arial monospaced for SAP" w:hAnsi="Arial monospaced for SAP"/>
                <w:sz w:val="20"/>
                <w:szCs w:val="20"/>
              </w:rPr>
              <w:t xml:space="preserve"> </w:t>
            </w:r>
            <w:r w:rsidRPr="005A4A5E">
              <w:rPr>
                <w:sz w:val="20"/>
                <w:szCs w:val="20"/>
              </w:rPr>
              <w:t>для</w:t>
            </w:r>
            <w:r w:rsidRPr="005A4A5E">
              <w:rPr>
                <w:rFonts w:ascii="Arial monospaced for SAP" w:hAnsi="Arial monospaced for SAP"/>
                <w:sz w:val="20"/>
                <w:szCs w:val="20"/>
              </w:rPr>
              <w:t xml:space="preserve"> </w:t>
            </w:r>
            <w:r w:rsidRPr="005A4A5E">
              <w:rPr>
                <w:sz w:val="20"/>
                <w:szCs w:val="20"/>
              </w:rPr>
              <w:t>перевозки</w:t>
            </w:r>
            <w:r w:rsidRPr="005A4A5E">
              <w:rPr>
                <w:rFonts w:ascii="Arial monospaced for SAP" w:hAnsi="Arial monospaced for SAP"/>
                <w:sz w:val="20"/>
                <w:szCs w:val="20"/>
              </w:rPr>
              <w:t xml:space="preserve"> </w:t>
            </w:r>
            <w:r w:rsidRPr="005A4A5E">
              <w:rPr>
                <w:sz w:val="20"/>
                <w:szCs w:val="20"/>
              </w:rPr>
              <w:t>оборудования</w:t>
            </w:r>
            <w:r w:rsidRPr="005A4A5E">
              <w:rPr>
                <w:rFonts w:ascii="Arial monospaced for SAP" w:hAnsi="Arial monospaced for SAP"/>
                <w:sz w:val="20"/>
                <w:szCs w:val="20"/>
              </w:rPr>
              <w:t xml:space="preserve">, </w:t>
            </w:r>
            <w:r w:rsidRPr="005A4A5E">
              <w:rPr>
                <w:sz w:val="20"/>
                <w:szCs w:val="20"/>
              </w:rPr>
              <w:t>запчастей</w:t>
            </w:r>
            <w:r w:rsidRPr="005A4A5E">
              <w:rPr>
                <w:rFonts w:ascii="Arial monospaced for SAP" w:hAnsi="Arial monospaced for SAP"/>
                <w:sz w:val="20"/>
                <w:szCs w:val="20"/>
              </w:rPr>
              <w:t xml:space="preserve">, </w:t>
            </w:r>
            <w:r w:rsidRPr="005A4A5E">
              <w:rPr>
                <w:sz w:val="20"/>
                <w:szCs w:val="20"/>
              </w:rPr>
              <w:t>материалов</w:t>
            </w:r>
            <w:r w:rsidRPr="005A4A5E">
              <w:rPr>
                <w:rFonts w:ascii="Arial monospaced for SAP" w:hAnsi="Arial monospaced for SAP"/>
                <w:sz w:val="20"/>
                <w:szCs w:val="20"/>
              </w:rPr>
              <w:t>,</w:t>
            </w:r>
          </w:p>
        </w:tc>
        <w:tc>
          <w:tcPr>
            <w:tcW w:w="3003" w:type="dxa"/>
            <w:tcBorders>
              <w:top w:val="single" w:sz="4" w:space="0" w:color="000000"/>
              <w:left w:val="single" w:sz="4" w:space="0" w:color="000000"/>
              <w:bottom w:val="single" w:sz="4" w:space="0" w:color="000000"/>
            </w:tcBorders>
            <w:shd w:val="clear" w:color="auto" w:fill="auto"/>
            <w:vAlign w:val="center"/>
          </w:tcPr>
          <w:p w:rsidR="00560852" w:rsidRPr="00C31395" w:rsidRDefault="00560852" w:rsidP="00BE31D3">
            <w:pPr>
              <w:rPr>
                <w:sz w:val="20"/>
                <w:szCs w:val="20"/>
              </w:rPr>
            </w:pPr>
          </w:p>
          <w:p w:rsidR="00560852" w:rsidRPr="00C31395" w:rsidRDefault="00560852" w:rsidP="005A4A5E">
            <w:pPr>
              <w:rPr>
                <w:rFonts w:ascii="Arial monospaced for SAP" w:hAnsi="Arial monospaced for SAP"/>
                <w:sz w:val="20"/>
                <w:szCs w:val="20"/>
              </w:rPr>
            </w:pPr>
            <w:r w:rsidRPr="00C31395">
              <w:rPr>
                <w:sz w:val="20"/>
                <w:szCs w:val="20"/>
              </w:rPr>
              <w:t>Справка</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наличии</w:t>
            </w:r>
            <w:r w:rsidRPr="00C31395">
              <w:rPr>
                <w:rFonts w:ascii="Arial monospaced for SAP" w:hAnsi="Arial monospaced for SAP"/>
                <w:sz w:val="20"/>
                <w:szCs w:val="20"/>
              </w:rPr>
              <w:t xml:space="preserve"> </w:t>
            </w:r>
            <w:r w:rsidRPr="00C31395">
              <w:rPr>
                <w:sz w:val="20"/>
                <w:szCs w:val="20"/>
              </w:rPr>
              <w:t>производственных</w:t>
            </w:r>
            <w:r w:rsidRPr="00C31395">
              <w:rPr>
                <w:rFonts w:ascii="Arial monospaced for SAP" w:hAnsi="Arial monospaced for SAP"/>
                <w:sz w:val="20"/>
                <w:szCs w:val="20"/>
              </w:rPr>
              <w:t xml:space="preserve"> </w:t>
            </w:r>
            <w:r w:rsidRPr="00C31395">
              <w:rPr>
                <w:sz w:val="20"/>
                <w:szCs w:val="20"/>
              </w:rPr>
              <w:t>мощностей</w:t>
            </w:r>
            <w:r w:rsidRPr="00C31395">
              <w:rPr>
                <w:rFonts w:ascii="Arial monospaced for SAP" w:hAnsi="Arial monospaced for SAP"/>
                <w:sz w:val="20"/>
                <w:szCs w:val="20"/>
              </w:rPr>
              <w:t xml:space="preserve"> (</w:t>
            </w:r>
            <w:r w:rsidRPr="00C31395">
              <w:rPr>
                <w:sz w:val="20"/>
                <w:szCs w:val="20"/>
              </w:rPr>
              <w:t>Форма</w:t>
            </w:r>
            <w:r w:rsidRPr="00C31395">
              <w:rPr>
                <w:rFonts w:ascii="Arial monospaced for SAP" w:hAnsi="Arial monospaced for SAP"/>
                <w:sz w:val="20"/>
                <w:szCs w:val="20"/>
              </w:rPr>
              <w:t xml:space="preserve"> </w:t>
            </w:r>
            <w:r w:rsidRPr="00C31395">
              <w:rPr>
                <w:sz w:val="20"/>
                <w:szCs w:val="20"/>
              </w:rPr>
              <w:t>9)</w:t>
            </w:r>
            <w:r w:rsidRPr="00C31395">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560852" w:rsidRPr="005A4A5E" w:rsidRDefault="00560852" w:rsidP="00BE31D3">
            <w:pPr>
              <w:rPr>
                <w:rFonts w:ascii="Arial monospaced for SAP" w:hAnsi="Arial monospaced for SAP"/>
                <w:sz w:val="20"/>
                <w:szCs w:val="20"/>
              </w:rPr>
            </w:pPr>
            <w:r w:rsidRPr="005A4A5E">
              <w:rPr>
                <w:sz w:val="20"/>
                <w:szCs w:val="20"/>
              </w:rPr>
              <w:t>Ед</w:t>
            </w:r>
            <w:r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60852" w:rsidRPr="005A4A5E" w:rsidRDefault="00560852" w:rsidP="00BE31D3">
            <w:pPr>
              <w:rPr>
                <w:sz w:val="20"/>
                <w:szCs w:val="20"/>
              </w:rPr>
            </w:pPr>
            <w:r w:rsidRPr="005A4A5E">
              <w:rPr>
                <w:sz w:val="20"/>
                <w:szCs w:val="20"/>
              </w:rPr>
              <w:t>7 и более</w:t>
            </w:r>
          </w:p>
        </w:tc>
      </w:tr>
      <w:tr w:rsidR="005A4A5E" w:rsidTr="003A7E1A">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2</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jc w:val="both"/>
              <w:rPr>
                <w:sz w:val="20"/>
                <w:szCs w:val="20"/>
              </w:rPr>
            </w:pPr>
            <w:r w:rsidRPr="005A4A5E">
              <w:rPr>
                <w:sz w:val="20"/>
                <w:szCs w:val="20"/>
              </w:rPr>
              <w:t xml:space="preserve">- обеспеченность транспорта, предназначенного для перевозки опасных грузов системой типа БСМТС, возможность установки программного обеспечения Заказчику для контроля за перемещением ТС, </w:t>
            </w:r>
          </w:p>
        </w:tc>
        <w:tc>
          <w:tcPr>
            <w:tcW w:w="3003" w:type="dxa"/>
            <w:vMerge w:val="restart"/>
            <w:tcBorders>
              <w:top w:val="single" w:sz="4" w:space="0" w:color="000000"/>
              <w:left w:val="single" w:sz="4" w:space="0" w:color="000000"/>
            </w:tcBorders>
            <w:shd w:val="clear" w:color="auto" w:fill="auto"/>
            <w:vAlign w:val="center"/>
          </w:tcPr>
          <w:p w:rsidR="005A4A5E" w:rsidRPr="00C31395" w:rsidRDefault="005A4A5E" w:rsidP="00BE31D3">
            <w:pPr>
              <w:rPr>
                <w:sz w:val="20"/>
                <w:szCs w:val="20"/>
              </w:rPr>
            </w:pPr>
            <w:r w:rsidRPr="00C31395">
              <w:rPr>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441" w:type="dxa"/>
            <w:tcBorders>
              <w:top w:val="single" w:sz="4" w:space="0" w:color="000000"/>
              <w:left w:val="single" w:sz="4" w:space="0" w:color="000000"/>
              <w:bottom w:val="single" w:sz="4" w:space="0" w:color="000000"/>
            </w:tcBorders>
            <w:shd w:val="clear" w:color="auto" w:fill="auto"/>
          </w:tcPr>
          <w:p w:rsidR="005A4A5E" w:rsidRPr="005A4A5E" w:rsidRDefault="005A4A5E"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4A5E" w:rsidRPr="005A4A5E" w:rsidRDefault="005A4A5E" w:rsidP="00BE31D3">
            <w:pPr>
              <w:rPr>
                <w:sz w:val="20"/>
                <w:szCs w:val="20"/>
              </w:rPr>
            </w:pPr>
            <w:r>
              <w:rPr>
                <w:sz w:val="20"/>
                <w:szCs w:val="20"/>
              </w:rPr>
              <w:t>Н</w:t>
            </w:r>
            <w:r w:rsidRPr="005A4A5E">
              <w:rPr>
                <w:sz w:val="20"/>
                <w:szCs w:val="20"/>
              </w:rPr>
              <w:t>аличие</w:t>
            </w:r>
          </w:p>
        </w:tc>
      </w:tr>
      <w:tr w:rsidR="005A4A5E" w:rsidTr="003A7E1A">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3</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jc w:val="both"/>
              <w:rPr>
                <w:sz w:val="20"/>
                <w:szCs w:val="20"/>
              </w:rPr>
            </w:pPr>
            <w:r w:rsidRPr="005A4A5E">
              <w:rPr>
                <w:sz w:val="20"/>
                <w:szCs w:val="20"/>
              </w:rPr>
              <w:t>- обеспеченность транспорта, предназначенного для перевозки работников (в т.ч. легкового) системами видеорегистрации,</w:t>
            </w:r>
          </w:p>
        </w:tc>
        <w:tc>
          <w:tcPr>
            <w:tcW w:w="3003" w:type="dxa"/>
            <w:vMerge/>
            <w:tcBorders>
              <w:left w:val="single" w:sz="4" w:space="0" w:color="000000"/>
              <w:bottom w:val="single" w:sz="4" w:space="0" w:color="auto"/>
            </w:tcBorders>
            <w:shd w:val="clear" w:color="auto" w:fill="auto"/>
            <w:vAlign w:val="center"/>
          </w:tcPr>
          <w:p w:rsidR="005A4A5E" w:rsidRPr="00C31395" w:rsidRDefault="005A4A5E" w:rsidP="00BE31D3">
            <w:pPr>
              <w:rPr>
                <w:sz w:val="20"/>
                <w:szCs w:val="20"/>
              </w:rPr>
            </w:pPr>
          </w:p>
        </w:tc>
        <w:tc>
          <w:tcPr>
            <w:tcW w:w="1441" w:type="dxa"/>
            <w:tcBorders>
              <w:top w:val="single" w:sz="4" w:space="0" w:color="000000"/>
              <w:left w:val="single" w:sz="4" w:space="0" w:color="000000"/>
              <w:bottom w:val="single" w:sz="4" w:space="0" w:color="000000"/>
            </w:tcBorders>
            <w:shd w:val="clear" w:color="auto" w:fill="auto"/>
          </w:tcPr>
          <w:p w:rsidR="005A4A5E" w:rsidRPr="005A4A5E" w:rsidRDefault="005A4A5E"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4A5E" w:rsidRPr="005A4A5E" w:rsidRDefault="005A4A5E" w:rsidP="00BE31D3">
            <w:pPr>
              <w:rPr>
                <w:sz w:val="20"/>
                <w:szCs w:val="20"/>
              </w:rPr>
            </w:pPr>
            <w:r>
              <w:rPr>
                <w:sz w:val="20"/>
                <w:szCs w:val="20"/>
              </w:rPr>
              <w:t>Н</w:t>
            </w:r>
            <w:r w:rsidRPr="005A4A5E">
              <w:rPr>
                <w:sz w:val="20"/>
                <w:szCs w:val="20"/>
              </w:rPr>
              <w:t>аличие</w:t>
            </w:r>
          </w:p>
        </w:tc>
      </w:tr>
      <w:tr w:rsidR="005A4A5E" w:rsidTr="005A4A5E">
        <w:trPr>
          <w:trHeight w:val="793"/>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4</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оснащение ремнями безопасности транспортных средств (где это предусмотрено конструкцией ТС),</w:t>
            </w:r>
          </w:p>
        </w:tc>
        <w:tc>
          <w:tcPr>
            <w:tcW w:w="3003" w:type="dxa"/>
            <w:tcBorders>
              <w:top w:val="single" w:sz="4" w:space="0" w:color="auto"/>
              <w:left w:val="single" w:sz="4" w:space="0" w:color="000000"/>
              <w:bottom w:val="single" w:sz="4" w:space="0" w:color="auto"/>
            </w:tcBorders>
            <w:shd w:val="clear" w:color="auto" w:fill="auto"/>
            <w:vAlign w:val="center"/>
          </w:tcPr>
          <w:p w:rsidR="005A4A5E" w:rsidRPr="00C31395" w:rsidRDefault="005A4A5E" w:rsidP="005A4A5E">
            <w:pPr>
              <w:rPr>
                <w:sz w:val="20"/>
                <w:szCs w:val="20"/>
              </w:rPr>
            </w:pPr>
            <w:r w:rsidRPr="00C31395">
              <w:rPr>
                <w:sz w:val="20"/>
                <w:szCs w:val="20"/>
              </w:rPr>
              <w:t>Справка</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наличии</w:t>
            </w:r>
            <w:r w:rsidRPr="00C31395">
              <w:rPr>
                <w:rFonts w:ascii="Arial monospaced for SAP" w:hAnsi="Arial monospaced for SAP"/>
                <w:sz w:val="20"/>
                <w:szCs w:val="20"/>
              </w:rPr>
              <w:t xml:space="preserve"> </w:t>
            </w:r>
            <w:r w:rsidRPr="00C31395">
              <w:rPr>
                <w:sz w:val="20"/>
                <w:szCs w:val="20"/>
              </w:rPr>
              <w:t>производственных</w:t>
            </w:r>
            <w:r w:rsidRPr="00C31395">
              <w:rPr>
                <w:rFonts w:ascii="Arial monospaced for SAP" w:hAnsi="Arial monospaced for SAP"/>
                <w:sz w:val="20"/>
                <w:szCs w:val="20"/>
              </w:rPr>
              <w:t xml:space="preserve"> </w:t>
            </w:r>
            <w:r w:rsidRPr="00C31395">
              <w:rPr>
                <w:sz w:val="20"/>
                <w:szCs w:val="20"/>
              </w:rPr>
              <w:t>мощностей</w:t>
            </w:r>
            <w:r w:rsidRPr="00C31395">
              <w:rPr>
                <w:rFonts w:ascii="Arial monospaced for SAP" w:hAnsi="Arial monospaced for SAP"/>
                <w:sz w:val="20"/>
                <w:szCs w:val="20"/>
              </w:rPr>
              <w:t xml:space="preserve"> (</w:t>
            </w:r>
            <w:r w:rsidRPr="00C31395">
              <w:rPr>
                <w:sz w:val="20"/>
                <w:szCs w:val="20"/>
              </w:rPr>
              <w:t>Форма</w:t>
            </w:r>
            <w:r w:rsidRPr="00C31395">
              <w:rPr>
                <w:rFonts w:ascii="Arial monospaced for SAP" w:hAnsi="Arial monospaced for SAP"/>
                <w:sz w:val="20"/>
                <w:szCs w:val="20"/>
              </w:rPr>
              <w:t xml:space="preserve"> </w:t>
            </w:r>
            <w:r w:rsidRPr="00C31395">
              <w:rPr>
                <w:sz w:val="20"/>
                <w:szCs w:val="20"/>
              </w:rPr>
              <w:t>9)</w:t>
            </w:r>
            <w:r w:rsidRPr="00C31395">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tcPr>
          <w:p w:rsidR="005A4A5E" w:rsidRPr="005A4A5E" w:rsidRDefault="005A4A5E"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5A4A5E" w:rsidRPr="005A4A5E" w:rsidRDefault="005A4A5E" w:rsidP="00BE31D3">
            <w:pPr>
              <w:rPr>
                <w:sz w:val="20"/>
                <w:szCs w:val="20"/>
              </w:rPr>
            </w:pPr>
            <w:r>
              <w:rPr>
                <w:sz w:val="20"/>
                <w:szCs w:val="20"/>
              </w:rPr>
              <w:t>Н</w:t>
            </w:r>
            <w:r w:rsidRPr="005A4A5E">
              <w:rPr>
                <w:sz w:val="20"/>
                <w:szCs w:val="20"/>
              </w:rPr>
              <w:t>аличие</w:t>
            </w:r>
          </w:p>
        </w:tc>
      </w:tr>
      <w:tr w:rsidR="005A4A5E" w:rsidRPr="00656568"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5</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rFonts w:ascii="Arial monospaced for SAP" w:hAnsi="Arial monospaced for SAP"/>
                <w:sz w:val="20"/>
                <w:szCs w:val="20"/>
              </w:rPr>
              <w:t xml:space="preserve">- </w:t>
            </w: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передвижных</w:t>
            </w:r>
            <w:r w:rsidRPr="005A4A5E">
              <w:rPr>
                <w:rFonts w:ascii="Arial monospaced for SAP" w:hAnsi="Arial monospaced for SAP"/>
                <w:sz w:val="20"/>
                <w:szCs w:val="20"/>
              </w:rPr>
              <w:t xml:space="preserve"> </w:t>
            </w:r>
            <w:r w:rsidRPr="005A4A5E">
              <w:rPr>
                <w:sz w:val="20"/>
                <w:szCs w:val="20"/>
              </w:rPr>
              <w:t>компрессоров</w:t>
            </w:r>
            <w:r w:rsidRPr="005A4A5E">
              <w:rPr>
                <w:rFonts w:ascii="Arial monospaced for SAP" w:hAnsi="Arial monospaced for SAP"/>
                <w:sz w:val="20"/>
                <w:szCs w:val="20"/>
              </w:rPr>
              <w:t>,</w:t>
            </w:r>
          </w:p>
        </w:tc>
        <w:tc>
          <w:tcPr>
            <w:tcW w:w="3003" w:type="dxa"/>
            <w:tcBorders>
              <w:top w:val="single" w:sz="4" w:space="0" w:color="auto"/>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Ед</w:t>
            </w:r>
            <w:r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4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6</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Calibri" w:hAnsi="Calibri"/>
                <w:sz w:val="20"/>
                <w:szCs w:val="20"/>
              </w:rPr>
            </w:pPr>
            <w:r w:rsidRPr="005A4A5E">
              <w:rPr>
                <w:sz w:val="20"/>
                <w:szCs w:val="20"/>
              </w:rPr>
              <w:t>- наличие в собственности</w:t>
            </w:r>
            <w:r w:rsidRPr="005A4A5E">
              <w:rPr>
                <w:rFonts w:ascii="Calibri" w:hAnsi="Calibri"/>
                <w:sz w:val="20"/>
                <w:szCs w:val="20"/>
              </w:rPr>
              <w:t xml:space="preserve"> </w:t>
            </w:r>
            <w:r w:rsidRPr="005A4A5E">
              <w:rPr>
                <w:sz w:val="20"/>
                <w:szCs w:val="20"/>
              </w:rPr>
              <w:t>ручного рабочего инструмента отечественного или импортного производства (ключи рожковые, накидные, ударные, кувалды, ломы, монтажки и др.) различных типоразмеров,</w:t>
            </w:r>
          </w:p>
        </w:tc>
        <w:tc>
          <w:tcPr>
            <w:tcW w:w="3003" w:type="dxa"/>
            <w:vMerge w:val="restart"/>
            <w:tcBorders>
              <w:left w:val="single" w:sz="4" w:space="0" w:color="000000"/>
            </w:tcBorders>
            <w:shd w:val="clear" w:color="auto" w:fill="auto"/>
          </w:tcPr>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5A4A5E">
            <w:pPr>
              <w:rPr>
                <w:sz w:val="20"/>
                <w:szCs w:val="20"/>
              </w:rPr>
            </w:pPr>
            <w:r w:rsidRPr="00C31395">
              <w:rPr>
                <w:sz w:val="20"/>
                <w:szCs w:val="20"/>
              </w:rPr>
              <w:t>Справка</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наличии</w:t>
            </w:r>
            <w:r w:rsidRPr="00C31395">
              <w:rPr>
                <w:rFonts w:ascii="Arial monospaced for SAP" w:hAnsi="Arial monospaced for SAP"/>
                <w:sz w:val="20"/>
                <w:szCs w:val="20"/>
              </w:rPr>
              <w:t xml:space="preserve"> </w:t>
            </w:r>
            <w:r w:rsidRPr="00C31395">
              <w:rPr>
                <w:sz w:val="20"/>
                <w:szCs w:val="20"/>
              </w:rPr>
              <w:t>производственных</w:t>
            </w:r>
            <w:r w:rsidRPr="00C31395">
              <w:rPr>
                <w:rFonts w:ascii="Arial monospaced for SAP" w:hAnsi="Arial monospaced for SAP"/>
                <w:sz w:val="20"/>
                <w:szCs w:val="20"/>
              </w:rPr>
              <w:t xml:space="preserve"> </w:t>
            </w:r>
            <w:r w:rsidRPr="00C31395">
              <w:rPr>
                <w:sz w:val="20"/>
                <w:szCs w:val="20"/>
              </w:rPr>
              <w:t>мощностей</w:t>
            </w:r>
            <w:r w:rsidRPr="00C31395">
              <w:rPr>
                <w:rFonts w:ascii="Arial monospaced for SAP" w:hAnsi="Arial monospaced for SAP"/>
                <w:sz w:val="20"/>
                <w:szCs w:val="20"/>
              </w:rPr>
              <w:t xml:space="preserve"> (</w:t>
            </w:r>
            <w:r w:rsidRPr="00C31395">
              <w:rPr>
                <w:sz w:val="20"/>
                <w:szCs w:val="20"/>
              </w:rPr>
              <w:t>Форма</w:t>
            </w:r>
            <w:r w:rsidRPr="00C31395">
              <w:rPr>
                <w:rFonts w:ascii="Arial monospaced for SAP" w:hAnsi="Arial monospaced for SAP"/>
                <w:sz w:val="20"/>
                <w:szCs w:val="20"/>
              </w:rPr>
              <w:t xml:space="preserve"> </w:t>
            </w:r>
            <w:r w:rsidRPr="00C31395">
              <w:rPr>
                <w:sz w:val="20"/>
                <w:szCs w:val="20"/>
              </w:rPr>
              <w:t>9)</w:t>
            </w:r>
            <w:r w:rsidRPr="00C31395">
              <w:rPr>
                <w:rFonts w:ascii="Arial monospaced for SAP" w:hAnsi="Arial monospaced for SAP"/>
                <w:sz w:val="20"/>
                <w:szCs w:val="20"/>
              </w:rPr>
              <w:t>.</w:t>
            </w: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sz w:val="20"/>
                <w:szCs w:val="20"/>
              </w:rPr>
            </w:pPr>
          </w:p>
          <w:p w:rsidR="005A4A5E" w:rsidRPr="00C31395" w:rsidRDefault="005A4A5E" w:rsidP="00BE31D3">
            <w:pPr>
              <w:rPr>
                <w:rFonts w:ascii="Arial monospaced for SAP" w:hAnsi="Arial monospaced for SAP"/>
                <w:sz w:val="20"/>
                <w:szCs w:val="20"/>
              </w:rPr>
            </w:pPr>
            <w:r w:rsidRPr="00C31395">
              <w:rPr>
                <w:sz w:val="20"/>
                <w:szCs w:val="20"/>
              </w:rPr>
              <w:lastRenderedPageBreak/>
              <w:t>Справка</w:t>
            </w:r>
            <w:r w:rsidRPr="00C31395">
              <w:rPr>
                <w:rFonts w:ascii="Arial monospaced for SAP" w:hAnsi="Arial monospaced for SAP"/>
                <w:sz w:val="20"/>
                <w:szCs w:val="20"/>
              </w:rPr>
              <w:t xml:space="preserve"> </w:t>
            </w:r>
            <w:r w:rsidRPr="00C31395">
              <w:rPr>
                <w:sz w:val="20"/>
                <w:szCs w:val="20"/>
              </w:rPr>
              <w:t>о</w:t>
            </w:r>
            <w:r w:rsidRPr="00C31395">
              <w:rPr>
                <w:rFonts w:ascii="Arial monospaced for SAP" w:hAnsi="Arial monospaced for SAP"/>
                <w:sz w:val="20"/>
                <w:szCs w:val="20"/>
              </w:rPr>
              <w:t xml:space="preserve"> </w:t>
            </w:r>
            <w:r w:rsidRPr="00C31395">
              <w:rPr>
                <w:sz w:val="20"/>
                <w:szCs w:val="20"/>
              </w:rPr>
              <w:t>наличии</w:t>
            </w:r>
            <w:r w:rsidRPr="00C31395">
              <w:rPr>
                <w:rFonts w:ascii="Arial monospaced for SAP" w:hAnsi="Arial monospaced for SAP"/>
                <w:sz w:val="20"/>
                <w:szCs w:val="20"/>
              </w:rPr>
              <w:t xml:space="preserve"> </w:t>
            </w:r>
            <w:r w:rsidRPr="00C31395">
              <w:rPr>
                <w:sz w:val="20"/>
                <w:szCs w:val="20"/>
              </w:rPr>
              <w:t>производственных</w:t>
            </w:r>
            <w:r w:rsidRPr="00C31395">
              <w:rPr>
                <w:rFonts w:ascii="Arial monospaced for SAP" w:hAnsi="Arial monospaced for SAP"/>
                <w:sz w:val="20"/>
                <w:szCs w:val="20"/>
              </w:rPr>
              <w:t xml:space="preserve"> </w:t>
            </w:r>
            <w:r w:rsidRPr="00C31395">
              <w:rPr>
                <w:sz w:val="20"/>
                <w:szCs w:val="20"/>
              </w:rPr>
              <w:t>мощностей</w:t>
            </w:r>
            <w:r w:rsidRPr="00C31395">
              <w:rPr>
                <w:rFonts w:ascii="Arial monospaced for SAP" w:hAnsi="Arial monospaced for SAP"/>
                <w:sz w:val="20"/>
                <w:szCs w:val="20"/>
              </w:rPr>
              <w:t xml:space="preserve"> (</w:t>
            </w:r>
            <w:r w:rsidRPr="00C31395">
              <w:rPr>
                <w:sz w:val="20"/>
                <w:szCs w:val="20"/>
              </w:rPr>
              <w:t>Форма</w:t>
            </w:r>
            <w:r w:rsidRPr="00C31395">
              <w:rPr>
                <w:rFonts w:ascii="Arial monospaced for SAP" w:hAnsi="Arial monospaced for SAP"/>
                <w:sz w:val="20"/>
                <w:szCs w:val="20"/>
              </w:rPr>
              <w:t xml:space="preserve"> </w:t>
            </w:r>
            <w:r w:rsidRPr="00C31395">
              <w:rPr>
                <w:sz w:val="20"/>
                <w:szCs w:val="20"/>
              </w:rPr>
              <w:t>9)</w:t>
            </w:r>
            <w:r w:rsidRPr="00C31395">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lastRenderedPageBreak/>
              <w:t>Компл.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30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7</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Компл.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1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8</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Компл.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1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9</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наличие в собственности гидравлических и механических разгонщиков фланцев клинового или ступенчатого типа,</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Компл.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3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10</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наличие в собственности исправных лебедок и талей,</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Шт.</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5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11</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наличие в собственности исправных реечных домкратов</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Шт.</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5 и более</w:t>
            </w:r>
          </w:p>
        </w:tc>
      </w:tr>
      <w:tr w:rsidR="005A4A5E" w:rsidRPr="00656568"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w:t>
            </w:r>
            <w:r>
              <w:rPr>
                <w:sz w:val="20"/>
                <w:szCs w:val="20"/>
              </w:rPr>
              <w:t>12</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rFonts w:ascii="Arial monospaced for SAP" w:hAnsi="Arial monospaced for SAP"/>
                <w:sz w:val="20"/>
                <w:szCs w:val="20"/>
              </w:rPr>
              <w:t xml:space="preserve">- </w:t>
            </w: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автовышки</w:t>
            </w:r>
            <w:r w:rsidRPr="005A4A5E">
              <w:rPr>
                <w:rFonts w:ascii="Arial monospaced for SAP" w:hAnsi="Arial monospaced for SAP"/>
                <w:sz w:val="20"/>
                <w:szCs w:val="20"/>
              </w:rPr>
              <w:t xml:space="preserve"> </w:t>
            </w:r>
            <w:r w:rsidRPr="005A4A5E">
              <w:rPr>
                <w:sz w:val="20"/>
                <w:szCs w:val="20"/>
              </w:rPr>
              <w:t>для</w:t>
            </w:r>
            <w:r w:rsidRPr="005A4A5E">
              <w:rPr>
                <w:rFonts w:ascii="Arial monospaced for SAP" w:hAnsi="Arial monospaced for SAP"/>
                <w:sz w:val="20"/>
                <w:szCs w:val="20"/>
              </w:rPr>
              <w:t xml:space="preserve"> </w:t>
            </w:r>
            <w:r w:rsidRPr="005A4A5E">
              <w:rPr>
                <w:sz w:val="20"/>
                <w:szCs w:val="20"/>
              </w:rPr>
              <w:t>производства</w:t>
            </w:r>
            <w:r w:rsidRPr="005A4A5E">
              <w:rPr>
                <w:rFonts w:ascii="Arial monospaced for SAP" w:hAnsi="Arial monospaced for SAP"/>
                <w:sz w:val="20"/>
                <w:szCs w:val="20"/>
              </w:rPr>
              <w:t xml:space="preserve"> </w:t>
            </w:r>
            <w:r w:rsidRPr="005A4A5E">
              <w:rPr>
                <w:sz w:val="20"/>
                <w:szCs w:val="20"/>
              </w:rPr>
              <w:t>работ</w:t>
            </w:r>
            <w:r w:rsidRPr="005A4A5E">
              <w:rPr>
                <w:rFonts w:ascii="Arial monospaced for SAP" w:hAnsi="Arial monospaced for SAP"/>
                <w:sz w:val="20"/>
                <w:szCs w:val="20"/>
              </w:rPr>
              <w:t xml:space="preserve">, </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Ед</w:t>
            </w:r>
            <w:r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1 и более</w:t>
            </w:r>
          </w:p>
        </w:tc>
      </w:tr>
      <w:tr w:rsidR="005A4A5E" w:rsidRPr="00656568"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Pr>
                <w:sz w:val="20"/>
                <w:szCs w:val="20"/>
              </w:rPr>
              <w:t>8.13</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Calibri" w:hAnsi="Calibri"/>
                <w:sz w:val="20"/>
                <w:szCs w:val="20"/>
              </w:rPr>
            </w:pPr>
            <w:r w:rsidRPr="005A4A5E">
              <w:rPr>
                <w:rFonts w:ascii="Arial monospaced for SAP" w:hAnsi="Arial monospaced for SAP"/>
                <w:sz w:val="20"/>
                <w:szCs w:val="20"/>
              </w:rPr>
              <w:t xml:space="preserve">- </w:t>
            </w:r>
            <w:r w:rsidRPr="005A4A5E">
              <w:rPr>
                <w:sz w:val="20"/>
                <w:szCs w:val="20"/>
              </w:rPr>
              <w:t>наличие</w:t>
            </w:r>
            <w:r w:rsidRPr="005A4A5E">
              <w:rPr>
                <w:rFonts w:ascii="Arial monospaced for SAP" w:hAnsi="Arial monospaced for SAP"/>
                <w:sz w:val="20"/>
                <w:szCs w:val="20"/>
              </w:rPr>
              <w:t xml:space="preserve"> </w:t>
            </w:r>
            <w:r w:rsidRPr="005A4A5E">
              <w:rPr>
                <w:sz w:val="20"/>
                <w:szCs w:val="20"/>
              </w:rPr>
              <w:t>грузоподъемной</w:t>
            </w:r>
            <w:r w:rsidRPr="005A4A5E">
              <w:rPr>
                <w:rFonts w:ascii="Arial monospaced for SAP" w:hAnsi="Arial monospaced for SAP"/>
                <w:sz w:val="20"/>
                <w:szCs w:val="20"/>
              </w:rPr>
              <w:t xml:space="preserve"> </w:t>
            </w:r>
            <w:r w:rsidRPr="005A4A5E">
              <w:rPr>
                <w:sz w:val="20"/>
                <w:szCs w:val="20"/>
              </w:rPr>
              <w:t>техники</w:t>
            </w:r>
            <w:r w:rsidRPr="005A4A5E">
              <w:rPr>
                <w:rFonts w:ascii="Arial monospaced for SAP" w:hAnsi="Arial monospaced for SAP"/>
                <w:sz w:val="20"/>
                <w:szCs w:val="20"/>
              </w:rPr>
              <w:t xml:space="preserve"> </w:t>
            </w:r>
            <w:r w:rsidRPr="005A4A5E">
              <w:rPr>
                <w:sz w:val="20"/>
                <w:szCs w:val="20"/>
                <w:lang w:val="en-US"/>
              </w:rPr>
              <w:t>Q</w:t>
            </w:r>
            <w:r w:rsidRPr="005A4A5E">
              <w:rPr>
                <w:sz w:val="20"/>
                <w:szCs w:val="20"/>
              </w:rPr>
              <w:t>=</w:t>
            </w:r>
            <w:r w:rsidRPr="005A4A5E">
              <w:rPr>
                <w:rFonts w:ascii="Arial monospaced for SAP" w:hAnsi="Arial monospaced for SAP"/>
                <w:sz w:val="20"/>
                <w:szCs w:val="20"/>
              </w:rPr>
              <w:t xml:space="preserve"> </w:t>
            </w:r>
            <w:r w:rsidRPr="005A4A5E">
              <w:rPr>
                <w:sz w:val="20"/>
                <w:szCs w:val="20"/>
              </w:rPr>
              <w:t>до</w:t>
            </w:r>
            <w:r w:rsidRPr="005A4A5E">
              <w:rPr>
                <w:rFonts w:ascii="Arial monospaced for SAP" w:hAnsi="Arial monospaced for SAP"/>
                <w:sz w:val="20"/>
                <w:szCs w:val="20"/>
              </w:rPr>
              <w:t xml:space="preserve"> </w:t>
            </w:r>
            <w:r w:rsidRPr="005A4A5E">
              <w:rPr>
                <w:sz w:val="20"/>
                <w:szCs w:val="20"/>
              </w:rPr>
              <w:t>100</w:t>
            </w:r>
            <w:r w:rsidRPr="005A4A5E">
              <w:rPr>
                <w:rFonts w:ascii="Arial monospaced for SAP" w:hAnsi="Arial monospaced for SAP"/>
                <w:sz w:val="20"/>
                <w:szCs w:val="20"/>
              </w:rPr>
              <w:t xml:space="preserve"> </w:t>
            </w:r>
            <w:r w:rsidRPr="005A4A5E">
              <w:rPr>
                <w:sz w:val="20"/>
                <w:szCs w:val="20"/>
              </w:rPr>
              <w:t>т</w:t>
            </w:r>
            <w:r w:rsidRPr="005A4A5E">
              <w:rPr>
                <w:rFonts w:ascii="Calibri" w:hAnsi="Calibri"/>
                <w:sz w:val="20"/>
                <w:szCs w:val="20"/>
              </w:rPr>
              <w:t>,</w:t>
            </w:r>
          </w:p>
        </w:tc>
        <w:tc>
          <w:tcPr>
            <w:tcW w:w="3003" w:type="dxa"/>
            <w:vMerge/>
            <w:tcBorders>
              <w:left w:val="single" w:sz="4" w:space="0" w:color="000000"/>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Ед</w:t>
            </w:r>
            <w:r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3 и более</w:t>
            </w:r>
          </w:p>
        </w:tc>
      </w:tr>
      <w:tr w:rsidR="005A4A5E"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8.1</w:t>
            </w:r>
            <w:r>
              <w:rPr>
                <w:sz w:val="20"/>
                <w:szCs w:val="20"/>
              </w:rPr>
              <w:t>4</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3003" w:type="dxa"/>
            <w:vMerge/>
            <w:tcBorders>
              <w:left w:val="single" w:sz="4" w:space="0" w:color="000000"/>
              <w:bottom w:val="single" w:sz="4" w:space="0" w:color="auto"/>
            </w:tcBorders>
            <w:shd w:val="clear" w:color="auto" w:fill="auto"/>
          </w:tcPr>
          <w:p w:rsidR="005A4A5E" w:rsidRPr="00C31395" w:rsidRDefault="005A4A5E" w:rsidP="00BE31D3">
            <w:pPr>
              <w:rPr>
                <w:rFonts w:ascii="Arial monospaced for SAP" w:hAnsi="Arial monospaced for SAP"/>
                <w:sz w:val="20"/>
                <w:szCs w:val="20"/>
              </w:rPr>
            </w:pP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Компл.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1 и более</w:t>
            </w:r>
          </w:p>
        </w:tc>
      </w:tr>
      <w:tr w:rsidR="005A4A5E" w:rsidRPr="00656568"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lastRenderedPageBreak/>
              <w:t>9</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rFonts w:ascii="Calibri" w:hAnsi="Calibri"/>
                <w:sz w:val="20"/>
                <w:szCs w:val="20"/>
              </w:rPr>
            </w:pPr>
            <w:r w:rsidRPr="005A4A5E">
              <w:rPr>
                <w:sz w:val="20"/>
                <w:szCs w:val="20"/>
              </w:rPr>
              <w:t>Готовность</w:t>
            </w:r>
            <w:r w:rsidRPr="005A4A5E">
              <w:rPr>
                <w:rFonts w:ascii="Arial monospaced for SAP" w:hAnsi="Arial monospaced for SAP"/>
                <w:sz w:val="20"/>
                <w:szCs w:val="20"/>
              </w:rPr>
              <w:t xml:space="preserve"> </w:t>
            </w:r>
            <w:r w:rsidRPr="005A4A5E">
              <w:rPr>
                <w:sz w:val="20"/>
                <w:szCs w:val="20"/>
              </w:rPr>
              <w:t>производить</w:t>
            </w:r>
            <w:r w:rsidRPr="005A4A5E">
              <w:rPr>
                <w:rFonts w:ascii="Arial monospaced for SAP" w:hAnsi="Arial monospaced for SAP"/>
                <w:sz w:val="20"/>
                <w:szCs w:val="20"/>
              </w:rPr>
              <w:t xml:space="preserve"> </w:t>
            </w:r>
            <w:r w:rsidRPr="005A4A5E">
              <w:rPr>
                <w:sz w:val="20"/>
                <w:szCs w:val="20"/>
              </w:rPr>
              <w:t>работы</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выходные</w:t>
            </w:r>
            <w:r w:rsidRPr="005A4A5E">
              <w:rPr>
                <w:rFonts w:ascii="Arial monospaced for SAP" w:hAnsi="Arial monospaced for SAP"/>
                <w:sz w:val="20"/>
                <w:szCs w:val="20"/>
              </w:rPr>
              <w:t xml:space="preserve"> </w:t>
            </w:r>
            <w:r w:rsidRPr="005A4A5E">
              <w:rPr>
                <w:sz w:val="20"/>
                <w:szCs w:val="20"/>
              </w:rPr>
              <w:t>и</w:t>
            </w:r>
            <w:r w:rsidRPr="005A4A5E">
              <w:rPr>
                <w:rFonts w:ascii="Arial monospaced for SAP" w:hAnsi="Arial monospaced for SAP"/>
                <w:sz w:val="20"/>
                <w:szCs w:val="20"/>
              </w:rPr>
              <w:t xml:space="preserve"> </w:t>
            </w:r>
            <w:r w:rsidRPr="005A4A5E">
              <w:rPr>
                <w:sz w:val="20"/>
                <w:szCs w:val="20"/>
              </w:rPr>
              <w:t>праздничные</w:t>
            </w:r>
            <w:r w:rsidRPr="005A4A5E">
              <w:rPr>
                <w:rFonts w:ascii="Arial monospaced for SAP" w:hAnsi="Arial monospaced for SAP"/>
                <w:sz w:val="20"/>
                <w:szCs w:val="20"/>
              </w:rPr>
              <w:t xml:space="preserve"> </w:t>
            </w:r>
            <w:r w:rsidRPr="005A4A5E">
              <w:rPr>
                <w:sz w:val="20"/>
                <w:szCs w:val="20"/>
              </w:rPr>
              <w:t>дни</w:t>
            </w:r>
            <w:r w:rsidRPr="005A4A5E">
              <w:rPr>
                <w:rFonts w:ascii="Arial monospaced for SAP" w:hAnsi="Arial monospaced for SAP"/>
                <w:sz w:val="20"/>
                <w:szCs w:val="20"/>
              </w:rPr>
              <w:t xml:space="preserve"> </w:t>
            </w:r>
            <w:r w:rsidRPr="005A4A5E">
              <w:rPr>
                <w:sz w:val="20"/>
                <w:szCs w:val="20"/>
              </w:rPr>
              <w:t>с</w:t>
            </w:r>
            <w:r w:rsidRPr="005A4A5E">
              <w:rPr>
                <w:rFonts w:ascii="Arial monospaced for SAP" w:hAnsi="Arial monospaced for SAP"/>
                <w:sz w:val="20"/>
                <w:szCs w:val="20"/>
              </w:rPr>
              <w:t xml:space="preserve"> </w:t>
            </w:r>
            <w:r w:rsidRPr="005A4A5E">
              <w:rPr>
                <w:sz w:val="20"/>
                <w:szCs w:val="20"/>
              </w:rPr>
              <w:t>увеличенным</w:t>
            </w:r>
            <w:r w:rsidRPr="005A4A5E">
              <w:rPr>
                <w:rFonts w:ascii="Arial monospaced for SAP" w:hAnsi="Arial monospaced for SAP"/>
                <w:sz w:val="20"/>
                <w:szCs w:val="20"/>
              </w:rPr>
              <w:t xml:space="preserve"> </w:t>
            </w:r>
            <w:r w:rsidRPr="005A4A5E">
              <w:rPr>
                <w:sz w:val="20"/>
                <w:szCs w:val="20"/>
              </w:rPr>
              <w:t>рабочим</w:t>
            </w:r>
            <w:r w:rsidRPr="005A4A5E">
              <w:rPr>
                <w:rFonts w:ascii="Arial monospaced for SAP" w:hAnsi="Arial monospaced for SAP"/>
                <w:sz w:val="20"/>
                <w:szCs w:val="20"/>
              </w:rPr>
              <w:t xml:space="preserve"> </w:t>
            </w:r>
            <w:r w:rsidRPr="005A4A5E">
              <w:rPr>
                <w:sz w:val="20"/>
                <w:szCs w:val="20"/>
              </w:rPr>
              <w:t>днем</w:t>
            </w:r>
            <w:r w:rsidRPr="005A4A5E">
              <w:rPr>
                <w:rFonts w:ascii="Arial monospaced for SAP" w:hAnsi="Arial monospaced for SAP"/>
                <w:sz w:val="20"/>
                <w:szCs w:val="20"/>
              </w:rPr>
              <w:t xml:space="preserve">, </w:t>
            </w:r>
            <w:r w:rsidRPr="005A4A5E">
              <w:rPr>
                <w:sz w:val="20"/>
                <w:szCs w:val="20"/>
              </w:rPr>
              <w:t>с</w:t>
            </w:r>
            <w:r w:rsidRPr="005A4A5E">
              <w:rPr>
                <w:rFonts w:ascii="Arial monospaced for SAP" w:hAnsi="Arial monospaced for SAP"/>
                <w:sz w:val="20"/>
                <w:szCs w:val="20"/>
              </w:rPr>
              <w:t xml:space="preserve"> </w:t>
            </w:r>
            <w:r w:rsidRPr="005A4A5E">
              <w:rPr>
                <w:sz w:val="20"/>
                <w:szCs w:val="20"/>
              </w:rPr>
              <w:t>возможностью</w:t>
            </w:r>
            <w:r w:rsidRPr="005A4A5E">
              <w:rPr>
                <w:rFonts w:ascii="Arial monospaced for SAP" w:hAnsi="Arial monospaced for SAP"/>
                <w:sz w:val="20"/>
                <w:szCs w:val="20"/>
              </w:rPr>
              <w:t xml:space="preserve"> </w:t>
            </w:r>
            <w:r w:rsidRPr="005A4A5E">
              <w:rPr>
                <w:sz w:val="20"/>
                <w:szCs w:val="20"/>
              </w:rPr>
              <w:t>организации</w:t>
            </w:r>
            <w:r w:rsidRPr="005A4A5E">
              <w:rPr>
                <w:rFonts w:ascii="Arial monospaced for SAP" w:hAnsi="Arial monospaced for SAP"/>
                <w:sz w:val="20"/>
                <w:szCs w:val="20"/>
              </w:rPr>
              <w:t xml:space="preserve"> </w:t>
            </w:r>
            <w:r w:rsidRPr="005A4A5E">
              <w:rPr>
                <w:sz w:val="20"/>
                <w:szCs w:val="20"/>
              </w:rPr>
              <w:t>и</w:t>
            </w:r>
            <w:r w:rsidRPr="005A4A5E">
              <w:rPr>
                <w:rFonts w:ascii="Arial monospaced for SAP" w:hAnsi="Arial monospaced for SAP"/>
                <w:sz w:val="20"/>
                <w:szCs w:val="20"/>
              </w:rPr>
              <w:t xml:space="preserve"> </w:t>
            </w:r>
            <w:r w:rsidRPr="005A4A5E">
              <w:rPr>
                <w:sz w:val="20"/>
                <w:szCs w:val="20"/>
              </w:rPr>
              <w:t>проведении</w:t>
            </w:r>
            <w:r w:rsidRPr="005A4A5E">
              <w:rPr>
                <w:rFonts w:ascii="Arial monospaced for SAP" w:hAnsi="Arial monospaced for SAP"/>
                <w:sz w:val="20"/>
                <w:szCs w:val="20"/>
              </w:rPr>
              <w:t xml:space="preserve"> </w:t>
            </w:r>
            <w:r w:rsidRPr="005A4A5E">
              <w:rPr>
                <w:sz w:val="20"/>
                <w:szCs w:val="20"/>
              </w:rPr>
              <w:t>работ</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круглосуточном</w:t>
            </w:r>
            <w:r w:rsidRPr="005A4A5E">
              <w:rPr>
                <w:rFonts w:ascii="Arial monospaced for SAP" w:hAnsi="Arial monospaced for SAP"/>
                <w:sz w:val="20"/>
                <w:szCs w:val="20"/>
              </w:rPr>
              <w:t xml:space="preserve"> </w:t>
            </w:r>
            <w:r w:rsidRPr="005A4A5E">
              <w:rPr>
                <w:sz w:val="20"/>
                <w:szCs w:val="20"/>
              </w:rPr>
              <w:t>режиме</w:t>
            </w:r>
            <w:r w:rsidRPr="005A4A5E">
              <w:rPr>
                <w:rFonts w:ascii="Arial monospaced for SAP" w:hAnsi="Arial monospaced for SAP"/>
                <w:sz w:val="20"/>
                <w:szCs w:val="20"/>
              </w:rPr>
              <w:t>.</w:t>
            </w:r>
          </w:p>
        </w:tc>
        <w:tc>
          <w:tcPr>
            <w:tcW w:w="3003" w:type="dxa"/>
            <w:tcBorders>
              <w:top w:val="single" w:sz="4" w:space="0" w:color="auto"/>
              <w:left w:val="single" w:sz="4" w:space="0" w:color="000000"/>
              <w:bottom w:val="single" w:sz="4" w:space="0" w:color="000000"/>
            </w:tcBorders>
            <w:shd w:val="clear" w:color="auto" w:fill="auto"/>
            <w:vAlign w:val="center"/>
          </w:tcPr>
          <w:p w:rsidR="005A4A5E" w:rsidRPr="00C31395" w:rsidRDefault="005A4A5E" w:rsidP="00BE31D3">
            <w:pPr>
              <w:rPr>
                <w:rFonts w:ascii="Arial monospaced for SAP" w:hAnsi="Arial monospaced for SAP"/>
                <w:sz w:val="20"/>
                <w:szCs w:val="20"/>
              </w:rPr>
            </w:pPr>
            <w:r w:rsidRPr="00C31395">
              <w:rPr>
                <w:sz w:val="20"/>
                <w:szCs w:val="20"/>
              </w:rPr>
              <w:t>Письмо</w:t>
            </w:r>
            <w:r w:rsidRPr="00C31395">
              <w:rPr>
                <w:rFonts w:ascii="Arial monospaced for SAP" w:hAnsi="Arial monospaced for SAP"/>
                <w:sz w:val="20"/>
                <w:szCs w:val="20"/>
              </w:rPr>
              <w:t xml:space="preserve"> (</w:t>
            </w:r>
            <w:r w:rsidRPr="00C31395">
              <w:rPr>
                <w:sz w:val="20"/>
                <w:szCs w:val="20"/>
              </w:rPr>
              <w:t>в</w:t>
            </w:r>
            <w:r w:rsidRPr="00C31395">
              <w:rPr>
                <w:rFonts w:ascii="Arial monospaced for SAP" w:hAnsi="Arial monospaced for SAP"/>
                <w:sz w:val="20"/>
                <w:szCs w:val="20"/>
              </w:rPr>
              <w:t xml:space="preserve"> </w:t>
            </w:r>
            <w:r w:rsidRPr="00C31395">
              <w:rPr>
                <w:sz w:val="20"/>
                <w:szCs w:val="20"/>
              </w:rPr>
              <w:t>свободной</w:t>
            </w:r>
            <w:r w:rsidRPr="00C31395">
              <w:rPr>
                <w:rFonts w:ascii="Arial monospaced for SAP" w:hAnsi="Arial monospaced for SAP"/>
                <w:sz w:val="20"/>
                <w:szCs w:val="20"/>
              </w:rPr>
              <w:t xml:space="preserve"> </w:t>
            </w:r>
            <w:r w:rsidRPr="00C31395">
              <w:rPr>
                <w:sz w:val="20"/>
                <w:szCs w:val="20"/>
              </w:rPr>
              <w:t>форме</w:t>
            </w:r>
            <w:r w:rsidRPr="00C31395">
              <w:rPr>
                <w:rFonts w:ascii="Arial monospaced for SAP" w:hAnsi="Arial monospaced for SAP"/>
                <w:sz w:val="20"/>
                <w:szCs w:val="20"/>
              </w:rPr>
              <w:t xml:space="preserve">) </w:t>
            </w:r>
            <w:r w:rsidRPr="00C31395">
              <w:rPr>
                <w:sz w:val="20"/>
                <w:szCs w:val="20"/>
              </w:rPr>
              <w:t>за</w:t>
            </w:r>
            <w:r w:rsidRPr="00C31395">
              <w:rPr>
                <w:rFonts w:ascii="Arial monospaced for SAP" w:hAnsi="Arial monospaced for SAP"/>
                <w:sz w:val="20"/>
                <w:szCs w:val="20"/>
              </w:rPr>
              <w:t xml:space="preserve"> </w:t>
            </w:r>
            <w:r w:rsidRPr="00C31395">
              <w:rPr>
                <w:sz w:val="20"/>
                <w:szCs w:val="20"/>
              </w:rPr>
              <w:t>подписью</w:t>
            </w:r>
            <w:r w:rsidRPr="00C31395">
              <w:rPr>
                <w:rFonts w:ascii="Arial monospaced for SAP" w:hAnsi="Arial monospaced for SAP"/>
                <w:sz w:val="20"/>
                <w:szCs w:val="20"/>
              </w:rPr>
              <w:t xml:space="preserve"> </w:t>
            </w:r>
            <w:r w:rsidRPr="00C31395">
              <w:rPr>
                <w:sz w:val="20"/>
                <w:szCs w:val="20"/>
              </w:rPr>
              <w:t>руководителя</w:t>
            </w:r>
            <w:r w:rsidRPr="00C31395">
              <w:rPr>
                <w:rFonts w:ascii="Arial monospaced for SAP" w:hAnsi="Arial monospaced for SAP"/>
                <w:sz w:val="20"/>
                <w:szCs w:val="20"/>
              </w:rPr>
              <w:t xml:space="preserve"> </w:t>
            </w:r>
            <w:r w:rsidRPr="00C31395">
              <w:rPr>
                <w:sz w:val="20"/>
                <w:szCs w:val="20"/>
              </w:rPr>
              <w:t>организации</w:t>
            </w:r>
            <w:r w:rsidRPr="00C31395">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Да</w:t>
            </w:r>
            <w:r w:rsidRPr="005A4A5E">
              <w:rPr>
                <w:rFonts w:ascii="Arial monospaced for SAP" w:hAnsi="Arial monospaced for SAP"/>
                <w:sz w:val="20"/>
                <w:szCs w:val="20"/>
              </w:rPr>
              <w:t>/</w:t>
            </w:r>
            <w:r w:rsidRPr="005A4A5E">
              <w:rPr>
                <w:sz w:val="20"/>
                <w:szCs w:val="20"/>
              </w:rPr>
              <w:t>нет</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Да</w:t>
            </w:r>
          </w:p>
        </w:tc>
      </w:tr>
      <w:tr w:rsidR="005A4A5E" w:rsidRPr="00656568" w:rsidTr="00655FD0">
        <w:trPr>
          <w:trHeight w:val="3420"/>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10</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Calibri" w:hAnsi="Calibri"/>
                <w:sz w:val="20"/>
                <w:szCs w:val="20"/>
              </w:rPr>
            </w:pPr>
            <w:r w:rsidRPr="005A4A5E">
              <w:rPr>
                <w:sz w:val="20"/>
                <w:szCs w:val="20"/>
              </w:rPr>
              <w:t>Отсутствие</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течение</w:t>
            </w:r>
            <w:r w:rsidRPr="005A4A5E">
              <w:rPr>
                <w:rFonts w:ascii="Arial monospaced for SAP" w:hAnsi="Arial monospaced for SAP"/>
                <w:sz w:val="20"/>
                <w:szCs w:val="20"/>
              </w:rPr>
              <w:t xml:space="preserve"> </w:t>
            </w:r>
            <w:r w:rsidRPr="005A4A5E">
              <w:rPr>
                <w:sz w:val="20"/>
                <w:szCs w:val="20"/>
              </w:rPr>
              <w:t>последних</w:t>
            </w:r>
            <w:r w:rsidRPr="005A4A5E">
              <w:rPr>
                <w:rFonts w:ascii="Arial monospaced for SAP" w:hAnsi="Arial monospaced for SAP"/>
                <w:sz w:val="20"/>
                <w:szCs w:val="20"/>
              </w:rPr>
              <w:t xml:space="preserve"> </w:t>
            </w:r>
            <w:r w:rsidRPr="005A4A5E">
              <w:rPr>
                <w:sz w:val="20"/>
                <w:szCs w:val="20"/>
              </w:rPr>
              <w:t xml:space="preserve">2 </w:t>
            </w:r>
            <w:r w:rsidRPr="005A4A5E">
              <w:rPr>
                <w:rFonts w:ascii="Arial monospaced for SAP" w:hAnsi="Arial monospaced for SAP"/>
                <w:sz w:val="20"/>
                <w:szCs w:val="20"/>
              </w:rPr>
              <w:t>(</w:t>
            </w:r>
            <w:r w:rsidRPr="005A4A5E">
              <w:rPr>
                <w:sz w:val="20"/>
                <w:szCs w:val="20"/>
              </w:rPr>
              <w:t>двух</w:t>
            </w:r>
            <w:r w:rsidRPr="005A4A5E">
              <w:rPr>
                <w:rFonts w:ascii="Arial monospaced for SAP" w:hAnsi="Arial monospaced for SAP"/>
                <w:sz w:val="20"/>
                <w:szCs w:val="20"/>
              </w:rPr>
              <w:t xml:space="preserve">) </w:t>
            </w:r>
            <w:r w:rsidRPr="005A4A5E">
              <w:rPr>
                <w:sz w:val="20"/>
                <w:szCs w:val="20"/>
              </w:rPr>
              <w:t>лет</w:t>
            </w:r>
            <w:r w:rsidRPr="005A4A5E">
              <w:rPr>
                <w:rFonts w:ascii="Arial monospaced for SAP" w:hAnsi="Arial monospaced for SAP"/>
                <w:sz w:val="20"/>
                <w:szCs w:val="20"/>
              </w:rPr>
              <w:t xml:space="preserve"> </w:t>
            </w:r>
            <w:r w:rsidRPr="005A4A5E">
              <w:rPr>
                <w:sz w:val="20"/>
                <w:szCs w:val="20"/>
              </w:rPr>
              <w:t>случаев</w:t>
            </w:r>
            <w:r w:rsidRPr="005A4A5E">
              <w:rPr>
                <w:rFonts w:ascii="Arial monospaced for SAP" w:hAnsi="Arial monospaced for SAP"/>
                <w:sz w:val="20"/>
                <w:szCs w:val="20"/>
              </w:rPr>
              <w:t xml:space="preserve"> </w:t>
            </w:r>
            <w:r w:rsidRPr="005A4A5E">
              <w:rPr>
                <w:sz w:val="20"/>
                <w:szCs w:val="20"/>
              </w:rPr>
              <w:t>судебных</w:t>
            </w:r>
            <w:r w:rsidRPr="005A4A5E">
              <w:rPr>
                <w:rFonts w:ascii="Arial monospaced for SAP" w:hAnsi="Arial monospaced for SAP"/>
                <w:sz w:val="20"/>
                <w:szCs w:val="20"/>
              </w:rPr>
              <w:t xml:space="preserve"> </w:t>
            </w:r>
            <w:r w:rsidRPr="005A4A5E">
              <w:rPr>
                <w:sz w:val="20"/>
                <w:szCs w:val="20"/>
              </w:rPr>
              <w:t>разбирательств</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качестве</w:t>
            </w:r>
            <w:r w:rsidRPr="005A4A5E">
              <w:rPr>
                <w:rFonts w:ascii="Arial monospaced for SAP" w:hAnsi="Arial monospaced for SAP"/>
                <w:sz w:val="20"/>
                <w:szCs w:val="20"/>
              </w:rPr>
              <w:t xml:space="preserve"> </w:t>
            </w:r>
            <w:r w:rsidRPr="005A4A5E">
              <w:rPr>
                <w:sz w:val="20"/>
                <w:szCs w:val="20"/>
              </w:rPr>
              <w:t>ответчика</w:t>
            </w:r>
            <w:r w:rsidRPr="005A4A5E">
              <w:rPr>
                <w:rFonts w:ascii="Arial monospaced for SAP" w:hAnsi="Arial monospaced for SAP"/>
                <w:sz w:val="20"/>
                <w:szCs w:val="20"/>
              </w:rPr>
              <w:t xml:space="preserve"> </w:t>
            </w:r>
            <w:r w:rsidRPr="005A4A5E">
              <w:rPr>
                <w:sz w:val="20"/>
                <w:szCs w:val="20"/>
              </w:rPr>
              <w:t>с</w:t>
            </w:r>
            <w:r w:rsidRPr="005A4A5E">
              <w:rPr>
                <w:rFonts w:ascii="Arial monospaced for SAP" w:hAnsi="Arial monospaced for SAP"/>
                <w:sz w:val="20"/>
                <w:szCs w:val="20"/>
              </w:rPr>
              <w:t xml:space="preserve"> </w:t>
            </w:r>
            <w:r w:rsidRPr="005A4A5E">
              <w:rPr>
                <w:sz w:val="20"/>
                <w:szCs w:val="20"/>
              </w:rPr>
              <w:t>ОАО</w:t>
            </w:r>
            <w:r w:rsidRPr="005A4A5E">
              <w:rPr>
                <w:rFonts w:ascii="Arial monospaced for SAP" w:hAnsi="Arial monospaced for SAP"/>
                <w:sz w:val="20"/>
                <w:szCs w:val="20"/>
              </w:rPr>
              <w:t xml:space="preserve"> «</w:t>
            </w:r>
            <w:r w:rsidRPr="005A4A5E">
              <w:rPr>
                <w:sz w:val="20"/>
                <w:szCs w:val="20"/>
              </w:rPr>
              <w:t>Славнефть</w:t>
            </w:r>
            <w:r w:rsidRPr="005A4A5E">
              <w:rPr>
                <w:rFonts w:ascii="Arial monospaced for SAP" w:hAnsi="Arial monospaced for SAP"/>
                <w:sz w:val="20"/>
                <w:szCs w:val="20"/>
              </w:rPr>
              <w:t>-</w:t>
            </w:r>
            <w:r w:rsidRPr="005A4A5E">
              <w:rPr>
                <w:sz w:val="20"/>
                <w:szCs w:val="20"/>
              </w:rPr>
              <w:t>ЯНОС</w:t>
            </w:r>
            <w:r w:rsidRPr="005A4A5E">
              <w:rPr>
                <w:rFonts w:ascii="Arial monospaced for SAP" w:hAnsi="Arial monospaced for SAP"/>
                <w:sz w:val="20"/>
                <w:szCs w:val="20"/>
              </w:rPr>
              <w:t xml:space="preserve">», </w:t>
            </w:r>
            <w:r w:rsidRPr="005A4A5E">
              <w:rPr>
                <w:sz w:val="20"/>
                <w:szCs w:val="20"/>
              </w:rPr>
              <w:t>ОАО</w:t>
            </w:r>
            <w:r w:rsidRPr="005A4A5E">
              <w:rPr>
                <w:rFonts w:ascii="Arial monospaced for SAP" w:hAnsi="Arial monospaced for SAP"/>
                <w:sz w:val="20"/>
                <w:szCs w:val="20"/>
              </w:rPr>
              <w:t xml:space="preserve"> «</w:t>
            </w:r>
            <w:r w:rsidRPr="005A4A5E">
              <w:rPr>
                <w:sz w:val="20"/>
                <w:szCs w:val="20"/>
              </w:rPr>
              <w:t>НК</w:t>
            </w:r>
            <w:r w:rsidRPr="005A4A5E">
              <w:rPr>
                <w:rFonts w:ascii="Arial monospaced for SAP" w:hAnsi="Arial monospaced for SAP"/>
                <w:sz w:val="20"/>
                <w:szCs w:val="20"/>
              </w:rPr>
              <w:t xml:space="preserve"> «</w:t>
            </w:r>
            <w:r w:rsidRPr="005A4A5E">
              <w:rPr>
                <w:sz w:val="20"/>
                <w:szCs w:val="20"/>
              </w:rPr>
              <w:t>Роснефть</w:t>
            </w:r>
            <w:r w:rsidRPr="005A4A5E">
              <w:rPr>
                <w:rFonts w:ascii="Arial monospaced for SAP" w:hAnsi="Arial monospaced for SAP"/>
                <w:sz w:val="20"/>
                <w:szCs w:val="20"/>
              </w:rPr>
              <w:t xml:space="preserve">», </w:t>
            </w:r>
            <w:r w:rsidRPr="005A4A5E">
              <w:rPr>
                <w:sz w:val="20"/>
                <w:szCs w:val="20"/>
              </w:rPr>
              <w:t>ОАО</w:t>
            </w:r>
            <w:r w:rsidRPr="005A4A5E">
              <w:rPr>
                <w:rFonts w:ascii="Arial monospaced for SAP" w:hAnsi="Arial monospaced for SAP"/>
                <w:sz w:val="20"/>
                <w:szCs w:val="20"/>
              </w:rPr>
              <w:t xml:space="preserve"> «</w:t>
            </w:r>
            <w:r w:rsidRPr="005A4A5E">
              <w:rPr>
                <w:sz w:val="20"/>
                <w:szCs w:val="20"/>
              </w:rPr>
              <w:t>Газпром</w:t>
            </w:r>
            <w:r w:rsidRPr="005A4A5E">
              <w:rPr>
                <w:rFonts w:ascii="Arial monospaced for SAP" w:hAnsi="Arial monospaced for SAP"/>
                <w:sz w:val="20"/>
                <w:szCs w:val="20"/>
              </w:rPr>
              <w:t xml:space="preserve"> </w:t>
            </w:r>
            <w:r w:rsidRPr="005A4A5E">
              <w:rPr>
                <w:sz w:val="20"/>
                <w:szCs w:val="20"/>
              </w:rPr>
              <w:t>нефть</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связи</w:t>
            </w:r>
            <w:r w:rsidRPr="005A4A5E">
              <w:rPr>
                <w:rFonts w:ascii="Arial monospaced for SAP" w:hAnsi="Arial monospaced for SAP"/>
                <w:sz w:val="20"/>
                <w:szCs w:val="20"/>
              </w:rPr>
              <w:t xml:space="preserve"> </w:t>
            </w:r>
            <w:r w:rsidRPr="005A4A5E">
              <w:rPr>
                <w:sz w:val="20"/>
                <w:szCs w:val="20"/>
              </w:rPr>
              <w:t>с</w:t>
            </w:r>
            <w:r w:rsidRPr="005A4A5E">
              <w:rPr>
                <w:rFonts w:ascii="Arial monospaced for SAP" w:hAnsi="Arial monospaced for SAP"/>
                <w:sz w:val="20"/>
                <w:szCs w:val="20"/>
              </w:rPr>
              <w:t xml:space="preserve"> </w:t>
            </w:r>
            <w:r w:rsidRPr="005A4A5E">
              <w:rPr>
                <w:sz w:val="20"/>
                <w:szCs w:val="20"/>
              </w:rPr>
              <w:t>существенными</w:t>
            </w:r>
            <w:r w:rsidRPr="005A4A5E">
              <w:rPr>
                <w:rFonts w:ascii="Arial monospaced for SAP" w:hAnsi="Arial monospaced for SAP"/>
                <w:sz w:val="20"/>
                <w:szCs w:val="20"/>
              </w:rPr>
              <w:t xml:space="preserve"> </w:t>
            </w:r>
            <w:r w:rsidRPr="005A4A5E">
              <w:rPr>
                <w:sz w:val="20"/>
                <w:szCs w:val="20"/>
              </w:rPr>
              <w:t>нарушениями</w:t>
            </w:r>
            <w:r w:rsidRPr="005A4A5E">
              <w:rPr>
                <w:rFonts w:ascii="Arial monospaced for SAP" w:hAnsi="Arial monospaced for SAP"/>
                <w:sz w:val="20"/>
                <w:szCs w:val="20"/>
              </w:rPr>
              <w:t xml:space="preserve"> </w:t>
            </w:r>
            <w:r w:rsidRPr="005A4A5E">
              <w:rPr>
                <w:sz w:val="20"/>
                <w:szCs w:val="20"/>
              </w:rPr>
              <w:t>договора</w:t>
            </w:r>
            <w:r w:rsidRPr="005A4A5E">
              <w:rPr>
                <w:rFonts w:ascii="Arial monospaced for SAP" w:hAnsi="Arial monospaced for SAP"/>
                <w:sz w:val="20"/>
                <w:szCs w:val="20"/>
              </w:rPr>
              <w:t xml:space="preserve">, </w:t>
            </w:r>
            <w:r w:rsidRPr="005A4A5E">
              <w:rPr>
                <w:sz w:val="20"/>
                <w:szCs w:val="20"/>
              </w:rPr>
              <w:t>исковые</w:t>
            </w:r>
            <w:r w:rsidRPr="005A4A5E">
              <w:rPr>
                <w:rFonts w:ascii="Arial monospaced for SAP" w:hAnsi="Arial monospaced for SAP"/>
                <w:sz w:val="20"/>
                <w:szCs w:val="20"/>
              </w:rPr>
              <w:t xml:space="preserve"> </w:t>
            </w:r>
            <w:r w:rsidRPr="005A4A5E">
              <w:rPr>
                <w:sz w:val="20"/>
                <w:szCs w:val="20"/>
              </w:rPr>
              <w:t>требования</w:t>
            </w:r>
            <w:r w:rsidRPr="005A4A5E">
              <w:rPr>
                <w:rFonts w:ascii="Arial monospaced for SAP" w:hAnsi="Arial monospaced for SAP"/>
                <w:sz w:val="20"/>
                <w:szCs w:val="20"/>
              </w:rPr>
              <w:t xml:space="preserve"> </w:t>
            </w:r>
            <w:r w:rsidRPr="005A4A5E">
              <w:rPr>
                <w:sz w:val="20"/>
                <w:szCs w:val="20"/>
              </w:rPr>
              <w:t>по</w:t>
            </w:r>
            <w:r w:rsidRPr="005A4A5E">
              <w:rPr>
                <w:rFonts w:ascii="Arial monospaced for SAP" w:hAnsi="Arial monospaced for SAP"/>
                <w:sz w:val="20"/>
                <w:szCs w:val="20"/>
              </w:rPr>
              <w:t xml:space="preserve"> </w:t>
            </w:r>
            <w:r w:rsidRPr="005A4A5E">
              <w:rPr>
                <w:sz w:val="20"/>
                <w:szCs w:val="20"/>
              </w:rPr>
              <w:t>которым</w:t>
            </w:r>
            <w:r w:rsidRPr="005A4A5E">
              <w:rPr>
                <w:rFonts w:ascii="Arial monospaced for SAP" w:hAnsi="Arial monospaced for SAP"/>
                <w:sz w:val="20"/>
                <w:szCs w:val="20"/>
              </w:rPr>
              <w:t xml:space="preserve"> </w:t>
            </w:r>
            <w:r w:rsidRPr="005A4A5E">
              <w:rPr>
                <w:sz w:val="20"/>
                <w:szCs w:val="20"/>
              </w:rPr>
              <w:t>были</w:t>
            </w:r>
            <w:r w:rsidRPr="005A4A5E">
              <w:rPr>
                <w:rFonts w:ascii="Arial monospaced for SAP" w:hAnsi="Arial monospaced for SAP"/>
                <w:sz w:val="20"/>
                <w:szCs w:val="20"/>
              </w:rPr>
              <w:t xml:space="preserve"> </w:t>
            </w:r>
            <w:r w:rsidRPr="005A4A5E">
              <w:rPr>
                <w:sz w:val="20"/>
                <w:szCs w:val="20"/>
              </w:rPr>
              <w:t>удовлетворены</w:t>
            </w:r>
            <w:r w:rsidRPr="005A4A5E">
              <w:rPr>
                <w:rFonts w:ascii="Arial monospaced for SAP" w:hAnsi="Arial monospaced for SAP"/>
                <w:sz w:val="20"/>
                <w:szCs w:val="20"/>
              </w:rPr>
              <w:t xml:space="preserve">, </w:t>
            </w:r>
            <w:r w:rsidRPr="005A4A5E">
              <w:rPr>
                <w:sz w:val="20"/>
                <w:szCs w:val="20"/>
              </w:rPr>
              <w:t>а</w:t>
            </w:r>
            <w:r w:rsidRPr="005A4A5E">
              <w:rPr>
                <w:rFonts w:ascii="Arial monospaced for SAP" w:hAnsi="Arial monospaced for SAP"/>
                <w:sz w:val="20"/>
                <w:szCs w:val="20"/>
              </w:rPr>
              <w:t xml:space="preserve"> </w:t>
            </w:r>
            <w:r w:rsidRPr="005A4A5E">
              <w:rPr>
                <w:sz w:val="20"/>
                <w:szCs w:val="20"/>
              </w:rPr>
              <w:t>также</w:t>
            </w:r>
            <w:r w:rsidRPr="005A4A5E">
              <w:rPr>
                <w:rFonts w:ascii="Arial monospaced for SAP" w:hAnsi="Arial monospaced for SAP"/>
                <w:sz w:val="20"/>
                <w:szCs w:val="20"/>
              </w:rPr>
              <w:t xml:space="preserve"> </w:t>
            </w:r>
            <w:r w:rsidRPr="005A4A5E">
              <w:rPr>
                <w:sz w:val="20"/>
                <w:szCs w:val="20"/>
              </w:rPr>
              <w:t>случаев</w:t>
            </w:r>
            <w:r w:rsidRPr="005A4A5E">
              <w:rPr>
                <w:rFonts w:ascii="Arial monospaced for SAP" w:hAnsi="Arial monospaced for SAP"/>
                <w:sz w:val="20"/>
                <w:szCs w:val="20"/>
              </w:rPr>
              <w:t xml:space="preserve">  </w:t>
            </w:r>
            <w:r w:rsidRPr="005A4A5E">
              <w:rPr>
                <w:sz w:val="20"/>
                <w:szCs w:val="20"/>
              </w:rPr>
              <w:t>расторжения</w:t>
            </w:r>
            <w:r w:rsidRPr="005A4A5E">
              <w:rPr>
                <w:rFonts w:ascii="Arial monospaced for SAP" w:hAnsi="Arial monospaced for SAP"/>
                <w:sz w:val="20"/>
                <w:szCs w:val="20"/>
              </w:rPr>
              <w:t xml:space="preserve"> </w:t>
            </w:r>
            <w:r w:rsidRPr="005A4A5E">
              <w:rPr>
                <w:sz w:val="20"/>
                <w:szCs w:val="20"/>
              </w:rPr>
              <w:t>ОАО</w:t>
            </w:r>
            <w:r w:rsidRPr="005A4A5E">
              <w:rPr>
                <w:rFonts w:ascii="Arial monospaced for SAP" w:hAnsi="Arial monospaced for SAP"/>
                <w:sz w:val="20"/>
                <w:szCs w:val="20"/>
              </w:rPr>
              <w:t xml:space="preserve"> «</w:t>
            </w:r>
            <w:r w:rsidRPr="005A4A5E">
              <w:rPr>
                <w:sz w:val="20"/>
                <w:szCs w:val="20"/>
              </w:rPr>
              <w:t>Славнефть</w:t>
            </w:r>
            <w:r w:rsidRPr="005A4A5E">
              <w:rPr>
                <w:rFonts w:ascii="Arial monospaced for SAP" w:hAnsi="Arial monospaced for SAP"/>
                <w:sz w:val="20"/>
                <w:szCs w:val="20"/>
              </w:rPr>
              <w:t>-</w:t>
            </w:r>
            <w:r w:rsidRPr="005A4A5E">
              <w:rPr>
                <w:sz w:val="20"/>
                <w:szCs w:val="20"/>
              </w:rPr>
              <w:t>ЯНОС</w:t>
            </w:r>
            <w:r w:rsidRPr="005A4A5E">
              <w:rPr>
                <w:rFonts w:ascii="Arial monospaced for SAP" w:hAnsi="Arial monospaced for SAP"/>
                <w:sz w:val="20"/>
                <w:szCs w:val="20"/>
              </w:rPr>
              <w:t xml:space="preserve">», </w:t>
            </w:r>
            <w:r w:rsidRPr="005A4A5E">
              <w:rPr>
                <w:sz w:val="20"/>
                <w:szCs w:val="20"/>
              </w:rPr>
              <w:t>ОАО</w:t>
            </w:r>
            <w:r w:rsidRPr="005A4A5E">
              <w:rPr>
                <w:rFonts w:ascii="Arial monospaced for SAP" w:hAnsi="Arial monospaced for SAP"/>
                <w:sz w:val="20"/>
                <w:szCs w:val="20"/>
              </w:rPr>
              <w:t xml:space="preserve"> «</w:t>
            </w:r>
            <w:r w:rsidRPr="005A4A5E">
              <w:rPr>
                <w:sz w:val="20"/>
                <w:szCs w:val="20"/>
              </w:rPr>
              <w:t>НК</w:t>
            </w:r>
            <w:r w:rsidRPr="005A4A5E">
              <w:rPr>
                <w:rFonts w:ascii="Arial monospaced for SAP" w:hAnsi="Arial monospaced for SAP"/>
                <w:sz w:val="20"/>
                <w:szCs w:val="20"/>
              </w:rPr>
              <w:t xml:space="preserve"> «</w:t>
            </w:r>
            <w:r w:rsidRPr="005A4A5E">
              <w:rPr>
                <w:sz w:val="20"/>
                <w:szCs w:val="20"/>
              </w:rPr>
              <w:t>Роснефть</w:t>
            </w:r>
            <w:r w:rsidRPr="005A4A5E">
              <w:rPr>
                <w:rFonts w:ascii="Arial monospaced for SAP" w:hAnsi="Arial monospaced for SAP"/>
                <w:sz w:val="20"/>
                <w:szCs w:val="20"/>
              </w:rPr>
              <w:t xml:space="preserve">», </w:t>
            </w:r>
            <w:r w:rsidRPr="005A4A5E">
              <w:rPr>
                <w:sz w:val="20"/>
                <w:szCs w:val="20"/>
              </w:rPr>
              <w:t>ОАО</w:t>
            </w:r>
            <w:r w:rsidRPr="005A4A5E">
              <w:rPr>
                <w:rFonts w:ascii="Arial monospaced for SAP" w:hAnsi="Arial monospaced for SAP"/>
                <w:sz w:val="20"/>
                <w:szCs w:val="20"/>
              </w:rPr>
              <w:t xml:space="preserve"> «</w:t>
            </w:r>
            <w:r w:rsidRPr="005A4A5E">
              <w:rPr>
                <w:sz w:val="20"/>
                <w:szCs w:val="20"/>
              </w:rPr>
              <w:t>Газпром</w:t>
            </w:r>
            <w:r w:rsidRPr="005A4A5E">
              <w:rPr>
                <w:rFonts w:ascii="Arial monospaced for SAP" w:hAnsi="Arial monospaced for SAP"/>
                <w:sz w:val="20"/>
                <w:szCs w:val="20"/>
              </w:rPr>
              <w:t xml:space="preserve"> </w:t>
            </w:r>
            <w:r w:rsidRPr="005A4A5E">
              <w:rPr>
                <w:sz w:val="20"/>
                <w:szCs w:val="20"/>
              </w:rPr>
              <w:t>нефть</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одностороннем</w:t>
            </w:r>
            <w:r w:rsidRPr="005A4A5E">
              <w:rPr>
                <w:rFonts w:ascii="Arial monospaced for SAP" w:hAnsi="Arial monospaced for SAP"/>
                <w:sz w:val="20"/>
                <w:szCs w:val="20"/>
              </w:rPr>
              <w:t xml:space="preserve"> </w:t>
            </w:r>
            <w:r w:rsidRPr="005A4A5E">
              <w:rPr>
                <w:sz w:val="20"/>
                <w:szCs w:val="20"/>
              </w:rPr>
              <w:t>порядке</w:t>
            </w:r>
            <w:r w:rsidRPr="005A4A5E">
              <w:rPr>
                <w:rFonts w:ascii="Arial monospaced for SAP" w:hAnsi="Arial monospaced for SAP"/>
                <w:sz w:val="20"/>
                <w:szCs w:val="20"/>
              </w:rPr>
              <w:t xml:space="preserve"> </w:t>
            </w:r>
            <w:r w:rsidRPr="005A4A5E">
              <w:rPr>
                <w:sz w:val="20"/>
                <w:szCs w:val="20"/>
              </w:rPr>
              <w:t>договора</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связи</w:t>
            </w:r>
            <w:r w:rsidRPr="005A4A5E">
              <w:rPr>
                <w:rFonts w:ascii="Arial monospaced for SAP" w:hAnsi="Arial monospaced for SAP"/>
                <w:sz w:val="20"/>
                <w:szCs w:val="20"/>
              </w:rPr>
              <w:t xml:space="preserve"> </w:t>
            </w:r>
            <w:r w:rsidRPr="005A4A5E">
              <w:rPr>
                <w:sz w:val="20"/>
                <w:szCs w:val="20"/>
              </w:rPr>
              <w:t>с</w:t>
            </w:r>
            <w:r w:rsidRPr="005A4A5E">
              <w:rPr>
                <w:rFonts w:ascii="Arial monospaced for SAP" w:hAnsi="Arial monospaced for SAP"/>
                <w:sz w:val="20"/>
                <w:szCs w:val="20"/>
              </w:rPr>
              <w:t xml:space="preserve"> </w:t>
            </w:r>
            <w:r w:rsidRPr="005A4A5E">
              <w:rPr>
                <w:sz w:val="20"/>
                <w:szCs w:val="20"/>
              </w:rPr>
              <w:t>существенными</w:t>
            </w:r>
            <w:r w:rsidRPr="005A4A5E">
              <w:rPr>
                <w:rFonts w:ascii="Arial monospaced for SAP" w:hAnsi="Arial monospaced for SAP"/>
                <w:sz w:val="20"/>
                <w:szCs w:val="20"/>
              </w:rPr>
              <w:t xml:space="preserve"> </w:t>
            </w:r>
            <w:r w:rsidRPr="005A4A5E">
              <w:rPr>
                <w:sz w:val="20"/>
                <w:szCs w:val="20"/>
              </w:rPr>
              <w:t>нарушениями</w:t>
            </w:r>
            <w:r w:rsidRPr="005A4A5E">
              <w:rPr>
                <w:rFonts w:ascii="Arial monospaced for SAP" w:hAnsi="Arial monospaced for SAP"/>
                <w:sz w:val="20"/>
                <w:szCs w:val="20"/>
              </w:rPr>
              <w:t xml:space="preserve"> </w:t>
            </w:r>
            <w:r w:rsidRPr="005A4A5E">
              <w:rPr>
                <w:sz w:val="20"/>
                <w:szCs w:val="20"/>
              </w:rPr>
              <w:t>его</w:t>
            </w:r>
            <w:r w:rsidRPr="005A4A5E">
              <w:rPr>
                <w:rFonts w:ascii="Arial monospaced for SAP" w:hAnsi="Arial monospaced for SAP"/>
                <w:sz w:val="20"/>
                <w:szCs w:val="20"/>
              </w:rPr>
              <w:t xml:space="preserve"> </w:t>
            </w:r>
            <w:r w:rsidRPr="005A4A5E">
              <w:rPr>
                <w:sz w:val="20"/>
                <w:szCs w:val="20"/>
              </w:rPr>
              <w:t>условий</w:t>
            </w:r>
            <w:r w:rsidRPr="005A4A5E">
              <w:rPr>
                <w:rFonts w:ascii="Arial monospaced for SAP" w:hAnsi="Arial monospaced for SAP"/>
                <w:sz w:val="20"/>
                <w:szCs w:val="20"/>
              </w:rPr>
              <w:t xml:space="preserve">. </w:t>
            </w:r>
          </w:p>
        </w:tc>
        <w:tc>
          <w:tcPr>
            <w:tcW w:w="3003" w:type="dxa"/>
            <w:tcBorders>
              <w:top w:val="single" w:sz="4" w:space="0" w:color="000000"/>
              <w:left w:val="single" w:sz="4" w:space="0" w:color="000000"/>
              <w:bottom w:val="single" w:sz="4" w:space="0" w:color="000000"/>
            </w:tcBorders>
            <w:shd w:val="clear" w:color="auto" w:fill="auto"/>
            <w:vAlign w:val="center"/>
          </w:tcPr>
          <w:p w:rsidR="005A4A5E" w:rsidRPr="00C31395" w:rsidRDefault="005A4A5E" w:rsidP="00BE31D3">
            <w:pPr>
              <w:rPr>
                <w:rFonts w:ascii="Arial monospaced for SAP" w:hAnsi="Arial monospaced for SAP"/>
                <w:sz w:val="20"/>
                <w:szCs w:val="20"/>
              </w:rPr>
            </w:pPr>
            <w:r w:rsidRPr="00C31395">
              <w:rPr>
                <w:sz w:val="20"/>
                <w:szCs w:val="20"/>
              </w:rPr>
              <w:t>Письмо</w:t>
            </w:r>
            <w:r w:rsidRPr="00C31395">
              <w:rPr>
                <w:rFonts w:ascii="Arial monospaced for SAP" w:hAnsi="Arial monospaced for SAP"/>
                <w:sz w:val="20"/>
                <w:szCs w:val="20"/>
              </w:rPr>
              <w:t xml:space="preserve"> (</w:t>
            </w:r>
            <w:r w:rsidRPr="00C31395">
              <w:rPr>
                <w:sz w:val="20"/>
                <w:szCs w:val="20"/>
              </w:rPr>
              <w:t>в</w:t>
            </w:r>
            <w:r w:rsidRPr="00C31395">
              <w:rPr>
                <w:rFonts w:ascii="Arial monospaced for SAP" w:hAnsi="Arial monospaced for SAP"/>
                <w:sz w:val="20"/>
                <w:szCs w:val="20"/>
              </w:rPr>
              <w:t xml:space="preserve"> </w:t>
            </w:r>
            <w:r w:rsidRPr="00C31395">
              <w:rPr>
                <w:sz w:val="20"/>
                <w:szCs w:val="20"/>
              </w:rPr>
              <w:t>свободной</w:t>
            </w:r>
            <w:r w:rsidRPr="00C31395">
              <w:rPr>
                <w:rFonts w:ascii="Arial monospaced for SAP" w:hAnsi="Arial monospaced for SAP"/>
                <w:sz w:val="20"/>
                <w:szCs w:val="20"/>
              </w:rPr>
              <w:t xml:space="preserve"> </w:t>
            </w:r>
            <w:r w:rsidRPr="00C31395">
              <w:rPr>
                <w:sz w:val="20"/>
                <w:szCs w:val="20"/>
              </w:rPr>
              <w:t>форме</w:t>
            </w:r>
            <w:r w:rsidRPr="00C31395">
              <w:rPr>
                <w:rFonts w:ascii="Arial monospaced for SAP" w:hAnsi="Arial monospaced for SAP"/>
                <w:sz w:val="20"/>
                <w:szCs w:val="20"/>
              </w:rPr>
              <w:t xml:space="preserve">) </w:t>
            </w:r>
            <w:r w:rsidRPr="00C31395">
              <w:rPr>
                <w:sz w:val="20"/>
                <w:szCs w:val="20"/>
              </w:rPr>
              <w:t>за</w:t>
            </w:r>
            <w:r w:rsidRPr="00C31395">
              <w:rPr>
                <w:rFonts w:ascii="Arial monospaced for SAP" w:hAnsi="Arial monospaced for SAP"/>
                <w:sz w:val="20"/>
                <w:szCs w:val="20"/>
              </w:rPr>
              <w:t xml:space="preserve"> </w:t>
            </w:r>
            <w:r w:rsidRPr="00C31395">
              <w:rPr>
                <w:sz w:val="20"/>
                <w:szCs w:val="20"/>
              </w:rPr>
              <w:t>подписью</w:t>
            </w:r>
            <w:r w:rsidRPr="00C31395">
              <w:rPr>
                <w:rFonts w:ascii="Arial monospaced for SAP" w:hAnsi="Arial monospaced for SAP"/>
                <w:sz w:val="20"/>
                <w:szCs w:val="20"/>
              </w:rPr>
              <w:t xml:space="preserve"> </w:t>
            </w:r>
            <w:r w:rsidRPr="00C31395">
              <w:rPr>
                <w:sz w:val="20"/>
                <w:szCs w:val="20"/>
              </w:rPr>
              <w:t>руководителя</w:t>
            </w:r>
            <w:r w:rsidRPr="00C31395">
              <w:rPr>
                <w:rFonts w:ascii="Arial monospaced for SAP" w:hAnsi="Arial monospaced for SAP"/>
                <w:sz w:val="20"/>
                <w:szCs w:val="20"/>
              </w:rPr>
              <w:t xml:space="preserve"> </w:t>
            </w:r>
            <w:r w:rsidRPr="00C31395">
              <w:rPr>
                <w:sz w:val="20"/>
                <w:szCs w:val="20"/>
              </w:rPr>
              <w:t>организации</w:t>
            </w:r>
            <w:r w:rsidRPr="00C31395">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Да</w:t>
            </w:r>
            <w:r w:rsidRPr="005A4A5E">
              <w:rPr>
                <w:rFonts w:ascii="Arial monospaced for SAP" w:hAnsi="Arial monospaced for SAP"/>
                <w:sz w:val="20"/>
                <w:szCs w:val="20"/>
              </w:rPr>
              <w:t>/</w:t>
            </w:r>
            <w:r w:rsidRPr="005A4A5E">
              <w:rPr>
                <w:sz w:val="20"/>
                <w:szCs w:val="20"/>
              </w:rPr>
              <w:t>нет</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Да</w:t>
            </w:r>
          </w:p>
        </w:tc>
      </w:tr>
      <w:tr w:rsidR="005A4A5E" w:rsidRPr="00656568" w:rsidTr="00655FD0">
        <w:trPr>
          <w:trHeight w:val="97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11</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rFonts w:ascii="Arial monospaced for SAP" w:hAnsi="Arial monospaced for SAP"/>
                <w:sz w:val="20"/>
                <w:szCs w:val="20"/>
              </w:rPr>
            </w:pPr>
            <w:r w:rsidRPr="005A4A5E">
              <w:rPr>
                <w:sz w:val="20"/>
                <w:szCs w:val="20"/>
              </w:rPr>
              <w:t>Возможность</w:t>
            </w:r>
            <w:r w:rsidRPr="005A4A5E">
              <w:rPr>
                <w:rFonts w:ascii="Arial monospaced for SAP" w:hAnsi="Arial monospaced for SAP"/>
                <w:sz w:val="20"/>
                <w:szCs w:val="20"/>
              </w:rPr>
              <w:t xml:space="preserve"> </w:t>
            </w:r>
            <w:r w:rsidRPr="005A4A5E">
              <w:rPr>
                <w:sz w:val="20"/>
                <w:szCs w:val="20"/>
              </w:rPr>
              <w:t>выполнения</w:t>
            </w:r>
            <w:r w:rsidRPr="005A4A5E">
              <w:rPr>
                <w:rFonts w:ascii="Arial monospaced for SAP" w:hAnsi="Arial monospaced for SAP"/>
                <w:sz w:val="20"/>
                <w:szCs w:val="20"/>
              </w:rPr>
              <w:t xml:space="preserve"> </w:t>
            </w:r>
            <w:r w:rsidRPr="005A4A5E">
              <w:rPr>
                <w:sz w:val="20"/>
                <w:szCs w:val="20"/>
              </w:rPr>
              <w:t>работ</w:t>
            </w:r>
            <w:r w:rsidRPr="005A4A5E">
              <w:rPr>
                <w:rFonts w:ascii="Arial monospaced for SAP" w:hAnsi="Arial monospaced for SAP"/>
                <w:sz w:val="20"/>
                <w:szCs w:val="20"/>
              </w:rPr>
              <w:t xml:space="preserve">  </w:t>
            </w:r>
            <w:r w:rsidRPr="005A4A5E">
              <w:rPr>
                <w:sz w:val="20"/>
                <w:szCs w:val="20"/>
              </w:rPr>
              <w:t>собственными</w:t>
            </w:r>
            <w:r w:rsidRPr="005A4A5E">
              <w:rPr>
                <w:rFonts w:ascii="Arial monospaced for SAP" w:hAnsi="Arial monospaced for SAP"/>
                <w:sz w:val="20"/>
                <w:szCs w:val="20"/>
              </w:rPr>
              <w:t xml:space="preserve"> </w:t>
            </w:r>
            <w:r w:rsidRPr="005A4A5E">
              <w:rPr>
                <w:sz w:val="20"/>
                <w:szCs w:val="20"/>
              </w:rPr>
              <w:t>силами</w:t>
            </w:r>
            <w:r w:rsidRPr="005A4A5E">
              <w:rPr>
                <w:rFonts w:ascii="Arial monospaced for SAP" w:hAnsi="Arial monospaced for SAP"/>
                <w:sz w:val="20"/>
                <w:szCs w:val="20"/>
              </w:rPr>
              <w:t xml:space="preserve"> </w:t>
            </w:r>
            <w:r w:rsidRPr="005A4A5E">
              <w:rPr>
                <w:sz w:val="20"/>
                <w:szCs w:val="20"/>
              </w:rPr>
              <w:t>в</w:t>
            </w:r>
            <w:r w:rsidRPr="005A4A5E">
              <w:rPr>
                <w:rFonts w:ascii="Arial monospaced for SAP" w:hAnsi="Arial monospaced for SAP"/>
                <w:sz w:val="20"/>
                <w:szCs w:val="20"/>
              </w:rPr>
              <w:t xml:space="preserve"> </w:t>
            </w:r>
            <w:r w:rsidRPr="005A4A5E">
              <w:rPr>
                <w:sz w:val="20"/>
                <w:szCs w:val="20"/>
              </w:rPr>
              <w:t>качестве</w:t>
            </w:r>
            <w:r w:rsidRPr="005A4A5E">
              <w:rPr>
                <w:rFonts w:ascii="Arial monospaced for SAP" w:hAnsi="Arial monospaced for SAP"/>
                <w:sz w:val="20"/>
                <w:szCs w:val="20"/>
              </w:rPr>
              <w:t xml:space="preserve"> </w:t>
            </w:r>
            <w:r w:rsidRPr="005A4A5E">
              <w:rPr>
                <w:sz w:val="20"/>
                <w:szCs w:val="20"/>
              </w:rPr>
              <w:t>подрядчика</w:t>
            </w:r>
            <w:r w:rsidRPr="005A4A5E">
              <w:rPr>
                <w:rFonts w:ascii="Arial monospaced for SAP" w:hAnsi="Arial monospaced for SAP"/>
                <w:sz w:val="20"/>
                <w:szCs w:val="20"/>
              </w:rPr>
              <w:t xml:space="preserve"> </w:t>
            </w:r>
          </w:p>
        </w:tc>
        <w:tc>
          <w:tcPr>
            <w:tcW w:w="3003" w:type="dxa"/>
            <w:tcBorders>
              <w:top w:val="single" w:sz="4" w:space="0" w:color="000000"/>
              <w:left w:val="single" w:sz="4" w:space="0" w:color="000000"/>
              <w:bottom w:val="single" w:sz="4" w:space="0" w:color="000000"/>
            </w:tcBorders>
            <w:shd w:val="clear" w:color="auto" w:fill="auto"/>
            <w:vAlign w:val="center"/>
          </w:tcPr>
          <w:p w:rsidR="005A4A5E" w:rsidRPr="00C31395" w:rsidRDefault="005A4A5E" w:rsidP="00BE31D3">
            <w:pPr>
              <w:rPr>
                <w:rFonts w:ascii="Arial monospaced for SAP" w:hAnsi="Arial monospaced for SAP"/>
                <w:sz w:val="20"/>
                <w:szCs w:val="20"/>
              </w:rPr>
            </w:pPr>
            <w:r w:rsidRPr="00C31395">
              <w:rPr>
                <w:sz w:val="20"/>
                <w:szCs w:val="20"/>
              </w:rPr>
              <w:t>Перечень</w:t>
            </w:r>
            <w:r w:rsidRPr="00C31395">
              <w:rPr>
                <w:rFonts w:ascii="Arial monospaced for SAP" w:hAnsi="Arial monospaced for SAP"/>
                <w:sz w:val="20"/>
                <w:szCs w:val="20"/>
              </w:rPr>
              <w:t xml:space="preserve"> </w:t>
            </w:r>
            <w:r w:rsidRPr="00C31395">
              <w:rPr>
                <w:sz w:val="20"/>
                <w:szCs w:val="20"/>
              </w:rPr>
              <w:t>субподрядных</w:t>
            </w:r>
            <w:r w:rsidRPr="00C31395">
              <w:rPr>
                <w:rFonts w:ascii="Arial monospaced for SAP" w:hAnsi="Arial monospaced for SAP"/>
                <w:sz w:val="20"/>
                <w:szCs w:val="20"/>
              </w:rPr>
              <w:t xml:space="preserve"> </w:t>
            </w:r>
            <w:r w:rsidRPr="00C31395">
              <w:rPr>
                <w:sz w:val="20"/>
                <w:szCs w:val="20"/>
              </w:rPr>
              <w:t>организаций</w:t>
            </w:r>
            <w:r w:rsidRPr="00C31395">
              <w:rPr>
                <w:rFonts w:ascii="Arial monospaced for SAP" w:hAnsi="Arial monospaced for SAP"/>
                <w:sz w:val="20"/>
                <w:szCs w:val="20"/>
              </w:rPr>
              <w:t xml:space="preserve">, </w:t>
            </w:r>
            <w:r w:rsidRPr="00C31395">
              <w:rPr>
                <w:sz w:val="20"/>
                <w:szCs w:val="20"/>
              </w:rPr>
              <w:t>привлекаемых</w:t>
            </w:r>
            <w:r w:rsidRPr="00C31395">
              <w:rPr>
                <w:rFonts w:ascii="Arial monospaced for SAP" w:hAnsi="Arial monospaced for SAP"/>
                <w:sz w:val="20"/>
                <w:szCs w:val="20"/>
              </w:rPr>
              <w:t xml:space="preserve"> </w:t>
            </w:r>
            <w:r w:rsidRPr="00C31395">
              <w:rPr>
                <w:sz w:val="20"/>
                <w:szCs w:val="20"/>
              </w:rPr>
              <w:t>для</w:t>
            </w:r>
            <w:r w:rsidRPr="00C31395">
              <w:rPr>
                <w:rFonts w:ascii="Arial monospaced for SAP" w:hAnsi="Arial monospaced for SAP"/>
                <w:sz w:val="20"/>
                <w:szCs w:val="20"/>
              </w:rPr>
              <w:t xml:space="preserve"> </w:t>
            </w:r>
            <w:r w:rsidRPr="00C31395">
              <w:rPr>
                <w:sz w:val="20"/>
                <w:szCs w:val="20"/>
              </w:rPr>
              <w:t>данного</w:t>
            </w:r>
            <w:r w:rsidRPr="00C31395">
              <w:rPr>
                <w:rFonts w:ascii="Arial monospaced for SAP" w:hAnsi="Arial monospaced for SAP"/>
                <w:sz w:val="20"/>
                <w:szCs w:val="20"/>
              </w:rPr>
              <w:t xml:space="preserve"> </w:t>
            </w:r>
            <w:r w:rsidRPr="00C31395">
              <w:rPr>
                <w:sz w:val="20"/>
                <w:szCs w:val="20"/>
              </w:rPr>
              <w:t>вида</w:t>
            </w:r>
            <w:r w:rsidRPr="00C31395">
              <w:rPr>
                <w:rFonts w:ascii="Arial monospaced for SAP" w:hAnsi="Arial monospaced for SAP"/>
                <w:sz w:val="20"/>
                <w:szCs w:val="20"/>
              </w:rPr>
              <w:t xml:space="preserve"> </w:t>
            </w:r>
            <w:r w:rsidRPr="00C31395">
              <w:rPr>
                <w:sz w:val="20"/>
                <w:szCs w:val="20"/>
              </w:rPr>
              <w:t>деятельности</w:t>
            </w:r>
            <w:r w:rsidRPr="00C31395">
              <w:rPr>
                <w:rFonts w:ascii="Arial monospaced for SAP" w:hAnsi="Arial monospaced for SAP"/>
                <w:sz w:val="20"/>
                <w:szCs w:val="20"/>
              </w:rPr>
              <w:t xml:space="preserve"> (</w:t>
            </w:r>
            <w:r w:rsidRPr="00C31395">
              <w:rPr>
                <w:sz w:val="20"/>
                <w:szCs w:val="20"/>
              </w:rPr>
              <w:t>с</w:t>
            </w:r>
            <w:r w:rsidRPr="00C31395">
              <w:rPr>
                <w:rFonts w:ascii="Arial monospaced for SAP" w:hAnsi="Arial monospaced for SAP"/>
                <w:sz w:val="20"/>
                <w:szCs w:val="20"/>
              </w:rPr>
              <w:t xml:space="preserve"> </w:t>
            </w:r>
            <w:r w:rsidRPr="00C31395">
              <w:rPr>
                <w:sz w:val="20"/>
                <w:szCs w:val="20"/>
              </w:rPr>
              <w:t>указанием</w:t>
            </w:r>
            <w:r w:rsidRPr="00C31395">
              <w:rPr>
                <w:rFonts w:ascii="Arial monospaced for SAP" w:hAnsi="Arial monospaced for SAP"/>
                <w:sz w:val="20"/>
                <w:szCs w:val="20"/>
              </w:rPr>
              <w:t xml:space="preserve"> % </w:t>
            </w:r>
            <w:r w:rsidRPr="00C31395">
              <w:rPr>
                <w:sz w:val="20"/>
                <w:szCs w:val="20"/>
              </w:rPr>
              <w:t>субподряда</w:t>
            </w:r>
            <w:r w:rsidRPr="00C31395">
              <w:rPr>
                <w:rFonts w:ascii="Arial monospaced for SAP" w:hAnsi="Arial monospaced for SAP"/>
                <w:sz w:val="20"/>
                <w:szCs w:val="20"/>
              </w:rPr>
              <w:t>).</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rFonts w:ascii="Arial monospaced for SAP" w:hAnsi="Arial monospaced for SAP"/>
                <w:sz w:val="20"/>
                <w:szCs w:val="20"/>
              </w:rPr>
              <w:t>%</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rFonts w:ascii="Arial monospaced for SAP" w:hAnsi="Arial monospaced for SAP"/>
                <w:sz w:val="20"/>
                <w:szCs w:val="20"/>
              </w:rPr>
            </w:pPr>
            <w:r w:rsidRPr="005A4A5E">
              <w:rPr>
                <w:sz w:val="20"/>
                <w:szCs w:val="20"/>
              </w:rPr>
              <w:t>80</w:t>
            </w:r>
            <w:r w:rsidRPr="005A4A5E">
              <w:rPr>
                <w:rFonts w:ascii="Arial monospaced for SAP" w:hAnsi="Arial monospaced for SAP"/>
                <w:sz w:val="20"/>
                <w:szCs w:val="20"/>
              </w:rPr>
              <w:t xml:space="preserve"> </w:t>
            </w:r>
            <w:r w:rsidRPr="005A4A5E">
              <w:rPr>
                <w:sz w:val="20"/>
                <w:szCs w:val="20"/>
              </w:rPr>
              <w:t>и</w:t>
            </w:r>
            <w:r w:rsidRPr="005A4A5E">
              <w:rPr>
                <w:rFonts w:ascii="Arial monospaced for SAP" w:hAnsi="Arial monospaced for SAP"/>
                <w:sz w:val="20"/>
                <w:szCs w:val="20"/>
              </w:rPr>
              <w:t xml:space="preserve"> </w:t>
            </w:r>
            <w:r w:rsidRPr="005A4A5E">
              <w:rPr>
                <w:sz w:val="20"/>
                <w:szCs w:val="20"/>
              </w:rPr>
              <w:t>более</w:t>
            </w:r>
          </w:p>
        </w:tc>
      </w:tr>
      <w:tr w:rsidR="005A4A5E" w:rsidRPr="006A726D"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1</w:t>
            </w:r>
            <w:r>
              <w:rPr>
                <w:sz w:val="20"/>
                <w:szCs w:val="20"/>
              </w:rPr>
              <w:t>2</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jc w:val="both"/>
              <w:rPr>
                <w:sz w:val="20"/>
                <w:szCs w:val="20"/>
              </w:rPr>
            </w:pPr>
            <w:r w:rsidRPr="005A4A5E">
              <w:rPr>
                <w:sz w:val="20"/>
                <w:szCs w:val="20"/>
              </w:rPr>
              <w:t>Наличие сертифицированной системы менеджмента качества с областью сертификации соответствующей видам работ по предмету закупки.</w:t>
            </w:r>
          </w:p>
        </w:tc>
        <w:tc>
          <w:tcPr>
            <w:tcW w:w="3003" w:type="dxa"/>
            <w:tcBorders>
              <w:top w:val="single" w:sz="4" w:space="0" w:color="000000"/>
              <w:left w:val="single" w:sz="4" w:space="0" w:color="000000"/>
              <w:bottom w:val="single" w:sz="4" w:space="0" w:color="000000"/>
            </w:tcBorders>
            <w:shd w:val="clear" w:color="auto" w:fill="auto"/>
            <w:vAlign w:val="center"/>
          </w:tcPr>
          <w:p w:rsidR="005A4A5E" w:rsidRPr="00C31395" w:rsidRDefault="005A4A5E" w:rsidP="00BE31D3">
            <w:pPr>
              <w:rPr>
                <w:sz w:val="20"/>
                <w:szCs w:val="20"/>
              </w:rPr>
            </w:pPr>
            <w:r w:rsidRPr="00C31395">
              <w:rPr>
                <w:sz w:val="20"/>
                <w:szCs w:val="20"/>
              </w:rPr>
              <w:t>Заверенная копия свидетельства системы менеджмента качества ISO 9001, ИСО 9001</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Наличие</w:t>
            </w:r>
          </w:p>
        </w:tc>
      </w:tr>
      <w:tr w:rsidR="005A4A5E" w:rsidRPr="006A726D"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1</w:t>
            </w:r>
            <w:r>
              <w:rPr>
                <w:sz w:val="20"/>
                <w:szCs w:val="20"/>
              </w:rPr>
              <w:t>3</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jc w:val="both"/>
              <w:rPr>
                <w:sz w:val="20"/>
                <w:szCs w:val="20"/>
              </w:rPr>
            </w:pPr>
            <w:r w:rsidRPr="005A4A5E">
              <w:rPr>
                <w:sz w:val="20"/>
                <w:szCs w:val="20"/>
              </w:rPr>
              <w:t>Наличие сертифицированной системы управления охраной труда</w:t>
            </w:r>
            <w:r w:rsidR="00013148">
              <w:rPr>
                <w:sz w:val="20"/>
                <w:szCs w:val="20"/>
              </w:rPr>
              <w:t>, охраной окружающей среды</w:t>
            </w:r>
            <w:r w:rsidRPr="005A4A5E">
              <w:rPr>
                <w:sz w:val="20"/>
                <w:szCs w:val="20"/>
              </w:rPr>
              <w:t>, в случае отсутствия допускается предоставление гарантийного письмо о прохождении сертификации до начала выполнения работ.</w:t>
            </w:r>
          </w:p>
        </w:tc>
        <w:tc>
          <w:tcPr>
            <w:tcW w:w="3003" w:type="dxa"/>
            <w:tcBorders>
              <w:top w:val="single" w:sz="4" w:space="0" w:color="000000"/>
              <w:left w:val="single" w:sz="4" w:space="0" w:color="000000"/>
              <w:bottom w:val="single" w:sz="4" w:space="0" w:color="000000"/>
            </w:tcBorders>
            <w:shd w:val="clear" w:color="auto" w:fill="auto"/>
            <w:vAlign w:val="center"/>
          </w:tcPr>
          <w:p w:rsidR="005A4A5E" w:rsidRPr="00C31395" w:rsidRDefault="005A4A5E" w:rsidP="00E50FCD">
            <w:pPr>
              <w:rPr>
                <w:sz w:val="20"/>
                <w:szCs w:val="20"/>
              </w:rPr>
            </w:pPr>
            <w:r w:rsidRPr="00B05005">
              <w:rPr>
                <w:sz w:val="20"/>
                <w:szCs w:val="20"/>
              </w:rPr>
              <w:t>Заверенная копия свидетельства ISO 14001:2004</w:t>
            </w:r>
            <w:r w:rsidRPr="00C31395">
              <w:rPr>
                <w:sz w:val="20"/>
                <w:szCs w:val="20"/>
              </w:rPr>
              <w:t>, OHSAS 18001:2007 (гарантийное письмо при необходимости)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Наличие/ Отсутствие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sz w:val="20"/>
                <w:szCs w:val="20"/>
              </w:rPr>
            </w:pPr>
            <w:r w:rsidRPr="005A4A5E">
              <w:rPr>
                <w:sz w:val="20"/>
                <w:szCs w:val="20"/>
              </w:rPr>
              <w:t>Наличие</w:t>
            </w:r>
          </w:p>
        </w:tc>
      </w:tr>
      <w:tr w:rsidR="005A4A5E" w:rsidRPr="003D32F8" w:rsidTr="00560852">
        <w:trPr>
          <w:trHeight w:val="196"/>
        </w:trPr>
        <w:tc>
          <w:tcPr>
            <w:tcW w:w="649"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5A4A5E">
            <w:pPr>
              <w:rPr>
                <w:sz w:val="20"/>
                <w:szCs w:val="20"/>
              </w:rPr>
            </w:pPr>
            <w:r w:rsidRPr="005A4A5E">
              <w:rPr>
                <w:sz w:val="20"/>
                <w:szCs w:val="20"/>
              </w:rPr>
              <w:t>1</w:t>
            </w:r>
            <w:r>
              <w:rPr>
                <w:sz w:val="20"/>
                <w:szCs w:val="20"/>
              </w:rPr>
              <w:t>4</w:t>
            </w:r>
          </w:p>
        </w:tc>
        <w:tc>
          <w:tcPr>
            <w:tcW w:w="3912"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jc w:val="both"/>
              <w:rPr>
                <w:rFonts w:cs="Arial"/>
                <w:sz w:val="20"/>
                <w:szCs w:val="20"/>
              </w:rPr>
            </w:pPr>
            <w:r w:rsidRPr="005A4A5E">
              <w:rPr>
                <w:rFonts w:cs="Arial"/>
                <w:sz w:val="20"/>
                <w:szCs w:val="20"/>
              </w:rPr>
              <w:t>Согласие с условиями договора</w:t>
            </w:r>
          </w:p>
        </w:tc>
        <w:tc>
          <w:tcPr>
            <w:tcW w:w="3003" w:type="dxa"/>
            <w:tcBorders>
              <w:top w:val="single" w:sz="4" w:space="0" w:color="000000"/>
              <w:left w:val="single" w:sz="4" w:space="0" w:color="000000"/>
              <w:bottom w:val="single" w:sz="4" w:space="0" w:color="000000"/>
            </w:tcBorders>
            <w:shd w:val="clear" w:color="auto" w:fill="auto"/>
            <w:vAlign w:val="center"/>
          </w:tcPr>
          <w:p w:rsidR="005A4A5E" w:rsidRPr="00C31395" w:rsidRDefault="005A4A5E" w:rsidP="00BE31D3">
            <w:pPr>
              <w:rPr>
                <w:rFonts w:cs="Arial"/>
                <w:sz w:val="20"/>
                <w:szCs w:val="20"/>
              </w:rPr>
            </w:pPr>
            <w:r w:rsidRPr="00C31395">
              <w:rPr>
                <w:sz w:val="20"/>
                <w:szCs w:val="20"/>
              </w:rPr>
              <w:t>Подписанный проект договора</w:t>
            </w:r>
            <w:r w:rsidR="00422D7A" w:rsidRPr="00C31395">
              <w:rPr>
                <w:sz w:val="20"/>
                <w:szCs w:val="20"/>
              </w:rPr>
              <w:t xml:space="preserve"> (по каждому лоту отдельно)</w:t>
            </w:r>
            <w:r w:rsidRPr="00C31395">
              <w:rPr>
                <w:sz w:val="20"/>
                <w:szCs w:val="20"/>
              </w:rPr>
              <w:t>, без указания информации о стоимости</w:t>
            </w:r>
          </w:p>
        </w:tc>
        <w:tc>
          <w:tcPr>
            <w:tcW w:w="1441" w:type="dxa"/>
            <w:tcBorders>
              <w:top w:val="single" w:sz="4" w:space="0" w:color="000000"/>
              <w:left w:val="single" w:sz="4" w:space="0" w:color="000000"/>
              <w:bottom w:val="single" w:sz="4" w:space="0" w:color="000000"/>
            </w:tcBorders>
            <w:shd w:val="clear" w:color="auto" w:fill="auto"/>
            <w:vAlign w:val="center"/>
          </w:tcPr>
          <w:p w:rsidR="005A4A5E" w:rsidRPr="005A4A5E" w:rsidRDefault="005A4A5E" w:rsidP="00BE31D3">
            <w:pPr>
              <w:spacing w:before="100" w:beforeAutospacing="1" w:after="100" w:afterAutospacing="1"/>
              <w:rPr>
                <w:rFonts w:cs="Arial"/>
                <w:sz w:val="20"/>
                <w:szCs w:val="20"/>
              </w:rPr>
            </w:pPr>
            <w:r w:rsidRPr="005A4A5E">
              <w:rPr>
                <w:rFonts w:cs="Arial"/>
                <w:sz w:val="20"/>
                <w:szCs w:val="20"/>
              </w:rPr>
              <w:t>Да/нет</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4A5E" w:rsidRPr="005A4A5E" w:rsidRDefault="005A4A5E" w:rsidP="00BE31D3">
            <w:pPr>
              <w:rPr>
                <w:rFonts w:cs="Arial"/>
                <w:sz w:val="20"/>
                <w:szCs w:val="20"/>
              </w:rPr>
            </w:pPr>
            <w:r w:rsidRPr="005A4A5E">
              <w:rPr>
                <w:rFonts w:cs="Arial"/>
                <w:sz w:val="20"/>
                <w:szCs w:val="20"/>
              </w:rPr>
              <w:t>Да</w:t>
            </w:r>
          </w:p>
        </w:tc>
      </w:tr>
    </w:tbl>
    <w:p w:rsidR="00EF1336" w:rsidRPr="00EF1336" w:rsidRDefault="00EF1336" w:rsidP="00EF1336">
      <w:pPr>
        <w:autoSpaceDE w:val="0"/>
        <w:spacing w:before="240" w:after="120"/>
        <w:jc w:val="both"/>
        <w:rPr>
          <w:rFonts w:cs="Arial"/>
          <w:b/>
          <w:iCs/>
          <w:szCs w:val="22"/>
        </w:rPr>
      </w:pPr>
      <w:r w:rsidRPr="005C4D6B">
        <w:rPr>
          <w:rFonts w:cs="Arial"/>
          <w:b/>
          <w:iCs/>
          <w:szCs w:val="22"/>
        </w:rPr>
        <w:t>4. Условия выполнения работ.</w:t>
      </w:r>
      <w:r w:rsidRPr="00EF1336">
        <w:rPr>
          <w:rFonts w:cs="Arial"/>
          <w:b/>
          <w:iCs/>
          <w:szCs w:val="22"/>
        </w:rPr>
        <w:t xml:space="preserve"> </w:t>
      </w:r>
    </w:p>
    <w:p w:rsidR="008635BA" w:rsidRDefault="008635BA" w:rsidP="008635BA">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8635BA" w:rsidRDefault="008635BA" w:rsidP="008635BA">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8635BA" w:rsidRDefault="008635BA" w:rsidP="008635BA">
      <w:pPr>
        <w:autoSpaceDE w:val="0"/>
        <w:ind w:firstLine="720"/>
        <w:jc w:val="both"/>
        <w:rPr>
          <w:color w:val="FF0000"/>
          <w:szCs w:val="22"/>
        </w:rPr>
      </w:pPr>
      <w:r>
        <w:rPr>
          <w:szCs w:val="22"/>
        </w:rPr>
        <w:lastRenderedPageBreak/>
        <w:t>Все поставляемые для выполнения работ материалы, инструмент и материалы должны иметь:</w:t>
      </w:r>
    </w:p>
    <w:p w:rsidR="008635BA" w:rsidRPr="00BE0919"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8635BA" w:rsidRPr="00BE0919" w:rsidRDefault="008635BA" w:rsidP="008635BA">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8635BA" w:rsidRDefault="008635BA" w:rsidP="008635BA">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8635BA" w:rsidRDefault="008635BA" w:rsidP="008635BA">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8635BA" w:rsidRDefault="008635BA" w:rsidP="008635BA">
      <w:pPr>
        <w:autoSpaceDE w:val="0"/>
        <w:ind w:firstLine="567"/>
        <w:jc w:val="both"/>
        <w:rPr>
          <w:b/>
          <w:iCs/>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CC2529" w:rsidRDefault="00CC2529" w:rsidP="00CC2529">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CC2529" w:rsidRDefault="00CC2529" w:rsidP="00CC2529">
      <w:pPr>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AE32FD">
      <w:pPr>
        <w:rPr>
          <w:rFonts w:cs="Arial"/>
          <w:szCs w:val="22"/>
        </w:rPr>
      </w:pPr>
    </w:p>
    <w:p w:rsidR="00AE32FD" w:rsidRDefault="00AE32FD" w:rsidP="00AE32FD">
      <w:pPr>
        <w:rPr>
          <w:rFonts w:cs="Arial"/>
          <w:szCs w:val="22"/>
        </w:rPr>
      </w:pPr>
    </w:p>
    <w:p w:rsidR="008324F0" w:rsidRPr="00C55087" w:rsidRDefault="00AE32FD" w:rsidP="008324F0">
      <w:pPr>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tbl>
      <w:tblPr>
        <w:tblpPr w:leftFromText="180" w:rightFromText="180" w:vertAnchor="text" w:horzAnchor="margin" w:tblpY="230"/>
        <w:tblW w:w="15676" w:type="dxa"/>
        <w:tblLook w:val="04A0" w:firstRow="1" w:lastRow="0" w:firstColumn="1" w:lastColumn="0" w:noHBand="0" w:noVBand="1"/>
      </w:tblPr>
      <w:tblGrid>
        <w:gridCol w:w="15919"/>
      </w:tblGrid>
      <w:tr w:rsidR="00137BCE" w:rsidRPr="008879F7" w:rsidTr="00470DD1">
        <w:trPr>
          <w:trHeight w:val="735"/>
        </w:trPr>
        <w:tc>
          <w:tcPr>
            <w:tcW w:w="15676" w:type="dxa"/>
            <w:tcBorders>
              <w:top w:val="nil"/>
              <w:left w:val="nil"/>
              <w:bottom w:val="nil"/>
              <w:right w:val="nil"/>
            </w:tcBorders>
            <w:shd w:val="clear" w:color="auto" w:fill="auto"/>
            <w:vAlign w:val="center"/>
            <w:hideMark/>
          </w:tcPr>
          <w:p w:rsidR="009B073B" w:rsidRDefault="009B073B"/>
          <w:tbl>
            <w:tblPr>
              <w:tblpPr w:leftFromText="180" w:rightFromText="180" w:vertAnchor="text" w:horzAnchor="margin" w:tblpY="230"/>
              <w:tblW w:w="15703" w:type="dxa"/>
              <w:tblLook w:val="04A0" w:firstRow="1" w:lastRow="0" w:firstColumn="1" w:lastColumn="0" w:noHBand="0" w:noVBand="1"/>
            </w:tblPr>
            <w:tblGrid>
              <w:gridCol w:w="15703"/>
            </w:tblGrid>
            <w:tr w:rsidR="009B073B" w:rsidTr="00BD789F">
              <w:trPr>
                <w:trHeight w:val="735"/>
              </w:trPr>
              <w:tc>
                <w:tcPr>
                  <w:tcW w:w="15703" w:type="dxa"/>
                  <w:vAlign w:val="center"/>
                  <w:hideMark/>
                </w:tcPr>
                <w:p w:rsidR="009B073B" w:rsidRDefault="009B073B" w:rsidP="009B073B">
                  <w:pPr>
                    <w:jc w:val="right"/>
                    <w:rPr>
                      <w:b/>
                      <w:bCs/>
                      <w:color w:val="000000"/>
                    </w:rPr>
                  </w:pPr>
                  <w:r>
                    <w:rPr>
                      <w:b/>
                      <w:bCs/>
                      <w:color w:val="000000"/>
                      <w:szCs w:val="22"/>
                    </w:rPr>
                    <w:t>Форма 10</w:t>
                  </w:r>
                </w:p>
                <w:p w:rsidR="009B073B" w:rsidRDefault="009B073B" w:rsidP="009B073B">
                  <w:pPr>
                    <w:rPr>
                      <w:b/>
                      <w:bCs/>
                      <w:sz w:val="18"/>
                      <w:szCs w:val="18"/>
                    </w:rPr>
                  </w:pPr>
                  <w:r w:rsidRPr="00AA37A5">
                    <w:rPr>
                      <w:b/>
                      <w:bCs/>
                      <w:color w:val="000000"/>
                      <w:szCs w:val="22"/>
                    </w:rPr>
                    <w:t>"Методика оценки Регламента определения стоимости СМР и ПНР"</w:t>
                  </w:r>
                  <w:r w:rsidRPr="00AA37A5">
                    <w:rPr>
                      <w:b/>
                      <w:bCs/>
                      <w:sz w:val="18"/>
                      <w:szCs w:val="18"/>
                    </w:rPr>
                    <w:t xml:space="preserve"> </w:t>
                  </w:r>
                </w:p>
                <w:p w:rsidR="009B073B" w:rsidRPr="00AA37A5" w:rsidRDefault="005A4A5E" w:rsidP="005A4A5E">
                  <w:pPr>
                    <w:rPr>
                      <w:b/>
                      <w:bCs/>
                      <w:color w:val="000000"/>
                    </w:rPr>
                  </w:pPr>
                  <w:r w:rsidRPr="008212CE">
                    <w:rPr>
                      <w:b/>
                      <w:bCs/>
                      <w:sz w:val="18"/>
                      <w:szCs w:val="18"/>
                    </w:rPr>
                    <w:t>Работы по капитальному ремонту у</w:t>
                  </w:r>
                  <w:r>
                    <w:rPr>
                      <w:b/>
                      <w:bCs/>
                      <w:sz w:val="18"/>
                      <w:szCs w:val="18"/>
                    </w:rPr>
                    <w:t>становок ГФУ (парки), ГНЭ, СХМ, РХ</w:t>
                  </w:r>
                  <w:r w:rsidRPr="008212CE">
                    <w:rPr>
                      <w:b/>
                      <w:bCs/>
                      <w:sz w:val="18"/>
                      <w:szCs w:val="18"/>
                    </w:rPr>
                    <w:t xml:space="preserve"> цех №5 согласно графика простоев в 2017 г.</w:t>
                  </w:r>
                </w:p>
              </w:tc>
            </w:tr>
          </w:tbl>
          <w:p w:rsidR="00470DD1" w:rsidRDefault="00470DD1" w:rsidP="00137BCE">
            <w:pPr>
              <w:jc w:val="right"/>
              <w:rPr>
                <w:b/>
                <w:bCs/>
                <w:color w:val="000000"/>
              </w:rPr>
            </w:pPr>
          </w:p>
          <w:tbl>
            <w:tblPr>
              <w:tblW w:w="15460" w:type="dxa"/>
              <w:tblInd w:w="93" w:type="dxa"/>
              <w:tblLook w:val="04A0" w:firstRow="1" w:lastRow="0" w:firstColumn="1" w:lastColumn="0" w:noHBand="0" w:noVBand="1"/>
            </w:tblPr>
            <w:tblGrid>
              <w:gridCol w:w="5795"/>
              <w:gridCol w:w="1904"/>
              <w:gridCol w:w="1759"/>
              <w:gridCol w:w="1821"/>
              <w:gridCol w:w="4181"/>
            </w:tblGrid>
            <w:tr w:rsidR="009B073B" w:rsidRPr="008212CE" w:rsidTr="007E1EA6">
              <w:trPr>
                <w:trHeight w:val="203"/>
              </w:trPr>
              <w:tc>
                <w:tcPr>
                  <w:tcW w:w="5600" w:type="dxa"/>
                  <w:vMerge w:val="restart"/>
                  <w:tcBorders>
                    <w:top w:val="single" w:sz="4" w:space="0" w:color="auto"/>
                    <w:left w:val="single" w:sz="4" w:space="0" w:color="auto"/>
                    <w:bottom w:val="single" w:sz="4" w:space="0" w:color="auto"/>
                    <w:right w:val="single" w:sz="4" w:space="0" w:color="auto"/>
                  </w:tcBorders>
                  <w:shd w:val="clear" w:color="000000" w:fill="FFFF00"/>
                  <w:vAlign w:val="center"/>
                  <w:hideMark/>
                </w:tcPr>
                <w:p w:rsidR="009B073B" w:rsidRPr="008212CE" w:rsidRDefault="009B073B" w:rsidP="00905E85">
                  <w:pPr>
                    <w:framePr w:hSpace="180" w:wrap="around" w:vAnchor="text" w:hAnchor="margin" w:y="230"/>
                    <w:rPr>
                      <w:color w:val="000000"/>
                    </w:rPr>
                  </w:pPr>
                  <w:r w:rsidRPr="008212CE">
                    <w:rPr>
                      <w:color w:val="000000"/>
                      <w:szCs w:val="22"/>
                    </w:rPr>
                    <w:t>Наименование затрат</w:t>
                  </w:r>
                </w:p>
              </w:tc>
              <w:tc>
                <w:tcPr>
                  <w:tcW w:w="3540" w:type="dxa"/>
                  <w:gridSpan w:val="2"/>
                  <w:tcBorders>
                    <w:top w:val="single" w:sz="8" w:space="0" w:color="auto"/>
                    <w:left w:val="single" w:sz="4" w:space="0" w:color="auto"/>
                    <w:bottom w:val="single" w:sz="4" w:space="0" w:color="auto"/>
                    <w:right w:val="single" w:sz="8" w:space="0" w:color="000000"/>
                  </w:tcBorders>
                  <w:shd w:val="clear" w:color="000000" w:fill="FFFF00"/>
                  <w:vAlign w:val="center"/>
                  <w:hideMark/>
                </w:tcPr>
                <w:p w:rsidR="009B073B" w:rsidRPr="008212CE" w:rsidRDefault="009B073B" w:rsidP="00905E85">
                  <w:pPr>
                    <w:framePr w:hSpace="180" w:wrap="around" w:vAnchor="text" w:hAnchor="margin" w:y="230"/>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9B073B" w:rsidRPr="008212CE" w:rsidRDefault="009B073B" w:rsidP="00905E85">
                  <w:pPr>
                    <w:framePr w:hSpace="180" w:wrap="around" w:vAnchor="text" w:hAnchor="margin" w:y="230"/>
                  </w:pPr>
                  <w:r w:rsidRPr="008212CE">
                    <w:rPr>
                      <w:szCs w:val="22"/>
                    </w:rPr>
                    <w:t>Предложение претендента (оферта)</w:t>
                  </w:r>
                </w:p>
              </w:tc>
            </w:tr>
            <w:tr w:rsidR="009B073B" w:rsidRPr="008212CE" w:rsidTr="00E50FCD">
              <w:trPr>
                <w:trHeight w:val="1005"/>
              </w:trPr>
              <w:tc>
                <w:tcPr>
                  <w:tcW w:w="5600" w:type="dxa"/>
                  <w:vMerge/>
                  <w:tcBorders>
                    <w:top w:val="single" w:sz="4" w:space="0" w:color="auto"/>
                    <w:left w:val="single" w:sz="4" w:space="0" w:color="auto"/>
                    <w:bottom w:val="single" w:sz="4" w:space="0" w:color="auto"/>
                    <w:right w:val="single" w:sz="4" w:space="0" w:color="auto"/>
                  </w:tcBorders>
                  <w:vAlign w:val="center"/>
                  <w:hideMark/>
                </w:tcPr>
                <w:p w:rsidR="009B073B" w:rsidRPr="008212CE" w:rsidRDefault="009B073B" w:rsidP="00905E85">
                  <w:pPr>
                    <w:framePr w:hSpace="180" w:wrap="around" w:vAnchor="text" w:hAnchor="margin" w:y="230"/>
                    <w:rPr>
                      <w:color w:val="000000"/>
                    </w:rPr>
                  </w:pPr>
                </w:p>
              </w:tc>
              <w:tc>
                <w:tcPr>
                  <w:tcW w:w="1840" w:type="dxa"/>
                  <w:tcBorders>
                    <w:top w:val="nil"/>
                    <w:left w:val="single" w:sz="4" w:space="0" w:color="auto"/>
                    <w:bottom w:val="single" w:sz="4" w:space="0" w:color="auto"/>
                    <w:right w:val="single" w:sz="4" w:space="0" w:color="auto"/>
                  </w:tcBorders>
                  <w:shd w:val="clear" w:color="000000" w:fill="FFFF00"/>
                  <w:vAlign w:val="center"/>
                  <w:hideMark/>
                </w:tcPr>
                <w:p w:rsidR="009B073B" w:rsidRPr="008212CE" w:rsidRDefault="009B073B" w:rsidP="00905E85">
                  <w:pPr>
                    <w:framePr w:hSpace="180" w:wrap="around" w:vAnchor="text" w:hAnchor="margin" w:y="230"/>
                    <w:rPr>
                      <w:color w:val="000000"/>
                    </w:rPr>
                  </w:pPr>
                  <w:r w:rsidRPr="008212CE">
                    <w:rPr>
                      <w:color w:val="000000"/>
                      <w:szCs w:val="22"/>
                    </w:rPr>
                    <w:t>сумма, руб</w:t>
                  </w:r>
                </w:p>
              </w:tc>
              <w:tc>
                <w:tcPr>
                  <w:tcW w:w="1700" w:type="dxa"/>
                  <w:tcBorders>
                    <w:top w:val="single" w:sz="4" w:space="0" w:color="auto"/>
                    <w:left w:val="nil"/>
                    <w:bottom w:val="single" w:sz="4" w:space="0" w:color="auto"/>
                    <w:right w:val="single" w:sz="4" w:space="0" w:color="auto"/>
                  </w:tcBorders>
                  <w:shd w:val="clear" w:color="000000" w:fill="FFFF00"/>
                  <w:vAlign w:val="center"/>
                  <w:hideMark/>
                </w:tcPr>
                <w:p w:rsidR="009B073B" w:rsidRPr="008212CE" w:rsidRDefault="009B073B" w:rsidP="00905E85">
                  <w:pPr>
                    <w:framePr w:hSpace="180" w:wrap="around" w:vAnchor="text" w:hAnchor="margin" w:y="230"/>
                    <w:rPr>
                      <w:color w:val="000000"/>
                    </w:rPr>
                  </w:pPr>
                  <w:r w:rsidRPr="008212CE">
                    <w:rPr>
                      <w:color w:val="000000"/>
                      <w:szCs w:val="22"/>
                    </w:rPr>
                    <w:t>удельный вес от ст-ти работ по опциону</w:t>
                  </w:r>
                </w:p>
              </w:tc>
              <w:tc>
                <w:tcPr>
                  <w:tcW w:w="1760" w:type="dxa"/>
                  <w:tcBorders>
                    <w:top w:val="nil"/>
                    <w:left w:val="single" w:sz="4" w:space="0" w:color="auto"/>
                    <w:bottom w:val="single" w:sz="4" w:space="0" w:color="auto"/>
                    <w:right w:val="single" w:sz="4" w:space="0" w:color="auto"/>
                  </w:tcBorders>
                  <w:shd w:val="clear" w:color="000000" w:fill="FFFF00"/>
                  <w:vAlign w:val="center"/>
                  <w:hideMark/>
                </w:tcPr>
                <w:p w:rsidR="009B073B" w:rsidRPr="008212CE" w:rsidRDefault="009B073B" w:rsidP="00905E85">
                  <w:pPr>
                    <w:framePr w:hSpace="180" w:wrap="around" w:vAnchor="text" w:hAnchor="margin" w:y="230"/>
                  </w:pPr>
                  <w:r w:rsidRPr="008212CE">
                    <w:rPr>
                      <w:szCs w:val="22"/>
                    </w:rPr>
                    <w:t>размер затрат (по Регламенту на доп.работы)</w:t>
                  </w:r>
                </w:p>
              </w:tc>
              <w:tc>
                <w:tcPr>
                  <w:tcW w:w="4040" w:type="dxa"/>
                  <w:tcBorders>
                    <w:top w:val="nil"/>
                    <w:left w:val="nil"/>
                    <w:bottom w:val="single" w:sz="4" w:space="0" w:color="auto"/>
                    <w:right w:val="single" w:sz="8" w:space="0" w:color="auto"/>
                  </w:tcBorders>
                  <w:shd w:val="clear" w:color="000000" w:fill="FFFF00"/>
                  <w:vAlign w:val="center"/>
                  <w:hideMark/>
                </w:tcPr>
                <w:p w:rsidR="009B073B" w:rsidRPr="008212CE" w:rsidRDefault="009B073B" w:rsidP="00905E85">
                  <w:pPr>
                    <w:framePr w:hSpace="180" w:wrap="around" w:vAnchor="text" w:hAnchor="margin" w:y="230"/>
                  </w:pPr>
                  <w:r w:rsidRPr="008212CE">
                    <w:rPr>
                      <w:szCs w:val="22"/>
                    </w:rPr>
                    <w:t>сумма, руб.</w:t>
                  </w:r>
                </w:p>
              </w:tc>
            </w:tr>
            <w:tr w:rsidR="009B073B" w:rsidRPr="008212CE" w:rsidTr="00144694">
              <w:trPr>
                <w:trHeight w:val="765"/>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 xml:space="preserve"> - </w:t>
                  </w:r>
                </w:p>
              </w:tc>
            </w:tr>
            <w:tr w:rsidR="009B073B" w:rsidRPr="008212CE" w:rsidTr="00144694">
              <w:trPr>
                <w:trHeight w:val="315"/>
              </w:trPr>
              <w:tc>
                <w:tcPr>
                  <w:tcW w:w="56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B073B" w:rsidRPr="008212CE" w:rsidRDefault="009B073B" w:rsidP="00905E85">
                  <w:pPr>
                    <w:framePr w:hSpace="180" w:wrap="around" w:vAnchor="text" w:hAnchor="margin" w:y="230"/>
                    <w:rPr>
                      <w:b/>
                      <w:bCs/>
                      <w:color w:val="000000"/>
                    </w:rPr>
                  </w:pPr>
                  <w:r w:rsidRPr="008212CE">
                    <w:rPr>
                      <w:b/>
                      <w:bCs/>
                      <w:color w:val="000000"/>
                      <w:szCs w:val="22"/>
                    </w:rPr>
                    <w:t>Регламент определения стоимости СМР</w:t>
                  </w:r>
                </w:p>
              </w:tc>
              <w:tc>
                <w:tcPr>
                  <w:tcW w:w="18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B073B" w:rsidRPr="008212CE" w:rsidRDefault="009B073B" w:rsidP="00905E85">
                  <w:pPr>
                    <w:framePr w:hSpace="180" w:wrap="around" w:vAnchor="text" w:hAnchor="margin" w:y="230"/>
                    <w:rPr>
                      <w:color w:val="000000"/>
                    </w:rPr>
                  </w:pPr>
                  <w:r w:rsidRPr="008212CE">
                    <w:rPr>
                      <w:color w:val="000000"/>
                      <w:szCs w:val="22"/>
                    </w:rPr>
                    <w:t> </w:t>
                  </w:r>
                </w:p>
              </w:tc>
              <w:tc>
                <w:tcPr>
                  <w:tcW w:w="170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B073B" w:rsidRPr="008212CE" w:rsidRDefault="009B073B" w:rsidP="00905E85">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B073B" w:rsidRPr="008212CE" w:rsidRDefault="009B073B" w:rsidP="00905E85">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FFC000"/>
                  <w:vAlign w:val="center"/>
                  <w:hideMark/>
                </w:tcPr>
                <w:p w:rsidR="009B073B" w:rsidRPr="008212CE" w:rsidRDefault="009B073B" w:rsidP="00905E85">
                  <w:pPr>
                    <w:framePr w:hSpace="180" w:wrap="around" w:vAnchor="text" w:hAnchor="margin" w:y="230"/>
                  </w:pPr>
                  <w:r w:rsidRPr="008212CE">
                    <w:rPr>
                      <w:szCs w:val="22"/>
                    </w:rPr>
                    <w:t> </w:t>
                  </w:r>
                </w:p>
              </w:tc>
            </w:tr>
            <w:tr w:rsidR="009B073B" w:rsidRPr="008212CE" w:rsidTr="007E1EA6">
              <w:trPr>
                <w:trHeight w:val="507"/>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Заработная плата (ЗП), руб.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17%</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ЗП, руб/мес</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9B073B" w:rsidRPr="008212CE" w:rsidTr="007E1EA6">
              <w:trPr>
                <w:trHeight w:val="29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2%</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Кст</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ЗП * (Кст - 1)</w:t>
                  </w:r>
                </w:p>
              </w:tc>
            </w:tr>
            <w:tr w:rsidR="009B073B" w:rsidRPr="008212CE" w:rsidTr="007E1EA6">
              <w:trPr>
                <w:trHeight w:val="196"/>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Накладные расходы (НР)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15%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НР</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 пп.2-3 * НР</w:t>
                  </w:r>
                </w:p>
              </w:tc>
            </w:tr>
            <w:tr w:rsidR="009B073B" w:rsidRPr="008212CE" w:rsidTr="00144694">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Сметная прибыль (СП)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СП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 пп.2-3 * СП</w:t>
                  </w:r>
                </w:p>
              </w:tc>
            </w:tr>
            <w:tr w:rsidR="009B073B" w:rsidRPr="008212CE" w:rsidTr="00E50FCD">
              <w:trPr>
                <w:trHeight w:val="363"/>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Материалы поставки Подрядчика (МАТ-П)</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40%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МАТ-П</w:t>
                  </w:r>
                </w:p>
              </w:tc>
            </w:tr>
            <w:tr w:rsidR="009B073B" w:rsidRPr="008212CE" w:rsidTr="00144694">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Транспортные расходы на МАТ-П (Ктр.п),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5%</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Ктр.п</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МАТ-П * Ктр.п</w:t>
                  </w:r>
                </w:p>
              </w:tc>
            </w:tr>
            <w:tr w:rsidR="009B073B" w:rsidRPr="008212CE" w:rsidTr="00144694">
              <w:trPr>
                <w:trHeight w:val="33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Оборудование поставки Подрядчика (ОБ)</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ОБ</w:t>
                  </w:r>
                </w:p>
              </w:tc>
            </w:tr>
            <w:tr w:rsidR="009B073B" w:rsidRPr="008212CE" w:rsidTr="00144694">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Транспортные расходы на ОБ (Ктр.об),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Ктр.об</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ОБ * Ктр.об</w:t>
                  </w:r>
                </w:p>
              </w:tc>
            </w:tr>
            <w:tr w:rsidR="009B073B" w:rsidRPr="008212CE" w:rsidTr="00144694">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Материалы поставки Заказчика (МАТ-Зак)</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МАТ-Зак в расчете не учитываются</w:t>
                  </w:r>
                </w:p>
              </w:tc>
            </w:tr>
            <w:tr w:rsidR="009B073B" w:rsidRPr="008212CE" w:rsidTr="00E50FCD">
              <w:trPr>
                <w:trHeight w:val="37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Транспортные расходы на МАТ-Зак (Ктр.з),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0%</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Ктр.з</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МАТ-Зак * Ктр.з</w:t>
                  </w:r>
                </w:p>
              </w:tc>
            </w:tr>
            <w:tr w:rsidR="009B073B" w:rsidRPr="008212CE" w:rsidTr="00E50FCD">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Машины и механизмы (ЭММ)</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9%</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 xml:space="preserve"> -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ЭММ</w:t>
                  </w:r>
                </w:p>
              </w:tc>
            </w:tr>
            <w:tr w:rsidR="009B073B" w:rsidRPr="008212CE" w:rsidTr="00E50FCD">
              <w:trPr>
                <w:trHeight w:val="300"/>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lastRenderedPageBreak/>
                    <w:t>Зимн</w:t>
                  </w:r>
                  <w:r>
                    <w:rPr>
                      <w:color w:val="000000"/>
                      <w:szCs w:val="22"/>
                    </w:rPr>
                    <w:t>е</w:t>
                  </w:r>
                  <w:r w:rsidRPr="008212CE">
                    <w:rPr>
                      <w:color w:val="000000"/>
                      <w:szCs w:val="22"/>
                    </w:rPr>
                    <w:t>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 пп.2-7;10-12 * ЗУ</w:t>
                  </w:r>
                </w:p>
              </w:tc>
            </w:tr>
            <w:tr w:rsidR="009B073B" w:rsidRPr="008212CE" w:rsidTr="00144694">
              <w:trPr>
                <w:trHeight w:val="315"/>
              </w:trPr>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073B" w:rsidRPr="008212CE" w:rsidRDefault="009B073B" w:rsidP="00905E85">
                  <w:pPr>
                    <w:framePr w:hSpace="180" w:wrap="around" w:vAnchor="text" w:hAnchor="margin" w:y="230"/>
                    <w:rPr>
                      <w:color w:val="000000"/>
                    </w:rPr>
                  </w:pPr>
                  <w:r w:rsidRPr="008212CE">
                    <w:rPr>
                      <w:color w:val="000000"/>
                      <w:szCs w:val="22"/>
                    </w:rPr>
                    <w:t> </w:t>
                  </w:r>
                </w:p>
              </w:tc>
            </w:tr>
            <w:tr w:rsidR="009B073B" w:rsidRPr="008212CE" w:rsidTr="00144694">
              <w:trPr>
                <w:trHeight w:val="390"/>
              </w:trPr>
              <w:tc>
                <w:tcPr>
                  <w:tcW w:w="56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rPr>
                      <w:color w:val="000000"/>
                    </w:rPr>
                  </w:pPr>
                  <w:r w:rsidRPr="008212CE">
                    <w:rPr>
                      <w:color w:val="000000"/>
                      <w:szCs w:val="22"/>
                    </w:rPr>
                    <w:t>ДР</w:t>
                  </w:r>
                </w:p>
              </w:tc>
              <w:tc>
                <w:tcPr>
                  <w:tcW w:w="170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rPr>
                      <w:color w:val="000000"/>
                    </w:rPr>
                  </w:pPr>
                  <w:r w:rsidRPr="008212CE">
                    <w:rPr>
                      <w:color w:val="000000"/>
                      <w:szCs w:val="22"/>
                    </w:rPr>
                    <w:t>100%</w:t>
                  </w:r>
                </w:p>
              </w:tc>
              <w:tc>
                <w:tcPr>
                  <w:tcW w:w="176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EAF1DD"/>
                  <w:vAlign w:val="center"/>
                  <w:hideMark/>
                </w:tcPr>
                <w:p w:rsidR="009B073B" w:rsidRPr="008212CE" w:rsidRDefault="009B073B" w:rsidP="00905E85">
                  <w:pPr>
                    <w:framePr w:hSpace="180" w:wrap="around" w:vAnchor="text" w:hAnchor="margin" w:y="230"/>
                  </w:pPr>
                  <w:r w:rsidRPr="008212CE">
                    <w:rPr>
                      <w:szCs w:val="22"/>
                    </w:rPr>
                    <w:t>∑ пп. 2-14</w:t>
                  </w:r>
                </w:p>
              </w:tc>
            </w:tr>
            <w:tr w:rsidR="009B073B" w:rsidRPr="008212CE" w:rsidTr="00144694">
              <w:trPr>
                <w:trHeight w:val="675"/>
              </w:trPr>
              <w:tc>
                <w:tcPr>
                  <w:tcW w:w="56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B073B" w:rsidRPr="008212CE" w:rsidRDefault="009B073B" w:rsidP="00905E85">
                  <w:pPr>
                    <w:framePr w:hSpace="180" w:wrap="around" w:vAnchor="text" w:hAnchor="margin" w:y="230"/>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B073B" w:rsidRPr="008212CE" w:rsidRDefault="009B073B" w:rsidP="00905E85">
                  <w:pPr>
                    <w:framePr w:hSpace="180" w:wrap="around" w:vAnchor="text" w:hAnchor="margin" w:y="230"/>
                    <w:rPr>
                      <w:color w:val="000000"/>
                    </w:rPr>
                  </w:pPr>
                  <w:r w:rsidRPr="008212CE">
                    <w:rPr>
                      <w:color w:val="000000"/>
                      <w:szCs w:val="22"/>
                    </w:rPr>
                    <w:t>0</w:t>
                  </w:r>
                </w:p>
              </w:tc>
              <w:tc>
                <w:tcPr>
                  <w:tcW w:w="170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B073B" w:rsidRPr="008212CE" w:rsidRDefault="009B073B" w:rsidP="00905E85">
                  <w:pPr>
                    <w:framePr w:hSpace="180" w:wrap="around" w:vAnchor="text" w:hAnchor="margin" w:y="230"/>
                    <w:rPr>
                      <w:color w:val="000000"/>
                    </w:rPr>
                  </w:pPr>
                  <w:r w:rsidRPr="008212CE">
                    <w:rPr>
                      <w:color w:val="000000"/>
                      <w:szCs w:val="22"/>
                    </w:rPr>
                    <w:t> </w:t>
                  </w:r>
                </w:p>
              </w:tc>
              <w:tc>
                <w:tcPr>
                  <w:tcW w:w="176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B073B" w:rsidRPr="008212CE" w:rsidRDefault="009B073B" w:rsidP="00905E85">
                  <w:pPr>
                    <w:framePr w:hSpace="180" w:wrap="around" w:vAnchor="text" w:hAnchor="margin" w:y="230"/>
                  </w:pPr>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000000" w:fill="DBE5F1"/>
                  <w:vAlign w:val="center"/>
                  <w:hideMark/>
                </w:tcPr>
                <w:p w:rsidR="009B073B" w:rsidRPr="008212CE" w:rsidRDefault="009B073B" w:rsidP="00905E85">
                  <w:pPr>
                    <w:framePr w:hSpace="180" w:wrap="around" w:vAnchor="text" w:hAnchor="margin" w:y="230"/>
                    <w:rPr>
                      <w:color w:val="000000"/>
                    </w:rPr>
                  </w:pPr>
                  <w:r w:rsidRPr="008212CE">
                    <w:rPr>
                      <w:color w:val="000000"/>
                      <w:szCs w:val="22"/>
                    </w:rPr>
                    <w:t>пп.15 (минимальная) - пп.15 (оферта N)</w:t>
                  </w:r>
                </w:p>
              </w:tc>
            </w:tr>
          </w:tbl>
          <w:p w:rsidR="009B073B" w:rsidRDefault="009B073B" w:rsidP="009B073B">
            <w:pPr>
              <w:rPr>
                <w:b/>
                <w:bCs/>
                <w:color w:val="000000"/>
              </w:rPr>
            </w:pPr>
          </w:p>
          <w:p w:rsidR="00137BCE" w:rsidRPr="008879F7" w:rsidRDefault="00137BCE" w:rsidP="00470DD1">
            <w:pPr>
              <w:rPr>
                <w:b/>
                <w:bCs/>
                <w:color w:val="000000"/>
              </w:rPr>
            </w:pPr>
          </w:p>
        </w:tc>
      </w:tr>
    </w:tbl>
    <w:p w:rsidR="00137BCE" w:rsidRDefault="00137BCE" w:rsidP="00137BCE">
      <w:pPr>
        <w:framePr w:h="420" w:hRule="exact" w:wrap="auto" w:hAnchor="text"/>
        <w:rPr>
          <w:sz w:val="24"/>
        </w:rPr>
        <w:sectPr w:rsidR="00137BCE" w:rsidSect="007C15CB">
          <w:pgSz w:w="16837" w:h="11905" w:orient="landscape"/>
          <w:pgMar w:top="1418" w:right="567" w:bottom="851" w:left="567" w:header="720" w:footer="720" w:gutter="0"/>
          <w:cols w:space="720"/>
          <w:docGrid w:linePitch="360"/>
        </w:sectPr>
      </w:pP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CB2DD4" w:rsidRDefault="00CB2DD4" w:rsidP="00CB2DD4">
      <w:pPr>
        <w:jc w:val="both"/>
        <w:rPr>
          <w:rFonts w:cs="Arial"/>
          <w:szCs w:val="22"/>
        </w:rPr>
      </w:pPr>
      <w:r>
        <w:rPr>
          <w:rFonts w:cs="Arial"/>
          <w:szCs w:val="22"/>
        </w:rPr>
        <w:t xml:space="preserve">1. Изучив условия предложения делать </w:t>
      </w:r>
      <w:r w:rsidRPr="005F56FA">
        <w:rPr>
          <w:rFonts w:cs="Arial"/>
          <w:szCs w:val="22"/>
        </w:rPr>
        <w:t>оферты №</w:t>
      </w:r>
      <w:r w:rsidR="00FE38FA" w:rsidRPr="00776E41">
        <w:rPr>
          <w:rFonts w:cs="Arial"/>
          <w:szCs w:val="22"/>
        </w:rPr>
        <w:t>4</w:t>
      </w:r>
      <w:r w:rsidR="00776E41" w:rsidRPr="00776E41">
        <w:rPr>
          <w:rFonts w:cs="Arial"/>
          <w:szCs w:val="22"/>
        </w:rPr>
        <w:t>56</w:t>
      </w:r>
      <w:r w:rsidRPr="00776E41">
        <w:rPr>
          <w:rFonts w:cs="Arial"/>
          <w:szCs w:val="22"/>
        </w:rPr>
        <w:t>-КР</w:t>
      </w:r>
      <w:r w:rsidRPr="005F56FA">
        <w:rPr>
          <w:rFonts w:cs="Arial"/>
          <w:szCs w:val="22"/>
        </w:rPr>
        <w:t>-2016</w:t>
      </w:r>
      <w:r>
        <w:rPr>
          <w:rFonts w:cs="Arial"/>
          <w:szCs w:val="22"/>
        </w:rPr>
        <w:t xml:space="preserve"> от </w:t>
      </w:r>
      <w:r>
        <w:rPr>
          <w:rFonts w:cs="Arial"/>
          <w:szCs w:val="22"/>
          <w:highlight w:val="yellow"/>
        </w:rPr>
        <w:t>&lt;дата ПДО&gt;,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CB2DD4" w:rsidRDefault="00CB2DD4" w:rsidP="00CB2DD4">
      <w:pPr>
        <w:ind w:firstLine="567"/>
        <w:jc w:val="both"/>
        <w:rPr>
          <w:rFonts w:cs="Arial"/>
          <w:szCs w:val="22"/>
        </w:rPr>
      </w:pPr>
      <w:r>
        <w:rPr>
          <w:rFonts w:cs="Arial"/>
          <w:szCs w:val="22"/>
        </w:rPr>
        <w:t xml:space="preserve">В </w:t>
      </w:r>
      <w:r w:rsidR="00BD5DDF">
        <w:rPr>
          <w:rFonts w:cs="Arial"/>
          <w:szCs w:val="22"/>
        </w:rPr>
        <w:t xml:space="preserve">случае </w:t>
      </w:r>
      <w:r>
        <w:rPr>
          <w:rFonts w:cs="Arial"/>
          <w:szCs w:val="22"/>
        </w:rPr>
        <w:t xml:space="preserve">полного или частичного отзыва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CB2DD4" w:rsidRDefault="00CB2DD4" w:rsidP="00CB2DD4">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подряда </w:t>
      </w:r>
      <w:r w:rsidRPr="00CB0DC6">
        <w:rPr>
          <w:rFonts w:cs="Arial"/>
          <w:b/>
          <w:szCs w:val="22"/>
        </w:rPr>
        <w:t>на</w:t>
      </w:r>
      <w:r>
        <w:rPr>
          <w:rFonts w:cs="Arial"/>
          <w:szCs w:val="22"/>
        </w:rPr>
        <w:t xml:space="preserve"> </w:t>
      </w:r>
      <w:r w:rsidRPr="0047728E">
        <w:rPr>
          <w:rFonts w:cs="Arial"/>
          <w:b/>
          <w:szCs w:val="22"/>
        </w:rPr>
        <w:t xml:space="preserve">выполнение работ </w:t>
      </w:r>
      <w:r w:rsidR="001F14FF" w:rsidRPr="009A0E27">
        <w:rPr>
          <w:rFonts w:cs="Arial"/>
          <w:b/>
          <w:szCs w:val="22"/>
        </w:rPr>
        <w:t xml:space="preserve">по </w:t>
      </w:r>
      <w:r w:rsidR="000D343A">
        <w:rPr>
          <w:b/>
          <w:szCs w:val="22"/>
        </w:rPr>
        <w:t>капитальному ремонту установок  ГФУ (парки), ГНЭ, СХМ (парк метанола), РХ цех №5 согласно</w:t>
      </w:r>
      <w:r w:rsidR="000D343A" w:rsidRPr="008F7FF7">
        <w:rPr>
          <w:b/>
          <w:szCs w:val="22"/>
        </w:rPr>
        <w:t xml:space="preserve"> графика простоев</w:t>
      </w:r>
      <w:r w:rsidR="000D343A">
        <w:rPr>
          <w:b/>
          <w:szCs w:val="22"/>
        </w:rPr>
        <w:t xml:space="preserve"> в 2017 г.</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CB2DD4" w:rsidRDefault="00CB2DD4" w:rsidP="00CB2DD4">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lastRenderedPageBreak/>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2E571A" w:rsidRDefault="001319DA" w:rsidP="001319DA">
      <w:pPr>
        <w:ind w:left="1416" w:firstLine="708"/>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0D343A">
        <w:rPr>
          <w:rFonts w:cs="Arial"/>
          <w:b/>
          <w:szCs w:val="22"/>
        </w:rPr>
        <w:t>*</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2828AA" w:rsidRDefault="005127E4" w:rsidP="005127E4">
            <w:pPr>
              <w:jc w:val="both"/>
              <w:rPr>
                <w:rFonts w:cs="Arial"/>
                <w:sz w:val="20"/>
                <w:szCs w:val="20"/>
              </w:rPr>
            </w:pPr>
            <w:r w:rsidRPr="002828AA">
              <w:rPr>
                <w:rFonts w:cs="Arial"/>
                <w:sz w:val="20"/>
                <w:szCs w:val="20"/>
              </w:rPr>
              <w:t>Лот № _____ (наименование лота)</w:t>
            </w:r>
          </w:p>
        </w:tc>
      </w:tr>
      <w:tr w:rsidR="001319DA" w:rsidRPr="002E571A" w:rsidTr="00D04D18">
        <w:trPr>
          <w:trHeight w:val="521"/>
        </w:trPr>
        <w:tc>
          <w:tcPr>
            <w:tcW w:w="6369" w:type="dxa"/>
          </w:tcPr>
          <w:p w:rsidR="001319DA" w:rsidRPr="002E571A" w:rsidRDefault="001319DA" w:rsidP="00D04D18">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1319DA" w:rsidRPr="002E571A" w:rsidRDefault="001319DA" w:rsidP="00D04D18">
            <w:pPr>
              <w:tabs>
                <w:tab w:val="left" w:pos="3240"/>
              </w:tabs>
              <w:jc w:val="both"/>
              <w:rPr>
                <w:rFonts w:cs="Arial"/>
                <w:sz w:val="20"/>
                <w:szCs w:val="20"/>
              </w:rPr>
            </w:pPr>
          </w:p>
        </w:tc>
      </w:tr>
      <w:tr w:rsidR="002247A1" w:rsidRPr="002E571A" w:rsidTr="00D04D18">
        <w:trPr>
          <w:trHeight w:val="675"/>
        </w:trPr>
        <w:tc>
          <w:tcPr>
            <w:tcW w:w="6369" w:type="dxa"/>
          </w:tcPr>
          <w:p w:rsidR="002247A1" w:rsidRPr="00C65C80" w:rsidRDefault="002247A1" w:rsidP="00144694">
            <w:pPr>
              <w:tabs>
                <w:tab w:val="left" w:pos="2880"/>
                <w:tab w:val="left" w:pos="3240"/>
              </w:tabs>
              <w:rPr>
                <w:rFonts w:cs="Arial"/>
                <w:sz w:val="20"/>
                <w:szCs w:val="20"/>
              </w:rPr>
            </w:pPr>
            <w:r w:rsidRPr="00C65C80">
              <w:rPr>
                <w:rFonts w:cs="Arial"/>
                <w:sz w:val="20"/>
                <w:szCs w:val="20"/>
              </w:rPr>
              <w:t>Стоимость работ, рублей без НДС</w:t>
            </w:r>
          </w:p>
        </w:tc>
        <w:tc>
          <w:tcPr>
            <w:tcW w:w="3093" w:type="dxa"/>
          </w:tcPr>
          <w:p w:rsidR="002247A1" w:rsidRPr="002E571A" w:rsidRDefault="002247A1" w:rsidP="00D04D18">
            <w:pPr>
              <w:tabs>
                <w:tab w:val="left" w:pos="3240"/>
              </w:tabs>
              <w:jc w:val="both"/>
              <w:rPr>
                <w:rFonts w:cs="Arial"/>
                <w:sz w:val="20"/>
                <w:szCs w:val="20"/>
              </w:rPr>
            </w:pPr>
          </w:p>
        </w:tc>
      </w:tr>
      <w:tr w:rsidR="005127E4" w:rsidRPr="002E571A" w:rsidTr="00D04D18">
        <w:trPr>
          <w:trHeight w:val="675"/>
        </w:trPr>
        <w:tc>
          <w:tcPr>
            <w:tcW w:w="6369" w:type="dxa"/>
          </w:tcPr>
          <w:p w:rsidR="005127E4" w:rsidRPr="00C65C80" w:rsidRDefault="005127E4" w:rsidP="00BE31D3">
            <w:pPr>
              <w:tabs>
                <w:tab w:val="left" w:pos="2880"/>
                <w:tab w:val="left" w:pos="3240"/>
              </w:tabs>
              <w:rPr>
                <w:rFonts w:cs="Arial"/>
                <w:sz w:val="20"/>
                <w:szCs w:val="20"/>
              </w:rPr>
            </w:pPr>
            <w:r>
              <w:rPr>
                <w:rFonts w:cs="Arial"/>
                <w:sz w:val="20"/>
                <w:szCs w:val="20"/>
              </w:rPr>
              <w:t>в том числе стоимость МТР,</w:t>
            </w:r>
            <w:r w:rsidRPr="00C65C80">
              <w:rPr>
                <w:rFonts w:cs="Arial"/>
                <w:sz w:val="20"/>
                <w:szCs w:val="20"/>
              </w:rPr>
              <w:t xml:space="preserve"> рублей без НДС</w:t>
            </w:r>
          </w:p>
        </w:tc>
        <w:tc>
          <w:tcPr>
            <w:tcW w:w="3093" w:type="dxa"/>
          </w:tcPr>
          <w:p w:rsidR="005127E4" w:rsidRPr="002E571A" w:rsidRDefault="005127E4" w:rsidP="00BE31D3">
            <w:pPr>
              <w:tabs>
                <w:tab w:val="left" w:pos="3240"/>
              </w:tabs>
              <w:jc w:val="both"/>
              <w:rPr>
                <w:rFonts w:cs="Arial"/>
                <w:sz w:val="20"/>
                <w:szCs w:val="20"/>
              </w:rPr>
            </w:pPr>
          </w:p>
        </w:tc>
      </w:tr>
      <w:tr w:rsidR="005127E4" w:rsidRPr="002E571A" w:rsidTr="00144694">
        <w:trPr>
          <w:trHeight w:val="675"/>
        </w:trPr>
        <w:tc>
          <w:tcPr>
            <w:tcW w:w="9462" w:type="dxa"/>
            <w:gridSpan w:val="2"/>
          </w:tcPr>
          <w:p w:rsidR="005127E4" w:rsidRPr="00C65C80" w:rsidRDefault="005127E4" w:rsidP="00144694">
            <w:pPr>
              <w:ind w:right="-143"/>
              <w:rPr>
                <w:rFonts w:cs="Arial"/>
                <w:sz w:val="20"/>
                <w:szCs w:val="20"/>
              </w:rPr>
            </w:pPr>
            <w:r w:rsidRPr="00C65C80">
              <w:rPr>
                <w:rFonts w:cs="Arial"/>
                <w:b/>
                <w:sz w:val="20"/>
                <w:szCs w:val="20"/>
              </w:rPr>
              <w:t>Детализированное предложение представлено в Предложении твердой договорной цены (Приложение №1 к Форме 5) и Регламенте определения стоимости работ на весь период их выполнения (</w:t>
            </w:r>
            <w:r>
              <w:rPr>
                <w:rFonts w:cs="Arial"/>
                <w:b/>
                <w:sz w:val="20"/>
                <w:szCs w:val="20"/>
              </w:rPr>
              <w:t>п.3.3. договора</w:t>
            </w:r>
            <w:r w:rsidRPr="00C65C80">
              <w:rPr>
                <w:rFonts w:cs="Arial"/>
                <w:b/>
                <w:sz w:val="20"/>
                <w:szCs w:val="20"/>
              </w:rPr>
              <w:t>)</w:t>
            </w:r>
          </w:p>
        </w:tc>
      </w:tr>
      <w:tr w:rsidR="005127E4" w:rsidRPr="002E571A" w:rsidTr="00D04D18">
        <w:trPr>
          <w:trHeight w:val="26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36"/>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Условия опциона</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198"/>
        </w:trPr>
        <w:tc>
          <w:tcPr>
            <w:tcW w:w="6369" w:type="dxa"/>
          </w:tcPr>
          <w:p w:rsidR="005127E4" w:rsidRPr="002E571A" w:rsidRDefault="005127E4"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5127E4" w:rsidRPr="002E571A" w:rsidRDefault="005127E4" w:rsidP="00D04D18">
            <w:pPr>
              <w:tabs>
                <w:tab w:val="left" w:pos="3240"/>
              </w:tabs>
              <w:jc w:val="both"/>
              <w:rPr>
                <w:rFonts w:cs="Arial"/>
                <w:sz w:val="20"/>
                <w:szCs w:val="20"/>
              </w:rPr>
            </w:pPr>
          </w:p>
        </w:tc>
      </w:tr>
      <w:tr w:rsidR="005127E4" w:rsidRPr="002E571A" w:rsidTr="00D04D18">
        <w:trPr>
          <w:trHeight w:val="239"/>
        </w:trPr>
        <w:tc>
          <w:tcPr>
            <w:tcW w:w="6369" w:type="dxa"/>
          </w:tcPr>
          <w:p w:rsidR="005127E4" w:rsidRPr="002E571A" w:rsidRDefault="005127E4"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5127E4" w:rsidRPr="002E571A" w:rsidRDefault="005127E4" w:rsidP="00D04D18">
            <w:pPr>
              <w:tabs>
                <w:tab w:val="left" w:pos="3240"/>
              </w:tabs>
              <w:jc w:val="both"/>
              <w:rPr>
                <w:rFonts w:cs="Arial"/>
                <w:sz w:val="20"/>
                <w:szCs w:val="20"/>
              </w:rPr>
            </w:pPr>
          </w:p>
        </w:tc>
      </w:tr>
    </w:tbl>
    <w:p w:rsidR="0006235C" w:rsidRPr="00C55087" w:rsidRDefault="0006235C" w:rsidP="0006235C">
      <w:pPr>
        <w:pStyle w:val="ac"/>
        <w:spacing w:before="0"/>
        <w:ind w:left="780"/>
        <w:jc w:val="both"/>
        <w:rPr>
          <w:rFonts w:cs="Arial"/>
          <w:szCs w:val="22"/>
        </w:rPr>
      </w:pP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1319DA" w:rsidRPr="002E571A" w:rsidRDefault="001319DA" w:rsidP="001319DA">
      <w:pPr>
        <w:numPr>
          <w:ilvl w:val="0"/>
          <w:numId w:val="7"/>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1319DA" w:rsidRPr="002E571A" w:rsidRDefault="001319DA" w:rsidP="001319DA">
      <w:pPr>
        <w:numPr>
          <w:ilvl w:val="0"/>
          <w:numId w:val="7"/>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1319DA">
      <w:pPr>
        <w:numPr>
          <w:ilvl w:val="0"/>
          <w:numId w:val="7"/>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1319DA">
      <w:pPr>
        <w:numPr>
          <w:ilvl w:val="0"/>
          <w:numId w:val="7"/>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1319DA">
      <w:pPr>
        <w:numPr>
          <w:ilvl w:val="0"/>
          <w:numId w:val="7"/>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B71877" w:rsidRDefault="00B71877" w:rsidP="00B71877">
      <w:pPr>
        <w:jc w:val="right"/>
        <w:rPr>
          <w:b/>
        </w:rPr>
      </w:pPr>
    </w:p>
    <w:p w:rsidR="00170B63" w:rsidRPr="000D343A" w:rsidRDefault="000D343A" w:rsidP="000D343A">
      <w:r w:rsidRPr="000D343A">
        <w:t>* - оформляется по каждому лоту отдельно</w:t>
      </w:r>
    </w:p>
    <w:p w:rsidR="00170B63" w:rsidRDefault="00170B63" w:rsidP="00B71877">
      <w:pPr>
        <w:jc w:val="right"/>
        <w:rPr>
          <w:b/>
        </w:rPr>
      </w:pPr>
    </w:p>
    <w:p w:rsidR="00170B63" w:rsidRDefault="00170B63" w:rsidP="00B71877">
      <w:pPr>
        <w:jc w:val="right"/>
        <w:rPr>
          <w:b/>
        </w:rPr>
      </w:pPr>
    </w:p>
    <w:p w:rsidR="002828AA" w:rsidRDefault="002828AA">
      <w:pPr>
        <w:spacing w:before="0" w:line="276" w:lineRule="auto"/>
        <w:jc w:val="center"/>
        <w:rPr>
          <w:b/>
        </w:rPr>
      </w:pPr>
      <w:r>
        <w:rPr>
          <w:b/>
        </w:rPr>
        <w:br w:type="page"/>
      </w:r>
    </w:p>
    <w:p w:rsidR="00170B63" w:rsidRDefault="00170B63" w:rsidP="00170B63">
      <w:pPr>
        <w:spacing w:before="0" w:line="276" w:lineRule="auto"/>
        <w:jc w:val="right"/>
      </w:pPr>
      <w:r>
        <w:rPr>
          <w:b/>
        </w:rPr>
        <w:lastRenderedPageBreak/>
        <w:t>Приложение №1 к Форме 5</w:t>
      </w:r>
    </w:p>
    <w:p w:rsidR="00170B63" w:rsidRDefault="00905E85" w:rsidP="00170B63">
      <w:pPr>
        <w:pStyle w:val="8"/>
        <w:numPr>
          <w:ilvl w:val="0"/>
          <w:numId w:val="0"/>
        </w:numPr>
        <w:ind w:left="1440"/>
      </w:pPr>
      <w:r>
        <w:pict>
          <v:shapetype id="_x0000_t202" coordsize="21600,21600" o:spt="202" path="m,l,21600r21600,l21600,xe">
            <v:stroke joinstyle="miter"/>
            <v:path gradientshapeok="t" o:connecttype="rect"/>
          </v:shapetype>
          <v:shape id="_x0000_s1026" type="#_x0000_t202" style="position:absolute;left:0;text-align:left;margin-left:-5.45pt;margin-top:4.05pt;width:177.95pt;height:26.85pt;z-index:251658240;mso-wrap-distance-left:9.05pt;mso-wrap-distance-right:9.05pt" stroked="f">
            <v:fill opacity="0" color2="black"/>
            <v:textbox inset="0,0,0,0">
              <w:txbxContent>
                <w:p w:rsidR="00144694" w:rsidRDefault="00144694" w:rsidP="00170B63">
                  <w:pPr>
                    <w:rPr>
                      <w:sz w:val="24"/>
                      <w:lang w:val="en-US"/>
                    </w:rPr>
                  </w:pPr>
                  <w:r>
                    <w:rPr>
                      <w:sz w:val="24"/>
                      <w:lang w:val="en-US"/>
                    </w:rPr>
                    <w:t>&lt;</w:t>
                  </w:r>
                  <w:r>
                    <w:rPr>
                      <w:sz w:val="24"/>
                    </w:rPr>
                    <w:t>Наименование организации</w:t>
                  </w:r>
                  <w:r>
                    <w:rPr>
                      <w:sz w:val="24"/>
                      <w:lang w:val="en-US"/>
                    </w:rPr>
                    <w:t>&gt;</w:t>
                  </w:r>
                </w:p>
              </w:txbxContent>
            </v:textbox>
          </v:shape>
        </w:pict>
      </w:r>
    </w:p>
    <w:p w:rsidR="00170B63" w:rsidRDefault="00170B63" w:rsidP="00170B63">
      <w:pPr>
        <w:pStyle w:val="8"/>
        <w:numPr>
          <w:ilvl w:val="0"/>
          <w:numId w:val="0"/>
        </w:numPr>
        <w:ind w:left="1440"/>
      </w:pPr>
    </w:p>
    <w:p w:rsidR="00170B63" w:rsidRDefault="00170B63" w:rsidP="00170B63">
      <w:pPr>
        <w:spacing w:after="120"/>
        <w:jc w:val="center"/>
        <w:rPr>
          <w:b/>
          <w:sz w:val="28"/>
          <w:szCs w:val="28"/>
        </w:rPr>
      </w:pPr>
      <w:r>
        <w:rPr>
          <w:b/>
          <w:sz w:val="28"/>
          <w:szCs w:val="28"/>
        </w:rPr>
        <w:t>Предложение твердой договорной цены</w:t>
      </w:r>
    </w:p>
    <w:p w:rsidR="00170B63" w:rsidRPr="00697032" w:rsidRDefault="000D343A" w:rsidP="00170B63">
      <w:pPr>
        <w:jc w:val="center"/>
        <w:rPr>
          <w:b/>
          <w:sz w:val="24"/>
        </w:rPr>
      </w:pPr>
      <w:r>
        <w:rPr>
          <w:b/>
          <w:i/>
          <w:sz w:val="24"/>
        </w:rPr>
        <w:t>на выполнение работ по капитальному ремонту  __________________.</w:t>
      </w:r>
    </w:p>
    <w:p w:rsidR="00170B63" w:rsidRDefault="00170B63" w:rsidP="00170B63">
      <w:pPr>
        <w:jc w:val="center"/>
      </w:pPr>
    </w:p>
    <w:tbl>
      <w:tblPr>
        <w:tblW w:w="10576" w:type="dxa"/>
        <w:tblInd w:w="-687" w:type="dxa"/>
        <w:tblLayout w:type="fixed"/>
        <w:tblLook w:val="0000" w:firstRow="0" w:lastRow="0" w:firstColumn="0" w:lastColumn="0" w:noHBand="0" w:noVBand="0"/>
      </w:tblPr>
      <w:tblGrid>
        <w:gridCol w:w="568"/>
        <w:gridCol w:w="2552"/>
        <w:gridCol w:w="936"/>
        <w:gridCol w:w="2268"/>
        <w:gridCol w:w="2126"/>
        <w:gridCol w:w="2126"/>
      </w:tblGrid>
      <w:tr w:rsidR="00170B63" w:rsidTr="00144694">
        <w:trPr>
          <w:trHeight w:val="581"/>
        </w:trPr>
        <w:tc>
          <w:tcPr>
            <w:tcW w:w="568"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w:t>
            </w:r>
          </w:p>
          <w:p w:rsidR="00170B63" w:rsidRPr="0036734E" w:rsidRDefault="00170B63" w:rsidP="00144694">
            <w:pPr>
              <w:rPr>
                <w:b/>
              </w:rPr>
            </w:pPr>
            <w:r w:rsidRPr="0036734E">
              <w:rPr>
                <w:b/>
                <w:szCs w:val="22"/>
              </w:rPr>
              <w:t>п/п</w:t>
            </w:r>
          </w:p>
        </w:tc>
        <w:tc>
          <w:tcPr>
            <w:tcW w:w="2552"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szCs w:val="22"/>
              </w:rPr>
              <w:t>№ смет</w:t>
            </w:r>
          </w:p>
        </w:tc>
        <w:tc>
          <w:tcPr>
            <w:tcW w:w="2268"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tcBorders>
            <w:vAlign w:val="center"/>
          </w:tcPr>
          <w:p w:rsidR="00170B63" w:rsidRPr="0036734E" w:rsidRDefault="00170B63" w:rsidP="00144694">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170B63" w:rsidRPr="0036734E" w:rsidRDefault="00170B63" w:rsidP="00144694">
            <w:pPr>
              <w:snapToGrid w:val="0"/>
              <w:rPr>
                <w:b/>
                <w:color w:val="000000"/>
              </w:rPr>
            </w:pPr>
            <w:r>
              <w:rPr>
                <w:b/>
                <w:color w:val="000000"/>
                <w:szCs w:val="22"/>
              </w:rPr>
              <w:t>Примечание</w:t>
            </w:r>
          </w:p>
        </w:tc>
      </w:tr>
      <w:tr w:rsidR="00170B63" w:rsidTr="00144694">
        <w:trPr>
          <w:trHeight w:val="33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1</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7"/>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2</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3</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4</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43"/>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5</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58"/>
        </w:trPr>
        <w:tc>
          <w:tcPr>
            <w:tcW w:w="568" w:type="dxa"/>
            <w:tcBorders>
              <w:top w:val="single" w:sz="4" w:space="0" w:color="000000"/>
              <w:left w:val="single" w:sz="4" w:space="0" w:color="000000"/>
              <w:bottom w:val="single" w:sz="4" w:space="0" w:color="000000"/>
            </w:tcBorders>
          </w:tcPr>
          <w:p w:rsidR="00170B63" w:rsidRPr="0036734E" w:rsidRDefault="00170B63" w:rsidP="00144694">
            <w:pPr>
              <w:snapToGrid w:val="0"/>
            </w:pPr>
            <w:r w:rsidRPr="0036734E">
              <w:rPr>
                <w:szCs w:val="22"/>
              </w:rPr>
              <w:t>…</w:t>
            </w:r>
          </w:p>
        </w:tc>
        <w:tc>
          <w:tcPr>
            <w:tcW w:w="2552"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93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268"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tcBorders>
          </w:tcPr>
          <w:p w:rsidR="00170B63" w:rsidRPr="0036734E" w:rsidRDefault="00170B63" w:rsidP="00144694">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170B63" w:rsidRPr="0036734E" w:rsidRDefault="00170B63" w:rsidP="00144694">
            <w:pPr>
              <w:snapToGrid w:val="0"/>
            </w:pPr>
          </w:p>
        </w:tc>
      </w:tr>
      <w:tr w:rsidR="00170B63" w:rsidTr="00144694">
        <w:trPr>
          <w:trHeight w:val="289"/>
        </w:trPr>
        <w:tc>
          <w:tcPr>
            <w:tcW w:w="568"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552" w:type="dxa"/>
            <w:tcBorders>
              <w:top w:val="single" w:sz="4" w:space="0" w:color="000000"/>
              <w:left w:val="single" w:sz="4" w:space="0" w:color="000000"/>
              <w:bottom w:val="single" w:sz="4" w:space="0" w:color="000000"/>
            </w:tcBorders>
          </w:tcPr>
          <w:p w:rsidR="00170B63" w:rsidRDefault="00170B63" w:rsidP="00144694">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268"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tcBorders>
          </w:tcPr>
          <w:p w:rsidR="00170B63" w:rsidRDefault="00170B63" w:rsidP="00144694">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170B63" w:rsidRDefault="00170B63" w:rsidP="00144694">
            <w:pPr>
              <w:snapToGrid w:val="0"/>
              <w:rPr>
                <w:b/>
                <w:sz w:val="24"/>
              </w:rPr>
            </w:pPr>
          </w:p>
        </w:tc>
      </w:tr>
    </w:tbl>
    <w:p w:rsidR="00170B63" w:rsidRDefault="00170B63" w:rsidP="00170B63">
      <w:pPr>
        <w:jc w:val="center"/>
      </w:pPr>
    </w:p>
    <w:p w:rsidR="00170B63" w:rsidRDefault="00170B63" w:rsidP="00170B63">
      <w:pPr>
        <w:jc w:val="center"/>
      </w:pPr>
    </w:p>
    <w:p w:rsidR="00170B63" w:rsidRDefault="00170B63" w:rsidP="00170B63">
      <w:pPr>
        <w:jc w:val="center"/>
      </w:pPr>
    </w:p>
    <w:p w:rsidR="00170B63" w:rsidRDefault="00170B63" w:rsidP="00170B63">
      <w:r>
        <w:tab/>
        <w:t>__________________________</w:t>
      </w:r>
      <w:r>
        <w:tab/>
      </w:r>
      <w:r>
        <w:tab/>
        <w:t>________________________________</w:t>
      </w:r>
    </w:p>
    <w:p w:rsidR="00170B63" w:rsidRDefault="00170B63" w:rsidP="00170B63">
      <w:pPr>
        <w:rPr>
          <w:sz w:val="18"/>
          <w:szCs w:val="18"/>
        </w:rPr>
      </w:pPr>
      <w:r>
        <w:tab/>
      </w:r>
      <w:r>
        <w:tab/>
      </w:r>
      <w:r>
        <w:rPr>
          <w:sz w:val="18"/>
          <w:szCs w:val="18"/>
        </w:rPr>
        <w:t>(должность)</w:t>
      </w:r>
      <w:r>
        <w:tab/>
      </w:r>
      <w:r>
        <w:tab/>
      </w:r>
      <w:r>
        <w:tab/>
      </w:r>
      <w:r>
        <w:tab/>
      </w:r>
      <w:r>
        <w:tab/>
      </w:r>
      <w:r>
        <w:tab/>
      </w:r>
      <w:r>
        <w:rPr>
          <w:sz w:val="18"/>
          <w:szCs w:val="18"/>
        </w:rPr>
        <w:t>(подпись, расшифровка, М.П.)</w:t>
      </w:r>
    </w:p>
    <w:p w:rsidR="00170B63" w:rsidRDefault="00170B63" w:rsidP="00170B63">
      <w:pPr>
        <w:ind w:firstLine="284"/>
      </w:pPr>
    </w:p>
    <w:p w:rsidR="00170B63" w:rsidRDefault="00170B63" w:rsidP="00B71877">
      <w:pPr>
        <w:jc w:val="right"/>
        <w:rPr>
          <w:b/>
        </w:rPr>
      </w:pPr>
    </w:p>
    <w:p w:rsidR="00170B63" w:rsidRDefault="00170B63" w:rsidP="00B71877">
      <w:pPr>
        <w:jc w:val="right"/>
        <w:rPr>
          <w:b/>
        </w:rPr>
        <w:sectPr w:rsidR="00170B6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4373B5" w:rsidP="004373B5">
            <w:pPr>
              <w:rPr>
                <w:rFonts w:ascii="Times New Roman" w:hAnsi="Times New Roman"/>
                <w:b/>
                <w:bCs/>
                <w:sz w:val="24"/>
              </w:rPr>
            </w:pPr>
            <w:r w:rsidRPr="004373B5">
              <w:rPr>
                <w:rFonts w:ascii="Times New Roman" w:hAnsi="Times New Roman"/>
                <w:b/>
                <w:bCs/>
                <w:sz w:val="24"/>
              </w:rPr>
              <w:t>Справка об опыте работы в 2013, 2014, 2015 г.г</w:t>
            </w:r>
            <w:r w:rsidR="00773A23">
              <w:rPr>
                <w:rFonts w:ascii="Times New Roman" w:hAnsi="Times New Roman"/>
                <w:b/>
                <w:bCs/>
                <w:sz w:val="24"/>
              </w:rPr>
              <w:t>.</w:t>
            </w:r>
            <w:r w:rsidR="00132B25" w:rsidRPr="00152267">
              <w:rPr>
                <w:rFonts w:ascii="Times New Roman" w:hAnsi="Times New Roman"/>
                <w:b/>
                <w:bCs/>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88" w:rsidRDefault="00362288" w:rsidP="00FB07D9">
      <w:pPr>
        <w:spacing w:before="0"/>
      </w:pPr>
      <w:r>
        <w:separator/>
      </w:r>
    </w:p>
  </w:endnote>
  <w:endnote w:type="continuationSeparator" w:id="0">
    <w:p w:rsidR="00362288" w:rsidRDefault="0036228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694" w:rsidRDefault="00144694">
    <w:pPr>
      <w:pStyle w:val="af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88" w:rsidRDefault="00362288" w:rsidP="00FB07D9">
      <w:pPr>
        <w:spacing w:before="0"/>
      </w:pPr>
      <w:r>
        <w:separator/>
      </w:r>
    </w:p>
  </w:footnote>
  <w:footnote w:type="continuationSeparator" w:id="0">
    <w:p w:rsidR="00362288" w:rsidRDefault="00362288"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5E85"/>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580"/>
    <w:rsid w:val="00D34E1D"/>
    <w:rsid w:val="00D34F08"/>
    <w:rsid w:val="00D35A18"/>
    <w:rsid w:val="00D35D45"/>
    <w:rsid w:val="00D36389"/>
    <w:rsid w:val="00D36C78"/>
    <w:rsid w:val="00D36CE3"/>
    <w:rsid w:val="00D371AC"/>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6F220FB4-BC4B-419A-A39A-7FBA895FF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481</TotalTime>
  <Pages>21</Pages>
  <Words>5587</Words>
  <Characters>31847</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167</cp:revision>
  <cp:lastPrinted>2016-10-19T11:50:00Z</cp:lastPrinted>
  <dcterms:created xsi:type="dcterms:W3CDTF">2016-09-08T12:35:00Z</dcterms:created>
  <dcterms:modified xsi:type="dcterms:W3CDTF">2016-11-30T08:27:00Z</dcterms:modified>
</cp:coreProperties>
</file>